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6683E0B0" w14:textId="5FCD678C" w:rsidR="00916821" w:rsidRPr="007F30C0" w:rsidRDefault="00916821" w:rsidP="00445412">
      <w:pPr>
        <w:spacing w:before="120"/>
        <w:jc w:val="right"/>
        <w:rPr>
          <w:rFonts w:ascii="Cambria" w:hAnsi="Cambria" w:cs="Arial"/>
          <w:b/>
          <w:bCs/>
          <w:szCs w:val="22"/>
        </w:rPr>
      </w:pPr>
      <w:r w:rsidRPr="007F30C0">
        <w:rPr>
          <w:rFonts w:ascii="Cambria" w:hAnsi="Cambria" w:cs="Arial"/>
          <w:b/>
          <w:bCs/>
          <w:szCs w:val="22"/>
        </w:rPr>
        <w:t>Załącznik nr 1</w:t>
      </w:r>
      <w:r w:rsidR="00C42AEA" w:rsidRPr="007F30C0">
        <w:rPr>
          <w:rFonts w:ascii="Cambria" w:hAnsi="Cambria" w:cs="Arial"/>
          <w:b/>
          <w:bCs/>
          <w:szCs w:val="22"/>
        </w:rPr>
        <w:t xml:space="preserve"> </w:t>
      </w:r>
      <w:r w:rsidR="000E1C61" w:rsidRPr="007F30C0">
        <w:rPr>
          <w:rFonts w:ascii="Cambria" w:hAnsi="Cambria" w:cs="Arial"/>
          <w:b/>
          <w:bCs/>
          <w:szCs w:val="22"/>
        </w:rPr>
        <w:t xml:space="preserve">do SWZ </w:t>
      </w:r>
    </w:p>
    <w:p w14:paraId="6C4FA6F6" w14:textId="77777777" w:rsidR="000E1C61" w:rsidRPr="002E64B8" w:rsidRDefault="000E1C6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6C52234" w14:textId="77777777" w:rsidR="00916821" w:rsidRPr="002E64B8" w:rsidRDefault="000E1C6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3BE0208" w14:textId="77777777" w:rsidR="00916821" w:rsidRPr="002E64B8" w:rsidRDefault="000E1C6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B6097E9" w14:textId="77777777" w:rsidR="004E0C25" w:rsidRPr="002E64B8" w:rsidRDefault="000E1C6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B0CFE3" w14:textId="77777777" w:rsidR="00916821" w:rsidRPr="002E64B8" w:rsidRDefault="00826760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</w:t>
      </w:r>
      <w:r w:rsidR="00916821" w:rsidRPr="002E64B8">
        <w:rPr>
          <w:rFonts w:ascii="Cambria" w:hAnsi="Cambria" w:cs="Arial"/>
          <w:bCs/>
          <w:sz w:val="22"/>
          <w:szCs w:val="22"/>
        </w:rPr>
        <w:t>ykonawcy)</w:t>
      </w:r>
    </w:p>
    <w:p w14:paraId="7124163F" w14:textId="77777777" w:rsidR="000E1C61" w:rsidRPr="002E64B8" w:rsidRDefault="000E1C61" w:rsidP="00445412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1076667A" w14:textId="77777777" w:rsidR="00916821" w:rsidRPr="002E64B8" w:rsidRDefault="000E1C61" w:rsidP="00445412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, dnia </w:t>
      </w:r>
      <w:r w:rsidRPr="002E64B8">
        <w:rPr>
          <w:rFonts w:ascii="Cambria" w:hAnsi="Cambria" w:cs="Arial"/>
          <w:bCs/>
          <w:sz w:val="22"/>
          <w:szCs w:val="22"/>
        </w:rPr>
        <w:t>_____________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 r.</w:t>
      </w:r>
    </w:p>
    <w:p w14:paraId="294605E7" w14:textId="77777777" w:rsidR="00916821" w:rsidRPr="002E64B8" w:rsidRDefault="0091682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7F457BB" w14:textId="77777777" w:rsidR="00916821" w:rsidRPr="002E64B8" w:rsidRDefault="0091682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3D6821D" w14:textId="77777777" w:rsidR="00916821" w:rsidRPr="002E64B8" w:rsidRDefault="00916821" w:rsidP="00445412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2E64B8">
        <w:rPr>
          <w:rFonts w:ascii="Cambria" w:hAnsi="Cambria" w:cs="Arial"/>
          <w:b/>
          <w:bCs/>
          <w:sz w:val="22"/>
          <w:szCs w:val="22"/>
        </w:rPr>
        <w:t xml:space="preserve">OFERTA </w:t>
      </w:r>
    </w:p>
    <w:p w14:paraId="674A82ED" w14:textId="77777777" w:rsidR="000E1C61" w:rsidRPr="002E64B8" w:rsidRDefault="000E1C61" w:rsidP="00445412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08DA99F" w14:textId="77777777" w:rsidR="00916821" w:rsidRPr="002E64B8" w:rsidRDefault="00C42AEA" w:rsidP="00445412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Skarb Państwa - </w:t>
      </w:r>
      <w:r w:rsidR="00916821" w:rsidRPr="002E64B8">
        <w:rPr>
          <w:rFonts w:ascii="Cambria" w:hAnsi="Cambria" w:cs="Arial"/>
          <w:b/>
          <w:bCs/>
          <w:sz w:val="22"/>
          <w:szCs w:val="22"/>
        </w:rPr>
        <w:t xml:space="preserve">Państwowe Gospodarstwo Leśne Lasy Państwowe </w:t>
      </w:r>
    </w:p>
    <w:p w14:paraId="45B10557" w14:textId="2BE9F222" w:rsidR="00916821" w:rsidRPr="002E64B8" w:rsidRDefault="00C42AEA" w:rsidP="00445412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Nadleśnictwo </w:t>
      </w:r>
      <w:r w:rsidR="00371EAE">
        <w:rPr>
          <w:rFonts w:ascii="Cambria" w:hAnsi="Cambria" w:cs="Arial"/>
          <w:b/>
          <w:bCs/>
          <w:sz w:val="22"/>
          <w:szCs w:val="22"/>
        </w:rPr>
        <w:t>Lutówko</w:t>
      </w:r>
      <w:r w:rsidR="00916821" w:rsidRPr="002E64B8">
        <w:rPr>
          <w:rFonts w:ascii="Cambria" w:hAnsi="Cambria" w:cs="Arial"/>
          <w:b/>
          <w:bCs/>
          <w:sz w:val="22"/>
          <w:szCs w:val="22"/>
        </w:rPr>
        <w:tab/>
      </w:r>
    </w:p>
    <w:p w14:paraId="3326A682" w14:textId="774B396C" w:rsidR="00916821" w:rsidRPr="002E64B8" w:rsidRDefault="00371EAE" w:rsidP="00445412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Lutówko 18</w:t>
      </w:r>
      <w:r w:rsidR="00916821" w:rsidRPr="002E64B8">
        <w:rPr>
          <w:rFonts w:ascii="Cambria" w:hAnsi="Cambria" w:cs="Arial"/>
          <w:b/>
          <w:bCs/>
          <w:sz w:val="22"/>
          <w:szCs w:val="22"/>
        </w:rPr>
        <w:t xml:space="preserve">, </w:t>
      </w:r>
      <w:r>
        <w:rPr>
          <w:rFonts w:ascii="Cambria" w:hAnsi="Cambria" w:cs="Arial"/>
          <w:b/>
          <w:bCs/>
          <w:sz w:val="22"/>
          <w:szCs w:val="22"/>
        </w:rPr>
        <w:t>89-407 Lutówko</w:t>
      </w:r>
      <w:r w:rsidR="00916821" w:rsidRPr="002E64B8"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6CCEA323" w14:textId="77777777" w:rsidR="00916821" w:rsidRPr="002E64B8" w:rsidRDefault="0091682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0B404E" w14:textId="01BD4C9F" w:rsidR="005C4E40" w:rsidRPr="002E64B8" w:rsidRDefault="00916821" w:rsidP="00FC3462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 xml:space="preserve">Odpowiadając na ogłoszenie o </w:t>
      </w:r>
      <w:r w:rsidR="00F27A66">
        <w:rPr>
          <w:rFonts w:ascii="Cambria" w:hAnsi="Cambria" w:cs="Arial"/>
          <w:bCs/>
          <w:sz w:val="22"/>
          <w:szCs w:val="22"/>
        </w:rPr>
        <w:t>postępowaniu</w:t>
      </w:r>
      <w:r w:rsidR="00826760">
        <w:rPr>
          <w:rFonts w:ascii="Cambria" w:hAnsi="Cambria" w:cs="Arial"/>
          <w:bCs/>
          <w:sz w:val="22"/>
          <w:szCs w:val="22"/>
        </w:rPr>
        <w:t xml:space="preserve"> prowadzonym w trybie</w:t>
      </w:r>
      <w:r w:rsidRPr="002E64B8">
        <w:rPr>
          <w:rFonts w:ascii="Cambria" w:hAnsi="Cambria" w:cs="Arial"/>
          <w:bCs/>
          <w:sz w:val="22"/>
          <w:szCs w:val="22"/>
        </w:rPr>
        <w:t xml:space="preserve"> </w:t>
      </w:r>
      <w:r w:rsidR="00155E84">
        <w:rPr>
          <w:rFonts w:ascii="Cambria" w:hAnsi="Cambria" w:cs="Arial"/>
          <w:bCs/>
          <w:sz w:val="22"/>
          <w:szCs w:val="22"/>
        </w:rPr>
        <w:t xml:space="preserve">podstawowym (Wariant I) </w:t>
      </w:r>
      <w:r w:rsidRPr="002E64B8">
        <w:rPr>
          <w:rFonts w:ascii="Cambria" w:hAnsi="Cambria" w:cs="Arial"/>
          <w:bCs/>
          <w:sz w:val="22"/>
          <w:szCs w:val="22"/>
        </w:rPr>
        <w:t xml:space="preserve"> </w:t>
      </w:r>
      <w:r w:rsidR="00826760">
        <w:rPr>
          <w:rFonts w:ascii="Cambria" w:hAnsi="Cambria" w:cs="Arial"/>
          <w:bCs/>
          <w:sz w:val="22"/>
          <w:szCs w:val="22"/>
        </w:rPr>
        <w:t xml:space="preserve"> </w:t>
      </w:r>
      <w:r w:rsidR="00155E84" w:rsidRPr="0005672C">
        <w:rPr>
          <w:rFonts w:ascii="Cambria" w:hAnsi="Cambria" w:cs="Arial"/>
          <w:bCs/>
          <w:sz w:val="22"/>
          <w:szCs w:val="22"/>
        </w:rPr>
        <w:t>na</w:t>
      </w:r>
      <w:r w:rsidR="00371EAE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155E84" w:rsidRPr="00155E84">
        <w:rPr>
          <w:rFonts w:ascii="Cambria" w:hAnsi="Cambria" w:cs="Arial"/>
          <w:b/>
          <w:bCs/>
          <w:sz w:val="22"/>
          <w:szCs w:val="22"/>
        </w:rPr>
        <w:t>„</w:t>
      </w:r>
      <w:r w:rsidR="00371EAE" w:rsidRPr="00371EAE">
        <w:rPr>
          <w:rFonts w:ascii="Cambria" w:hAnsi="Cambria" w:cs="Arial"/>
          <w:b/>
          <w:bCs/>
          <w:sz w:val="22"/>
          <w:szCs w:val="22"/>
        </w:rPr>
        <w:t>Świadczenie usług przygotowani</w:t>
      </w:r>
      <w:r w:rsidR="003E7933">
        <w:rPr>
          <w:rFonts w:ascii="Cambria" w:hAnsi="Cambria" w:cs="Arial"/>
          <w:b/>
          <w:bCs/>
          <w:sz w:val="22"/>
          <w:szCs w:val="22"/>
        </w:rPr>
        <w:t>a</w:t>
      </w:r>
      <w:r w:rsidR="00371EAE" w:rsidRPr="00371EAE">
        <w:rPr>
          <w:rFonts w:ascii="Cambria" w:hAnsi="Cambria" w:cs="Arial"/>
          <w:b/>
          <w:bCs/>
          <w:sz w:val="22"/>
          <w:szCs w:val="22"/>
        </w:rPr>
        <w:t xml:space="preserve"> i podawani</w:t>
      </w:r>
      <w:r w:rsidR="003E7933">
        <w:rPr>
          <w:rFonts w:ascii="Cambria" w:hAnsi="Cambria" w:cs="Arial"/>
          <w:b/>
          <w:bCs/>
          <w:sz w:val="22"/>
          <w:szCs w:val="22"/>
        </w:rPr>
        <w:t>a</w:t>
      </w:r>
      <w:r w:rsidR="00371EAE" w:rsidRPr="00371EAE">
        <w:rPr>
          <w:rFonts w:ascii="Cambria" w:hAnsi="Cambria" w:cs="Arial"/>
          <w:b/>
          <w:bCs/>
          <w:sz w:val="22"/>
          <w:szCs w:val="22"/>
        </w:rPr>
        <w:t xml:space="preserve"> posiłków dla myśliwych </w:t>
      </w:r>
      <w:r w:rsidR="003E7933">
        <w:rPr>
          <w:rFonts w:ascii="Cambria" w:hAnsi="Cambria" w:cs="Arial"/>
          <w:b/>
          <w:bCs/>
          <w:sz w:val="22"/>
          <w:szCs w:val="22"/>
        </w:rPr>
        <w:t xml:space="preserve">i innych osób </w:t>
      </w:r>
      <w:r w:rsidR="00371EAE" w:rsidRPr="00371EAE">
        <w:rPr>
          <w:rFonts w:ascii="Cambria" w:hAnsi="Cambria" w:cs="Arial"/>
          <w:b/>
          <w:bCs/>
          <w:sz w:val="22"/>
          <w:szCs w:val="22"/>
        </w:rPr>
        <w:t>oraz świadczenie usług utrzymania czystości kwatery myśliwskiej i terenu zewnętrznego z utrzymaniem terenów zielonych i czystości wokół kwatery Ośrodka Hodowli Zwierzyny Nadleśnictwa Lutówko</w:t>
      </w:r>
      <w:r w:rsidR="003E7933">
        <w:rPr>
          <w:rFonts w:ascii="Cambria" w:hAnsi="Cambria" w:cs="Arial"/>
          <w:b/>
          <w:bCs/>
          <w:sz w:val="22"/>
          <w:szCs w:val="22"/>
        </w:rPr>
        <w:t xml:space="preserve"> w Sypniewie</w:t>
      </w:r>
      <w:r w:rsidR="00371EAE">
        <w:rPr>
          <w:rFonts w:ascii="Cambria" w:hAnsi="Cambria" w:cs="Arial"/>
          <w:b/>
          <w:bCs/>
          <w:sz w:val="22"/>
          <w:szCs w:val="22"/>
        </w:rPr>
        <w:t xml:space="preserve">” </w:t>
      </w:r>
      <w:r w:rsidRPr="002E64B8">
        <w:rPr>
          <w:rFonts w:ascii="Cambria" w:hAnsi="Cambria" w:cs="Arial"/>
          <w:bCs/>
          <w:sz w:val="22"/>
          <w:szCs w:val="22"/>
        </w:rPr>
        <w:t>składamy niniejszym ofertę:</w:t>
      </w:r>
    </w:p>
    <w:p w14:paraId="3F6B8C30" w14:textId="77777777" w:rsidR="0004046F" w:rsidRPr="002E64B8" w:rsidRDefault="0004046F" w:rsidP="00FC3462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</w:p>
    <w:p w14:paraId="1BEDE302" w14:textId="77777777" w:rsidR="006B1B51" w:rsidRPr="002E64B8" w:rsidRDefault="00916821" w:rsidP="0005672C">
      <w:pPr>
        <w:spacing w:before="120" w:after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 xml:space="preserve">1. </w:t>
      </w:r>
      <w:r w:rsidRPr="002E64B8">
        <w:rPr>
          <w:rFonts w:ascii="Cambria" w:hAnsi="Cambria" w:cs="Arial"/>
          <w:bCs/>
          <w:sz w:val="22"/>
          <w:szCs w:val="22"/>
        </w:rPr>
        <w:tab/>
        <w:t>Za wykonanie przedmiotu zamówienia oferujemy następujące wynagrodzenie brutto: ___________________________________________________________</w:t>
      </w:r>
      <w:r w:rsidR="00E62565" w:rsidRPr="002E64B8">
        <w:rPr>
          <w:rFonts w:ascii="Cambria" w:hAnsi="Cambria" w:cs="Arial"/>
          <w:bCs/>
          <w:sz w:val="22"/>
          <w:szCs w:val="22"/>
        </w:rPr>
        <w:t xml:space="preserve"> </w:t>
      </w:r>
      <w:r w:rsidR="00FC3462">
        <w:rPr>
          <w:rFonts w:ascii="Cambria" w:hAnsi="Cambria" w:cs="Arial"/>
          <w:bCs/>
          <w:sz w:val="22"/>
          <w:szCs w:val="22"/>
        </w:rPr>
        <w:t xml:space="preserve">PLN. </w:t>
      </w:r>
    </w:p>
    <w:p w14:paraId="102A87D7" w14:textId="77777777" w:rsidR="006B1B51" w:rsidRDefault="00916821" w:rsidP="0005672C">
      <w:pPr>
        <w:spacing w:before="120" w:after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2.</w:t>
      </w:r>
      <w:r w:rsidRPr="002E64B8">
        <w:rPr>
          <w:rFonts w:ascii="Cambria" w:hAnsi="Cambria" w:cs="Arial"/>
          <w:bCs/>
          <w:sz w:val="22"/>
          <w:szCs w:val="22"/>
        </w:rPr>
        <w:tab/>
        <w:t>Wynagrodzenie zaoferowan</w:t>
      </w:r>
      <w:r w:rsidR="005F4C12" w:rsidRPr="002E64B8">
        <w:rPr>
          <w:rFonts w:ascii="Cambria" w:hAnsi="Cambria" w:cs="Arial"/>
          <w:bCs/>
          <w:sz w:val="22"/>
          <w:szCs w:val="22"/>
        </w:rPr>
        <w:t>e</w:t>
      </w:r>
      <w:r w:rsidRPr="002E64B8">
        <w:rPr>
          <w:rFonts w:ascii="Cambria" w:hAnsi="Cambria" w:cs="Arial"/>
          <w:bCs/>
          <w:sz w:val="22"/>
          <w:szCs w:val="22"/>
        </w:rPr>
        <w:t xml:space="preserve"> w pkt 1 powyżej wynika z załączonego kosztorysu ofertowego i stanowi sumę wartości całkowitych brutto za poszczególne pozycje (prace) tworzące </w:t>
      </w:r>
      <w:r w:rsidR="00F14EDA">
        <w:rPr>
          <w:rFonts w:ascii="Cambria" w:hAnsi="Cambria" w:cs="Arial"/>
          <w:bCs/>
          <w:sz w:val="22"/>
          <w:szCs w:val="22"/>
        </w:rPr>
        <w:t>przedmiot zamówienia</w:t>
      </w:r>
      <w:r w:rsidR="00FC3462">
        <w:rPr>
          <w:rFonts w:ascii="Cambria" w:hAnsi="Cambria" w:cs="Arial"/>
          <w:bCs/>
          <w:sz w:val="22"/>
          <w:szCs w:val="22"/>
        </w:rPr>
        <w:t>.</w:t>
      </w:r>
    </w:p>
    <w:p w14:paraId="76095C6D" w14:textId="093FE9AE" w:rsidR="00084DF2" w:rsidRPr="002E64B8" w:rsidRDefault="00420884" w:rsidP="0005672C">
      <w:pPr>
        <w:spacing w:before="120" w:after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</w:t>
      </w:r>
      <w:r w:rsidR="00084DF2" w:rsidRPr="002E64B8">
        <w:rPr>
          <w:rFonts w:ascii="Cambria" w:hAnsi="Cambria" w:cs="Arial"/>
          <w:bCs/>
          <w:sz w:val="22"/>
          <w:szCs w:val="22"/>
        </w:rPr>
        <w:t>.</w:t>
      </w:r>
      <w:r w:rsidR="00084DF2" w:rsidRPr="002E64B8">
        <w:rPr>
          <w:rFonts w:ascii="Cambria" w:hAnsi="Cambria" w:cs="Arial"/>
          <w:bCs/>
          <w:sz w:val="22"/>
          <w:szCs w:val="22"/>
        </w:rPr>
        <w:tab/>
        <w:t xml:space="preserve">Informujemy, że wybór oferty nie będzie/będzie* prowadzić do powstania </w:t>
      </w:r>
      <w:r w:rsidR="00C42AEA">
        <w:rPr>
          <w:rFonts w:ascii="Cambria" w:hAnsi="Cambria" w:cs="Arial"/>
          <w:bCs/>
          <w:sz w:val="22"/>
          <w:szCs w:val="22"/>
        </w:rPr>
        <w:t xml:space="preserve">                                               </w:t>
      </w:r>
      <w:r w:rsidR="00084DF2" w:rsidRPr="002E64B8">
        <w:rPr>
          <w:rFonts w:ascii="Cambria" w:hAnsi="Cambria" w:cs="Arial"/>
          <w:bCs/>
          <w:sz w:val="22"/>
          <w:szCs w:val="22"/>
        </w:rPr>
        <w:t xml:space="preserve">u Zamawiającego obowiązku podatkowego zgodnie z przepisami o podatku od towarów </w:t>
      </w:r>
      <w:r w:rsidR="00C42AEA">
        <w:rPr>
          <w:rFonts w:ascii="Cambria" w:hAnsi="Cambria" w:cs="Arial"/>
          <w:bCs/>
          <w:sz w:val="22"/>
          <w:szCs w:val="22"/>
        </w:rPr>
        <w:t xml:space="preserve">              </w:t>
      </w:r>
      <w:r w:rsidR="00084DF2" w:rsidRPr="002E64B8">
        <w:rPr>
          <w:rFonts w:ascii="Cambria" w:hAnsi="Cambria" w:cs="Arial"/>
          <w:bCs/>
          <w:sz w:val="22"/>
          <w:szCs w:val="22"/>
        </w:rPr>
        <w:t xml:space="preserve">i usług, </w:t>
      </w:r>
    </w:p>
    <w:p w14:paraId="602BBCA1" w14:textId="77777777" w:rsidR="00084DF2" w:rsidRPr="002E64B8" w:rsidRDefault="00084DF2" w:rsidP="0005672C">
      <w:pPr>
        <w:spacing w:before="120" w:after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Rodzaj usługi</w:t>
      </w:r>
      <w:r w:rsidR="005F4C12" w:rsidRPr="002E64B8">
        <w:rPr>
          <w:rFonts w:ascii="Cambria" w:hAnsi="Cambria" w:cs="Arial"/>
          <w:bCs/>
          <w:sz w:val="22"/>
          <w:szCs w:val="22"/>
        </w:rPr>
        <w:t>,</w:t>
      </w:r>
      <w:r w:rsidRPr="002E64B8">
        <w:rPr>
          <w:rFonts w:ascii="Cambria" w:hAnsi="Cambria" w:cs="Arial"/>
          <w:bCs/>
          <w:sz w:val="22"/>
          <w:szCs w:val="22"/>
        </w:rPr>
        <w:t xml:space="preserve"> których świadczenie będzie prowadzić do powstania u Zamawiającego obowiązku podatkowego zgodnie z przepisami o podatku od towarów i usług </w:t>
      </w:r>
      <w:r w:rsidR="00E62565" w:rsidRPr="002E64B8">
        <w:rPr>
          <w:rFonts w:ascii="Cambria" w:hAnsi="Cambria" w:cs="Arial"/>
          <w:bCs/>
          <w:sz w:val="22"/>
          <w:szCs w:val="22"/>
        </w:rPr>
        <w:t>(VAT)</w:t>
      </w:r>
      <w:r w:rsidRPr="002E64B8">
        <w:rPr>
          <w:rFonts w:ascii="Cambria" w:hAnsi="Cambria" w:cs="Arial"/>
          <w:bCs/>
          <w:sz w:val="22"/>
          <w:szCs w:val="22"/>
        </w:rPr>
        <w:t xml:space="preserve">: </w:t>
      </w:r>
      <w:r w:rsidR="006B1B51"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</w:t>
      </w:r>
      <w:r w:rsidRPr="002E64B8">
        <w:rPr>
          <w:rFonts w:ascii="Cambria" w:hAnsi="Cambria" w:cs="Arial"/>
          <w:bCs/>
          <w:sz w:val="22"/>
          <w:szCs w:val="22"/>
        </w:rPr>
        <w:t>_________</w:t>
      </w:r>
      <w:r w:rsidR="00BD37AF"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</w:t>
      </w: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</w:t>
      </w:r>
    </w:p>
    <w:p w14:paraId="08F05039" w14:textId="77777777" w:rsidR="006B1B51" w:rsidRPr="002E64B8" w:rsidRDefault="00084DF2" w:rsidP="0005672C">
      <w:pPr>
        <w:spacing w:before="120" w:after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 xml:space="preserve">Wartość ww. usług bez kwoty podatku </w:t>
      </w:r>
      <w:r w:rsidR="00E62565" w:rsidRPr="002E64B8">
        <w:rPr>
          <w:rFonts w:ascii="Cambria" w:hAnsi="Cambria" w:cs="Arial"/>
          <w:bCs/>
          <w:sz w:val="22"/>
          <w:szCs w:val="22"/>
        </w:rPr>
        <w:t xml:space="preserve">od towarów i usług (VAT) </w:t>
      </w:r>
      <w:r w:rsidRPr="002E64B8">
        <w:rPr>
          <w:rFonts w:ascii="Cambria" w:hAnsi="Cambria" w:cs="Arial"/>
          <w:bCs/>
          <w:sz w:val="22"/>
          <w:szCs w:val="22"/>
        </w:rPr>
        <w:t>wynosi: _________________________________________ PLN.</w:t>
      </w:r>
    </w:p>
    <w:p w14:paraId="0642451F" w14:textId="43AC51A5" w:rsidR="006B1B51" w:rsidRDefault="00420884" w:rsidP="0005672C">
      <w:pPr>
        <w:spacing w:before="120" w:after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4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. </w:t>
      </w:r>
      <w:r w:rsidR="00916821" w:rsidRPr="002E64B8">
        <w:rPr>
          <w:rFonts w:ascii="Cambria" w:hAnsi="Cambria" w:cs="Arial"/>
          <w:bCs/>
          <w:sz w:val="22"/>
          <w:szCs w:val="22"/>
        </w:rPr>
        <w:tab/>
        <w:t xml:space="preserve">Oświadczamy, że zapoznaliśmy się ze </w:t>
      </w:r>
      <w:r w:rsidR="00A0743B" w:rsidRPr="002E64B8">
        <w:rPr>
          <w:rFonts w:ascii="Cambria" w:hAnsi="Cambria" w:cs="Arial"/>
          <w:bCs/>
          <w:sz w:val="22"/>
          <w:szCs w:val="22"/>
        </w:rPr>
        <w:t>s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pecyfikacją </w:t>
      </w:r>
      <w:r w:rsidR="00A0743B" w:rsidRPr="002E64B8">
        <w:rPr>
          <w:rFonts w:ascii="Cambria" w:hAnsi="Cambria" w:cs="Arial"/>
          <w:bCs/>
          <w:sz w:val="22"/>
          <w:szCs w:val="22"/>
        </w:rPr>
        <w:t>w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arunków </w:t>
      </w:r>
      <w:r w:rsidR="00A0743B" w:rsidRPr="002E64B8">
        <w:rPr>
          <w:rFonts w:ascii="Cambria" w:hAnsi="Cambria" w:cs="Arial"/>
          <w:bCs/>
          <w:sz w:val="22"/>
          <w:szCs w:val="22"/>
        </w:rPr>
        <w:t>z</w:t>
      </w:r>
      <w:r w:rsidR="00916821" w:rsidRPr="002E64B8">
        <w:rPr>
          <w:rFonts w:ascii="Cambria" w:hAnsi="Cambria" w:cs="Arial"/>
          <w:bCs/>
          <w:sz w:val="22"/>
          <w:szCs w:val="22"/>
        </w:rPr>
        <w:t>amówienia</w:t>
      </w:r>
      <w:r>
        <w:rPr>
          <w:rFonts w:ascii="Cambria" w:hAnsi="Cambria" w:cs="Arial"/>
          <w:bCs/>
          <w:sz w:val="22"/>
          <w:szCs w:val="22"/>
        </w:rPr>
        <w:t xml:space="preserve"> (SWZ)</w:t>
      </w:r>
      <w:r w:rsidR="00916821" w:rsidRPr="002E64B8">
        <w:rPr>
          <w:rFonts w:ascii="Cambria" w:hAnsi="Cambria" w:cs="Arial"/>
          <w:bCs/>
          <w:sz w:val="22"/>
          <w:szCs w:val="22"/>
        </w:rPr>
        <w:t>,</w:t>
      </w:r>
      <w:r w:rsidR="00D57DE7">
        <w:rPr>
          <w:rFonts w:ascii="Cambria" w:hAnsi="Cambria" w:cs="Arial"/>
          <w:bCs/>
          <w:sz w:val="22"/>
          <w:szCs w:val="22"/>
        </w:rPr>
        <w:t xml:space="preserve"> </w:t>
      </w:r>
      <w:r w:rsidR="00916821" w:rsidRPr="002E64B8">
        <w:rPr>
          <w:rFonts w:ascii="Cambria" w:hAnsi="Cambria" w:cs="Arial"/>
          <w:bCs/>
          <w:sz w:val="22"/>
          <w:szCs w:val="22"/>
        </w:rPr>
        <w:t>w</w:t>
      </w:r>
      <w:r w:rsidR="00D57DE7">
        <w:rPr>
          <w:rFonts w:ascii="Cambria" w:hAnsi="Cambria" w:cs="Arial"/>
          <w:bCs/>
          <w:sz w:val="22"/>
          <w:szCs w:val="22"/>
        </w:rPr>
        <w:t xml:space="preserve"> 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tym także ze wzorem umowy i uzyskaliśmy wszelkie informacje niezbędne do przygotowania niniejszej oferty. W przypadku wyboru naszej oferty zobowiązujemy się do zawarcia </w:t>
      </w:r>
      <w:r w:rsidR="00916821" w:rsidRPr="002E64B8">
        <w:rPr>
          <w:rFonts w:ascii="Cambria" w:hAnsi="Cambria" w:cs="Arial"/>
          <w:bCs/>
          <w:sz w:val="22"/>
          <w:szCs w:val="22"/>
        </w:rPr>
        <w:lastRenderedPageBreak/>
        <w:t xml:space="preserve">umowy zgodnej z niniejszą ofertą, na warunkach określonych w </w:t>
      </w:r>
      <w:r w:rsidR="00A0743B" w:rsidRPr="002E64B8">
        <w:rPr>
          <w:rFonts w:ascii="Cambria" w:hAnsi="Cambria" w:cs="Arial"/>
          <w:bCs/>
          <w:sz w:val="22"/>
          <w:szCs w:val="22"/>
        </w:rPr>
        <w:t>s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pecyfikacji </w:t>
      </w:r>
      <w:r w:rsidR="00A0743B" w:rsidRPr="002E64B8">
        <w:rPr>
          <w:rFonts w:ascii="Cambria" w:hAnsi="Cambria" w:cs="Arial"/>
          <w:bCs/>
          <w:sz w:val="22"/>
          <w:szCs w:val="22"/>
        </w:rPr>
        <w:t>w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arunków </w:t>
      </w:r>
      <w:r w:rsidR="00A0743B" w:rsidRPr="002E64B8">
        <w:rPr>
          <w:rFonts w:ascii="Cambria" w:hAnsi="Cambria" w:cs="Arial"/>
          <w:bCs/>
          <w:sz w:val="22"/>
          <w:szCs w:val="22"/>
        </w:rPr>
        <w:t>z</w:t>
      </w:r>
      <w:r w:rsidR="00916821" w:rsidRPr="002E64B8">
        <w:rPr>
          <w:rFonts w:ascii="Cambria" w:hAnsi="Cambria" w:cs="Arial"/>
          <w:bCs/>
          <w:sz w:val="22"/>
          <w:szCs w:val="22"/>
        </w:rPr>
        <w:t>amówienia oraz w miejscu i terminie wyznaczonym przez Zamawiającego, a przed zawarciem umowy wniesienia zabezpiecze</w:t>
      </w:r>
      <w:r w:rsidR="00FC3462">
        <w:rPr>
          <w:rFonts w:ascii="Cambria" w:hAnsi="Cambria" w:cs="Arial"/>
          <w:bCs/>
          <w:sz w:val="22"/>
          <w:szCs w:val="22"/>
        </w:rPr>
        <w:t>nia należytego wykonania umowy.</w:t>
      </w:r>
    </w:p>
    <w:p w14:paraId="37626265" w14:textId="14207631" w:rsidR="006B1B51" w:rsidRDefault="007F30C0" w:rsidP="0005672C">
      <w:pPr>
        <w:spacing w:before="120" w:after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5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. </w:t>
      </w:r>
      <w:r w:rsidR="00916821" w:rsidRPr="002E64B8">
        <w:rPr>
          <w:rFonts w:ascii="Cambria" w:hAnsi="Cambria" w:cs="Arial"/>
          <w:bCs/>
          <w:sz w:val="22"/>
          <w:szCs w:val="22"/>
        </w:rPr>
        <w:tab/>
        <w:t xml:space="preserve">Oświadczamy, że uważamy się za związanych niniejszą ofertą przez czas wskazany </w:t>
      </w:r>
      <w:r w:rsidR="00C42AEA">
        <w:rPr>
          <w:rFonts w:ascii="Cambria" w:hAnsi="Cambria" w:cs="Arial"/>
          <w:bCs/>
          <w:sz w:val="22"/>
          <w:szCs w:val="22"/>
        </w:rPr>
        <w:t xml:space="preserve">                      </w:t>
      </w:r>
      <w:r w:rsidR="00916821" w:rsidRPr="002E64B8">
        <w:rPr>
          <w:rFonts w:ascii="Cambria" w:hAnsi="Cambria" w:cs="Arial"/>
          <w:bCs/>
          <w:sz w:val="22"/>
          <w:szCs w:val="22"/>
        </w:rPr>
        <w:t>w specyfikacji</w:t>
      </w:r>
      <w:r w:rsidR="00FC3462">
        <w:rPr>
          <w:rFonts w:ascii="Cambria" w:hAnsi="Cambria" w:cs="Arial"/>
          <w:bCs/>
          <w:sz w:val="22"/>
          <w:szCs w:val="22"/>
        </w:rPr>
        <w:t xml:space="preserve"> warunków zamówienia.</w:t>
      </w:r>
    </w:p>
    <w:p w14:paraId="54659601" w14:textId="3C341C97" w:rsidR="006451EC" w:rsidRPr="006451EC" w:rsidRDefault="007F30C0" w:rsidP="0005672C">
      <w:pPr>
        <w:spacing w:before="120" w:after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6</w:t>
      </w:r>
      <w:r w:rsidR="006451EC">
        <w:rPr>
          <w:rFonts w:ascii="Cambria" w:hAnsi="Cambria" w:cs="Arial"/>
          <w:bCs/>
          <w:sz w:val="22"/>
          <w:szCs w:val="22"/>
        </w:rPr>
        <w:t xml:space="preserve">.           </w:t>
      </w:r>
      <w:r w:rsidR="006451EC" w:rsidRPr="006451EC">
        <w:rPr>
          <w:rFonts w:ascii="Cambria" w:hAnsi="Cambria" w:cs="Arial"/>
          <w:bCs/>
          <w:sz w:val="22"/>
          <w:szCs w:val="22"/>
        </w:rPr>
        <w:t>Wadium wniesione w formie pieniężnej należy zwrócić  na konto bankowe nr</w:t>
      </w:r>
    </w:p>
    <w:p w14:paraId="583891FB" w14:textId="77777777" w:rsidR="006451EC" w:rsidRPr="002E64B8" w:rsidRDefault="006451EC" w:rsidP="0005672C">
      <w:pPr>
        <w:spacing w:before="120" w:after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6451EC">
        <w:rPr>
          <w:rFonts w:ascii="Cambria" w:hAnsi="Cambria" w:cs="Arial"/>
          <w:bCs/>
          <w:sz w:val="22"/>
          <w:szCs w:val="22"/>
        </w:rPr>
        <w:t xml:space="preserve">               ……………………………………………………………………………………………………………………………………</w:t>
      </w:r>
    </w:p>
    <w:p w14:paraId="0D45406D" w14:textId="5DBCA0D3" w:rsidR="004A3437" w:rsidRPr="004A3437" w:rsidRDefault="007F30C0" w:rsidP="0005672C">
      <w:pPr>
        <w:spacing w:before="120" w:after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7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. </w:t>
      </w:r>
      <w:r w:rsidR="00916821" w:rsidRPr="002E64B8">
        <w:rPr>
          <w:rFonts w:ascii="Cambria" w:hAnsi="Cambria" w:cs="Arial"/>
          <w:bCs/>
          <w:sz w:val="22"/>
          <w:szCs w:val="22"/>
        </w:rPr>
        <w:tab/>
      </w:r>
      <w:r w:rsidR="004A3437" w:rsidRPr="004A3437">
        <w:rPr>
          <w:rFonts w:ascii="Cambria" w:hAnsi="Cambria" w:cs="Arial"/>
          <w:bCs/>
          <w:sz w:val="22"/>
          <w:szCs w:val="22"/>
        </w:rPr>
        <w:t>Oświadczamy, że następujące usługi stanowiące przedmiot zamówienia wykonają poszczególni Wykonawcy wspólnie ubiegający się o udzielenie zamówienia</w:t>
      </w:r>
      <w:r w:rsidR="004A3437" w:rsidRPr="004A3437">
        <w:rPr>
          <w:rFonts w:ascii="Cambria" w:hAnsi="Cambria" w:cs="Arial"/>
          <w:bCs/>
          <w:sz w:val="22"/>
          <w:szCs w:val="22"/>
          <w:vertAlign w:val="superscript"/>
        </w:rPr>
        <w:footnoteReference w:id="1"/>
      </w:r>
      <w:r w:rsidR="004A3437" w:rsidRPr="004A3437">
        <w:rPr>
          <w:rFonts w:ascii="Cambria" w:hAnsi="Cambria" w:cs="Arial"/>
          <w:bCs/>
          <w:sz w:val="22"/>
          <w:szCs w:val="22"/>
        </w:rPr>
        <w:t>: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6"/>
        <w:gridCol w:w="4176"/>
      </w:tblGrid>
      <w:tr w:rsidR="004A3437" w:rsidRPr="004A3437" w14:paraId="77985C90" w14:textId="77777777" w:rsidTr="0005672C">
        <w:trPr>
          <w:trHeight w:val="850"/>
        </w:trPr>
        <w:tc>
          <w:tcPr>
            <w:tcW w:w="4176" w:type="dxa"/>
            <w:shd w:val="clear" w:color="auto" w:fill="auto"/>
          </w:tcPr>
          <w:p w14:paraId="34C53AD7" w14:textId="77777777" w:rsidR="004A3437" w:rsidRPr="004A3437" w:rsidRDefault="004A3437" w:rsidP="004A3437">
            <w:pPr>
              <w:spacing w:before="240" w:after="240"/>
              <w:ind w:left="2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4A3437">
              <w:rPr>
                <w:rFonts w:ascii="Cambria" w:hAnsi="Cambria" w:cs="Arial"/>
                <w:bCs/>
                <w:sz w:val="22"/>
                <w:szCs w:val="22"/>
              </w:rPr>
              <w:t>Wykonawca wspólnie ubiegający się o udzielenie zamówienia (nazwa/firma, adres)</w:t>
            </w:r>
          </w:p>
        </w:tc>
        <w:tc>
          <w:tcPr>
            <w:tcW w:w="4176" w:type="dxa"/>
            <w:shd w:val="clear" w:color="auto" w:fill="auto"/>
            <w:vAlign w:val="center"/>
          </w:tcPr>
          <w:p w14:paraId="0D6F0826" w14:textId="77777777" w:rsidR="004A3437" w:rsidRPr="004A3437" w:rsidRDefault="004A3437" w:rsidP="004A3437">
            <w:pPr>
              <w:spacing w:before="240" w:after="240"/>
              <w:ind w:left="8" w:hanging="8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4A3437">
              <w:rPr>
                <w:rFonts w:ascii="Cambria" w:hAnsi="Cambria" w:cs="Arial"/>
                <w:bCs/>
                <w:sz w:val="22"/>
                <w:szCs w:val="22"/>
              </w:rPr>
              <w:t>Zakres usług, które zostaną wykonane przez danego wykonawcę wspólnie ubiegającego się o udzielenie zamówienia</w:t>
            </w:r>
          </w:p>
        </w:tc>
      </w:tr>
      <w:tr w:rsidR="004A3437" w:rsidRPr="004A3437" w14:paraId="5BB4A71C" w14:textId="77777777" w:rsidTr="0005672C">
        <w:trPr>
          <w:trHeight w:val="380"/>
        </w:trPr>
        <w:tc>
          <w:tcPr>
            <w:tcW w:w="4176" w:type="dxa"/>
            <w:shd w:val="clear" w:color="auto" w:fill="auto"/>
          </w:tcPr>
          <w:p w14:paraId="2B23FA72" w14:textId="77777777" w:rsidR="004A3437" w:rsidRPr="004A3437" w:rsidRDefault="004A3437" w:rsidP="004A3437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76" w:type="dxa"/>
            <w:shd w:val="clear" w:color="auto" w:fill="auto"/>
          </w:tcPr>
          <w:p w14:paraId="1E4BC441" w14:textId="77777777" w:rsidR="004A3437" w:rsidRPr="004A3437" w:rsidRDefault="004A3437" w:rsidP="004A3437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4A3437" w:rsidRPr="004A3437" w14:paraId="40AFE286" w14:textId="77777777" w:rsidTr="0005672C">
        <w:trPr>
          <w:trHeight w:val="206"/>
        </w:trPr>
        <w:tc>
          <w:tcPr>
            <w:tcW w:w="4176" w:type="dxa"/>
            <w:shd w:val="clear" w:color="auto" w:fill="auto"/>
          </w:tcPr>
          <w:p w14:paraId="3C7BD189" w14:textId="77777777" w:rsidR="004A3437" w:rsidRPr="004A3437" w:rsidRDefault="004A3437" w:rsidP="004A3437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76" w:type="dxa"/>
            <w:shd w:val="clear" w:color="auto" w:fill="auto"/>
          </w:tcPr>
          <w:p w14:paraId="752251FA" w14:textId="77777777" w:rsidR="004A3437" w:rsidRPr="004A3437" w:rsidRDefault="004A3437" w:rsidP="004A3437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4A3437" w:rsidRPr="004A3437" w14:paraId="6903858D" w14:textId="77777777" w:rsidTr="0005672C">
        <w:trPr>
          <w:trHeight w:val="174"/>
        </w:trPr>
        <w:tc>
          <w:tcPr>
            <w:tcW w:w="4176" w:type="dxa"/>
            <w:shd w:val="clear" w:color="auto" w:fill="auto"/>
          </w:tcPr>
          <w:p w14:paraId="36920E84" w14:textId="77777777" w:rsidR="004A3437" w:rsidRPr="004A3437" w:rsidRDefault="004A3437" w:rsidP="004A3437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76" w:type="dxa"/>
            <w:shd w:val="clear" w:color="auto" w:fill="auto"/>
          </w:tcPr>
          <w:p w14:paraId="1C439DA5" w14:textId="77777777" w:rsidR="004A3437" w:rsidRPr="004A3437" w:rsidRDefault="004A3437" w:rsidP="004A3437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4C5E13CD" w14:textId="51C66F1F" w:rsidR="002B0E6E" w:rsidRPr="002E64B8" w:rsidRDefault="007F30C0" w:rsidP="0005672C">
      <w:pPr>
        <w:spacing w:before="120" w:after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8</w:t>
      </w:r>
      <w:r w:rsidR="004A3437">
        <w:rPr>
          <w:rFonts w:ascii="Cambria" w:hAnsi="Cambria" w:cs="Arial"/>
          <w:bCs/>
          <w:sz w:val="22"/>
          <w:szCs w:val="22"/>
        </w:rPr>
        <w:t>.</w:t>
      </w:r>
      <w:r w:rsidR="004A3437">
        <w:rPr>
          <w:rFonts w:ascii="Cambria" w:hAnsi="Cambria" w:cs="Arial"/>
          <w:bCs/>
          <w:sz w:val="22"/>
          <w:szCs w:val="22"/>
        </w:rPr>
        <w:tab/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Następujące zakresy rzeczowe wchodzące w przedmiot zamówienia zamierzamy zlecić </w:t>
      </w:r>
      <w:r w:rsidR="005F2C5C" w:rsidRPr="002E64B8">
        <w:rPr>
          <w:rFonts w:ascii="Cambria" w:hAnsi="Cambria" w:cs="Arial"/>
          <w:bCs/>
          <w:sz w:val="22"/>
          <w:szCs w:val="22"/>
        </w:rPr>
        <w:t xml:space="preserve">następującym 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podwykonawcom: 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09"/>
        <w:gridCol w:w="4143"/>
      </w:tblGrid>
      <w:tr w:rsidR="002E64B8" w:rsidRPr="002E64B8" w14:paraId="68F1F529" w14:textId="77777777" w:rsidTr="000B6F32">
        <w:tc>
          <w:tcPr>
            <w:tcW w:w="4209" w:type="dxa"/>
            <w:shd w:val="clear" w:color="auto" w:fill="auto"/>
          </w:tcPr>
          <w:p w14:paraId="502A6CA6" w14:textId="61342700" w:rsidR="002B0E6E" w:rsidRPr="002E64B8" w:rsidRDefault="002B0E6E">
            <w:pPr>
              <w:spacing w:before="240" w:after="24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2E64B8">
              <w:rPr>
                <w:rFonts w:ascii="Cambria" w:hAnsi="Cambria" w:cs="Arial"/>
                <w:bCs/>
                <w:sz w:val="22"/>
                <w:szCs w:val="22"/>
              </w:rPr>
              <w:t>Podwykonawca (firma lub nazwa</w:t>
            </w:r>
            <w:r w:rsidR="00872531" w:rsidRPr="002E64B8">
              <w:rPr>
                <w:rFonts w:ascii="Cambria" w:hAnsi="Cambria" w:cs="Arial"/>
                <w:bCs/>
                <w:sz w:val="22"/>
                <w:szCs w:val="22"/>
              </w:rPr>
              <w:t>, adres</w:t>
            </w:r>
            <w:r w:rsidRPr="002E64B8">
              <w:rPr>
                <w:rFonts w:ascii="Cambria" w:hAnsi="Cambria" w:cs="Arial"/>
                <w:bCs/>
                <w:sz w:val="22"/>
                <w:szCs w:val="22"/>
              </w:rPr>
              <w:t>)</w:t>
            </w:r>
          </w:p>
        </w:tc>
        <w:tc>
          <w:tcPr>
            <w:tcW w:w="4143" w:type="dxa"/>
            <w:shd w:val="clear" w:color="auto" w:fill="auto"/>
          </w:tcPr>
          <w:p w14:paraId="0696F998" w14:textId="28C90417" w:rsidR="002B0E6E" w:rsidRPr="002E64B8" w:rsidRDefault="002B0E6E">
            <w:pPr>
              <w:spacing w:before="240" w:after="24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2E64B8"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</w:p>
        </w:tc>
      </w:tr>
      <w:tr w:rsidR="002E64B8" w:rsidRPr="002E64B8" w14:paraId="3EA2D8E1" w14:textId="77777777" w:rsidTr="0005672C">
        <w:trPr>
          <w:trHeight w:val="507"/>
        </w:trPr>
        <w:tc>
          <w:tcPr>
            <w:tcW w:w="4209" w:type="dxa"/>
            <w:shd w:val="clear" w:color="auto" w:fill="auto"/>
          </w:tcPr>
          <w:p w14:paraId="255727E6" w14:textId="77777777" w:rsidR="002B0E6E" w:rsidRPr="002E64B8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  <w:shd w:val="clear" w:color="auto" w:fill="auto"/>
          </w:tcPr>
          <w:p w14:paraId="1BA25BA7" w14:textId="77777777" w:rsidR="002B0E6E" w:rsidRPr="002E64B8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2E64B8" w:rsidRPr="002E64B8" w14:paraId="7698DBE7" w14:textId="77777777" w:rsidTr="0005672C">
        <w:trPr>
          <w:trHeight w:val="617"/>
        </w:trPr>
        <w:tc>
          <w:tcPr>
            <w:tcW w:w="4209" w:type="dxa"/>
            <w:shd w:val="clear" w:color="auto" w:fill="auto"/>
          </w:tcPr>
          <w:p w14:paraId="086706F5" w14:textId="77777777" w:rsidR="002B0E6E" w:rsidRPr="002E64B8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  <w:shd w:val="clear" w:color="auto" w:fill="auto"/>
          </w:tcPr>
          <w:p w14:paraId="7382A8F6" w14:textId="77777777" w:rsidR="002B0E6E" w:rsidRPr="002E64B8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2E64B8" w:rsidRPr="002E64B8" w14:paraId="5CF510F2" w14:textId="77777777" w:rsidTr="0005672C">
        <w:trPr>
          <w:trHeight w:val="425"/>
        </w:trPr>
        <w:tc>
          <w:tcPr>
            <w:tcW w:w="4209" w:type="dxa"/>
            <w:shd w:val="clear" w:color="auto" w:fill="auto"/>
          </w:tcPr>
          <w:p w14:paraId="6139148B" w14:textId="77777777" w:rsidR="002B0E6E" w:rsidRPr="002E64B8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  <w:shd w:val="clear" w:color="auto" w:fill="auto"/>
          </w:tcPr>
          <w:p w14:paraId="65D5FA6D" w14:textId="77777777" w:rsidR="002B0E6E" w:rsidRPr="002E64B8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2E64B8" w:rsidRPr="002E64B8" w14:paraId="2A1A9CC3" w14:textId="77777777" w:rsidTr="0005672C">
        <w:trPr>
          <w:trHeight w:val="141"/>
        </w:trPr>
        <w:tc>
          <w:tcPr>
            <w:tcW w:w="4209" w:type="dxa"/>
            <w:shd w:val="clear" w:color="auto" w:fill="auto"/>
          </w:tcPr>
          <w:p w14:paraId="4097FC97" w14:textId="77777777" w:rsidR="002B0E6E" w:rsidRPr="002E64B8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  <w:shd w:val="clear" w:color="auto" w:fill="auto"/>
          </w:tcPr>
          <w:p w14:paraId="21C1FD2E" w14:textId="77777777" w:rsidR="002B0E6E" w:rsidRPr="002E64B8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9FCB084" w14:textId="77777777" w:rsidR="006B1B51" w:rsidRPr="002E64B8" w:rsidRDefault="00CF57A9" w:rsidP="00FC3462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 xml:space="preserve">Nazwy (firmy) podwykonawców, na których zasoby powołujemy się na zasadach określonych w art. </w:t>
      </w:r>
      <w:r w:rsidR="00155E84">
        <w:rPr>
          <w:rFonts w:ascii="Cambria" w:hAnsi="Cambria" w:cs="Arial"/>
          <w:bCs/>
          <w:sz w:val="22"/>
          <w:szCs w:val="22"/>
        </w:rPr>
        <w:t>118</w:t>
      </w:r>
      <w:r w:rsidR="00DA184F" w:rsidRPr="002E64B8">
        <w:rPr>
          <w:rFonts w:ascii="Cambria" w:hAnsi="Cambria" w:cs="Arial"/>
          <w:bCs/>
          <w:sz w:val="22"/>
          <w:szCs w:val="22"/>
        </w:rPr>
        <w:t xml:space="preserve"> </w:t>
      </w:r>
      <w:r w:rsidR="002B0E6E" w:rsidRPr="002E64B8">
        <w:rPr>
          <w:rFonts w:ascii="Cambria" w:hAnsi="Cambria" w:cs="Arial"/>
          <w:bCs/>
          <w:sz w:val="22"/>
          <w:szCs w:val="22"/>
        </w:rPr>
        <w:t xml:space="preserve">ust. 1 </w:t>
      </w:r>
      <w:r w:rsidR="00155E84">
        <w:rPr>
          <w:rFonts w:ascii="Cambria" w:hAnsi="Cambria" w:cs="Arial"/>
          <w:bCs/>
          <w:sz w:val="22"/>
          <w:szCs w:val="22"/>
        </w:rPr>
        <w:t>PZP w zw. z art. 266 PZP</w:t>
      </w:r>
      <w:r w:rsidRPr="002E64B8">
        <w:rPr>
          <w:rFonts w:ascii="Cambria" w:hAnsi="Cambria" w:cs="Arial"/>
          <w:bCs/>
          <w:sz w:val="22"/>
          <w:szCs w:val="22"/>
        </w:rPr>
        <w:t xml:space="preserve"> w celu wykaza</w:t>
      </w:r>
      <w:r w:rsidR="00155E84">
        <w:rPr>
          <w:rFonts w:ascii="Cambria" w:hAnsi="Cambria" w:cs="Arial"/>
          <w:bCs/>
          <w:sz w:val="22"/>
          <w:szCs w:val="22"/>
        </w:rPr>
        <w:t>nia spełniania warunków udziału</w:t>
      </w:r>
      <w:r w:rsidR="00C42AEA">
        <w:rPr>
          <w:rFonts w:ascii="Cambria" w:hAnsi="Cambria" w:cs="Arial"/>
          <w:bCs/>
          <w:sz w:val="22"/>
          <w:szCs w:val="22"/>
        </w:rPr>
        <w:t xml:space="preserve"> </w:t>
      </w:r>
      <w:r w:rsidR="00155E84">
        <w:rPr>
          <w:rFonts w:ascii="Cambria" w:hAnsi="Cambria" w:cs="Arial"/>
          <w:bCs/>
          <w:sz w:val="22"/>
          <w:szCs w:val="22"/>
        </w:rPr>
        <w:t>w postępowaniu</w:t>
      </w:r>
      <w:r w:rsidRPr="002E64B8">
        <w:rPr>
          <w:rFonts w:ascii="Cambria" w:hAnsi="Cambria" w:cs="Arial"/>
          <w:bCs/>
          <w:sz w:val="22"/>
          <w:szCs w:val="22"/>
        </w:rPr>
        <w:t>:</w:t>
      </w:r>
      <w:r w:rsidR="00C42AEA">
        <w:rPr>
          <w:rFonts w:ascii="Cambria" w:hAnsi="Cambria" w:cs="Arial"/>
          <w:bCs/>
          <w:sz w:val="22"/>
          <w:szCs w:val="22"/>
        </w:rPr>
        <w:t xml:space="preserve"> ______________________________</w:t>
      </w:r>
      <w:r w:rsidRPr="002E64B8">
        <w:rPr>
          <w:rFonts w:ascii="Cambria" w:hAnsi="Cambria" w:cs="Arial"/>
          <w:bCs/>
          <w:sz w:val="22"/>
          <w:szCs w:val="22"/>
        </w:rPr>
        <w:t>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2E64B8">
        <w:rPr>
          <w:rFonts w:ascii="Cambria" w:hAnsi="Cambria" w:cs="Arial"/>
          <w:bCs/>
          <w:sz w:val="22"/>
          <w:szCs w:val="22"/>
        </w:rPr>
        <w:lastRenderedPageBreak/>
        <w:t>__________________________________________________________________________________________________________________________________________________________________________________________________________ .</w:t>
      </w:r>
    </w:p>
    <w:p w14:paraId="4E0CA353" w14:textId="11AF4278" w:rsidR="006B1B51" w:rsidRPr="002E64B8" w:rsidRDefault="007F30C0" w:rsidP="00FC3462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</w:t>
      </w:r>
      <w:r w:rsidR="000E1C61" w:rsidRPr="002E64B8">
        <w:rPr>
          <w:rFonts w:ascii="Cambria" w:hAnsi="Cambria" w:cs="Arial"/>
          <w:bCs/>
          <w:sz w:val="22"/>
          <w:szCs w:val="22"/>
        </w:rPr>
        <w:t xml:space="preserve">. </w:t>
      </w:r>
      <w:r w:rsidR="000E1C61" w:rsidRPr="002E64B8">
        <w:rPr>
          <w:rFonts w:ascii="Cambria" w:hAnsi="Cambria" w:cs="Arial"/>
          <w:bCs/>
          <w:sz w:val="22"/>
          <w:szCs w:val="22"/>
        </w:rPr>
        <w:tab/>
        <w:t xml:space="preserve">Następujące informacje zawarte w naszej ofercie stanowią tajemnicę przedsiębiorstwa: </w:t>
      </w:r>
      <w:r w:rsidR="006B1B51"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</w:t>
      </w:r>
      <w:r w:rsidR="000E1C61"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6B1B51" w:rsidRPr="002E64B8">
        <w:rPr>
          <w:rFonts w:ascii="Cambria" w:hAnsi="Cambria" w:cs="Arial"/>
          <w:bCs/>
          <w:sz w:val="22"/>
          <w:szCs w:val="22"/>
        </w:rPr>
        <w:t>__</w:t>
      </w:r>
      <w:r w:rsidR="00C469FC" w:rsidRPr="002E64B8">
        <w:rPr>
          <w:rFonts w:ascii="Cambria" w:hAnsi="Cambria" w:cs="Arial"/>
          <w:bCs/>
          <w:sz w:val="22"/>
          <w:szCs w:val="22"/>
        </w:rPr>
        <w:t>_________________</w:t>
      </w:r>
      <w:r w:rsidR="000E1C61" w:rsidRPr="002E64B8">
        <w:rPr>
          <w:rFonts w:ascii="Cambria" w:hAnsi="Cambria" w:cs="Arial"/>
          <w:bCs/>
          <w:sz w:val="22"/>
          <w:szCs w:val="22"/>
        </w:rPr>
        <w:t xml:space="preserve">. Uzasadnienie zastrzeżenia ww. informacji jako tajemnicy przedsiębiorstwa zostało załączone do naszej oferty. </w:t>
      </w:r>
    </w:p>
    <w:p w14:paraId="55E28C28" w14:textId="0A8EE62B" w:rsidR="00562A58" w:rsidRPr="00B56EDD" w:rsidRDefault="00EC3B1C" w:rsidP="00FC3462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7F30C0">
        <w:rPr>
          <w:rFonts w:ascii="Cambria" w:hAnsi="Cambria" w:cs="Arial"/>
          <w:bCs/>
          <w:sz w:val="22"/>
          <w:szCs w:val="22"/>
        </w:rPr>
        <w:t>0</w:t>
      </w:r>
      <w:r w:rsidR="00916821" w:rsidRPr="002E64B8">
        <w:rPr>
          <w:rFonts w:ascii="Cambria" w:hAnsi="Cambria" w:cs="Arial"/>
          <w:bCs/>
          <w:sz w:val="22"/>
          <w:szCs w:val="22"/>
        </w:rPr>
        <w:t>.</w:t>
      </w:r>
      <w:r w:rsidR="00916821" w:rsidRPr="002E64B8">
        <w:rPr>
          <w:rFonts w:ascii="Cambria" w:hAnsi="Cambria" w:cs="Arial"/>
          <w:bCs/>
          <w:sz w:val="22"/>
          <w:szCs w:val="22"/>
        </w:rPr>
        <w:tab/>
        <w:t xml:space="preserve">Wszelką korespondencję w </w:t>
      </w:r>
      <w:r w:rsidR="00916821" w:rsidRPr="00B56EDD">
        <w:rPr>
          <w:rFonts w:ascii="Cambria" w:hAnsi="Cambria" w:cs="Arial"/>
          <w:bCs/>
          <w:sz w:val="22"/>
          <w:szCs w:val="22"/>
        </w:rPr>
        <w:t>sprawie niniejszego postępowania należy kierować</w:t>
      </w:r>
      <w:r w:rsidR="00562A58" w:rsidRPr="00B56EDD">
        <w:rPr>
          <w:rFonts w:ascii="Cambria" w:hAnsi="Cambria" w:cs="Arial"/>
          <w:bCs/>
          <w:sz w:val="22"/>
          <w:szCs w:val="22"/>
        </w:rPr>
        <w:t xml:space="preserve"> na:</w:t>
      </w:r>
    </w:p>
    <w:p w14:paraId="6F27AEAC" w14:textId="77777777" w:rsidR="00007BC4" w:rsidRPr="00B56EDD" w:rsidRDefault="00916821" w:rsidP="00EC3B1C">
      <w:pPr>
        <w:spacing w:before="240" w:after="240"/>
        <w:ind w:left="709"/>
        <w:rPr>
          <w:rFonts w:ascii="Cambria" w:hAnsi="Cambria" w:cs="Arial"/>
          <w:bCs/>
          <w:sz w:val="22"/>
          <w:szCs w:val="22"/>
        </w:rPr>
      </w:pPr>
      <w:r w:rsidRPr="00B56EDD"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  <w:r w:rsidR="00143C2E" w:rsidRPr="00B56EDD">
        <w:rPr>
          <w:rFonts w:ascii="Cambria" w:hAnsi="Cambria" w:cs="Arial"/>
          <w:bCs/>
          <w:sz w:val="22"/>
          <w:szCs w:val="22"/>
        </w:rPr>
        <w:t xml:space="preserve"> </w:t>
      </w:r>
      <w:r w:rsidR="006616A6" w:rsidRPr="00B56EDD">
        <w:rPr>
          <w:rFonts w:ascii="Cambria" w:hAnsi="Cambria" w:cs="Arial"/>
          <w:bCs/>
          <w:sz w:val="22"/>
          <w:szCs w:val="22"/>
        </w:rPr>
        <w:tab/>
      </w:r>
    </w:p>
    <w:p w14:paraId="6064FC03" w14:textId="2BCE7FE7" w:rsidR="006616A6" w:rsidRPr="00FC3462" w:rsidRDefault="00007BC4" w:rsidP="00FC3462">
      <w:pPr>
        <w:suppressAutoHyphens w:val="0"/>
        <w:spacing w:before="240" w:after="24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B56EDD">
        <w:rPr>
          <w:rFonts w:ascii="Cambria" w:hAnsi="Cambria" w:cs="Tahoma"/>
          <w:sz w:val="22"/>
          <w:szCs w:val="22"/>
          <w:lang w:eastAsia="pl-PL"/>
        </w:rPr>
        <w:t>1</w:t>
      </w:r>
      <w:r w:rsidR="007F30C0">
        <w:rPr>
          <w:rFonts w:ascii="Cambria" w:hAnsi="Cambria" w:cs="Tahoma"/>
          <w:sz w:val="22"/>
          <w:szCs w:val="22"/>
          <w:lang w:eastAsia="pl-PL"/>
        </w:rPr>
        <w:t>1</w:t>
      </w:r>
      <w:r w:rsidRPr="00B56EDD">
        <w:rPr>
          <w:rFonts w:ascii="Cambria" w:hAnsi="Cambria" w:cs="Tahoma"/>
          <w:sz w:val="22"/>
          <w:szCs w:val="22"/>
          <w:lang w:eastAsia="pl-PL"/>
        </w:rPr>
        <w:t xml:space="preserve">.    </w:t>
      </w:r>
      <w:r w:rsidR="005F4C12" w:rsidRPr="00B56EDD">
        <w:rPr>
          <w:rFonts w:ascii="Cambria" w:hAnsi="Cambria" w:cs="Tahoma"/>
          <w:sz w:val="22"/>
          <w:szCs w:val="22"/>
          <w:lang w:eastAsia="pl-PL"/>
        </w:rPr>
        <w:t>Oświadczamy</w:t>
      </w:r>
      <w:r w:rsidR="006616A6" w:rsidRPr="00B56EDD">
        <w:rPr>
          <w:rFonts w:ascii="Cambria" w:hAnsi="Cambria" w:cs="Tahoma"/>
          <w:sz w:val="22"/>
          <w:szCs w:val="22"/>
          <w:lang w:eastAsia="pl-PL"/>
        </w:rPr>
        <w:t>, iż realizując zamówienie będziemy stosować przepisy rozporządzenia Parlamentu Europejskiego i Rady (UE) 2016/679 z dnia 27 kwietnia 2016 r. w sprawie ochrony osób fizycznych w związku z p</w:t>
      </w:r>
      <w:r w:rsidR="006616A6" w:rsidRPr="00205923">
        <w:rPr>
          <w:rFonts w:ascii="Cambria" w:hAnsi="Cambria" w:cs="Tahoma"/>
          <w:sz w:val="22"/>
          <w:szCs w:val="22"/>
          <w:lang w:eastAsia="pl-PL"/>
        </w:rPr>
        <w:t>rzetwarzaniem danych osobowych i w sprawie swobodnego przepływu takich danych oraz uchylenia dyrektywy 95/46/WE (ogólne rozporządzenie o ochronie danych, Dz. Urz. UE L 2016</w:t>
      </w:r>
      <w:r w:rsidR="002E64B8" w:rsidRPr="00205923">
        <w:rPr>
          <w:rFonts w:ascii="Cambria" w:hAnsi="Cambria" w:cs="Tahoma"/>
          <w:sz w:val="22"/>
          <w:szCs w:val="22"/>
          <w:lang w:eastAsia="pl-PL"/>
        </w:rPr>
        <w:t xml:space="preserve"> r. nr</w:t>
      </w:r>
      <w:r w:rsidR="006616A6" w:rsidRPr="00205923">
        <w:rPr>
          <w:rFonts w:ascii="Cambria" w:hAnsi="Cambria" w:cs="Tahoma"/>
          <w:sz w:val="22"/>
          <w:szCs w:val="22"/>
          <w:lang w:eastAsia="pl-PL"/>
        </w:rPr>
        <w:t>.</w:t>
      </w:r>
      <w:r w:rsidR="002E64B8" w:rsidRPr="00205923">
        <w:rPr>
          <w:rFonts w:ascii="Cambria" w:hAnsi="Cambria" w:cs="Tahoma"/>
          <w:sz w:val="22"/>
          <w:szCs w:val="22"/>
          <w:lang w:eastAsia="pl-PL"/>
        </w:rPr>
        <w:t xml:space="preserve"> </w:t>
      </w:r>
      <w:r w:rsidR="006616A6" w:rsidRPr="00205923">
        <w:rPr>
          <w:rFonts w:ascii="Cambria" w:hAnsi="Cambria" w:cs="Tahoma"/>
          <w:sz w:val="22"/>
          <w:szCs w:val="22"/>
          <w:lang w:eastAsia="pl-PL"/>
        </w:rPr>
        <w:t>119</w:t>
      </w:r>
      <w:r w:rsidR="002E64B8" w:rsidRPr="00205923">
        <w:rPr>
          <w:rFonts w:ascii="Cambria" w:hAnsi="Cambria" w:cs="Tahoma"/>
          <w:sz w:val="22"/>
          <w:szCs w:val="22"/>
          <w:lang w:eastAsia="pl-PL"/>
        </w:rPr>
        <w:t xml:space="preserve"> s</w:t>
      </w:r>
      <w:r w:rsidR="006616A6" w:rsidRPr="00205923">
        <w:rPr>
          <w:rFonts w:ascii="Cambria" w:hAnsi="Cambria" w:cs="Tahoma"/>
          <w:sz w:val="22"/>
          <w:szCs w:val="22"/>
          <w:lang w:eastAsia="pl-PL"/>
        </w:rPr>
        <w:t>.</w:t>
      </w:r>
      <w:r w:rsidR="002E64B8" w:rsidRPr="00205923">
        <w:rPr>
          <w:rFonts w:ascii="Cambria" w:hAnsi="Cambria" w:cs="Tahoma"/>
          <w:sz w:val="22"/>
          <w:szCs w:val="22"/>
          <w:lang w:eastAsia="pl-PL"/>
        </w:rPr>
        <w:t xml:space="preserve"> 1</w:t>
      </w:r>
      <w:r w:rsidR="00445412" w:rsidRPr="00205923">
        <w:rPr>
          <w:rFonts w:ascii="Cambria" w:hAnsi="Cambria" w:cs="Tahoma"/>
          <w:sz w:val="22"/>
          <w:szCs w:val="22"/>
          <w:lang w:eastAsia="pl-PL"/>
        </w:rPr>
        <w:t xml:space="preserve"> </w:t>
      </w:r>
      <w:r w:rsidR="006616A6" w:rsidRPr="00205923">
        <w:rPr>
          <w:rFonts w:ascii="Cambria" w:hAnsi="Cambria" w:cs="Tahoma"/>
          <w:sz w:val="22"/>
          <w:szCs w:val="22"/>
          <w:lang w:eastAsia="pl-PL"/>
        </w:rPr>
        <w:t>– „RODO”).</w:t>
      </w:r>
      <w:r w:rsidR="00FC3462">
        <w:rPr>
          <w:rFonts w:ascii="Cambria" w:hAnsi="Cambria" w:cs="Tahoma"/>
          <w:sz w:val="22"/>
          <w:szCs w:val="22"/>
          <w:lang w:eastAsia="pl-PL"/>
        </w:rPr>
        <w:t xml:space="preserve"> </w:t>
      </w:r>
    </w:p>
    <w:p w14:paraId="1D24DEED" w14:textId="1F8F8651" w:rsidR="00E314EE" w:rsidRPr="00FC3462" w:rsidRDefault="006616A6" w:rsidP="00FC3462">
      <w:pPr>
        <w:suppressAutoHyphens w:val="0"/>
        <w:spacing w:before="240" w:after="24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2E64B8">
        <w:rPr>
          <w:rFonts w:ascii="Cambria" w:hAnsi="Cambria" w:cs="Tahoma"/>
          <w:sz w:val="22"/>
          <w:szCs w:val="22"/>
          <w:lang w:eastAsia="pl-PL"/>
        </w:rPr>
        <w:t>1</w:t>
      </w:r>
      <w:r w:rsidR="007F30C0">
        <w:rPr>
          <w:rFonts w:ascii="Cambria" w:hAnsi="Cambria" w:cs="Tahoma"/>
          <w:sz w:val="22"/>
          <w:szCs w:val="22"/>
          <w:lang w:eastAsia="pl-PL"/>
        </w:rPr>
        <w:t>2</w:t>
      </w:r>
      <w:r w:rsidRPr="002E64B8">
        <w:rPr>
          <w:rFonts w:ascii="Cambria" w:hAnsi="Cambria" w:cs="Tahoma"/>
          <w:sz w:val="22"/>
          <w:szCs w:val="22"/>
          <w:lang w:eastAsia="pl-PL"/>
        </w:rPr>
        <w:t>.</w:t>
      </w:r>
      <w:r w:rsidRPr="002E64B8">
        <w:rPr>
          <w:rFonts w:ascii="Cambria" w:hAnsi="Cambria" w:cs="Tahoma"/>
          <w:sz w:val="22"/>
          <w:szCs w:val="22"/>
          <w:lang w:eastAsia="pl-PL"/>
        </w:rPr>
        <w:tab/>
        <w:t xml:space="preserve">Oświadczamy, że wypełniliśmy obowiązki informacyjne przewidziane w art. 13 lub art. 14 </w:t>
      </w:r>
      <w:r w:rsidR="005F4C12" w:rsidRPr="002E64B8">
        <w:rPr>
          <w:rFonts w:ascii="Cambria" w:hAnsi="Cambria" w:cs="Tahoma"/>
          <w:sz w:val="22"/>
          <w:szCs w:val="22"/>
          <w:lang w:eastAsia="pl-PL"/>
        </w:rPr>
        <w:t xml:space="preserve">RODO </w:t>
      </w:r>
      <w:r w:rsidRPr="002E64B8">
        <w:rPr>
          <w:rFonts w:ascii="Cambria" w:hAnsi="Cambria" w:cs="Tahoma"/>
          <w:sz w:val="22"/>
          <w:szCs w:val="22"/>
          <w:lang w:eastAsia="pl-PL"/>
        </w:rPr>
        <w:t>wobec osób fizycznych, od których dane osobowe bezpośrednio lub pośrednio pozyskaliśmy w celu ubiegania się o udzielenie zamówienia publicz</w:t>
      </w:r>
      <w:r w:rsidR="00FC3462">
        <w:rPr>
          <w:rFonts w:ascii="Cambria" w:hAnsi="Cambria" w:cs="Tahoma"/>
          <w:sz w:val="22"/>
          <w:szCs w:val="22"/>
          <w:lang w:eastAsia="pl-PL"/>
        </w:rPr>
        <w:t>nego w niniejszym postępowaniu.</w:t>
      </w:r>
    </w:p>
    <w:p w14:paraId="2A88E9CA" w14:textId="5CFBA80B" w:rsidR="00916821" w:rsidRPr="002E64B8" w:rsidRDefault="00A43AE0" w:rsidP="00FC3462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1</w:t>
      </w:r>
      <w:r w:rsidR="007F30C0">
        <w:rPr>
          <w:rFonts w:ascii="Cambria" w:hAnsi="Cambria" w:cs="Arial"/>
          <w:bCs/>
          <w:sz w:val="22"/>
          <w:szCs w:val="22"/>
        </w:rPr>
        <w:t>3</w:t>
      </w:r>
      <w:bookmarkStart w:id="0" w:name="_GoBack"/>
      <w:bookmarkEnd w:id="0"/>
      <w:r w:rsidR="00916821" w:rsidRPr="002E64B8">
        <w:rPr>
          <w:rFonts w:ascii="Cambria" w:hAnsi="Cambria" w:cs="Arial"/>
          <w:bCs/>
          <w:sz w:val="22"/>
          <w:szCs w:val="22"/>
        </w:rPr>
        <w:t>.</w:t>
      </w:r>
      <w:r w:rsidR="00916821" w:rsidRPr="002E64B8"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617DACFE" w14:textId="77777777" w:rsidR="00916821" w:rsidRPr="002E64B8" w:rsidRDefault="00916821" w:rsidP="00FC3462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2D627879" w14:textId="77777777" w:rsidR="00916821" w:rsidRPr="002E64B8" w:rsidRDefault="00916821" w:rsidP="00FC3462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35B47886" w14:textId="77777777" w:rsidR="00916821" w:rsidRPr="002E64B8" w:rsidRDefault="00916821" w:rsidP="00FC3462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678079DB" w14:textId="77777777" w:rsidR="00916821" w:rsidRPr="002E64B8" w:rsidRDefault="00916821" w:rsidP="00FC3462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26CD74C8" w14:textId="77777777" w:rsidR="00916821" w:rsidRDefault="00916821" w:rsidP="00FC3462">
      <w:pPr>
        <w:spacing w:before="240" w:after="24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15376EC" w14:textId="4CC5ACF8" w:rsidR="003D6C5A" w:rsidRDefault="00E03C24" w:rsidP="0005672C">
      <w:pPr>
        <w:spacing w:before="240" w:after="240"/>
        <w:ind w:left="3969"/>
        <w:jc w:val="center"/>
        <w:rPr>
          <w:rFonts w:ascii="Cambria" w:hAnsi="Cambria" w:cs="Arial"/>
          <w:bCs/>
          <w:i/>
          <w:sz w:val="22"/>
          <w:szCs w:val="22"/>
        </w:rPr>
      </w:pPr>
      <w:bookmarkStart w:id="1" w:name="_Hlk43743063"/>
      <w:r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>
        <w:rPr>
          <w:rFonts w:ascii="Cambria" w:hAnsi="Cambria" w:cs="Arial"/>
          <w:bCs/>
          <w:sz w:val="22"/>
          <w:szCs w:val="22"/>
        </w:rPr>
        <w:br/>
      </w:r>
      <w:bookmarkStart w:id="2" w:name="_Hlk43743043"/>
      <w:r>
        <w:rPr>
          <w:rFonts w:ascii="Cambria" w:hAnsi="Cambria" w:cs="Arial"/>
          <w:bCs/>
          <w:sz w:val="22"/>
          <w:szCs w:val="22"/>
        </w:rPr>
        <w:t>(podpis)</w:t>
      </w:r>
    </w:p>
    <w:p w14:paraId="6D7E3EE7" w14:textId="77777777" w:rsidR="007C6265" w:rsidRDefault="007C6265" w:rsidP="007C222A">
      <w:pPr>
        <w:rPr>
          <w:rFonts w:ascii="Cambria" w:hAnsi="Cambria" w:cs="Arial"/>
          <w:bCs/>
          <w:i/>
          <w:sz w:val="22"/>
          <w:szCs w:val="22"/>
        </w:rPr>
      </w:pPr>
    </w:p>
    <w:p w14:paraId="1F402433" w14:textId="77777777" w:rsidR="007C6265" w:rsidRDefault="007C6265" w:rsidP="007C222A">
      <w:pPr>
        <w:rPr>
          <w:rFonts w:ascii="Cambria" w:hAnsi="Cambria" w:cs="Arial"/>
          <w:bCs/>
          <w:i/>
          <w:sz w:val="22"/>
          <w:szCs w:val="22"/>
        </w:rPr>
      </w:pPr>
    </w:p>
    <w:p w14:paraId="7AB96ACD" w14:textId="77777777" w:rsidR="007C6265" w:rsidRDefault="007C6265" w:rsidP="007C222A">
      <w:pPr>
        <w:rPr>
          <w:rFonts w:ascii="Cambria" w:hAnsi="Cambria" w:cs="Arial"/>
          <w:bCs/>
          <w:i/>
          <w:sz w:val="22"/>
          <w:szCs w:val="22"/>
        </w:rPr>
      </w:pPr>
    </w:p>
    <w:p w14:paraId="3643361B" w14:textId="77777777" w:rsidR="007C6265" w:rsidRDefault="007C6265" w:rsidP="007C222A">
      <w:pPr>
        <w:rPr>
          <w:rFonts w:ascii="Cambria" w:hAnsi="Cambria" w:cs="Arial"/>
          <w:bCs/>
          <w:i/>
          <w:sz w:val="22"/>
          <w:szCs w:val="22"/>
        </w:rPr>
      </w:pPr>
    </w:p>
    <w:p w14:paraId="6C871D1D" w14:textId="77777777" w:rsidR="007C222A" w:rsidRPr="0058581A" w:rsidRDefault="007C222A" w:rsidP="007C222A">
      <w:pPr>
        <w:rPr>
          <w:rFonts w:ascii="Cambria" w:hAnsi="Cambria" w:cs="Arial"/>
          <w:bCs/>
          <w:i/>
          <w:sz w:val="18"/>
          <w:szCs w:val="18"/>
        </w:rPr>
      </w:pPr>
      <w:bookmarkStart w:id="3" w:name="_Hlk60047166"/>
      <w:bookmarkEnd w:id="1"/>
      <w:bookmarkEnd w:id="2"/>
      <w:r w:rsidRPr="0058581A">
        <w:rPr>
          <w:rFonts w:ascii="Cambria" w:hAnsi="Cambria" w:cs="Arial"/>
          <w:bCs/>
          <w:i/>
          <w:sz w:val="18"/>
          <w:szCs w:val="18"/>
        </w:rPr>
        <w:t>Dokument musi być złożony  pod rygorem nieważno</w:t>
      </w:r>
      <w:r>
        <w:rPr>
          <w:rFonts w:ascii="Cambria" w:hAnsi="Cambria" w:cs="Arial"/>
          <w:bCs/>
          <w:i/>
          <w:sz w:val="18"/>
          <w:szCs w:val="18"/>
        </w:rPr>
        <w:t>ści</w:t>
      </w:r>
      <w:r>
        <w:rPr>
          <w:rFonts w:ascii="Cambria" w:hAnsi="Cambria" w:cs="Arial"/>
          <w:bCs/>
          <w:i/>
          <w:sz w:val="18"/>
          <w:szCs w:val="18"/>
        </w:rPr>
        <w:tab/>
      </w:r>
      <w:r>
        <w:rPr>
          <w:rFonts w:ascii="Cambria" w:hAnsi="Cambria" w:cs="Arial"/>
          <w:bCs/>
          <w:i/>
          <w:sz w:val="18"/>
          <w:szCs w:val="18"/>
        </w:rPr>
        <w:br/>
        <w:t xml:space="preserve">w formie elektronicznej </w:t>
      </w:r>
      <w:r w:rsidRPr="0058581A">
        <w:rPr>
          <w:rFonts w:ascii="Cambria" w:hAnsi="Cambria" w:cs="Arial"/>
          <w:bCs/>
          <w:i/>
          <w:sz w:val="18"/>
          <w:szCs w:val="18"/>
        </w:rPr>
        <w:t>tj. podpisany kwalifi</w:t>
      </w:r>
      <w:r>
        <w:rPr>
          <w:rFonts w:ascii="Cambria" w:hAnsi="Cambria" w:cs="Arial"/>
          <w:bCs/>
          <w:i/>
          <w:sz w:val="18"/>
          <w:szCs w:val="18"/>
        </w:rPr>
        <w:t>kowanym podpisem elektronicznym</w:t>
      </w:r>
      <w:r w:rsidRPr="0058581A">
        <w:rPr>
          <w:rFonts w:ascii="Cambria" w:hAnsi="Cambria" w:cs="Arial"/>
          <w:bCs/>
          <w:i/>
          <w:sz w:val="18"/>
          <w:szCs w:val="18"/>
        </w:rPr>
        <w:t>,</w:t>
      </w:r>
    </w:p>
    <w:p w14:paraId="1674C711" w14:textId="77777777" w:rsidR="007C222A" w:rsidRPr="0058581A" w:rsidRDefault="007C222A" w:rsidP="007C222A">
      <w:pPr>
        <w:rPr>
          <w:rFonts w:ascii="Cambria" w:hAnsi="Cambria" w:cs="Arial"/>
          <w:bCs/>
          <w:i/>
          <w:sz w:val="18"/>
          <w:szCs w:val="18"/>
        </w:rPr>
      </w:pPr>
      <w:r w:rsidRPr="0058581A">
        <w:rPr>
          <w:rFonts w:ascii="Cambria" w:hAnsi="Cambria" w:cs="Arial"/>
          <w:bCs/>
          <w:i/>
          <w:sz w:val="18"/>
          <w:szCs w:val="18"/>
        </w:rPr>
        <w:t>lub w postaci elektronicznej  opatrzonej podpisem zaufanym</w:t>
      </w:r>
    </w:p>
    <w:p w14:paraId="19058F73" w14:textId="77777777" w:rsidR="007C222A" w:rsidRPr="0058581A" w:rsidRDefault="007C222A" w:rsidP="007C222A">
      <w:pPr>
        <w:rPr>
          <w:rFonts w:ascii="Cambria" w:hAnsi="Cambria" w:cs="Arial"/>
          <w:bCs/>
          <w:sz w:val="18"/>
          <w:szCs w:val="18"/>
        </w:rPr>
      </w:pPr>
      <w:r w:rsidRPr="0058581A">
        <w:rPr>
          <w:rFonts w:ascii="Cambria" w:hAnsi="Cambria" w:cs="Arial"/>
          <w:bCs/>
          <w:i/>
          <w:sz w:val="18"/>
          <w:szCs w:val="18"/>
        </w:rPr>
        <w:t>lub podpisem osobistym</w:t>
      </w:r>
      <w:bookmarkEnd w:id="3"/>
      <w:r>
        <w:rPr>
          <w:rFonts w:ascii="Cambria" w:hAnsi="Cambria" w:cs="Arial"/>
          <w:bCs/>
          <w:i/>
          <w:sz w:val="18"/>
          <w:szCs w:val="18"/>
        </w:rPr>
        <w:t>.</w:t>
      </w:r>
    </w:p>
    <w:p w14:paraId="43038E52" w14:textId="77777777" w:rsidR="002B4E7F" w:rsidRPr="002E64B8" w:rsidRDefault="002B4E7F" w:rsidP="00FC3462">
      <w:pPr>
        <w:spacing w:before="240" w:after="240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sectPr w:rsidR="002B4E7F" w:rsidRPr="002E64B8" w:rsidSect="00445412">
      <w:footerReference w:type="default" r:id="rId8"/>
      <w:footerReference w:type="first" r:id="rId9"/>
      <w:pgSz w:w="11905" w:h="16837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15C7441" w14:textId="77777777" w:rsidR="00422C2B" w:rsidRDefault="00422C2B">
      <w:r>
        <w:separator/>
      </w:r>
    </w:p>
  </w:endnote>
  <w:endnote w:type="continuationSeparator" w:id="0">
    <w:p w14:paraId="21E8BE67" w14:textId="77777777" w:rsidR="00422C2B" w:rsidRDefault="00422C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FA4DA2" w14:textId="77777777" w:rsidR="00B47757" w:rsidRDefault="00B47757" w:rsidP="00992B9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C812382" w14:textId="77777777" w:rsidR="00992B9E" w:rsidRPr="00992B9E" w:rsidRDefault="00992B9E" w:rsidP="00992B9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992B9E">
      <w:rPr>
        <w:rFonts w:ascii="Cambria" w:hAnsi="Cambria"/>
      </w:rPr>
      <w:fldChar w:fldCharType="begin"/>
    </w:r>
    <w:r w:rsidRPr="00992B9E">
      <w:rPr>
        <w:rFonts w:ascii="Cambria" w:hAnsi="Cambria"/>
      </w:rPr>
      <w:instrText>PAGE   \* MERGEFORMAT</w:instrText>
    </w:r>
    <w:r w:rsidRPr="00992B9E">
      <w:rPr>
        <w:rFonts w:ascii="Cambria" w:hAnsi="Cambria"/>
      </w:rPr>
      <w:fldChar w:fldCharType="separate"/>
    </w:r>
    <w:r w:rsidR="007F30C0">
      <w:rPr>
        <w:rFonts w:ascii="Cambria" w:hAnsi="Cambria"/>
        <w:noProof/>
      </w:rPr>
      <w:t>3</w:t>
    </w:r>
    <w:r w:rsidRPr="00992B9E">
      <w:rPr>
        <w:rFonts w:ascii="Cambria" w:hAnsi="Cambria"/>
      </w:rPr>
      <w:fldChar w:fldCharType="end"/>
    </w:r>
    <w:r w:rsidRPr="00992B9E">
      <w:rPr>
        <w:rFonts w:ascii="Cambria" w:hAnsi="Cambria"/>
      </w:rPr>
      <w:t xml:space="preserve"> | </w:t>
    </w:r>
    <w:r w:rsidRPr="00992B9E">
      <w:rPr>
        <w:rFonts w:ascii="Cambria" w:hAnsi="Cambria"/>
        <w:color w:val="7F7F7F"/>
        <w:spacing w:val="60"/>
      </w:rPr>
      <w:t>Strona</w:t>
    </w:r>
  </w:p>
  <w:p w14:paraId="713BFC07" w14:textId="77777777" w:rsidR="00992B9E" w:rsidRPr="00992B9E" w:rsidRDefault="00992B9E">
    <w:pPr>
      <w:pStyle w:val="Stopka"/>
      <w:rPr>
        <w:rFonts w:ascii="Cambria" w:hAnsi="Cambria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B50E9F" w14:textId="77777777" w:rsidR="002E2FC1" w:rsidRDefault="002E2FC1" w:rsidP="00C469F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1FEB48A" w14:textId="77777777" w:rsidR="00C469FC" w:rsidRPr="00C469FC" w:rsidRDefault="00C469FC" w:rsidP="00C469F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C469FC">
      <w:rPr>
        <w:rFonts w:ascii="Cambria" w:hAnsi="Cambria"/>
      </w:rPr>
      <w:fldChar w:fldCharType="begin"/>
    </w:r>
    <w:r w:rsidRPr="00C469FC">
      <w:rPr>
        <w:rFonts w:ascii="Cambria" w:hAnsi="Cambria"/>
      </w:rPr>
      <w:instrText>PAGE   \* MERGEFORMAT</w:instrText>
    </w:r>
    <w:r w:rsidRPr="00C469FC">
      <w:rPr>
        <w:rFonts w:ascii="Cambria" w:hAnsi="Cambria"/>
      </w:rPr>
      <w:fldChar w:fldCharType="separate"/>
    </w:r>
    <w:r w:rsidR="007F30C0">
      <w:rPr>
        <w:rFonts w:ascii="Cambria" w:hAnsi="Cambria"/>
        <w:noProof/>
      </w:rPr>
      <w:t>1</w:t>
    </w:r>
    <w:r w:rsidRPr="00C469FC">
      <w:rPr>
        <w:rFonts w:ascii="Cambria" w:hAnsi="Cambria"/>
      </w:rPr>
      <w:fldChar w:fldCharType="end"/>
    </w:r>
    <w:r w:rsidRPr="00C469FC">
      <w:rPr>
        <w:rFonts w:ascii="Cambria" w:hAnsi="Cambria"/>
      </w:rPr>
      <w:t xml:space="preserve"> | </w:t>
    </w:r>
    <w:r w:rsidRPr="00C469FC">
      <w:rPr>
        <w:rFonts w:ascii="Cambria" w:hAnsi="Cambria"/>
        <w:color w:val="7F7F7F"/>
        <w:spacing w:val="60"/>
      </w:rPr>
      <w:t>Strona</w:t>
    </w:r>
  </w:p>
  <w:p w14:paraId="5360F69C" w14:textId="77777777" w:rsidR="002E2FC1" w:rsidRPr="00C469FC" w:rsidRDefault="002E2FC1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84BE67" w14:textId="77777777" w:rsidR="00422C2B" w:rsidRDefault="00422C2B">
      <w:r>
        <w:separator/>
      </w:r>
    </w:p>
  </w:footnote>
  <w:footnote w:type="continuationSeparator" w:id="0">
    <w:p w14:paraId="5D61C0C2" w14:textId="77777777" w:rsidR="00422C2B" w:rsidRDefault="00422C2B">
      <w:r>
        <w:continuationSeparator/>
      </w:r>
    </w:p>
  </w:footnote>
  <w:footnote w:id="1">
    <w:p w14:paraId="1C424626" w14:textId="13323F6E" w:rsidR="004A3437" w:rsidRPr="008B7B99" w:rsidRDefault="004A3437" w:rsidP="004A3437">
      <w:pPr>
        <w:pStyle w:val="Tekstprzypisudolnego"/>
        <w:ind w:left="142" w:hanging="142"/>
        <w:rPr>
          <w:rFonts w:ascii="Cambria" w:hAnsi="Cambria"/>
        </w:rPr>
      </w:pPr>
      <w:r w:rsidRPr="008B7B99">
        <w:rPr>
          <w:rStyle w:val="Odwoanieprzypisudolnego"/>
          <w:rFonts w:ascii="Cambria" w:hAnsi="Cambria"/>
        </w:rPr>
        <w:footnoteRef/>
      </w:r>
      <w:r w:rsidRPr="008B7B99">
        <w:rPr>
          <w:rFonts w:ascii="Cambria" w:hAnsi="Cambria"/>
        </w:rPr>
        <w:t xml:space="preserve"> Oświadczenie, zgodnie z art. 117 ust. 4 ustawy z dnia 19 września 2019 r. (Dz.U. z 2019 r., poz. 2019 </w:t>
      </w:r>
      <w:r w:rsidR="00D57DE7">
        <w:rPr>
          <w:rFonts w:ascii="Cambria" w:hAnsi="Cambria"/>
        </w:rPr>
        <w:t>z późn.</w:t>
      </w:r>
      <w:r w:rsidRPr="008B7B99">
        <w:rPr>
          <w:rFonts w:ascii="Cambria" w:hAnsi="Cambria"/>
        </w:rPr>
        <w:t xml:space="preserve"> zm.), składają wykonawcy wspólnie ubiegający się o udzielenie zamówienia.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89E52FF"/>
    <w:multiLevelType w:val="singleLevel"/>
    <w:tmpl w:val="5C0E0C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sz w:val="20"/>
        <w:szCs w:val="20"/>
      </w:rPr>
    </w:lvl>
  </w:abstractNum>
  <w:abstractNum w:abstractNumId="47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1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2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3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4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7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8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9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0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2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3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5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6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8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9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70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1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3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4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6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9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1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2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3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4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5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6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7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9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90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1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2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3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4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5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6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8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9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0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3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4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6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7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8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9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10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1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2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3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7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9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20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2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3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4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7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8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9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0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2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3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6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8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1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3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9"/>
  </w:num>
  <w:num w:numId="3">
    <w:abstractNumId w:val="10"/>
  </w:num>
  <w:num w:numId="4">
    <w:abstractNumId w:val="129"/>
  </w:num>
  <w:num w:numId="5">
    <w:abstractNumId w:val="108"/>
  </w:num>
  <w:num w:numId="6">
    <w:abstractNumId w:val="119"/>
  </w:num>
  <w:num w:numId="7">
    <w:abstractNumId w:val="61"/>
  </w:num>
  <w:num w:numId="8">
    <w:abstractNumId w:val="89"/>
  </w:num>
  <w:num w:numId="9">
    <w:abstractNumId w:val="64"/>
  </w:num>
  <w:num w:numId="10">
    <w:abstractNumId w:val="0"/>
  </w:num>
  <w:num w:numId="11">
    <w:abstractNumId w:val="92"/>
  </w:num>
  <w:num w:numId="12">
    <w:abstractNumId w:val="85"/>
  </w:num>
  <w:num w:numId="13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1"/>
    <w:lvlOverride w:ilvl="0">
      <w:startOverride w:val="1"/>
    </w:lvlOverride>
  </w:num>
  <w:num w:numId="15">
    <w:abstractNumId w:val="110"/>
    <w:lvlOverride w:ilvl="0">
      <w:startOverride w:val="1"/>
    </w:lvlOverride>
  </w:num>
  <w:num w:numId="16">
    <w:abstractNumId w:val="88"/>
    <w:lvlOverride w:ilvl="0">
      <w:startOverride w:val="1"/>
    </w:lvlOverride>
  </w:num>
  <w:num w:numId="17">
    <w:abstractNumId w:val="110"/>
  </w:num>
  <w:num w:numId="18">
    <w:abstractNumId w:val="88"/>
  </w:num>
  <w:num w:numId="19">
    <w:abstractNumId w:val="58"/>
  </w:num>
  <w:num w:numId="20">
    <w:abstractNumId w:val="102"/>
  </w:num>
  <w:num w:numId="21">
    <w:abstractNumId w:val="41"/>
  </w:num>
  <w:num w:numId="22">
    <w:abstractNumId w:val="70"/>
  </w:num>
  <w:num w:numId="23">
    <w:abstractNumId w:val="59"/>
  </w:num>
  <w:num w:numId="24">
    <w:abstractNumId w:val="105"/>
  </w:num>
  <w:num w:numId="25">
    <w:abstractNumId w:val="123"/>
  </w:num>
  <w:num w:numId="26">
    <w:abstractNumId w:val="36"/>
  </w:num>
  <w:num w:numId="27">
    <w:abstractNumId w:val="95"/>
  </w:num>
  <w:num w:numId="28">
    <w:abstractNumId w:val="39"/>
  </w:num>
  <w:num w:numId="29">
    <w:abstractNumId w:val="117"/>
  </w:num>
  <w:num w:numId="30">
    <w:abstractNumId w:val="107"/>
  </w:num>
  <w:num w:numId="31">
    <w:abstractNumId w:val="112"/>
  </w:num>
  <w:num w:numId="32">
    <w:abstractNumId w:val="86"/>
  </w:num>
  <w:num w:numId="33">
    <w:abstractNumId w:val="79"/>
  </w:num>
  <w:num w:numId="34">
    <w:abstractNumId w:val="99"/>
  </w:num>
  <w:num w:numId="35">
    <w:abstractNumId w:val="72"/>
  </w:num>
  <w:num w:numId="36">
    <w:abstractNumId w:val="143"/>
  </w:num>
  <w:num w:numId="37">
    <w:abstractNumId w:val="78"/>
  </w:num>
  <w:num w:numId="38">
    <w:abstractNumId w:val="37"/>
  </w:num>
  <w:num w:numId="39">
    <w:abstractNumId w:val="134"/>
  </w:num>
  <w:num w:numId="40">
    <w:abstractNumId w:val="128"/>
  </w:num>
  <w:num w:numId="41">
    <w:abstractNumId w:val="120"/>
  </w:num>
  <w:num w:numId="42">
    <w:abstractNumId w:val="50"/>
  </w:num>
  <w:num w:numId="43">
    <w:abstractNumId w:val="81"/>
  </w:num>
  <w:num w:numId="44">
    <w:abstractNumId w:val="56"/>
  </w:num>
  <w:num w:numId="45">
    <w:abstractNumId w:val="135"/>
  </w:num>
  <w:num w:numId="46">
    <w:abstractNumId w:val="8"/>
  </w:num>
  <w:num w:numId="47">
    <w:abstractNumId w:val="11"/>
  </w:num>
  <w:num w:numId="48">
    <w:abstractNumId w:val="12"/>
  </w:num>
  <w:num w:numId="49">
    <w:abstractNumId w:val="15"/>
  </w:num>
  <w:num w:numId="50">
    <w:abstractNumId w:val="18"/>
  </w:num>
  <w:num w:numId="51">
    <w:abstractNumId w:val="20"/>
  </w:num>
  <w:num w:numId="52">
    <w:abstractNumId w:val="21"/>
  </w:num>
  <w:num w:numId="53">
    <w:abstractNumId w:val="24"/>
  </w:num>
  <w:num w:numId="54">
    <w:abstractNumId w:val="25"/>
  </w:num>
  <w:num w:numId="55">
    <w:abstractNumId w:val="26"/>
  </w:num>
  <w:num w:numId="56">
    <w:abstractNumId w:val="27"/>
  </w:num>
  <w:num w:numId="57">
    <w:abstractNumId w:val="28"/>
  </w:num>
  <w:num w:numId="58">
    <w:abstractNumId w:val="29"/>
  </w:num>
  <w:num w:numId="59">
    <w:abstractNumId w:val="30"/>
  </w:num>
  <w:num w:numId="60">
    <w:abstractNumId w:val="31"/>
  </w:num>
  <w:num w:numId="61">
    <w:abstractNumId w:val="32"/>
  </w:num>
  <w:num w:numId="62">
    <w:abstractNumId w:val="33"/>
  </w:num>
  <w:num w:numId="63">
    <w:abstractNumId w:val="34"/>
  </w:num>
  <w:num w:numId="64">
    <w:abstractNumId w:val="103"/>
  </w:num>
  <w:num w:numId="65">
    <w:abstractNumId w:val="69"/>
  </w:num>
  <w:num w:numId="66">
    <w:abstractNumId w:val="73"/>
  </w:num>
  <w:num w:numId="67">
    <w:abstractNumId w:val="106"/>
  </w:num>
  <w:num w:numId="68">
    <w:abstractNumId w:val="48"/>
  </w:num>
  <w:num w:numId="69">
    <w:abstractNumId w:val="140"/>
  </w:num>
  <w:num w:numId="70">
    <w:abstractNumId w:val="139"/>
  </w:num>
  <w:num w:numId="71">
    <w:abstractNumId w:val="90"/>
  </w:num>
  <w:num w:numId="72">
    <w:abstractNumId w:val="80"/>
  </w:num>
  <w:num w:numId="73">
    <w:abstractNumId w:val="83"/>
  </w:num>
  <w:num w:numId="74">
    <w:abstractNumId w:val="66"/>
  </w:num>
  <w:num w:numId="75">
    <w:abstractNumId w:val="71"/>
  </w:num>
  <w:num w:numId="76">
    <w:abstractNumId w:val="116"/>
  </w:num>
  <w:num w:numId="77">
    <w:abstractNumId w:val="98"/>
  </w:num>
  <w:num w:numId="78">
    <w:abstractNumId w:val="142"/>
  </w:num>
  <w:num w:numId="79">
    <w:abstractNumId w:val="131"/>
  </w:num>
  <w:num w:numId="80">
    <w:abstractNumId w:val="109"/>
  </w:num>
  <w:num w:numId="81">
    <w:abstractNumId w:val="118"/>
  </w:num>
  <w:num w:numId="82">
    <w:abstractNumId w:val="141"/>
  </w:num>
  <w:num w:numId="83">
    <w:abstractNumId w:val="82"/>
  </w:num>
  <w:num w:numId="84">
    <w:abstractNumId w:val="104"/>
  </w:num>
  <w:num w:numId="85">
    <w:abstractNumId w:val="94"/>
  </w:num>
  <w:num w:numId="86">
    <w:abstractNumId w:val="93"/>
  </w:num>
  <w:num w:numId="87">
    <w:abstractNumId w:val="137"/>
  </w:num>
  <w:num w:numId="88">
    <w:abstractNumId w:val="55"/>
  </w:num>
  <w:num w:numId="89">
    <w:abstractNumId w:val="68"/>
  </w:num>
  <w:num w:numId="90">
    <w:abstractNumId w:val="97"/>
  </w:num>
  <w:num w:numId="91">
    <w:abstractNumId w:val="57"/>
  </w:num>
  <w:num w:numId="92">
    <w:abstractNumId w:val="75"/>
  </w:num>
  <w:num w:numId="93">
    <w:abstractNumId w:val="65"/>
  </w:num>
  <w:num w:numId="94">
    <w:abstractNumId w:val="40"/>
  </w:num>
  <w:num w:numId="95">
    <w:abstractNumId w:val="126"/>
  </w:num>
  <w:num w:numId="96">
    <w:abstractNumId w:val="111"/>
  </w:num>
  <w:num w:numId="97">
    <w:abstractNumId w:val="74"/>
  </w:num>
  <w:num w:numId="98">
    <w:abstractNumId w:val="60"/>
  </w:num>
  <w:num w:numId="99">
    <w:abstractNumId w:val="76"/>
  </w:num>
  <w:num w:numId="100">
    <w:abstractNumId w:val="125"/>
  </w:num>
  <w:num w:numId="101">
    <w:abstractNumId w:val="138"/>
  </w:num>
  <w:num w:numId="102">
    <w:abstractNumId w:val="122"/>
  </w:num>
  <w:num w:numId="103">
    <w:abstractNumId w:val="115"/>
  </w:num>
  <w:num w:numId="104">
    <w:abstractNumId w:val="91"/>
  </w:num>
  <w:num w:numId="105">
    <w:abstractNumId w:val="49"/>
  </w:num>
  <w:num w:numId="106">
    <w:abstractNumId w:val="113"/>
  </w:num>
  <w:num w:numId="107">
    <w:abstractNumId w:val="38"/>
  </w:num>
  <w:num w:numId="108">
    <w:abstractNumId w:val="53"/>
  </w:num>
  <w:num w:numId="109">
    <w:abstractNumId w:val="42"/>
  </w:num>
  <w:num w:numId="110">
    <w:abstractNumId w:val="136"/>
  </w:num>
  <w:num w:numId="111">
    <w:abstractNumId w:val="100"/>
  </w:num>
  <w:num w:numId="112">
    <w:abstractNumId w:val="63"/>
  </w:num>
  <w:num w:numId="113">
    <w:abstractNumId w:val="114"/>
  </w:num>
  <w:num w:numId="114">
    <w:abstractNumId w:val="127"/>
  </w:num>
  <w:num w:numId="115">
    <w:abstractNumId w:val="47"/>
  </w:num>
  <w:num w:numId="116">
    <w:abstractNumId w:val="101"/>
  </w:num>
  <w:num w:numId="117">
    <w:abstractNumId w:val="44"/>
  </w:num>
  <w:num w:numId="118">
    <w:abstractNumId w:val="132"/>
  </w:num>
  <w:num w:numId="119">
    <w:abstractNumId w:val="52"/>
  </w:num>
  <w:num w:numId="120">
    <w:abstractNumId w:val="1"/>
  </w:num>
  <w:num w:numId="121">
    <w:abstractNumId w:val="3"/>
  </w:num>
  <w:num w:numId="122">
    <w:abstractNumId w:val="84"/>
  </w:num>
  <w:num w:numId="123">
    <w:abstractNumId w:val="87"/>
  </w:num>
  <w:num w:numId="124">
    <w:abstractNumId w:val="133"/>
  </w:num>
  <w:num w:numId="125">
    <w:abstractNumId w:val="54"/>
  </w:num>
  <w:num w:numId="126">
    <w:abstractNumId w:val="43"/>
  </w:num>
  <w:num w:numId="127">
    <w:abstractNumId w:val="51"/>
  </w:num>
  <w:num w:numId="128">
    <w:abstractNumId w:val="67"/>
  </w:num>
  <w:num w:numId="129">
    <w:abstractNumId w:val="45"/>
  </w:num>
  <w:num w:numId="130">
    <w:abstractNumId w:val="130"/>
  </w:num>
  <w:num w:numId="131">
    <w:abstractNumId w:val="124"/>
  </w:num>
  <w:num w:numId="132">
    <w:abstractNumId w:val="96"/>
  </w:num>
  <w:num w:numId="133">
    <w:abstractNumId w:val="77"/>
  </w:num>
  <w:num w:numId="134">
    <w:abstractNumId w:val="46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BC4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672C"/>
    <w:rsid w:val="00057230"/>
    <w:rsid w:val="00062F7C"/>
    <w:rsid w:val="00063AA5"/>
    <w:rsid w:val="00063AFF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96955"/>
    <w:rsid w:val="000A4391"/>
    <w:rsid w:val="000A61E6"/>
    <w:rsid w:val="000A6412"/>
    <w:rsid w:val="000A68E5"/>
    <w:rsid w:val="000B1038"/>
    <w:rsid w:val="000B17D4"/>
    <w:rsid w:val="000B285B"/>
    <w:rsid w:val="000B33D6"/>
    <w:rsid w:val="000B658C"/>
    <w:rsid w:val="000B6AD3"/>
    <w:rsid w:val="000B6F32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5179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402B5"/>
    <w:rsid w:val="00141DBB"/>
    <w:rsid w:val="00142C70"/>
    <w:rsid w:val="00143894"/>
    <w:rsid w:val="00143C2E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1D0F"/>
    <w:rsid w:val="0015245F"/>
    <w:rsid w:val="001543F5"/>
    <w:rsid w:val="001558DB"/>
    <w:rsid w:val="00155E84"/>
    <w:rsid w:val="00155FA6"/>
    <w:rsid w:val="00156D8D"/>
    <w:rsid w:val="00156EB0"/>
    <w:rsid w:val="001572A9"/>
    <w:rsid w:val="00161F09"/>
    <w:rsid w:val="001631EC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BEC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923"/>
    <w:rsid w:val="0020742E"/>
    <w:rsid w:val="00207434"/>
    <w:rsid w:val="0021074F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2843"/>
    <w:rsid w:val="0024497F"/>
    <w:rsid w:val="00246A2B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17B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5C0E"/>
    <w:rsid w:val="00301946"/>
    <w:rsid w:val="00302A58"/>
    <w:rsid w:val="00302DBD"/>
    <w:rsid w:val="00303560"/>
    <w:rsid w:val="003039DF"/>
    <w:rsid w:val="003053D1"/>
    <w:rsid w:val="00307D89"/>
    <w:rsid w:val="0031048C"/>
    <w:rsid w:val="00312C1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A5D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1EAE"/>
    <w:rsid w:val="00372C2C"/>
    <w:rsid w:val="00375777"/>
    <w:rsid w:val="00382DDB"/>
    <w:rsid w:val="00383237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A5F1E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D6C5A"/>
    <w:rsid w:val="003E0BAF"/>
    <w:rsid w:val="003E0C22"/>
    <w:rsid w:val="003E17BD"/>
    <w:rsid w:val="003E3B67"/>
    <w:rsid w:val="003E493D"/>
    <w:rsid w:val="003E5C31"/>
    <w:rsid w:val="003E76B5"/>
    <w:rsid w:val="003E7933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17FAD"/>
    <w:rsid w:val="00420884"/>
    <w:rsid w:val="0042197F"/>
    <w:rsid w:val="004226B7"/>
    <w:rsid w:val="00422C2B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343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1EAF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2A58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4E40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D60"/>
    <w:rsid w:val="005F3F35"/>
    <w:rsid w:val="005F4C12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12F"/>
    <w:rsid w:val="00617370"/>
    <w:rsid w:val="00620448"/>
    <w:rsid w:val="00620D4D"/>
    <w:rsid w:val="00621BF3"/>
    <w:rsid w:val="00625EC0"/>
    <w:rsid w:val="00627EA4"/>
    <w:rsid w:val="00627FF7"/>
    <w:rsid w:val="0063078D"/>
    <w:rsid w:val="00633D2F"/>
    <w:rsid w:val="0063483B"/>
    <w:rsid w:val="00643EBA"/>
    <w:rsid w:val="00644329"/>
    <w:rsid w:val="006451EC"/>
    <w:rsid w:val="006544C9"/>
    <w:rsid w:val="0065644F"/>
    <w:rsid w:val="006616A6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195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0DBA"/>
    <w:rsid w:val="0079101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22A"/>
    <w:rsid w:val="007C2A98"/>
    <w:rsid w:val="007C3483"/>
    <w:rsid w:val="007C3B7B"/>
    <w:rsid w:val="007C6265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30C0"/>
    <w:rsid w:val="007F53B8"/>
    <w:rsid w:val="007F53F1"/>
    <w:rsid w:val="007F577F"/>
    <w:rsid w:val="007F57E1"/>
    <w:rsid w:val="007F5824"/>
    <w:rsid w:val="00802D60"/>
    <w:rsid w:val="008032D1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6760"/>
    <w:rsid w:val="00826A25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2531"/>
    <w:rsid w:val="00873BBB"/>
    <w:rsid w:val="00875FDC"/>
    <w:rsid w:val="00876679"/>
    <w:rsid w:val="008766E1"/>
    <w:rsid w:val="0087680C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42F8"/>
    <w:rsid w:val="008B11C0"/>
    <w:rsid w:val="008B1785"/>
    <w:rsid w:val="008B3F9E"/>
    <w:rsid w:val="008B59EA"/>
    <w:rsid w:val="008B7A0D"/>
    <w:rsid w:val="008B7D6B"/>
    <w:rsid w:val="008C339C"/>
    <w:rsid w:val="008C455F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8F4331"/>
    <w:rsid w:val="00900949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47A59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73BE5"/>
    <w:rsid w:val="00974959"/>
    <w:rsid w:val="0097534E"/>
    <w:rsid w:val="00975BBB"/>
    <w:rsid w:val="009806E0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C6B8F"/>
    <w:rsid w:val="009D25DD"/>
    <w:rsid w:val="009D39D0"/>
    <w:rsid w:val="009D3A68"/>
    <w:rsid w:val="009D3ED5"/>
    <w:rsid w:val="009D5E96"/>
    <w:rsid w:val="009D5FE4"/>
    <w:rsid w:val="009D6D36"/>
    <w:rsid w:val="009D7FED"/>
    <w:rsid w:val="009E08E3"/>
    <w:rsid w:val="009E23CD"/>
    <w:rsid w:val="009F0CB1"/>
    <w:rsid w:val="009F10C3"/>
    <w:rsid w:val="009F203E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3E7"/>
    <w:rsid w:val="00A36DA6"/>
    <w:rsid w:val="00A41207"/>
    <w:rsid w:val="00A42406"/>
    <w:rsid w:val="00A43531"/>
    <w:rsid w:val="00A43AE0"/>
    <w:rsid w:val="00A44C49"/>
    <w:rsid w:val="00A46063"/>
    <w:rsid w:val="00A461F5"/>
    <w:rsid w:val="00A464EB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44C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2B5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1B4"/>
    <w:rsid w:val="00AE56CB"/>
    <w:rsid w:val="00AE6AB5"/>
    <w:rsid w:val="00AF04D1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31D1"/>
    <w:rsid w:val="00B17CCD"/>
    <w:rsid w:val="00B21AA3"/>
    <w:rsid w:val="00B21DF2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56EDD"/>
    <w:rsid w:val="00B60043"/>
    <w:rsid w:val="00B60066"/>
    <w:rsid w:val="00B6221F"/>
    <w:rsid w:val="00B626C7"/>
    <w:rsid w:val="00B641C4"/>
    <w:rsid w:val="00B6495A"/>
    <w:rsid w:val="00B64CF3"/>
    <w:rsid w:val="00B66226"/>
    <w:rsid w:val="00B66E29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8670D"/>
    <w:rsid w:val="00B91AE8"/>
    <w:rsid w:val="00B91B38"/>
    <w:rsid w:val="00B91D7D"/>
    <w:rsid w:val="00B94484"/>
    <w:rsid w:val="00B945D9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D7BB5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2AEA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25BB"/>
    <w:rsid w:val="00C547EC"/>
    <w:rsid w:val="00C57295"/>
    <w:rsid w:val="00C57EF1"/>
    <w:rsid w:val="00C60694"/>
    <w:rsid w:val="00C61328"/>
    <w:rsid w:val="00C620D4"/>
    <w:rsid w:val="00C6271F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2CE6"/>
    <w:rsid w:val="00D441A2"/>
    <w:rsid w:val="00D451E0"/>
    <w:rsid w:val="00D45980"/>
    <w:rsid w:val="00D47A42"/>
    <w:rsid w:val="00D55D27"/>
    <w:rsid w:val="00D57DE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1F4"/>
    <w:rsid w:val="00DB50D3"/>
    <w:rsid w:val="00DB55B1"/>
    <w:rsid w:val="00DB5952"/>
    <w:rsid w:val="00DB69A4"/>
    <w:rsid w:val="00DC1316"/>
    <w:rsid w:val="00DC136D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854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3C24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565"/>
    <w:rsid w:val="00E62BDB"/>
    <w:rsid w:val="00E7084A"/>
    <w:rsid w:val="00E7097B"/>
    <w:rsid w:val="00E7112A"/>
    <w:rsid w:val="00E718E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3B1C"/>
    <w:rsid w:val="00EC5F56"/>
    <w:rsid w:val="00EC643A"/>
    <w:rsid w:val="00ED010D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4EDA"/>
    <w:rsid w:val="00F1746C"/>
    <w:rsid w:val="00F2021D"/>
    <w:rsid w:val="00F25B21"/>
    <w:rsid w:val="00F26890"/>
    <w:rsid w:val="00F27A66"/>
    <w:rsid w:val="00F348A1"/>
    <w:rsid w:val="00F34B99"/>
    <w:rsid w:val="00F35EB3"/>
    <w:rsid w:val="00F40796"/>
    <w:rsid w:val="00F40D83"/>
    <w:rsid w:val="00F418F5"/>
    <w:rsid w:val="00F44635"/>
    <w:rsid w:val="00F46BA1"/>
    <w:rsid w:val="00F478C6"/>
    <w:rsid w:val="00F503B8"/>
    <w:rsid w:val="00F542AE"/>
    <w:rsid w:val="00F549E9"/>
    <w:rsid w:val="00F569B7"/>
    <w:rsid w:val="00F56C0B"/>
    <w:rsid w:val="00F6148F"/>
    <w:rsid w:val="00F61C2D"/>
    <w:rsid w:val="00F64CDC"/>
    <w:rsid w:val="00F65706"/>
    <w:rsid w:val="00F677FD"/>
    <w:rsid w:val="00F704E6"/>
    <w:rsid w:val="00F705CD"/>
    <w:rsid w:val="00F75AF0"/>
    <w:rsid w:val="00F774C4"/>
    <w:rsid w:val="00F77D58"/>
    <w:rsid w:val="00F8361F"/>
    <w:rsid w:val="00F855A9"/>
    <w:rsid w:val="00F909FA"/>
    <w:rsid w:val="00F9430D"/>
    <w:rsid w:val="00F95E2E"/>
    <w:rsid w:val="00F965F1"/>
    <w:rsid w:val="00F97E6E"/>
    <w:rsid w:val="00FA0C96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74DE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90A64C"/>
  <w15:docId w15:val="{7BFB57B1-7332-4875-9FF4-56ABF12C1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4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1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D90445-38CA-4CC5-9C05-3BE721B1CA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902</Words>
  <Characters>5413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6303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aneta.malolepsza</dc:creator>
  <cp:lastModifiedBy>1223 N.Lutówko Przemysław Hermann</cp:lastModifiedBy>
  <cp:revision>3</cp:revision>
  <cp:lastPrinted>2021-03-24T12:41:00Z</cp:lastPrinted>
  <dcterms:created xsi:type="dcterms:W3CDTF">2021-04-15T09:41:00Z</dcterms:created>
  <dcterms:modified xsi:type="dcterms:W3CDTF">2021-04-15T10:04:00Z</dcterms:modified>
</cp:coreProperties>
</file>