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95493" w:rsidRDefault="00E95493" w:rsidP="0092004B"/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984"/>
        <w:gridCol w:w="2127"/>
        <w:gridCol w:w="3686"/>
      </w:tblGrid>
      <w:tr w:rsidR="0092004B" w:rsidTr="00C46979">
        <w:tc>
          <w:tcPr>
            <w:tcW w:w="9782" w:type="dxa"/>
            <w:gridSpan w:val="4"/>
          </w:tcPr>
          <w:p w:rsidR="0092004B" w:rsidRDefault="0092004B" w:rsidP="00C46979">
            <w:pPr>
              <w:pStyle w:val="Nadpis3"/>
            </w:pPr>
            <w:r>
              <w:t>EL  -  PROJEKT</w:t>
            </w:r>
          </w:p>
          <w:p w:rsidR="0092004B" w:rsidRDefault="0092004B" w:rsidP="00C46979">
            <w:pPr>
              <w:pStyle w:val="Nadpis2"/>
              <w:tabs>
                <w:tab w:val="left" w:pos="2765"/>
              </w:tabs>
            </w:pPr>
            <w:r>
              <w:t xml:space="preserve">Most </w:t>
            </w:r>
            <w:proofErr w:type="spellStart"/>
            <w:r>
              <w:t>pri</w:t>
            </w:r>
            <w:proofErr w:type="spellEnd"/>
            <w:r>
              <w:t xml:space="preserve"> </w:t>
            </w:r>
            <w:proofErr w:type="spellStart"/>
            <w:r>
              <w:t>Bratislave</w:t>
            </w:r>
            <w:proofErr w:type="spellEnd"/>
          </w:p>
          <w:p w:rsidR="0092004B" w:rsidRDefault="0092004B" w:rsidP="00C46979">
            <w:pPr>
              <w:tabs>
                <w:tab w:val="left" w:pos="2765"/>
              </w:tabs>
              <w:jc w:val="center"/>
            </w:pPr>
            <w:proofErr w:type="spellStart"/>
            <w:r>
              <w:t>Proj</w:t>
            </w:r>
            <w:proofErr w:type="spellEnd"/>
            <w:r>
              <w:t>. a </w:t>
            </w:r>
            <w:proofErr w:type="spellStart"/>
            <w:r>
              <w:t>inž</w:t>
            </w:r>
            <w:proofErr w:type="spellEnd"/>
            <w:r>
              <w:t>. kancelária</w:t>
            </w:r>
          </w:p>
        </w:tc>
      </w:tr>
      <w:tr w:rsidR="0092004B" w:rsidTr="00C46979">
        <w:tc>
          <w:tcPr>
            <w:tcW w:w="1985" w:type="dxa"/>
          </w:tcPr>
          <w:p w:rsidR="0092004B" w:rsidRDefault="0092004B" w:rsidP="00C46979">
            <w:pPr>
              <w:rPr>
                <w:sz w:val="8"/>
                <w:szCs w:val="8"/>
              </w:rPr>
            </w:pPr>
          </w:p>
          <w:p w:rsidR="0092004B" w:rsidRDefault="0092004B" w:rsidP="00C46979">
            <w:r>
              <w:t>Druh projektu</w:t>
            </w:r>
          </w:p>
        </w:tc>
        <w:tc>
          <w:tcPr>
            <w:tcW w:w="7797" w:type="dxa"/>
            <w:gridSpan w:val="3"/>
          </w:tcPr>
          <w:p w:rsidR="0092004B" w:rsidRDefault="0092004B" w:rsidP="00C46979">
            <w:pPr>
              <w:pStyle w:val="Nadpis2"/>
              <w:rPr>
                <w:b/>
                <w:sz w:val="8"/>
                <w:szCs w:val="8"/>
              </w:rPr>
            </w:pPr>
          </w:p>
          <w:p w:rsidR="0092004B" w:rsidRPr="00AD6A1A" w:rsidRDefault="0092004B" w:rsidP="00C46979">
            <w:pPr>
              <w:pStyle w:val="Nadpis2"/>
            </w:pPr>
            <w:r>
              <w:t xml:space="preserve">PD PRE </w:t>
            </w:r>
            <w:r w:rsidR="00BB4D16">
              <w:t>REALIZÁCIU STAVBY</w:t>
            </w:r>
          </w:p>
          <w:p w:rsidR="0092004B" w:rsidRDefault="0092004B" w:rsidP="00C46979">
            <w:pPr>
              <w:rPr>
                <w:sz w:val="8"/>
                <w:szCs w:val="8"/>
                <w:lang w:val="cs-CZ"/>
              </w:rPr>
            </w:pPr>
          </w:p>
        </w:tc>
      </w:tr>
      <w:tr w:rsidR="0092004B" w:rsidTr="00C46979">
        <w:tc>
          <w:tcPr>
            <w:tcW w:w="1985" w:type="dxa"/>
          </w:tcPr>
          <w:p w:rsidR="0092004B" w:rsidRDefault="0092004B" w:rsidP="00C46979">
            <w:pPr>
              <w:rPr>
                <w:sz w:val="8"/>
                <w:szCs w:val="8"/>
              </w:rPr>
            </w:pPr>
          </w:p>
          <w:p w:rsidR="0092004B" w:rsidRDefault="0092004B" w:rsidP="00C46979">
            <w:r>
              <w:t>Stavba</w:t>
            </w:r>
          </w:p>
        </w:tc>
        <w:tc>
          <w:tcPr>
            <w:tcW w:w="7797" w:type="dxa"/>
            <w:gridSpan w:val="3"/>
          </w:tcPr>
          <w:p w:rsidR="0092004B" w:rsidRDefault="0092004B" w:rsidP="00C46979">
            <w:pPr>
              <w:jc w:val="center"/>
              <w:rPr>
                <w:b/>
                <w:sz w:val="8"/>
                <w:szCs w:val="8"/>
              </w:rPr>
            </w:pPr>
          </w:p>
          <w:p w:rsidR="0092004B" w:rsidRDefault="0092004B" w:rsidP="00C46979">
            <w:pPr>
              <w:jc w:val="center"/>
            </w:pPr>
            <w:r>
              <w:t>ADAPTÁCIA, PRESTAVBA, PRÍSTAVBA A NADSTAVBA</w:t>
            </w:r>
          </w:p>
          <w:p w:rsidR="0092004B" w:rsidRDefault="0092004B" w:rsidP="00C46979">
            <w:pPr>
              <w:jc w:val="center"/>
            </w:pPr>
            <w:r>
              <w:t>ZÁKLADNEJ ŠKOLY KALINKOVO</w:t>
            </w:r>
          </w:p>
          <w:p w:rsidR="0092004B" w:rsidRDefault="0092004B" w:rsidP="00C46979">
            <w:pPr>
              <w:jc w:val="center"/>
              <w:rPr>
                <w:sz w:val="8"/>
                <w:szCs w:val="8"/>
              </w:rPr>
            </w:pPr>
          </w:p>
        </w:tc>
      </w:tr>
      <w:tr w:rsidR="0092004B" w:rsidTr="00C46979">
        <w:tc>
          <w:tcPr>
            <w:tcW w:w="1985" w:type="dxa"/>
          </w:tcPr>
          <w:p w:rsidR="0092004B" w:rsidRDefault="0092004B" w:rsidP="00C46979">
            <w:pPr>
              <w:rPr>
                <w:sz w:val="8"/>
                <w:szCs w:val="8"/>
              </w:rPr>
            </w:pPr>
          </w:p>
          <w:p w:rsidR="0092004B" w:rsidRDefault="0092004B" w:rsidP="00C46979">
            <w:r>
              <w:t>Investor</w:t>
            </w:r>
          </w:p>
        </w:tc>
        <w:tc>
          <w:tcPr>
            <w:tcW w:w="7797" w:type="dxa"/>
            <w:gridSpan w:val="3"/>
          </w:tcPr>
          <w:p w:rsidR="0092004B" w:rsidRDefault="0092004B" w:rsidP="00C46979">
            <w:pPr>
              <w:pStyle w:val="Nadpis2"/>
              <w:rPr>
                <w:b/>
                <w:sz w:val="8"/>
                <w:szCs w:val="8"/>
              </w:rPr>
            </w:pPr>
          </w:p>
          <w:p w:rsidR="0092004B" w:rsidRDefault="0092004B" w:rsidP="00C46979">
            <w:pPr>
              <w:jc w:val="center"/>
              <w:rPr>
                <w:szCs w:val="20"/>
                <w:lang w:val="cs-CZ"/>
              </w:rPr>
            </w:pPr>
            <w:r w:rsidRPr="00D24637">
              <w:rPr>
                <w:szCs w:val="20"/>
                <w:lang w:val="cs-CZ"/>
              </w:rPr>
              <w:t xml:space="preserve">OBEC KALINKOVO, HLAVNÁ 211, 900 43 KALINKOVO </w:t>
            </w:r>
          </w:p>
          <w:p w:rsidR="0092004B" w:rsidRDefault="0092004B" w:rsidP="00C46979">
            <w:pPr>
              <w:jc w:val="center"/>
              <w:rPr>
                <w:sz w:val="8"/>
                <w:szCs w:val="8"/>
              </w:rPr>
            </w:pPr>
          </w:p>
        </w:tc>
      </w:tr>
      <w:tr w:rsidR="0092004B" w:rsidTr="00C46979">
        <w:tc>
          <w:tcPr>
            <w:tcW w:w="1985" w:type="dxa"/>
          </w:tcPr>
          <w:p w:rsidR="0092004B" w:rsidRDefault="0092004B" w:rsidP="00C46979">
            <w:pPr>
              <w:rPr>
                <w:sz w:val="8"/>
                <w:szCs w:val="8"/>
              </w:rPr>
            </w:pPr>
          </w:p>
          <w:p w:rsidR="0092004B" w:rsidRDefault="0092004B" w:rsidP="00C46979">
            <w:r>
              <w:t>Miesto stavby</w:t>
            </w:r>
          </w:p>
        </w:tc>
        <w:tc>
          <w:tcPr>
            <w:tcW w:w="7797" w:type="dxa"/>
            <w:gridSpan w:val="3"/>
          </w:tcPr>
          <w:p w:rsidR="0092004B" w:rsidRDefault="0092004B" w:rsidP="00C46979">
            <w:pPr>
              <w:jc w:val="center"/>
              <w:rPr>
                <w:b/>
                <w:bCs/>
                <w:sz w:val="8"/>
              </w:rPr>
            </w:pPr>
          </w:p>
          <w:p w:rsidR="0092004B" w:rsidRDefault="0092004B" w:rsidP="00C46979">
            <w:pPr>
              <w:jc w:val="center"/>
            </w:pPr>
            <w:r w:rsidRPr="00D24637">
              <w:t xml:space="preserve">KALINKOVO, Školská ulica, </w:t>
            </w:r>
            <w:proofErr w:type="spellStart"/>
            <w:r w:rsidRPr="00D24637">
              <w:t>k.ú</w:t>
            </w:r>
            <w:proofErr w:type="spellEnd"/>
            <w:r w:rsidRPr="00D24637">
              <w:t>. Kalinkovo, stavba súpisné č. 194</w:t>
            </w:r>
          </w:p>
          <w:p w:rsidR="0092004B" w:rsidRDefault="0092004B" w:rsidP="00C46979">
            <w:pPr>
              <w:jc w:val="center"/>
            </w:pPr>
            <w:proofErr w:type="spellStart"/>
            <w:r w:rsidRPr="00D24637">
              <w:t>parc.č</w:t>
            </w:r>
            <w:proofErr w:type="spellEnd"/>
            <w:r w:rsidRPr="00D24637">
              <w:t xml:space="preserve">. 48/5, 48/8, 48/9, 48/10, 48/11 - C-KN, </w:t>
            </w:r>
            <w:proofErr w:type="spellStart"/>
            <w:r w:rsidRPr="00D24637">
              <w:t>parc.č</w:t>
            </w:r>
            <w:proofErr w:type="spellEnd"/>
            <w:r w:rsidRPr="00D24637">
              <w:t>. 48, 49, 56, 57 - E-KN</w:t>
            </w:r>
          </w:p>
          <w:p w:rsidR="0092004B" w:rsidRDefault="0092004B" w:rsidP="00C46979">
            <w:pPr>
              <w:jc w:val="center"/>
              <w:rPr>
                <w:b/>
                <w:sz w:val="8"/>
                <w:szCs w:val="8"/>
                <w:lang w:val="cs-CZ"/>
              </w:rPr>
            </w:pPr>
          </w:p>
        </w:tc>
      </w:tr>
      <w:tr w:rsidR="0092004B" w:rsidTr="00C46979">
        <w:tc>
          <w:tcPr>
            <w:tcW w:w="1985" w:type="dxa"/>
          </w:tcPr>
          <w:p w:rsidR="0092004B" w:rsidRDefault="0092004B" w:rsidP="00C46979">
            <w:pPr>
              <w:rPr>
                <w:sz w:val="8"/>
                <w:szCs w:val="8"/>
              </w:rPr>
            </w:pPr>
          </w:p>
          <w:p w:rsidR="0092004B" w:rsidRDefault="0092004B" w:rsidP="00C46979">
            <w:r>
              <w:t>Diel projektu</w:t>
            </w:r>
          </w:p>
          <w:p w:rsidR="0092004B" w:rsidRDefault="0092004B" w:rsidP="00C46979">
            <w:pPr>
              <w:rPr>
                <w:sz w:val="8"/>
                <w:szCs w:val="8"/>
              </w:rPr>
            </w:pPr>
          </w:p>
        </w:tc>
        <w:tc>
          <w:tcPr>
            <w:tcW w:w="7797" w:type="dxa"/>
            <w:gridSpan w:val="3"/>
          </w:tcPr>
          <w:p w:rsidR="0092004B" w:rsidRDefault="0092004B" w:rsidP="00C46979">
            <w:pPr>
              <w:pStyle w:val="Nadpis1"/>
              <w:rPr>
                <w:sz w:val="8"/>
                <w:szCs w:val="8"/>
              </w:rPr>
            </w:pPr>
          </w:p>
          <w:p w:rsidR="0092004B" w:rsidRPr="007F1B49" w:rsidRDefault="0092004B" w:rsidP="00C46979">
            <w:pPr>
              <w:jc w:val="center"/>
            </w:pPr>
            <w:r w:rsidRPr="007F1B49">
              <w:t>ELEKTRO</w:t>
            </w:r>
          </w:p>
          <w:p w:rsidR="0092004B" w:rsidRDefault="0092004B" w:rsidP="00C46979">
            <w:pPr>
              <w:jc w:val="center"/>
              <w:rPr>
                <w:sz w:val="8"/>
                <w:szCs w:val="8"/>
                <w:lang w:val="cs-CZ"/>
              </w:rPr>
            </w:pPr>
          </w:p>
        </w:tc>
      </w:tr>
      <w:tr w:rsidR="0092004B" w:rsidTr="00C46979">
        <w:trPr>
          <w:trHeight w:val="738"/>
        </w:trPr>
        <w:tc>
          <w:tcPr>
            <w:tcW w:w="1985" w:type="dxa"/>
          </w:tcPr>
          <w:p w:rsidR="0092004B" w:rsidRDefault="0092004B" w:rsidP="00C46979">
            <w:pPr>
              <w:jc w:val="center"/>
              <w:rPr>
                <w:sz w:val="8"/>
                <w:szCs w:val="8"/>
              </w:rPr>
            </w:pPr>
          </w:p>
          <w:p w:rsidR="0092004B" w:rsidRDefault="0092004B" w:rsidP="00C46979">
            <w:pPr>
              <w:jc w:val="center"/>
            </w:pPr>
            <w:r>
              <w:t>Počet vyhotovenia</w:t>
            </w:r>
          </w:p>
          <w:p w:rsidR="0092004B" w:rsidRDefault="0092004B" w:rsidP="00C46979">
            <w:pPr>
              <w:jc w:val="center"/>
              <w:rPr>
                <w:sz w:val="8"/>
                <w:szCs w:val="8"/>
              </w:rPr>
            </w:pPr>
          </w:p>
          <w:p w:rsidR="0092004B" w:rsidRDefault="0092004B" w:rsidP="00C46979">
            <w:pPr>
              <w:jc w:val="center"/>
              <w:rPr>
                <w:b/>
                <w:sz w:val="8"/>
                <w:szCs w:val="8"/>
              </w:rPr>
            </w:pPr>
            <w:r>
              <w:t>6</w:t>
            </w:r>
          </w:p>
        </w:tc>
        <w:tc>
          <w:tcPr>
            <w:tcW w:w="1984" w:type="dxa"/>
          </w:tcPr>
          <w:p w:rsidR="0092004B" w:rsidRDefault="0092004B" w:rsidP="00C46979">
            <w:pPr>
              <w:jc w:val="center"/>
              <w:rPr>
                <w:sz w:val="8"/>
                <w:szCs w:val="8"/>
              </w:rPr>
            </w:pPr>
          </w:p>
          <w:p w:rsidR="0092004B" w:rsidRDefault="0092004B" w:rsidP="00C46979">
            <w:pPr>
              <w:jc w:val="center"/>
            </w:pPr>
            <w:r>
              <w:t>Zákazkové .číslo</w:t>
            </w:r>
          </w:p>
          <w:p w:rsidR="0092004B" w:rsidRDefault="0092004B" w:rsidP="00C46979">
            <w:pPr>
              <w:jc w:val="center"/>
              <w:rPr>
                <w:sz w:val="8"/>
                <w:szCs w:val="8"/>
              </w:rPr>
            </w:pPr>
          </w:p>
          <w:p w:rsidR="0092004B" w:rsidRDefault="0092004B" w:rsidP="00C46979">
            <w:pPr>
              <w:jc w:val="center"/>
              <w:rPr>
                <w:b/>
              </w:rPr>
            </w:pPr>
          </w:p>
        </w:tc>
        <w:tc>
          <w:tcPr>
            <w:tcW w:w="2127" w:type="dxa"/>
          </w:tcPr>
          <w:p w:rsidR="0092004B" w:rsidRDefault="0092004B" w:rsidP="00C46979">
            <w:pPr>
              <w:pStyle w:val="Nadpis2"/>
              <w:rPr>
                <w:sz w:val="8"/>
                <w:szCs w:val="8"/>
              </w:rPr>
            </w:pPr>
          </w:p>
          <w:p w:rsidR="0092004B" w:rsidRDefault="0092004B" w:rsidP="00C46979">
            <w:pPr>
              <w:pStyle w:val="Nadpis2"/>
            </w:pPr>
            <w:proofErr w:type="spellStart"/>
            <w:r>
              <w:t>Dátum</w:t>
            </w:r>
            <w:proofErr w:type="spellEnd"/>
            <w:r>
              <w:t xml:space="preserve"> </w:t>
            </w:r>
            <w:proofErr w:type="spellStart"/>
            <w:r>
              <w:t>vyhotovenia</w:t>
            </w:r>
            <w:proofErr w:type="spellEnd"/>
          </w:p>
          <w:p w:rsidR="0092004B" w:rsidRDefault="0092004B" w:rsidP="00C46979">
            <w:pPr>
              <w:rPr>
                <w:sz w:val="8"/>
                <w:szCs w:val="8"/>
                <w:lang w:val="cs-CZ"/>
              </w:rPr>
            </w:pPr>
          </w:p>
          <w:p w:rsidR="0092004B" w:rsidRPr="007F1B49" w:rsidRDefault="00BB4D16" w:rsidP="00C46979">
            <w:pPr>
              <w:jc w:val="center"/>
            </w:pPr>
            <w:r>
              <w:t>4</w:t>
            </w:r>
            <w:r w:rsidR="0092004B" w:rsidRPr="007F1B49">
              <w:t>/20</w:t>
            </w:r>
            <w:r w:rsidR="0092004B">
              <w:t>20</w:t>
            </w:r>
          </w:p>
          <w:p w:rsidR="0092004B" w:rsidRDefault="0092004B" w:rsidP="00C46979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3686" w:type="dxa"/>
          </w:tcPr>
          <w:p w:rsidR="0092004B" w:rsidRDefault="0092004B" w:rsidP="00C46979">
            <w:pPr>
              <w:jc w:val="center"/>
              <w:rPr>
                <w:sz w:val="8"/>
                <w:szCs w:val="8"/>
              </w:rPr>
            </w:pPr>
          </w:p>
          <w:p w:rsidR="0092004B" w:rsidRDefault="0092004B" w:rsidP="00C46979">
            <w:pPr>
              <w:jc w:val="center"/>
            </w:pPr>
            <w:r>
              <w:t>Číslo vyhotovenia</w:t>
            </w:r>
          </w:p>
          <w:p w:rsidR="0092004B" w:rsidRDefault="0092004B" w:rsidP="00C46979">
            <w:pPr>
              <w:jc w:val="center"/>
            </w:pPr>
          </w:p>
        </w:tc>
      </w:tr>
    </w:tbl>
    <w:p w:rsidR="00380A2D" w:rsidRDefault="00380A2D" w:rsidP="00380A2D"/>
    <w:p w:rsidR="00BB4D16" w:rsidRDefault="00BB4D16" w:rsidP="00BB4D16"/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984"/>
        <w:gridCol w:w="2127"/>
        <w:gridCol w:w="3686"/>
      </w:tblGrid>
      <w:tr w:rsidR="00BB4D16" w:rsidTr="00171D60">
        <w:tc>
          <w:tcPr>
            <w:tcW w:w="9782" w:type="dxa"/>
            <w:gridSpan w:val="4"/>
          </w:tcPr>
          <w:p w:rsidR="00BB4D16" w:rsidRDefault="00BB4D16" w:rsidP="00171D60">
            <w:pPr>
              <w:pStyle w:val="Nadpis3"/>
            </w:pPr>
            <w:r>
              <w:t>EL  -  PROJEKT</w:t>
            </w:r>
          </w:p>
          <w:p w:rsidR="00BB4D16" w:rsidRDefault="00BB4D16" w:rsidP="00171D60">
            <w:pPr>
              <w:pStyle w:val="Nadpis2"/>
              <w:tabs>
                <w:tab w:val="left" w:pos="2765"/>
              </w:tabs>
            </w:pPr>
            <w:r>
              <w:t xml:space="preserve">Most </w:t>
            </w:r>
            <w:proofErr w:type="spellStart"/>
            <w:r>
              <w:t>pri</w:t>
            </w:r>
            <w:proofErr w:type="spellEnd"/>
            <w:r>
              <w:t xml:space="preserve"> </w:t>
            </w:r>
            <w:proofErr w:type="spellStart"/>
            <w:r>
              <w:t>Bratislave</w:t>
            </w:r>
            <w:proofErr w:type="spellEnd"/>
          </w:p>
          <w:p w:rsidR="00BB4D16" w:rsidRDefault="00BB4D16" w:rsidP="00171D60">
            <w:pPr>
              <w:tabs>
                <w:tab w:val="left" w:pos="2765"/>
              </w:tabs>
              <w:jc w:val="center"/>
            </w:pPr>
            <w:proofErr w:type="spellStart"/>
            <w:r>
              <w:t>Proj</w:t>
            </w:r>
            <w:proofErr w:type="spellEnd"/>
            <w:r>
              <w:t>. a </w:t>
            </w:r>
            <w:proofErr w:type="spellStart"/>
            <w:r>
              <w:t>inž</w:t>
            </w:r>
            <w:proofErr w:type="spellEnd"/>
            <w:r>
              <w:t>. kancelária</w:t>
            </w:r>
          </w:p>
        </w:tc>
      </w:tr>
      <w:tr w:rsidR="00BB4D16" w:rsidTr="00171D60">
        <w:tc>
          <w:tcPr>
            <w:tcW w:w="1985" w:type="dxa"/>
          </w:tcPr>
          <w:p w:rsidR="00BB4D16" w:rsidRDefault="00BB4D16" w:rsidP="00171D60">
            <w:pPr>
              <w:rPr>
                <w:sz w:val="8"/>
                <w:szCs w:val="8"/>
              </w:rPr>
            </w:pPr>
          </w:p>
          <w:p w:rsidR="00BB4D16" w:rsidRDefault="00BB4D16" w:rsidP="00171D60">
            <w:r>
              <w:t>Druh projektu</w:t>
            </w:r>
          </w:p>
        </w:tc>
        <w:tc>
          <w:tcPr>
            <w:tcW w:w="7797" w:type="dxa"/>
            <w:gridSpan w:val="3"/>
          </w:tcPr>
          <w:p w:rsidR="00BB4D16" w:rsidRDefault="00BB4D16" w:rsidP="00171D60">
            <w:pPr>
              <w:pStyle w:val="Nadpis2"/>
              <w:rPr>
                <w:b/>
                <w:sz w:val="8"/>
                <w:szCs w:val="8"/>
              </w:rPr>
            </w:pPr>
          </w:p>
          <w:p w:rsidR="00BB4D16" w:rsidRPr="00AD6A1A" w:rsidRDefault="00BB4D16" w:rsidP="00171D60">
            <w:pPr>
              <w:pStyle w:val="Nadpis2"/>
            </w:pPr>
            <w:r>
              <w:t>PD PRE REALIZÁCIU STAVBY</w:t>
            </w:r>
          </w:p>
          <w:p w:rsidR="00BB4D16" w:rsidRDefault="00BB4D16" w:rsidP="00171D60">
            <w:pPr>
              <w:rPr>
                <w:sz w:val="8"/>
                <w:szCs w:val="8"/>
                <w:lang w:val="cs-CZ"/>
              </w:rPr>
            </w:pPr>
          </w:p>
        </w:tc>
      </w:tr>
      <w:tr w:rsidR="00BB4D16" w:rsidTr="00171D60">
        <w:tc>
          <w:tcPr>
            <w:tcW w:w="1985" w:type="dxa"/>
          </w:tcPr>
          <w:p w:rsidR="00BB4D16" w:rsidRDefault="00BB4D16" w:rsidP="00171D60">
            <w:pPr>
              <w:rPr>
                <w:sz w:val="8"/>
                <w:szCs w:val="8"/>
              </w:rPr>
            </w:pPr>
          </w:p>
          <w:p w:rsidR="00BB4D16" w:rsidRDefault="00BB4D16" w:rsidP="00171D60">
            <w:r>
              <w:t>Stavba</w:t>
            </w:r>
          </w:p>
        </w:tc>
        <w:tc>
          <w:tcPr>
            <w:tcW w:w="7797" w:type="dxa"/>
            <w:gridSpan w:val="3"/>
          </w:tcPr>
          <w:p w:rsidR="00BB4D16" w:rsidRDefault="00BB4D16" w:rsidP="00171D60">
            <w:pPr>
              <w:jc w:val="center"/>
              <w:rPr>
                <w:b/>
                <w:sz w:val="8"/>
                <w:szCs w:val="8"/>
              </w:rPr>
            </w:pPr>
          </w:p>
          <w:p w:rsidR="00BB4D16" w:rsidRDefault="00BB4D16" w:rsidP="00171D60">
            <w:pPr>
              <w:jc w:val="center"/>
            </w:pPr>
            <w:r>
              <w:t>ADAPTÁCIA, PRESTAVBA, PRÍSTAVBA A NADSTAVBA</w:t>
            </w:r>
          </w:p>
          <w:p w:rsidR="00BB4D16" w:rsidRDefault="00BB4D16" w:rsidP="00171D60">
            <w:pPr>
              <w:jc w:val="center"/>
            </w:pPr>
            <w:r>
              <w:t>ZÁKLADNEJ ŠKOLY KALINKOVO</w:t>
            </w:r>
          </w:p>
          <w:p w:rsidR="00BB4D16" w:rsidRDefault="00BB4D16" w:rsidP="00171D60">
            <w:pPr>
              <w:jc w:val="center"/>
              <w:rPr>
                <w:sz w:val="8"/>
                <w:szCs w:val="8"/>
              </w:rPr>
            </w:pPr>
          </w:p>
        </w:tc>
      </w:tr>
      <w:tr w:rsidR="00BB4D16" w:rsidTr="00171D60">
        <w:tc>
          <w:tcPr>
            <w:tcW w:w="1985" w:type="dxa"/>
          </w:tcPr>
          <w:p w:rsidR="00BB4D16" w:rsidRDefault="00BB4D16" w:rsidP="00171D60">
            <w:pPr>
              <w:rPr>
                <w:sz w:val="8"/>
                <w:szCs w:val="8"/>
              </w:rPr>
            </w:pPr>
          </w:p>
          <w:p w:rsidR="00BB4D16" w:rsidRDefault="00BB4D16" w:rsidP="00171D60">
            <w:r>
              <w:t>Investor</w:t>
            </w:r>
          </w:p>
        </w:tc>
        <w:tc>
          <w:tcPr>
            <w:tcW w:w="7797" w:type="dxa"/>
            <w:gridSpan w:val="3"/>
          </w:tcPr>
          <w:p w:rsidR="00BB4D16" w:rsidRDefault="00BB4D16" w:rsidP="00171D60">
            <w:pPr>
              <w:pStyle w:val="Nadpis2"/>
              <w:rPr>
                <w:b/>
                <w:sz w:val="8"/>
                <w:szCs w:val="8"/>
              </w:rPr>
            </w:pPr>
          </w:p>
          <w:p w:rsidR="00BB4D16" w:rsidRDefault="00BB4D16" w:rsidP="00171D60">
            <w:pPr>
              <w:jc w:val="center"/>
              <w:rPr>
                <w:szCs w:val="20"/>
                <w:lang w:val="cs-CZ"/>
              </w:rPr>
            </w:pPr>
            <w:r w:rsidRPr="00D24637">
              <w:rPr>
                <w:szCs w:val="20"/>
                <w:lang w:val="cs-CZ"/>
              </w:rPr>
              <w:t xml:space="preserve">OBEC KALINKOVO, HLAVNÁ 211, 900 43 KALINKOVO </w:t>
            </w:r>
          </w:p>
          <w:p w:rsidR="00BB4D16" w:rsidRDefault="00BB4D16" w:rsidP="00171D60">
            <w:pPr>
              <w:jc w:val="center"/>
              <w:rPr>
                <w:sz w:val="8"/>
                <w:szCs w:val="8"/>
              </w:rPr>
            </w:pPr>
          </w:p>
        </w:tc>
      </w:tr>
      <w:tr w:rsidR="00BB4D16" w:rsidTr="00171D60">
        <w:tc>
          <w:tcPr>
            <w:tcW w:w="1985" w:type="dxa"/>
          </w:tcPr>
          <w:p w:rsidR="00BB4D16" w:rsidRDefault="00BB4D16" w:rsidP="00171D60">
            <w:pPr>
              <w:rPr>
                <w:sz w:val="8"/>
                <w:szCs w:val="8"/>
              </w:rPr>
            </w:pPr>
          </w:p>
          <w:p w:rsidR="00BB4D16" w:rsidRDefault="00BB4D16" w:rsidP="00171D60">
            <w:r>
              <w:t>Miesto stavby</w:t>
            </w:r>
          </w:p>
        </w:tc>
        <w:tc>
          <w:tcPr>
            <w:tcW w:w="7797" w:type="dxa"/>
            <w:gridSpan w:val="3"/>
          </w:tcPr>
          <w:p w:rsidR="00BB4D16" w:rsidRDefault="00BB4D16" w:rsidP="00171D60">
            <w:pPr>
              <w:jc w:val="center"/>
              <w:rPr>
                <w:b/>
                <w:bCs/>
                <w:sz w:val="8"/>
              </w:rPr>
            </w:pPr>
          </w:p>
          <w:p w:rsidR="00BB4D16" w:rsidRDefault="00BB4D16" w:rsidP="00171D60">
            <w:pPr>
              <w:jc w:val="center"/>
            </w:pPr>
            <w:r w:rsidRPr="00D24637">
              <w:t xml:space="preserve">KALINKOVO, Školská ulica, </w:t>
            </w:r>
            <w:proofErr w:type="spellStart"/>
            <w:r w:rsidRPr="00D24637">
              <w:t>k.ú</w:t>
            </w:r>
            <w:proofErr w:type="spellEnd"/>
            <w:r w:rsidRPr="00D24637">
              <w:t>. Kalinkovo, stavba súpisné č. 194</w:t>
            </w:r>
          </w:p>
          <w:p w:rsidR="00BB4D16" w:rsidRDefault="00BB4D16" w:rsidP="00171D60">
            <w:pPr>
              <w:jc w:val="center"/>
            </w:pPr>
            <w:proofErr w:type="spellStart"/>
            <w:r w:rsidRPr="00D24637">
              <w:t>parc.č</w:t>
            </w:r>
            <w:proofErr w:type="spellEnd"/>
            <w:r w:rsidRPr="00D24637">
              <w:t xml:space="preserve">. 48/5, 48/8, 48/9, 48/10, 48/11 - C-KN, </w:t>
            </w:r>
            <w:proofErr w:type="spellStart"/>
            <w:r w:rsidRPr="00D24637">
              <w:t>parc.č</w:t>
            </w:r>
            <w:proofErr w:type="spellEnd"/>
            <w:r w:rsidRPr="00D24637">
              <w:t>. 48, 49, 56, 57 - E-KN</w:t>
            </w:r>
          </w:p>
          <w:p w:rsidR="00BB4D16" w:rsidRDefault="00BB4D16" w:rsidP="00171D60">
            <w:pPr>
              <w:jc w:val="center"/>
              <w:rPr>
                <w:b/>
                <w:sz w:val="8"/>
                <w:szCs w:val="8"/>
                <w:lang w:val="cs-CZ"/>
              </w:rPr>
            </w:pPr>
          </w:p>
        </w:tc>
      </w:tr>
      <w:tr w:rsidR="00BB4D16" w:rsidTr="00171D60">
        <w:tc>
          <w:tcPr>
            <w:tcW w:w="1985" w:type="dxa"/>
          </w:tcPr>
          <w:p w:rsidR="00BB4D16" w:rsidRDefault="00BB4D16" w:rsidP="00171D60">
            <w:pPr>
              <w:rPr>
                <w:sz w:val="8"/>
                <w:szCs w:val="8"/>
              </w:rPr>
            </w:pPr>
          </w:p>
          <w:p w:rsidR="00BB4D16" w:rsidRDefault="00BB4D16" w:rsidP="00171D60">
            <w:r>
              <w:t>Diel projektu</w:t>
            </w:r>
          </w:p>
          <w:p w:rsidR="00BB4D16" w:rsidRDefault="00BB4D16" w:rsidP="00171D60">
            <w:pPr>
              <w:rPr>
                <w:sz w:val="8"/>
                <w:szCs w:val="8"/>
              </w:rPr>
            </w:pPr>
          </w:p>
        </w:tc>
        <w:tc>
          <w:tcPr>
            <w:tcW w:w="7797" w:type="dxa"/>
            <w:gridSpan w:val="3"/>
          </w:tcPr>
          <w:p w:rsidR="00BB4D16" w:rsidRDefault="00BB4D16" w:rsidP="00171D60">
            <w:pPr>
              <w:pStyle w:val="Nadpis1"/>
              <w:rPr>
                <w:sz w:val="8"/>
                <w:szCs w:val="8"/>
              </w:rPr>
            </w:pPr>
          </w:p>
          <w:p w:rsidR="00BB4D16" w:rsidRPr="007F1B49" w:rsidRDefault="00BB4D16" w:rsidP="00171D60">
            <w:pPr>
              <w:jc w:val="center"/>
            </w:pPr>
            <w:r w:rsidRPr="007F1B49">
              <w:t>ELEKTRO</w:t>
            </w:r>
          </w:p>
          <w:p w:rsidR="00BB4D16" w:rsidRDefault="00BB4D16" w:rsidP="00171D60">
            <w:pPr>
              <w:jc w:val="center"/>
              <w:rPr>
                <w:sz w:val="8"/>
                <w:szCs w:val="8"/>
                <w:lang w:val="cs-CZ"/>
              </w:rPr>
            </w:pPr>
          </w:p>
        </w:tc>
      </w:tr>
      <w:tr w:rsidR="00BB4D16" w:rsidTr="00171D60">
        <w:trPr>
          <w:trHeight w:val="738"/>
        </w:trPr>
        <w:tc>
          <w:tcPr>
            <w:tcW w:w="1985" w:type="dxa"/>
          </w:tcPr>
          <w:p w:rsidR="00BB4D16" w:rsidRDefault="00BB4D16" w:rsidP="00171D60">
            <w:pPr>
              <w:jc w:val="center"/>
              <w:rPr>
                <w:sz w:val="8"/>
                <w:szCs w:val="8"/>
              </w:rPr>
            </w:pPr>
          </w:p>
          <w:p w:rsidR="00BB4D16" w:rsidRDefault="00BB4D16" w:rsidP="00171D60">
            <w:pPr>
              <w:jc w:val="center"/>
            </w:pPr>
            <w:r>
              <w:t>Počet vyhotovenia</w:t>
            </w:r>
          </w:p>
          <w:p w:rsidR="00BB4D16" w:rsidRDefault="00BB4D16" w:rsidP="00171D60">
            <w:pPr>
              <w:jc w:val="center"/>
              <w:rPr>
                <w:sz w:val="8"/>
                <w:szCs w:val="8"/>
              </w:rPr>
            </w:pPr>
          </w:p>
          <w:p w:rsidR="00BB4D16" w:rsidRDefault="00BB4D16" w:rsidP="00171D60">
            <w:pPr>
              <w:jc w:val="center"/>
              <w:rPr>
                <w:b/>
                <w:sz w:val="8"/>
                <w:szCs w:val="8"/>
              </w:rPr>
            </w:pPr>
            <w:r>
              <w:t>6</w:t>
            </w:r>
          </w:p>
        </w:tc>
        <w:tc>
          <w:tcPr>
            <w:tcW w:w="1984" w:type="dxa"/>
          </w:tcPr>
          <w:p w:rsidR="00BB4D16" w:rsidRDefault="00BB4D16" w:rsidP="00171D60">
            <w:pPr>
              <w:jc w:val="center"/>
              <w:rPr>
                <w:sz w:val="8"/>
                <w:szCs w:val="8"/>
              </w:rPr>
            </w:pPr>
          </w:p>
          <w:p w:rsidR="00BB4D16" w:rsidRDefault="00BB4D16" w:rsidP="00171D60">
            <w:pPr>
              <w:jc w:val="center"/>
            </w:pPr>
            <w:r>
              <w:t>Zákazkové .číslo</w:t>
            </w:r>
          </w:p>
          <w:p w:rsidR="00BB4D16" w:rsidRDefault="00BB4D16" w:rsidP="00171D60">
            <w:pPr>
              <w:jc w:val="center"/>
              <w:rPr>
                <w:sz w:val="8"/>
                <w:szCs w:val="8"/>
              </w:rPr>
            </w:pPr>
          </w:p>
          <w:p w:rsidR="00BB4D16" w:rsidRDefault="00BB4D16" w:rsidP="00171D60">
            <w:pPr>
              <w:jc w:val="center"/>
              <w:rPr>
                <w:b/>
              </w:rPr>
            </w:pPr>
          </w:p>
        </w:tc>
        <w:tc>
          <w:tcPr>
            <w:tcW w:w="2127" w:type="dxa"/>
          </w:tcPr>
          <w:p w:rsidR="00BB4D16" w:rsidRDefault="00BB4D16" w:rsidP="00171D60">
            <w:pPr>
              <w:pStyle w:val="Nadpis2"/>
              <w:rPr>
                <w:sz w:val="8"/>
                <w:szCs w:val="8"/>
              </w:rPr>
            </w:pPr>
          </w:p>
          <w:p w:rsidR="00BB4D16" w:rsidRDefault="00BB4D16" w:rsidP="00171D60">
            <w:pPr>
              <w:pStyle w:val="Nadpis2"/>
            </w:pPr>
            <w:proofErr w:type="spellStart"/>
            <w:r>
              <w:t>Dátum</w:t>
            </w:r>
            <w:proofErr w:type="spellEnd"/>
            <w:r>
              <w:t xml:space="preserve"> </w:t>
            </w:r>
            <w:proofErr w:type="spellStart"/>
            <w:r>
              <w:t>vyhotovenia</w:t>
            </w:r>
            <w:proofErr w:type="spellEnd"/>
          </w:p>
          <w:p w:rsidR="00BB4D16" w:rsidRDefault="00BB4D16" w:rsidP="00171D60">
            <w:pPr>
              <w:rPr>
                <w:sz w:val="8"/>
                <w:szCs w:val="8"/>
                <w:lang w:val="cs-CZ"/>
              </w:rPr>
            </w:pPr>
          </w:p>
          <w:p w:rsidR="00BB4D16" w:rsidRPr="007F1B49" w:rsidRDefault="00BB4D16" w:rsidP="00171D60">
            <w:pPr>
              <w:jc w:val="center"/>
            </w:pPr>
            <w:r>
              <w:t>4</w:t>
            </w:r>
            <w:r w:rsidRPr="007F1B49">
              <w:t>/20</w:t>
            </w:r>
            <w:r>
              <w:t>20</w:t>
            </w:r>
          </w:p>
          <w:p w:rsidR="00BB4D16" w:rsidRDefault="00BB4D16" w:rsidP="00171D60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3686" w:type="dxa"/>
          </w:tcPr>
          <w:p w:rsidR="00BB4D16" w:rsidRDefault="00BB4D16" w:rsidP="00171D60">
            <w:pPr>
              <w:jc w:val="center"/>
              <w:rPr>
                <w:sz w:val="8"/>
                <w:szCs w:val="8"/>
              </w:rPr>
            </w:pPr>
          </w:p>
          <w:p w:rsidR="00BB4D16" w:rsidRDefault="00BB4D16" w:rsidP="00171D60">
            <w:pPr>
              <w:jc w:val="center"/>
            </w:pPr>
            <w:r>
              <w:t>Číslo vyhotovenia</w:t>
            </w:r>
          </w:p>
          <w:p w:rsidR="00BB4D16" w:rsidRDefault="00BB4D16" w:rsidP="00171D60">
            <w:pPr>
              <w:jc w:val="center"/>
            </w:pPr>
          </w:p>
        </w:tc>
      </w:tr>
    </w:tbl>
    <w:p w:rsidR="00BB4D16" w:rsidRDefault="00BB4D16" w:rsidP="00BB4D16"/>
    <w:p w:rsidR="00BB4D16" w:rsidRDefault="00BB4D16" w:rsidP="00BB4D16"/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984"/>
        <w:gridCol w:w="2127"/>
        <w:gridCol w:w="3686"/>
      </w:tblGrid>
      <w:tr w:rsidR="00BB4D16" w:rsidTr="00171D60">
        <w:tc>
          <w:tcPr>
            <w:tcW w:w="9782" w:type="dxa"/>
            <w:gridSpan w:val="4"/>
          </w:tcPr>
          <w:p w:rsidR="00BB4D16" w:rsidRDefault="00BB4D16" w:rsidP="00171D60">
            <w:pPr>
              <w:pStyle w:val="Nadpis3"/>
            </w:pPr>
            <w:r>
              <w:t>EL  -  PROJEKT</w:t>
            </w:r>
          </w:p>
          <w:p w:rsidR="00BB4D16" w:rsidRDefault="00BB4D16" w:rsidP="00171D60">
            <w:pPr>
              <w:pStyle w:val="Nadpis2"/>
              <w:tabs>
                <w:tab w:val="left" w:pos="2765"/>
              </w:tabs>
            </w:pPr>
            <w:r>
              <w:t xml:space="preserve">Most </w:t>
            </w:r>
            <w:proofErr w:type="spellStart"/>
            <w:r>
              <w:t>pri</w:t>
            </w:r>
            <w:proofErr w:type="spellEnd"/>
            <w:r>
              <w:t xml:space="preserve"> </w:t>
            </w:r>
            <w:proofErr w:type="spellStart"/>
            <w:r>
              <w:t>Bratislave</w:t>
            </w:r>
            <w:proofErr w:type="spellEnd"/>
          </w:p>
          <w:p w:rsidR="00BB4D16" w:rsidRDefault="00BB4D16" w:rsidP="00171D60">
            <w:pPr>
              <w:tabs>
                <w:tab w:val="left" w:pos="2765"/>
              </w:tabs>
              <w:jc w:val="center"/>
            </w:pPr>
            <w:proofErr w:type="spellStart"/>
            <w:r>
              <w:t>Proj</w:t>
            </w:r>
            <w:proofErr w:type="spellEnd"/>
            <w:r>
              <w:t>. a </w:t>
            </w:r>
            <w:proofErr w:type="spellStart"/>
            <w:r>
              <w:t>inž</w:t>
            </w:r>
            <w:proofErr w:type="spellEnd"/>
            <w:r>
              <w:t>. kancelária</w:t>
            </w:r>
          </w:p>
        </w:tc>
      </w:tr>
      <w:tr w:rsidR="00BB4D16" w:rsidTr="00171D60">
        <w:tc>
          <w:tcPr>
            <w:tcW w:w="1985" w:type="dxa"/>
          </w:tcPr>
          <w:p w:rsidR="00BB4D16" w:rsidRDefault="00BB4D16" w:rsidP="00171D60">
            <w:pPr>
              <w:rPr>
                <w:sz w:val="8"/>
                <w:szCs w:val="8"/>
              </w:rPr>
            </w:pPr>
          </w:p>
          <w:p w:rsidR="00BB4D16" w:rsidRDefault="00BB4D16" w:rsidP="00171D60">
            <w:r>
              <w:t>Druh projektu</w:t>
            </w:r>
          </w:p>
        </w:tc>
        <w:tc>
          <w:tcPr>
            <w:tcW w:w="7797" w:type="dxa"/>
            <w:gridSpan w:val="3"/>
          </w:tcPr>
          <w:p w:rsidR="00BB4D16" w:rsidRDefault="00BB4D16" w:rsidP="00171D60">
            <w:pPr>
              <w:pStyle w:val="Nadpis2"/>
              <w:rPr>
                <w:b/>
                <w:sz w:val="8"/>
                <w:szCs w:val="8"/>
              </w:rPr>
            </w:pPr>
          </w:p>
          <w:p w:rsidR="00BB4D16" w:rsidRPr="00AD6A1A" w:rsidRDefault="00BB4D16" w:rsidP="00171D60">
            <w:pPr>
              <w:pStyle w:val="Nadpis2"/>
            </w:pPr>
            <w:r>
              <w:t>PD PRE REALIZÁCIU STAVBY</w:t>
            </w:r>
          </w:p>
          <w:p w:rsidR="00BB4D16" w:rsidRDefault="00BB4D16" w:rsidP="00171D60">
            <w:pPr>
              <w:rPr>
                <w:sz w:val="8"/>
                <w:szCs w:val="8"/>
                <w:lang w:val="cs-CZ"/>
              </w:rPr>
            </w:pPr>
          </w:p>
        </w:tc>
      </w:tr>
      <w:tr w:rsidR="00BB4D16" w:rsidTr="00171D60">
        <w:tc>
          <w:tcPr>
            <w:tcW w:w="1985" w:type="dxa"/>
          </w:tcPr>
          <w:p w:rsidR="00BB4D16" w:rsidRDefault="00BB4D16" w:rsidP="00171D60">
            <w:pPr>
              <w:rPr>
                <w:sz w:val="8"/>
                <w:szCs w:val="8"/>
              </w:rPr>
            </w:pPr>
          </w:p>
          <w:p w:rsidR="00BB4D16" w:rsidRDefault="00BB4D16" w:rsidP="00171D60">
            <w:r>
              <w:t>Stavba</w:t>
            </w:r>
          </w:p>
        </w:tc>
        <w:tc>
          <w:tcPr>
            <w:tcW w:w="7797" w:type="dxa"/>
            <w:gridSpan w:val="3"/>
          </w:tcPr>
          <w:p w:rsidR="00BB4D16" w:rsidRDefault="00BB4D16" w:rsidP="00171D60">
            <w:pPr>
              <w:jc w:val="center"/>
              <w:rPr>
                <w:b/>
                <w:sz w:val="8"/>
                <w:szCs w:val="8"/>
              </w:rPr>
            </w:pPr>
          </w:p>
          <w:p w:rsidR="00BB4D16" w:rsidRDefault="00BB4D16" w:rsidP="00171D60">
            <w:pPr>
              <w:jc w:val="center"/>
            </w:pPr>
            <w:r>
              <w:t>ADAPTÁCIA, PRESTAVBA, PRÍSTAVBA A NADSTAVBA</w:t>
            </w:r>
          </w:p>
          <w:p w:rsidR="00BB4D16" w:rsidRDefault="00BB4D16" w:rsidP="00171D60">
            <w:pPr>
              <w:jc w:val="center"/>
            </w:pPr>
            <w:r>
              <w:t>ZÁKLADNEJ ŠKOLY KALINKOVO</w:t>
            </w:r>
          </w:p>
          <w:p w:rsidR="00BB4D16" w:rsidRDefault="00BB4D16" w:rsidP="00171D60">
            <w:pPr>
              <w:jc w:val="center"/>
              <w:rPr>
                <w:sz w:val="8"/>
                <w:szCs w:val="8"/>
              </w:rPr>
            </w:pPr>
          </w:p>
        </w:tc>
      </w:tr>
      <w:tr w:rsidR="00BB4D16" w:rsidTr="00171D60">
        <w:tc>
          <w:tcPr>
            <w:tcW w:w="1985" w:type="dxa"/>
          </w:tcPr>
          <w:p w:rsidR="00BB4D16" w:rsidRDefault="00BB4D16" w:rsidP="00171D60">
            <w:pPr>
              <w:rPr>
                <w:sz w:val="8"/>
                <w:szCs w:val="8"/>
              </w:rPr>
            </w:pPr>
          </w:p>
          <w:p w:rsidR="00BB4D16" w:rsidRDefault="00BB4D16" w:rsidP="00171D60">
            <w:r>
              <w:t>Investor</w:t>
            </w:r>
          </w:p>
        </w:tc>
        <w:tc>
          <w:tcPr>
            <w:tcW w:w="7797" w:type="dxa"/>
            <w:gridSpan w:val="3"/>
          </w:tcPr>
          <w:p w:rsidR="00BB4D16" w:rsidRDefault="00BB4D16" w:rsidP="00171D60">
            <w:pPr>
              <w:pStyle w:val="Nadpis2"/>
              <w:rPr>
                <w:b/>
                <w:sz w:val="8"/>
                <w:szCs w:val="8"/>
              </w:rPr>
            </w:pPr>
          </w:p>
          <w:p w:rsidR="00BB4D16" w:rsidRDefault="00BB4D16" w:rsidP="00171D60">
            <w:pPr>
              <w:jc w:val="center"/>
              <w:rPr>
                <w:szCs w:val="20"/>
                <w:lang w:val="cs-CZ"/>
              </w:rPr>
            </w:pPr>
            <w:r w:rsidRPr="00D24637">
              <w:rPr>
                <w:szCs w:val="20"/>
                <w:lang w:val="cs-CZ"/>
              </w:rPr>
              <w:t xml:space="preserve">OBEC KALINKOVO, HLAVNÁ 211, 900 43 KALINKOVO </w:t>
            </w:r>
          </w:p>
          <w:p w:rsidR="00BB4D16" w:rsidRDefault="00BB4D16" w:rsidP="00171D60">
            <w:pPr>
              <w:jc w:val="center"/>
              <w:rPr>
                <w:sz w:val="8"/>
                <w:szCs w:val="8"/>
              </w:rPr>
            </w:pPr>
          </w:p>
        </w:tc>
      </w:tr>
      <w:tr w:rsidR="00BB4D16" w:rsidTr="00171D60">
        <w:tc>
          <w:tcPr>
            <w:tcW w:w="1985" w:type="dxa"/>
          </w:tcPr>
          <w:p w:rsidR="00BB4D16" w:rsidRDefault="00BB4D16" w:rsidP="00171D60">
            <w:pPr>
              <w:rPr>
                <w:sz w:val="8"/>
                <w:szCs w:val="8"/>
              </w:rPr>
            </w:pPr>
          </w:p>
          <w:p w:rsidR="00BB4D16" w:rsidRDefault="00BB4D16" w:rsidP="00171D60">
            <w:r>
              <w:t>Miesto stavby</w:t>
            </w:r>
          </w:p>
        </w:tc>
        <w:tc>
          <w:tcPr>
            <w:tcW w:w="7797" w:type="dxa"/>
            <w:gridSpan w:val="3"/>
          </w:tcPr>
          <w:p w:rsidR="00BB4D16" w:rsidRDefault="00BB4D16" w:rsidP="00171D60">
            <w:pPr>
              <w:jc w:val="center"/>
              <w:rPr>
                <w:b/>
                <w:bCs/>
                <w:sz w:val="8"/>
              </w:rPr>
            </w:pPr>
          </w:p>
          <w:p w:rsidR="00BB4D16" w:rsidRDefault="00BB4D16" w:rsidP="00171D60">
            <w:pPr>
              <w:jc w:val="center"/>
            </w:pPr>
            <w:r w:rsidRPr="00D24637">
              <w:t xml:space="preserve">KALINKOVO, Školská ulica, </w:t>
            </w:r>
            <w:proofErr w:type="spellStart"/>
            <w:r w:rsidRPr="00D24637">
              <w:t>k.ú</w:t>
            </w:r>
            <w:proofErr w:type="spellEnd"/>
            <w:r w:rsidRPr="00D24637">
              <w:t>. Kalinkovo, stavba súpisné č. 194</w:t>
            </w:r>
          </w:p>
          <w:p w:rsidR="00BB4D16" w:rsidRDefault="00BB4D16" w:rsidP="00171D60">
            <w:pPr>
              <w:jc w:val="center"/>
            </w:pPr>
            <w:proofErr w:type="spellStart"/>
            <w:r w:rsidRPr="00D24637">
              <w:t>parc.č</w:t>
            </w:r>
            <w:proofErr w:type="spellEnd"/>
            <w:r w:rsidRPr="00D24637">
              <w:t xml:space="preserve">. 48/5, 48/8, 48/9, 48/10, 48/11 - C-KN, </w:t>
            </w:r>
            <w:proofErr w:type="spellStart"/>
            <w:r w:rsidRPr="00D24637">
              <w:t>parc.č</w:t>
            </w:r>
            <w:proofErr w:type="spellEnd"/>
            <w:r w:rsidRPr="00D24637">
              <w:t>. 48, 49, 56, 57 - E-KN</w:t>
            </w:r>
          </w:p>
          <w:p w:rsidR="00BB4D16" w:rsidRDefault="00BB4D16" w:rsidP="00171D60">
            <w:pPr>
              <w:jc w:val="center"/>
              <w:rPr>
                <w:b/>
                <w:sz w:val="8"/>
                <w:szCs w:val="8"/>
                <w:lang w:val="cs-CZ"/>
              </w:rPr>
            </w:pPr>
          </w:p>
        </w:tc>
      </w:tr>
      <w:tr w:rsidR="00BB4D16" w:rsidTr="00171D60">
        <w:tc>
          <w:tcPr>
            <w:tcW w:w="1985" w:type="dxa"/>
          </w:tcPr>
          <w:p w:rsidR="00BB4D16" w:rsidRDefault="00BB4D16" w:rsidP="00171D60">
            <w:pPr>
              <w:rPr>
                <w:sz w:val="8"/>
                <w:szCs w:val="8"/>
              </w:rPr>
            </w:pPr>
          </w:p>
          <w:p w:rsidR="00BB4D16" w:rsidRDefault="00BB4D16" w:rsidP="00171D60">
            <w:r>
              <w:t>Diel projektu</w:t>
            </w:r>
          </w:p>
          <w:p w:rsidR="00BB4D16" w:rsidRDefault="00BB4D16" w:rsidP="00171D60">
            <w:pPr>
              <w:rPr>
                <w:sz w:val="8"/>
                <w:szCs w:val="8"/>
              </w:rPr>
            </w:pPr>
          </w:p>
        </w:tc>
        <w:tc>
          <w:tcPr>
            <w:tcW w:w="7797" w:type="dxa"/>
            <w:gridSpan w:val="3"/>
          </w:tcPr>
          <w:p w:rsidR="00BB4D16" w:rsidRDefault="00BB4D16" w:rsidP="00171D60">
            <w:pPr>
              <w:pStyle w:val="Nadpis1"/>
              <w:rPr>
                <w:sz w:val="8"/>
                <w:szCs w:val="8"/>
              </w:rPr>
            </w:pPr>
          </w:p>
          <w:p w:rsidR="00BB4D16" w:rsidRPr="007F1B49" w:rsidRDefault="00BB4D16" w:rsidP="00171D60">
            <w:pPr>
              <w:jc w:val="center"/>
            </w:pPr>
            <w:r w:rsidRPr="007F1B49">
              <w:t>ELEKTRO</w:t>
            </w:r>
          </w:p>
          <w:p w:rsidR="00BB4D16" w:rsidRDefault="00BB4D16" w:rsidP="00171D60">
            <w:pPr>
              <w:jc w:val="center"/>
              <w:rPr>
                <w:sz w:val="8"/>
                <w:szCs w:val="8"/>
                <w:lang w:val="cs-CZ"/>
              </w:rPr>
            </w:pPr>
          </w:p>
        </w:tc>
      </w:tr>
      <w:tr w:rsidR="00BB4D16" w:rsidTr="00171D60">
        <w:trPr>
          <w:trHeight w:val="738"/>
        </w:trPr>
        <w:tc>
          <w:tcPr>
            <w:tcW w:w="1985" w:type="dxa"/>
          </w:tcPr>
          <w:p w:rsidR="00BB4D16" w:rsidRDefault="00BB4D16" w:rsidP="00171D60">
            <w:pPr>
              <w:jc w:val="center"/>
              <w:rPr>
                <w:sz w:val="8"/>
                <w:szCs w:val="8"/>
              </w:rPr>
            </w:pPr>
          </w:p>
          <w:p w:rsidR="00BB4D16" w:rsidRDefault="00BB4D16" w:rsidP="00171D60">
            <w:pPr>
              <w:jc w:val="center"/>
            </w:pPr>
            <w:r>
              <w:t>Počet vyhotovenia</w:t>
            </w:r>
          </w:p>
          <w:p w:rsidR="00BB4D16" w:rsidRDefault="00BB4D16" w:rsidP="00171D60">
            <w:pPr>
              <w:jc w:val="center"/>
              <w:rPr>
                <w:sz w:val="8"/>
                <w:szCs w:val="8"/>
              </w:rPr>
            </w:pPr>
          </w:p>
          <w:p w:rsidR="00BB4D16" w:rsidRDefault="00BB4D16" w:rsidP="00171D60">
            <w:pPr>
              <w:jc w:val="center"/>
              <w:rPr>
                <w:b/>
                <w:sz w:val="8"/>
                <w:szCs w:val="8"/>
              </w:rPr>
            </w:pPr>
            <w:r>
              <w:t>6</w:t>
            </w:r>
          </w:p>
        </w:tc>
        <w:tc>
          <w:tcPr>
            <w:tcW w:w="1984" w:type="dxa"/>
          </w:tcPr>
          <w:p w:rsidR="00BB4D16" w:rsidRDefault="00BB4D16" w:rsidP="00171D60">
            <w:pPr>
              <w:jc w:val="center"/>
              <w:rPr>
                <w:sz w:val="8"/>
                <w:szCs w:val="8"/>
              </w:rPr>
            </w:pPr>
          </w:p>
          <w:p w:rsidR="00BB4D16" w:rsidRDefault="00BB4D16" w:rsidP="00171D60">
            <w:pPr>
              <w:jc w:val="center"/>
            </w:pPr>
            <w:r>
              <w:t>Zákazkové .číslo</w:t>
            </w:r>
          </w:p>
          <w:p w:rsidR="00BB4D16" w:rsidRDefault="00BB4D16" w:rsidP="00171D60">
            <w:pPr>
              <w:jc w:val="center"/>
              <w:rPr>
                <w:sz w:val="8"/>
                <w:szCs w:val="8"/>
              </w:rPr>
            </w:pPr>
          </w:p>
          <w:p w:rsidR="00BB4D16" w:rsidRDefault="00BB4D16" w:rsidP="00171D60">
            <w:pPr>
              <w:jc w:val="center"/>
              <w:rPr>
                <w:b/>
              </w:rPr>
            </w:pPr>
          </w:p>
        </w:tc>
        <w:tc>
          <w:tcPr>
            <w:tcW w:w="2127" w:type="dxa"/>
          </w:tcPr>
          <w:p w:rsidR="00BB4D16" w:rsidRDefault="00BB4D16" w:rsidP="00171D60">
            <w:pPr>
              <w:pStyle w:val="Nadpis2"/>
              <w:rPr>
                <w:sz w:val="8"/>
                <w:szCs w:val="8"/>
              </w:rPr>
            </w:pPr>
          </w:p>
          <w:p w:rsidR="00BB4D16" w:rsidRDefault="00BB4D16" w:rsidP="00171D60">
            <w:pPr>
              <w:pStyle w:val="Nadpis2"/>
            </w:pPr>
            <w:proofErr w:type="spellStart"/>
            <w:r>
              <w:t>Dátum</w:t>
            </w:r>
            <w:proofErr w:type="spellEnd"/>
            <w:r>
              <w:t xml:space="preserve"> </w:t>
            </w:r>
            <w:proofErr w:type="spellStart"/>
            <w:r>
              <w:t>vyhotovenia</w:t>
            </w:r>
            <w:proofErr w:type="spellEnd"/>
          </w:p>
          <w:p w:rsidR="00BB4D16" w:rsidRDefault="00BB4D16" w:rsidP="00171D60">
            <w:pPr>
              <w:rPr>
                <w:sz w:val="8"/>
                <w:szCs w:val="8"/>
                <w:lang w:val="cs-CZ"/>
              </w:rPr>
            </w:pPr>
          </w:p>
          <w:p w:rsidR="00BB4D16" w:rsidRPr="007F1B49" w:rsidRDefault="00BB4D16" w:rsidP="00171D60">
            <w:pPr>
              <w:jc w:val="center"/>
            </w:pPr>
            <w:r>
              <w:t>4</w:t>
            </w:r>
            <w:r w:rsidRPr="007F1B49">
              <w:t>/20</w:t>
            </w:r>
            <w:r>
              <w:t>20</w:t>
            </w:r>
          </w:p>
          <w:p w:rsidR="00BB4D16" w:rsidRDefault="00BB4D16" w:rsidP="00171D60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3686" w:type="dxa"/>
          </w:tcPr>
          <w:p w:rsidR="00BB4D16" w:rsidRDefault="00BB4D16" w:rsidP="00171D60">
            <w:pPr>
              <w:jc w:val="center"/>
              <w:rPr>
                <w:sz w:val="8"/>
                <w:szCs w:val="8"/>
              </w:rPr>
            </w:pPr>
          </w:p>
          <w:p w:rsidR="00BB4D16" w:rsidRDefault="00BB4D16" w:rsidP="00171D60">
            <w:pPr>
              <w:jc w:val="center"/>
            </w:pPr>
            <w:r>
              <w:t>Číslo vyhotovenia</w:t>
            </w:r>
          </w:p>
          <w:p w:rsidR="00BB4D16" w:rsidRDefault="00BB4D16" w:rsidP="00171D60">
            <w:pPr>
              <w:jc w:val="center"/>
            </w:pPr>
          </w:p>
        </w:tc>
      </w:tr>
    </w:tbl>
    <w:p w:rsidR="00621C57" w:rsidRDefault="00621C57" w:rsidP="00C65171"/>
    <w:sectPr w:rsidR="00621C57" w:rsidSect="00BB4D16">
      <w:pgSz w:w="11906" w:h="16838"/>
      <w:pgMar w:top="567" w:right="1559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24AB"/>
    <w:rsid w:val="00026181"/>
    <w:rsid w:val="00046BA3"/>
    <w:rsid w:val="0005123D"/>
    <w:rsid w:val="0011390B"/>
    <w:rsid w:val="0019102E"/>
    <w:rsid w:val="00221F0E"/>
    <w:rsid w:val="0025329F"/>
    <w:rsid w:val="002770A9"/>
    <w:rsid w:val="00277CC1"/>
    <w:rsid w:val="00380A2D"/>
    <w:rsid w:val="003B6053"/>
    <w:rsid w:val="00410F03"/>
    <w:rsid w:val="004803D0"/>
    <w:rsid w:val="004932A8"/>
    <w:rsid w:val="004B4B5E"/>
    <w:rsid w:val="00524A9C"/>
    <w:rsid w:val="0055422D"/>
    <w:rsid w:val="005E7EFA"/>
    <w:rsid w:val="00621C57"/>
    <w:rsid w:val="006C28CA"/>
    <w:rsid w:val="006E298B"/>
    <w:rsid w:val="006F0A91"/>
    <w:rsid w:val="007037A3"/>
    <w:rsid w:val="007076A6"/>
    <w:rsid w:val="007B22E0"/>
    <w:rsid w:val="007F1B49"/>
    <w:rsid w:val="008B4EA7"/>
    <w:rsid w:val="0092004B"/>
    <w:rsid w:val="009A5D2F"/>
    <w:rsid w:val="009B2733"/>
    <w:rsid w:val="009D1770"/>
    <w:rsid w:val="009E6D9F"/>
    <w:rsid w:val="00A72823"/>
    <w:rsid w:val="00A75E1C"/>
    <w:rsid w:val="00AD6A1A"/>
    <w:rsid w:val="00AF6267"/>
    <w:rsid w:val="00B4661A"/>
    <w:rsid w:val="00B77A9A"/>
    <w:rsid w:val="00B8524D"/>
    <w:rsid w:val="00B9000C"/>
    <w:rsid w:val="00BB2A06"/>
    <w:rsid w:val="00BB4D16"/>
    <w:rsid w:val="00BD2DC5"/>
    <w:rsid w:val="00C65171"/>
    <w:rsid w:val="00C867A8"/>
    <w:rsid w:val="00CE0268"/>
    <w:rsid w:val="00D24637"/>
    <w:rsid w:val="00D74390"/>
    <w:rsid w:val="00D92895"/>
    <w:rsid w:val="00DB6696"/>
    <w:rsid w:val="00E124AB"/>
    <w:rsid w:val="00E35FD7"/>
    <w:rsid w:val="00E36A98"/>
    <w:rsid w:val="00E44B1E"/>
    <w:rsid w:val="00E63D4C"/>
    <w:rsid w:val="00E722A5"/>
    <w:rsid w:val="00E95493"/>
    <w:rsid w:val="00EB51FD"/>
    <w:rsid w:val="00EE4D85"/>
    <w:rsid w:val="00F014F2"/>
    <w:rsid w:val="00F12481"/>
    <w:rsid w:val="00F272B9"/>
    <w:rsid w:val="00FE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46E6FC"/>
  <w15:docId w15:val="{42042900-0801-46F4-8981-73D0DCD01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72823"/>
    <w:rPr>
      <w:sz w:val="24"/>
      <w:szCs w:val="24"/>
    </w:rPr>
  </w:style>
  <w:style w:type="paragraph" w:styleId="Nadpis1">
    <w:name w:val="heading 1"/>
    <w:basedOn w:val="Normlny"/>
    <w:next w:val="Normlny"/>
    <w:qFormat/>
    <w:rsid w:val="00A72823"/>
    <w:pPr>
      <w:keepNext/>
      <w:jc w:val="center"/>
      <w:outlineLvl w:val="0"/>
    </w:pPr>
    <w:rPr>
      <w:b/>
      <w:szCs w:val="20"/>
      <w:lang w:val="cs-CZ"/>
    </w:rPr>
  </w:style>
  <w:style w:type="paragraph" w:styleId="Nadpis2">
    <w:name w:val="heading 2"/>
    <w:basedOn w:val="Normlny"/>
    <w:next w:val="Normlny"/>
    <w:qFormat/>
    <w:rsid w:val="00A72823"/>
    <w:pPr>
      <w:keepNext/>
      <w:jc w:val="center"/>
      <w:outlineLvl w:val="1"/>
    </w:pPr>
    <w:rPr>
      <w:szCs w:val="20"/>
      <w:lang w:val="cs-CZ"/>
    </w:rPr>
  </w:style>
  <w:style w:type="paragraph" w:styleId="Nadpis3">
    <w:name w:val="heading 3"/>
    <w:basedOn w:val="Normlny"/>
    <w:next w:val="Normlny"/>
    <w:qFormat/>
    <w:rsid w:val="00A72823"/>
    <w:pPr>
      <w:keepNext/>
      <w:tabs>
        <w:tab w:val="left" w:pos="2765"/>
      </w:tabs>
      <w:jc w:val="center"/>
      <w:outlineLvl w:val="2"/>
    </w:pPr>
    <w:rPr>
      <w:b/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semiHidden/>
    <w:rsid w:val="00A728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294DC-D853-4B09-8A23-8ABA56A1B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EL  -  PROJEKT</vt:lpstr>
      <vt:lpstr>EL  -  PROJEKT</vt:lpstr>
    </vt:vector>
  </TitlesOfParts>
  <Company>ES&amp;A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  -  PROJEKT</dc:title>
  <dc:subject/>
  <dc:creator>PC</dc:creator>
  <cp:keywords/>
  <dc:description/>
  <cp:lastModifiedBy>Pavol cekovsky</cp:lastModifiedBy>
  <cp:revision>33</cp:revision>
  <cp:lastPrinted>2020-04-27T17:30:00Z</cp:lastPrinted>
  <dcterms:created xsi:type="dcterms:W3CDTF">2011-02-18T16:42:00Z</dcterms:created>
  <dcterms:modified xsi:type="dcterms:W3CDTF">2020-04-27T17:30:00Z</dcterms:modified>
</cp:coreProperties>
</file>