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7E31BCC2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A20F0">
        <w:rPr>
          <w:rFonts w:ascii="Cambria" w:hAnsi="Cambria" w:cs="Arial"/>
          <w:b/>
          <w:bCs/>
          <w:sz w:val="22"/>
          <w:szCs w:val="22"/>
        </w:rPr>
        <w:t>6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45828711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„</w:t>
      </w:r>
      <w:r w:rsidR="007A20F0">
        <w:rPr>
          <w:rFonts w:ascii="Cambria" w:hAnsi="Cambria" w:cs="Arial"/>
          <w:b/>
          <w:bCs/>
          <w:sz w:val="22"/>
          <w:szCs w:val="22"/>
        </w:rPr>
        <w:t>Zaprojektowanie i budowa instalacji fotowoltaicznych na terenie Nadleśnictwa Lutówko</w:t>
      </w:r>
      <w:bookmarkStart w:id="0" w:name="_GoBack"/>
      <w:bookmarkEnd w:id="0"/>
      <w:r w:rsidRPr="003D3EF3">
        <w:rPr>
          <w:rFonts w:ascii="Cambria" w:hAnsi="Cambria" w:cs="Arial"/>
          <w:bCs/>
          <w:sz w:val="22"/>
          <w:szCs w:val="22"/>
        </w:rPr>
        <w:t xml:space="preserve">”,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0C9B3D36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F0390">
        <w:rPr>
          <w:rFonts w:ascii="Cambria" w:hAnsi="Cambria" w:cs="Arial"/>
          <w:sz w:val="22"/>
          <w:szCs w:val="22"/>
          <w:lang w:eastAsia="pl-PL"/>
        </w:rPr>
      </w:r>
      <w:r w:rsidR="005F039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5C9E581D" w14:textId="102A062C" w:rsidR="004F4848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F0390">
        <w:rPr>
          <w:rFonts w:ascii="Cambria" w:hAnsi="Cambria" w:cs="Arial"/>
          <w:sz w:val="22"/>
          <w:szCs w:val="22"/>
          <w:lang w:eastAsia="pl-PL"/>
        </w:rPr>
      </w:r>
      <w:r w:rsidR="005F039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21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275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</w:t>
      </w:r>
      <w:r w:rsidR="008533C4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</w:t>
      </w:r>
    </w:p>
    <w:p w14:paraId="41A74979" w14:textId="77777777" w:rsidR="008B5D04" w:rsidRPr="003D3EF3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______________________</w:t>
      </w:r>
    </w:p>
    <w:p w14:paraId="49BA6C57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FDB2717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65775CE5" w14:textId="77777777" w:rsidR="00D476EB" w:rsidRPr="003D3EF3" w:rsidRDefault="00D476EB" w:rsidP="00D476EB">
      <w:pPr>
        <w:spacing w:before="120" w:after="120"/>
        <w:jc w:val="both"/>
        <w:rPr>
          <w:rFonts w:ascii="Cambria" w:hAnsi="Cambria"/>
          <w:bCs/>
          <w:sz w:val="22"/>
          <w:szCs w:val="22"/>
        </w:rPr>
      </w:pPr>
    </w:p>
    <w:p w14:paraId="2F33983B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____________2021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Pr="003D3EF3">
        <w:rPr>
          <w:rFonts w:ascii="Cambria" w:hAnsi="Cambria"/>
          <w:sz w:val="22"/>
          <w:szCs w:val="22"/>
          <w:lang w:eastAsia="pl-PL"/>
        </w:rPr>
        <w:br/>
        <w:t>podpis</w:t>
      </w:r>
    </w:p>
    <w:p w14:paraId="7A444A21" w14:textId="77777777" w:rsidR="00D476EB" w:rsidRPr="003D3EF3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8DCD5EA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FF4CA" w14:textId="77777777" w:rsidR="005F0390" w:rsidRDefault="005F0390">
      <w:r>
        <w:separator/>
      </w:r>
    </w:p>
  </w:endnote>
  <w:endnote w:type="continuationSeparator" w:id="0">
    <w:p w14:paraId="451B1323" w14:textId="77777777" w:rsidR="005F0390" w:rsidRDefault="005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20F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D2F1AC" w14:textId="77777777" w:rsidR="005F0390" w:rsidRDefault="005F0390">
      <w:r>
        <w:separator/>
      </w:r>
    </w:p>
  </w:footnote>
  <w:footnote w:type="continuationSeparator" w:id="0">
    <w:p w14:paraId="7FA91E8E" w14:textId="77777777" w:rsidR="005F0390" w:rsidRDefault="005F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390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0F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2</cp:revision>
  <cp:lastPrinted>2017-05-23T10:32:00Z</cp:lastPrinted>
  <dcterms:created xsi:type="dcterms:W3CDTF">2021-11-03T13:24:00Z</dcterms:created>
  <dcterms:modified xsi:type="dcterms:W3CDTF">2021-11-03T13:24:00Z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