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5A8F92C8" w:rsidR="001557A5" w:rsidRPr="004414F5" w:rsidRDefault="001557A5" w:rsidP="001557A5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4414F5">
        <w:rPr>
          <w:rFonts w:ascii="Cambria" w:hAnsi="Cambria" w:cs="Arial"/>
          <w:b/>
          <w:bCs/>
          <w:szCs w:val="22"/>
        </w:rPr>
        <w:t xml:space="preserve">Załącznik nr </w:t>
      </w:r>
      <w:r w:rsidR="00A8139C">
        <w:rPr>
          <w:rFonts w:ascii="Cambria" w:hAnsi="Cambria" w:cs="Arial"/>
          <w:b/>
          <w:bCs/>
          <w:szCs w:val="22"/>
        </w:rPr>
        <w:t>10</w:t>
      </w:r>
      <w:r w:rsidR="00DC559B" w:rsidRPr="004414F5">
        <w:rPr>
          <w:rFonts w:ascii="Cambria" w:hAnsi="Cambria" w:cs="Arial"/>
          <w:b/>
          <w:bCs/>
          <w:szCs w:val="22"/>
        </w:rPr>
        <w:t xml:space="preserve"> </w:t>
      </w:r>
      <w:r w:rsidR="00D518FF" w:rsidRPr="004414F5">
        <w:rPr>
          <w:rFonts w:ascii="Cambria" w:hAnsi="Cambria" w:cs="Arial"/>
          <w:b/>
          <w:bCs/>
          <w:szCs w:val="22"/>
        </w:rPr>
        <w:t>do S</w:t>
      </w:r>
      <w:r w:rsidRPr="004414F5">
        <w:rPr>
          <w:rFonts w:ascii="Cambria" w:hAnsi="Cambria" w:cs="Arial"/>
          <w:b/>
          <w:bCs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946A73">
        <w:rPr>
          <w:rFonts w:ascii="Cambria" w:hAnsi="Cambria" w:cs="Arial"/>
          <w:b/>
          <w:bCs/>
          <w:sz w:val="22"/>
          <w:szCs w:val="22"/>
        </w:rPr>
        <w:t>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7694F9D6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„</w:t>
      </w:r>
      <w:r w:rsidR="00F53785" w:rsidRPr="00F53785">
        <w:rPr>
          <w:rFonts w:ascii="Cambria" w:hAnsi="Cambria" w:cs="Arial"/>
          <w:b/>
          <w:bCs/>
          <w:sz w:val="22"/>
          <w:szCs w:val="22"/>
        </w:rPr>
        <w:t>Wymiana bramy i ogrodzenia IX kwatery Szkółki Doręgowice</w:t>
      </w:r>
      <w:bookmarkStart w:id="0" w:name="_GoBack"/>
      <w:bookmarkEnd w:id="0"/>
      <w:r w:rsidR="00436356" w:rsidRPr="00436356">
        <w:rPr>
          <w:rFonts w:ascii="Cambria" w:hAnsi="Cambria" w:cs="Arial"/>
          <w:b/>
          <w:bCs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5011AC52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F0494">
        <w:rPr>
          <w:rFonts w:ascii="Cambria" w:hAnsi="Cambria" w:cs="Arial"/>
          <w:bCs/>
          <w:sz w:val="22"/>
          <w:szCs w:val="22"/>
        </w:rPr>
        <w:t>5</w:t>
      </w:r>
      <w:r w:rsidR="00EF0494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143F1">
        <w:rPr>
          <w:rFonts w:ascii="Cambria" w:hAnsi="Cambria" w:cs="Arial"/>
          <w:bCs/>
          <w:sz w:val="22"/>
          <w:szCs w:val="22"/>
        </w:rPr>
        <w:t xml:space="preserve"> 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3C57BC2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F0494">
              <w:rPr>
                <w:rFonts w:ascii="Cambria" w:hAnsi="Cambria" w:cs="Arial"/>
                <w:b/>
                <w:bCs/>
              </w:rPr>
              <w:t>roboty budowlane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EF0494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F0494" w:rsidRPr="001557A5">
              <w:rPr>
                <w:rFonts w:ascii="Cambria" w:hAnsi="Cambria" w:cs="Arial"/>
                <w:b/>
                <w:bCs/>
              </w:rPr>
              <w:t>wykonan</w:t>
            </w:r>
            <w:r w:rsidR="00EF0494">
              <w:rPr>
                <w:rFonts w:ascii="Cambria" w:hAnsi="Cambria" w:cs="Arial"/>
                <w:b/>
                <w:bCs/>
              </w:rPr>
              <w:t>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3A299E9D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69B6BE68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5A2F5A">
              <w:rPr>
                <w:rFonts w:ascii="Cambria" w:hAnsi="Cambria" w:cs="Arial"/>
                <w:b/>
                <w:bCs/>
              </w:rPr>
              <w:t xml:space="preserve"> i 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22B37FAA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5791BAE0" w:rsidR="00E816F1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4414F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EF0494">
        <w:rPr>
          <w:rFonts w:ascii="Cambria" w:hAnsi="Cambria" w:cs="Arial"/>
          <w:b/>
          <w:bCs/>
          <w:sz w:val="24"/>
          <w:szCs w:val="22"/>
        </w:rPr>
        <w:t>robót budowlanych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4414F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EF0494">
        <w:rPr>
          <w:rFonts w:ascii="Cambria" w:hAnsi="Cambria" w:cs="Arial"/>
          <w:b/>
          <w:bCs/>
          <w:sz w:val="24"/>
          <w:szCs w:val="22"/>
        </w:rPr>
        <w:t>robót</w:t>
      </w:r>
      <w:r w:rsidRPr="004414F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r w:rsidR="00EF0494">
        <w:rPr>
          <w:rFonts w:ascii="Cambria" w:hAnsi="Cambria" w:cs="Arial"/>
          <w:b/>
          <w:bCs/>
          <w:sz w:val="24"/>
          <w:szCs w:val="22"/>
        </w:rPr>
        <w:t>.</w:t>
      </w:r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E12E254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C96AEF">
        <w:rPr>
          <w:rFonts w:ascii="Cambria" w:hAnsi="Cambria" w:cs="Arial"/>
          <w:bCs/>
          <w:i/>
          <w:sz w:val="18"/>
          <w:szCs w:val="18"/>
        </w:rPr>
        <w:t>Dokument może być podpisany</w:t>
      </w:r>
    </w:p>
    <w:p w14:paraId="458189C1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kwalifikowanym podpisem elektronicznym,</w:t>
      </w:r>
    </w:p>
    <w:p w14:paraId="158E97C5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bookmarkEnd w:id="1"/>
    </w:p>
    <w:p w14:paraId="1A610E33" w14:textId="186A85C2" w:rsidR="00C96AEF" w:rsidRPr="00C96AEF" w:rsidRDefault="00C96AEF" w:rsidP="00C96AEF">
      <w:pPr>
        <w:rPr>
          <w:rFonts w:ascii="Cambria" w:hAnsi="Cambria" w:cs="Arial"/>
          <w:bCs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0FF09B45" w:rsidR="00153414" w:rsidRPr="001557A5" w:rsidRDefault="00153414" w:rsidP="00835241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38227" w14:textId="77777777" w:rsidR="00F10B12" w:rsidRDefault="00F10B12" w:rsidP="00E816F1">
      <w:r>
        <w:separator/>
      </w:r>
    </w:p>
  </w:endnote>
  <w:endnote w:type="continuationSeparator" w:id="0">
    <w:p w14:paraId="51289E47" w14:textId="77777777" w:rsidR="00F10B12" w:rsidRDefault="00F10B12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454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B0E48" w14:textId="77777777" w:rsidR="00F10B12" w:rsidRDefault="00F10B12" w:rsidP="00E816F1">
      <w:r>
        <w:separator/>
      </w:r>
    </w:p>
  </w:footnote>
  <w:footnote w:type="continuationSeparator" w:id="0">
    <w:p w14:paraId="37A1754B" w14:textId="77777777" w:rsidR="00F10B12" w:rsidRDefault="00F10B12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36E6A"/>
    <w:rsid w:val="000538A8"/>
    <w:rsid w:val="000D0191"/>
    <w:rsid w:val="000D2C6F"/>
    <w:rsid w:val="000F0CFD"/>
    <w:rsid w:val="001114D3"/>
    <w:rsid w:val="00153414"/>
    <w:rsid w:val="001557A5"/>
    <w:rsid w:val="00155BFB"/>
    <w:rsid w:val="001D7A37"/>
    <w:rsid w:val="00204C62"/>
    <w:rsid w:val="00215329"/>
    <w:rsid w:val="002D6014"/>
    <w:rsid w:val="003028CD"/>
    <w:rsid w:val="00320BDD"/>
    <w:rsid w:val="00344B53"/>
    <w:rsid w:val="00346F83"/>
    <w:rsid w:val="003A1C11"/>
    <w:rsid w:val="00436356"/>
    <w:rsid w:val="004414F5"/>
    <w:rsid w:val="004918FA"/>
    <w:rsid w:val="005A2F5A"/>
    <w:rsid w:val="005C457E"/>
    <w:rsid w:val="005E47DA"/>
    <w:rsid w:val="00633BCC"/>
    <w:rsid w:val="00633E3A"/>
    <w:rsid w:val="00661664"/>
    <w:rsid w:val="006F62F5"/>
    <w:rsid w:val="0071757A"/>
    <w:rsid w:val="0073326F"/>
    <w:rsid w:val="00754447"/>
    <w:rsid w:val="007F5520"/>
    <w:rsid w:val="008143F1"/>
    <w:rsid w:val="0081477F"/>
    <w:rsid w:val="00835241"/>
    <w:rsid w:val="008546FE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56AD3"/>
    <w:rsid w:val="00A71CF6"/>
    <w:rsid w:val="00A80128"/>
    <w:rsid w:val="00A8139C"/>
    <w:rsid w:val="00AB00C7"/>
    <w:rsid w:val="00AB4F95"/>
    <w:rsid w:val="00B314C2"/>
    <w:rsid w:val="00BB42EF"/>
    <w:rsid w:val="00C10725"/>
    <w:rsid w:val="00C25FB6"/>
    <w:rsid w:val="00C465F2"/>
    <w:rsid w:val="00C750C0"/>
    <w:rsid w:val="00C96AEF"/>
    <w:rsid w:val="00CA36A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  <w:rsid w:val="00EF454E"/>
    <w:rsid w:val="00F10B12"/>
    <w:rsid w:val="00F53785"/>
    <w:rsid w:val="00FD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109E1-6882-42C6-9401-5CDEBF2C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7</cp:revision>
  <cp:lastPrinted>2021-04-15T10:18:00Z</cp:lastPrinted>
  <dcterms:created xsi:type="dcterms:W3CDTF">2021-05-18T08:18:00Z</dcterms:created>
  <dcterms:modified xsi:type="dcterms:W3CDTF">2022-09-16T09:28:00Z</dcterms:modified>
</cp:coreProperties>
</file>