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  <w:r w:rsidRPr="004E4F79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drawing>
          <wp:inline distT="0" distB="0" distL="0" distR="0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4"/>
        <w:gridCol w:w="3508"/>
      </w:tblGrid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Smlouva o dílo</w:t>
            </w:r>
          </w:p>
          <w:p w:rsidR="00F55DDB" w:rsidRPr="004E4F79" w:rsidRDefault="004E4F79" w:rsidP="00880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na zhotovení stavby</w:t>
            </w:r>
          </w:p>
          <w:p w:rsidR="004E4F79" w:rsidRPr="008D6F27" w:rsidRDefault="004E4F79" w:rsidP="004555E0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b/>
                <w:bCs/>
                <w:kern w:val="2"/>
                <w:sz w:val="36"/>
                <w:szCs w:val="36"/>
                <w:lang w:eastAsia="ar-SA"/>
              </w:rPr>
            </w:pPr>
            <w:r w:rsidRPr="003064BD">
              <w:rPr>
                <w:rFonts w:ascii="Arial" w:eastAsia="Times New Roman" w:hAnsi="Arial" w:cs="Arial"/>
                <w:b/>
                <w:sz w:val="36"/>
                <w:szCs w:val="36"/>
                <w:lang w:eastAsia="ar-SA"/>
              </w:rPr>
              <w:t>„</w:t>
            </w:r>
            <w:r w:rsidR="008D6F27" w:rsidRPr="003064BD">
              <w:rPr>
                <w:rFonts w:ascii="Arial" w:hAnsi="Arial" w:cs="Arial"/>
                <w:b/>
                <w:sz w:val="36"/>
                <w:szCs w:val="36"/>
                <w:shd w:val="clear" w:color="auto" w:fill="FFFFFF"/>
              </w:rPr>
              <w:t>Bezbariérovost</w:t>
            </w:r>
            <w:r w:rsidRPr="003064BD">
              <w:rPr>
                <w:rFonts w:ascii="Arial" w:eastAsia="Times New Roman" w:hAnsi="Arial" w:cs="Arial"/>
                <w:b/>
                <w:sz w:val="36"/>
                <w:szCs w:val="36"/>
                <w:lang w:eastAsia="ar-SA"/>
              </w:rPr>
              <w:t>“</w:t>
            </w:r>
          </w:p>
        </w:tc>
      </w:tr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spacing w:line="25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uzavřená dle ustanovení § 2586 a násl. zákona č. 89/2012 Sb., občanský zákoník, ve znění pozdějších předpisů (dále jen občanský zákoník)</w:t>
            </w:r>
          </w:p>
        </w:tc>
      </w:tr>
      <w:tr w:rsidR="004E4F79" w:rsidRPr="004E4F79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4E4F79" w:rsidP="00176C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</w:p>
        </w:tc>
      </w:tr>
    </w:tbl>
    <w:p w:rsidR="004E4F79" w:rsidRPr="004E4F79" w:rsidRDefault="004E4F79" w:rsidP="004E4F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36"/>
          <w:szCs w:val="36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120" w:line="240" w:lineRule="auto"/>
        <w:ind w:left="851" w:hanging="491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:rsidR="004E4F79" w:rsidRPr="004E4F79" w:rsidRDefault="004E4F79" w:rsidP="004E4F79">
      <w:pPr>
        <w:spacing w:after="120"/>
        <w:ind w:left="851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3"/>
        <w:gridCol w:w="4919"/>
      </w:tblGrid>
      <w:tr w:rsidR="004E4F79" w:rsidRPr="004E4F79" w:rsidTr="00F55DDB">
        <w:tc>
          <w:tcPr>
            <w:tcW w:w="400" w:type="dxa"/>
            <w:vMerge w:val="restart"/>
            <w:shd w:val="clear" w:color="auto" w:fill="auto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53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Objednatel:</w:t>
            </w:r>
          </w:p>
        </w:tc>
        <w:tc>
          <w:tcPr>
            <w:tcW w:w="4919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 xml:space="preserve">Město Šternberk 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99367A" w:rsidP="0099367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Ing. Stanislav Orság</w:t>
            </w:r>
            <w:r w:rsidR="000C5B47">
              <w:rPr>
                <w:rFonts w:ascii="Arial" w:eastAsia="Times New Roman" w:hAnsi="Arial" w:cs="Arial"/>
                <w:lang w:eastAsia="cs-CZ"/>
              </w:rPr>
              <w:t>, starosta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Horní náměstí 78/16, 785 01 Šternberk 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IČ: 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00299529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CZ 00299529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70222E" w:rsidP="0070222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1</w:t>
            </w:r>
            <w:r w:rsidR="000C5B47">
              <w:rPr>
                <w:rFonts w:ascii="Arial" w:eastAsia="Times New Roman" w:hAnsi="Arial" w:cs="Arial"/>
                <w:lang w:eastAsia="cs-CZ"/>
              </w:rPr>
              <w:t>9-18</w:t>
            </w:r>
            <w:r>
              <w:rPr>
                <w:rFonts w:ascii="Arial" w:eastAsia="Times New Roman" w:hAnsi="Arial" w:cs="Arial"/>
                <w:lang w:eastAsia="cs-CZ"/>
              </w:rPr>
              <w:t>01688399</w:t>
            </w:r>
            <w:r w:rsidR="000C5B47">
              <w:rPr>
                <w:rFonts w:ascii="Arial" w:eastAsia="Times New Roman" w:hAnsi="Arial" w:cs="Arial"/>
                <w:lang w:eastAsia="cs-CZ"/>
              </w:rPr>
              <w:t>/0</w:t>
            </w:r>
            <w:r>
              <w:rPr>
                <w:rFonts w:ascii="Arial" w:eastAsia="Times New Roman" w:hAnsi="Arial" w:cs="Arial"/>
                <w:lang w:eastAsia="cs-CZ"/>
              </w:rPr>
              <w:t>8</w:t>
            </w:r>
            <w:r w:rsidR="000C5B47">
              <w:rPr>
                <w:rFonts w:ascii="Arial" w:eastAsia="Times New Roman" w:hAnsi="Arial" w:cs="Arial"/>
                <w:lang w:eastAsia="cs-CZ"/>
              </w:rPr>
              <w:t>00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„objednatel“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4E4F79" w:rsidRPr="004E4F79" w:rsidRDefault="004E4F79" w:rsidP="004E4F79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70"/>
        <w:gridCol w:w="4902"/>
      </w:tblGrid>
      <w:tr w:rsidR="004E4F79" w:rsidRPr="004555E0" w:rsidTr="00F55DDB">
        <w:tc>
          <w:tcPr>
            <w:tcW w:w="400" w:type="dxa"/>
            <w:vMerge w:val="restart"/>
            <w:shd w:val="clear" w:color="auto" w:fill="auto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555E0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70" w:type="dxa"/>
            <w:shd w:val="clear" w:color="auto" w:fill="auto"/>
            <w:vAlign w:val="bottom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555E0">
              <w:rPr>
                <w:rFonts w:ascii="Arial" w:eastAsia="Times New Roman" w:hAnsi="Arial" w:cs="Arial"/>
                <w:b/>
                <w:lang w:eastAsia="cs-CZ"/>
              </w:rPr>
              <w:t>Zhotovitel:</w:t>
            </w:r>
          </w:p>
        </w:tc>
        <w:tc>
          <w:tcPr>
            <w:tcW w:w="4902" w:type="dxa"/>
            <w:shd w:val="clear" w:color="auto" w:fill="auto"/>
            <w:vAlign w:val="bottom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4E4F79" w:rsidRPr="004555E0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555E0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555E0" w:rsidRDefault="004E4F79" w:rsidP="000C5B47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555E0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555E0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555E0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555E0">
              <w:rPr>
                <w:rFonts w:ascii="Arial" w:eastAsia="Times New Roman" w:hAnsi="Arial" w:cs="Arial"/>
                <w:lang w:eastAsia="cs-CZ"/>
              </w:rPr>
              <w:t>IČ (IČO):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555E0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555E0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555E0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555E0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555E0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555E0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555E0">
              <w:rPr>
                <w:rFonts w:ascii="Arial" w:eastAsia="Times New Roman" w:hAnsi="Arial" w:cs="Arial"/>
                <w:lang w:eastAsia="cs-CZ"/>
              </w:rPr>
              <w:t>dále jen „zhotovitel“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555E0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4E4F79" w:rsidRPr="004555E0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F55DDB" w:rsidRPr="004555E0" w:rsidRDefault="00F55DDB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4F79" w:rsidRPr="004555E0" w:rsidRDefault="004E4F79" w:rsidP="004E4F79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4555E0">
        <w:rPr>
          <w:rFonts w:ascii="Arial" w:eastAsia="Times New Roman" w:hAnsi="Arial" w:cs="Arial"/>
          <w:lang w:eastAsia="cs-CZ"/>
        </w:rPr>
        <w:t>Objednatel je právnickou</w:t>
      </w:r>
      <w:r w:rsidR="00DB1B19" w:rsidRPr="004555E0">
        <w:rPr>
          <w:rFonts w:ascii="Arial" w:eastAsia="Times New Roman" w:hAnsi="Arial" w:cs="Arial"/>
          <w:lang w:eastAsia="cs-CZ"/>
        </w:rPr>
        <w:t>/fyzickou</w:t>
      </w:r>
      <w:r w:rsidRPr="004555E0">
        <w:rPr>
          <w:rFonts w:ascii="Arial" w:eastAsia="Times New Roman" w:hAnsi="Arial" w:cs="Arial"/>
          <w:lang w:eastAsia="cs-CZ"/>
        </w:rPr>
        <w:t xml:space="preserve"> osobou a prohlašuje, že má veškerá práva a způsobilost k tomu, aby plnil závazky, vyplývající z uzavřené smlouvy a že neexistují žádné právní překážky, které by bránily či omezovaly plnění jeho závazků.</w:t>
      </w:r>
    </w:p>
    <w:p w:rsidR="004E4F79" w:rsidRPr="004E4F79" w:rsidRDefault="004E4F79" w:rsidP="00DB1B19">
      <w:pPr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Zhotovitel je </w:t>
      </w:r>
      <w:r w:rsidR="00106A3A">
        <w:rPr>
          <w:rFonts w:ascii="Arial" w:eastAsia="Times New Roman" w:hAnsi="Arial" w:cs="Arial"/>
          <w:lang w:eastAsia="cs-CZ"/>
        </w:rPr>
        <w:t>fyzickou/</w:t>
      </w:r>
      <w:r w:rsidRPr="000C5B47">
        <w:rPr>
          <w:rFonts w:ascii="Arial" w:eastAsia="Times New Roman" w:hAnsi="Arial" w:cs="Arial"/>
          <w:lang w:eastAsia="cs-CZ"/>
        </w:rPr>
        <w:t>právnickou</w:t>
      </w:r>
      <w:r w:rsidRPr="004E4F79">
        <w:rPr>
          <w:rFonts w:ascii="Arial" w:eastAsia="Times New Roman" w:hAnsi="Arial" w:cs="Arial"/>
          <w:lang w:eastAsia="cs-CZ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a realizace akce specifikované v následujících ustanoveních této smlouvy a že na základě tohoto zjištění přistupuje k uzavření předmětné smlouvy.</w:t>
      </w:r>
    </w:p>
    <w:p w:rsid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C5B47" w:rsidRDefault="000C5B47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880F07" w:rsidRDefault="00880F07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Pr="004E4F79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4F79" w:rsidRPr="00CF5FE1" w:rsidRDefault="004E4F79" w:rsidP="00CF5FE1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Předmět</w:t>
      </w:r>
      <w:r w:rsidRPr="004E4F79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smlouvy</w:t>
      </w:r>
    </w:p>
    <w:p w:rsidR="004E4F79" w:rsidRPr="00CC620F" w:rsidRDefault="004E4F79" w:rsidP="00880F07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CC620F">
        <w:rPr>
          <w:rFonts w:ascii="Arial" w:eastAsia="Times New Roman" w:hAnsi="Arial" w:cs="Arial"/>
          <w:lang w:eastAsia="cs-CZ"/>
        </w:rPr>
        <w:t>Předmětem smlouvy j</w:t>
      </w:r>
      <w:r w:rsidR="00D31CD1" w:rsidRPr="00CC620F">
        <w:rPr>
          <w:rFonts w:ascii="Arial" w:eastAsia="Times New Roman" w:hAnsi="Arial" w:cs="Arial"/>
          <w:lang w:eastAsia="cs-CZ"/>
        </w:rPr>
        <w:t>sou</w:t>
      </w:r>
      <w:r w:rsidRPr="00CC620F">
        <w:rPr>
          <w:rFonts w:ascii="Arial" w:eastAsia="Times New Roman" w:hAnsi="Arial" w:cs="Arial"/>
          <w:lang w:eastAsia="cs-CZ"/>
        </w:rPr>
        <w:t xml:space="preserve"> </w:t>
      </w:r>
      <w:r w:rsidR="00D31CD1" w:rsidRPr="00CC620F">
        <w:rPr>
          <w:rFonts w:ascii="Arial" w:hAnsi="Arial" w:cs="Arial"/>
          <w:bCs/>
          <w:iCs/>
        </w:rPr>
        <w:t>stavební práce spočívající ve v</w:t>
      </w:r>
      <w:r w:rsidR="00D31CD1" w:rsidRPr="00CC620F">
        <w:rPr>
          <w:rFonts w:ascii="Arial" w:hAnsi="Arial" w:cs="Arial"/>
        </w:rPr>
        <w:t>ybudování bezbariérových sociálních zařízení</w:t>
      </w:r>
      <w:r w:rsidR="00D31CD1" w:rsidRPr="00CC620F">
        <w:rPr>
          <w:rFonts w:ascii="Arial" w:eastAsia="Times New Roman" w:hAnsi="Arial" w:cs="Arial"/>
          <w:lang w:eastAsia="cs-CZ"/>
        </w:rPr>
        <w:t xml:space="preserve"> </w:t>
      </w:r>
      <w:r w:rsidR="00880F07" w:rsidRPr="00CC620F">
        <w:rPr>
          <w:rFonts w:ascii="Arial" w:eastAsia="Times New Roman" w:hAnsi="Arial" w:cs="Arial"/>
          <w:lang w:eastAsia="cs-CZ"/>
        </w:rPr>
        <w:t>s technickými požadavky</w:t>
      </w:r>
      <w:r w:rsidR="00D31CD1" w:rsidRPr="00CC620F">
        <w:rPr>
          <w:rFonts w:ascii="Arial" w:eastAsia="Times New Roman" w:hAnsi="Arial" w:cs="Arial"/>
          <w:lang w:eastAsia="cs-CZ"/>
        </w:rPr>
        <w:t xml:space="preserve"> </w:t>
      </w:r>
      <w:r w:rsidR="00CC620F" w:rsidRPr="00CC620F">
        <w:rPr>
          <w:rFonts w:ascii="Arial" w:eastAsia="Times New Roman" w:hAnsi="Arial" w:cs="Arial"/>
          <w:lang w:eastAsia="cs-CZ"/>
        </w:rPr>
        <w:t xml:space="preserve">definovanými </w:t>
      </w:r>
      <w:r w:rsidR="00D31CD1" w:rsidRPr="00CC620F">
        <w:rPr>
          <w:rFonts w:ascii="Arial" w:eastAsia="Times New Roman" w:hAnsi="Arial" w:cs="Arial"/>
          <w:lang w:eastAsia="cs-CZ"/>
        </w:rPr>
        <w:t>v</w:t>
      </w:r>
      <w:r w:rsidR="007F3344">
        <w:rPr>
          <w:rFonts w:ascii="Arial" w:eastAsia="Times New Roman" w:hAnsi="Arial" w:cs="Arial"/>
          <w:lang w:eastAsia="cs-CZ"/>
        </w:rPr>
        <w:t xml:space="preserve"> projektové dokumentaci zpracované společností Studio Zlámal, Olomoucká 55, 785 01 Šternberk, Ing. Lukáš Roubal, IČ: </w:t>
      </w:r>
      <w:r w:rsidR="00A651D2">
        <w:rPr>
          <w:rFonts w:ascii="Arial" w:eastAsia="Times New Roman" w:hAnsi="Arial" w:cs="Arial"/>
          <w:lang w:eastAsia="cs-CZ"/>
        </w:rPr>
        <w:t xml:space="preserve">76627942, </w:t>
      </w:r>
      <w:r w:rsidR="00880F07" w:rsidRPr="00CC620F">
        <w:rPr>
          <w:rFonts w:ascii="Arial" w:eastAsia="Times New Roman" w:hAnsi="Arial" w:cs="Arial"/>
          <w:lang w:eastAsia="cs-CZ"/>
        </w:rPr>
        <w:t>položkov</w:t>
      </w:r>
      <w:r w:rsidR="00D31CD1" w:rsidRPr="00CC620F">
        <w:rPr>
          <w:rFonts w:ascii="Arial" w:eastAsia="Times New Roman" w:hAnsi="Arial" w:cs="Arial"/>
          <w:lang w:eastAsia="cs-CZ"/>
        </w:rPr>
        <w:t>ém</w:t>
      </w:r>
      <w:r w:rsidR="00880F07" w:rsidRPr="00CC620F">
        <w:rPr>
          <w:rFonts w:ascii="Arial" w:eastAsia="Times New Roman" w:hAnsi="Arial" w:cs="Arial"/>
          <w:lang w:eastAsia="cs-CZ"/>
        </w:rPr>
        <w:t xml:space="preserve"> rozpočt</w:t>
      </w:r>
      <w:r w:rsidR="00D31CD1" w:rsidRPr="00CC620F">
        <w:rPr>
          <w:rFonts w:ascii="Arial" w:eastAsia="Times New Roman" w:hAnsi="Arial" w:cs="Arial"/>
          <w:lang w:eastAsia="cs-CZ"/>
        </w:rPr>
        <w:t>u</w:t>
      </w:r>
      <w:r w:rsidR="00880F07" w:rsidRPr="00CC620F">
        <w:rPr>
          <w:rFonts w:ascii="Arial" w:eastAsia="Times New Roman" w:hAnsi="Arial" w:cs="Arial"/>
          <w:lang w:eastAsia="cs-CZ"/>
        </w:rPr>
        <w:t xml:space="preserve"> a </w:t>
      </w:r>
      <w:r w:rsidR="00880F07" w:rsidRPr="00CC620F">
        <w:rPr>
          <w:rFonts w:ascii="Arial" w:hAnsi="Arial"/>
        </w:rPr>
        <w:t>podmínkami výběrového řízení k veřejné zakázce.</w:t>
      </w:r>
    </w:p>
    <w:p w:rsidR="00880F07" w:rsidRPr="004E4F79" w:rsidRDefault="00880F07" w:rsidP="00880F07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880F07" w:rsidRPr="008D6F27" w:rsidRDefault="0059612D" w:rsidP="00953B52">
      <w:pPr>
        <w:spacing w:after="120" w:line="240" w:lineRule="auto"/>
        <w:ind w:left="425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Název stavby</w:t>
      </w:r>
      <w:r>
        <w:rPr>
          <w:rFonts w:ascii="Arial" w:eastAsia="Times New Roman" w:hAnsi="Arial" w:cs="Arial"/>
          <w:lang w:eastAsia="cs-CZ"/>
        </w:rPr>
        <w:tab/>
      </w:r>
      <w:r w:rsidR="00953B52">
        <w:rPr>
          <w:rFonts w:ascii="Arial" w:eastAsia="Times New Roman" w:hAnsi="Arial" w:cs="Arial"/>
          <w:lang w:eastAsia="cs-CZ"/>
        </w:rPr>
        <w:tab/>
      </w:r>
      <w:r w:rsidR="004E4F79" w:rsidRPr="004E4F79">
        <w:rPr>
          <w:rFonts w:ascii="Arial" w:eastAsia="Times New Roman" w:hAnsi="Arial" w:cs="Arial"/>
          <w:lang w:eastAsia="cs-CZ"/>
        </w:rPr>
        <w:t>:</w:t>
      </w:r>
      <w:r w:rsidR="000C5B47">
        <w:rPr>
          <w:rFonts w:ascii="Arial" w:eastAsia="Times New Roman" w:hAnsi="Arial" w:cs="Arial"/>
          <w:lang w:eastAsia="cs-CZ"/>
        </w:rPr>
        <w:t xml:space="preserve"> </w:t>
      </w:r>
      <w:r w:rsidR="008D6F27" w:rsidRPr="008D6F27">
        <w:rPr>
          <w:rFonts w:ascii="Helvetica" w:hAnsi="Helvetica" w:cs="Helvetica"/>
          <w:shd w:val="clear" w:color="auto" w:fill="FFFFFF"/>
        </w:rPr>
        <w:t>Bezbariérovost</w:t>
      </w:r>
      <w:r w:rsidR="00953B52" w:rsidRPr="008D6F27">
        <w:rPr>
          <w:rFonts w:ascii="Arial" w:eastAsia="Times New Roman" w:hAnsi="Arial" w:cs="Arial"/>
          <w:lang w:eastAsia="cs-CZ"/>
        </w:rPr>
        <w:t xml:space="preserve"> </w:t>
      </w:r>
    </w:p>
    <w:p w:rsidR="001C4191" w:rsidRPr="001C4191" w:rsidRDefault="0059612D" w:rsidP="001C4191">
      <w:pPr>
        <w:autoSpaceDE w:val="0"/>
        <w:autoSpaceDN w:val="0"/>
        <w:adjustRightInd w:val="0"/>
        <w:spacing w:line="280" w:lineRule="atLeast"/>
        <w:ind w:left="2832" w:hanging="2340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lang w:eastAsia="cs-CZ"/>
        </w:rPr>
        <w:t>Místo stavby</w:t>
      </w:r>
      <w:r>
        <w:rPr>
          <w:rFonts w:ascii="Arial" w:eastAsia="Times New Roman" w:hAnsi="Arial" w:cs="Arial"/>
          <w:lang w:eastAsia="cs-CZ"/>
        </w:rPr>
        <w:tab/>
      </w:r>
      <w:r w:rsidR="004E4F79" w:rsidRPr="006F7CA3">
        <w:rPr>
          <w:rFonts w:ascii="Arial" w:eastAsia="Times New Roman" w:hAnsi="Arial" w:cs="Arial"/>
          <w:lang w:eastAsia="cs-CZ"/>
        </w:rPr>
        <w:t>:</w:t>
      </w:r>
      <w:r w:rsidR="000C5B47">
        <w:rPr>
          <w:rFonts w:ascii="Arial" w:eastAsia="Times New Roman" w:hAnsi="Arial" w:cs="Arial"/>
          <w:lang w:eastAsia="cs-CZ"/>
        </w:rPr>
        <w:t xml:space="preserve"> </w:t>
      </w:r>
      <w:r w:rsidR="001C4191" w:rsidRPr="001C4191">
        <w:rPr>
          <w:rFonts w:ascii="Arial" w:hAnsi="Arial" w:cs="Arial"/>
          <w:b/>
          <w:bCs/>
          <w:color w:val="000000"/>
        </w:rPr>
        <w:t>Základní škola Dr. Hrubého 2</w:t>
      </w:r>
      <w:r w:rsidR="001C4191" w:rsidRPr="001C4191">
        <w:rPr>
          <w:rFonts w:ascii="Arial" w:hAnsi="Arial" w:cs="Arial"/>
          <w:color w:val="000000"/>
        </w:rPr>
        <w:t>, Šternberk, příspěvková organizace,</w:t>
      </w:r>
      <w:r w:rsidR="00CF5FE1">
        <w:rPr>
          <w:rFonts w:ascii="Arial" w:hAnsi="Arial" w:cs="Arial"/>
          <w:color w:val="000000"/>
        </w:rPr>
        <w:t xml:space="preserve"> </w:t>
      </w:r>
      <w:r w:rsidR="001C4191" w:rsidRPr="001C4191">
        <w:rPr>
          <w:rFonts w:ascii="Arial" w:hAnsi="Arial" w:cs="Arial"/>
          <w:color w:val="000000"/>
        </w:rPr>
        <w:t xml:space="preserve">Dr. Hrubého 319/2, 785 01 Šternberk </w:t>
      </w:r>
    </w:p>
    <w:p w:rsidR="00953B52" w:rsidRPr="00CF5FE1" w:rsidRDefault="001C4191" w:rsidP="00CF5FE1">
      <w:pPr>
        <w:spacing w:line="280" w:lineRule="atLeast"/>
        <w:ind w:left="2832"/>
        <w:rPr>
          <w:rFonts w:ascii="Arial" w:hAnsi="Arial" w:cs="Arial"/>
          <w:color w:val="000000"/>
        </w:rPr>
      </w:pPr>
      <w:r w:rsidRPr="001C4191">
        <w:rPr>
          <w:rFonts w:ascii="Arial" w:hAnsi="Arial" w:cs="Arial"/>
          <w:b/>
          <w:bCs/>
          <w:color w:val="000000"/>
        </w:rPr>
        <w:t>Základní škola náměstí Svobody 3</w:t>
      </w:r>
      <w:r w:rsidRPr="001C4191">
        <w:rPr>
          <w:rFonts w:ascii="Arial" w:hAnsi="Arial" w:cs="Arial"/>
          <w:color w:val="000000"/>
        </w:rPr>
        <w:t>, Šternberk, příspěvková organizace, nám. Svobody 1264/3, 785 01 Šternberk</w:t>
      </w:r>
    </w:p>
    <w:p w:rsidR="004E4F79" w:rsidRPr="004E4F79" w:rsidRDefault="004E4F79" w:rsidP="004E4F79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cs-CZ"/>
        </w:rPr>
      </w:pPr>
    </w:p>
    <w:p w:rsidR="004E4F79" w:rsidRPr="00CF5FE1" w:rsidRDefault="004E4F79" w:rsidP="00CF5FE1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Lhůty a termíny</w:t>
      </w:r>
    </w:p>
    <w:p w:rsidR="00F55DDB" w:rsidRPr="00F55DDB" w:rsidRDefault="00F55DDB" w:rsidP="00F55DDB">
      <w:pPr>
        <w:tabs>
          <w:tab w:val="left" w:pos="426"/>
        </w:tabs>
        <w:spacing w:after="120" w:line="240" w:lineRule="auto"/>
        <w:ind w:left="1134" w:hanging="1134"/>
        <w:jc w:val="both"/>
        <w:rPr>
          <w:rFonts w:ascii="Arial" w:eastAsia="Times New Roman" w:hAnsi="Arial" w:cs="Arial"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1.  </w:t>
      </w:r>
      <w:r w:rsidRPr="00F55DDB">
        <w:rPr>
          <w:rFonts w:ascii="Arial" w:eastAsia="Times New Roman" w:hAnsi="Arial" w:cs="Arial"/>
          <w:lang w:eastAsia="cs-CZ"/>
        </w:rPr>
        <w:tab/>
        <w:t xml:space="preserve">Předání a převzetí staveniště: </w:t>
      </w:r>
      <w:r w:rsidRPr="00F55DDB">
        <w:rPr>
          <w:rFonts w:ascii="Arial" w:eastAsia="Times New Roman" w:hAnsi="Arial" w:cs="Arial"/>
          <w:lang w:eastAsia="cs-CZ"/>
        </w:rPr>
        <w:tab/>
      </w:r>
      <w:r w:rsidR="004555E0" w:rsidRPr="001C4191">
        <w:rPr>
          <w:rFonts w:ascii="Arial" w:eastAsia="Times New Roman" w:hAnsi="Arial" w:cs="Arial"/>
          <w:b/>
          <w:highlight w:val="yellow"/>
          <w:lang w:eastAsia="cs-CZ"/>
        </w:rPr>
        <w:t>…</w:t>
      </w:r>
      <w:proofErr w:type="gramStart"/>
      <w:r w:rsidR="004555E0" w:rsidRPr="001C4191">
        <w:rPr>
          <w:rFonts w:ascii="Arial" w:eastAsia="Times New Roman" w:hAnsi="Arial" w:cs="Arial"/>
          <w:b/>
          <w:highlight w:val="yellow"/>
          <w:lang w:eastAsia="cs-CZ"/>
        </w:rPr>
        <w:t>…….</w:t>
      </w:r>
      <w:proofErr w:type="gramEnd"/>
      <w:r w:rsidR="004555E0" w:rsidRPr="001C4191">
        <w:rPr>
          <w:rFonts w:ascii="Arial" w:eastAsia="Times New Roman" w:hAnsi="Arial" w:cs="Arial"/>
          <w:b/>
          <w:highlight w:val="yellow"/>
          <w:lang w:eastAsia="cs-CZ"/>
        </w:rPr>
        <w:t>.</w:t>
      </w:r>
      <w:r w:rsidRPr="00F55DDB">
        <w:rPr>
          <w:rFonts w:ascii="Arial" w:eastAsia="Times New Roman" w:hAnsi="Arial" w:cs="Arial"/>
          <w:lang w:eastAsia="cs-CZ"/>
        </w:rPr>
        <w:t xml:space="preserve">                                      </w:t>
      </w:r>
    </w:p>
    <w:p w:rsidR="00F55DDB" w:rsidRPr="00F55DDB" w:rsidRDefault="00F55DDB" w:rsidP="00F55DDB">
      <w:pPr>
        <w:tabs>
          <w:tab w:val="left" w:pos="426"/>
        </w:tabs>
        <w:spacing w:after="120" w:line="240" w:lineRule="auto"/>
        <w:ind w:left="3544" w:hanging="3544"/>
        <w:jc w:val="both"/>
        <w:rPr>
          <w:rFonts w:ascii="Arial" w:eastAsia="Times New Roman" w:hAnsi="Arial" w:cs="Arial"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2. </w:t>
      </w:r>
      <w:r w:rsidRPr="00F55DDB">
        <w:rPr>
          <w:rFonts w:ascii="Arial" w:eastAsia="Times New Roman" w:hAnsi="Arial" w:cs="Arial"/>
          <w:lang w:eastAsia="cs-CZ"/>
        </w:rPr>
        <w:tab/>
        <w:t xml:space="preserve">Lhůta pro provedení díla: </w:t>
      </w:r>
      <w:r w:rsidRPr="00F55DDB">
        <w:rPr>
          <w:rFonts w:ascii="Arial" w:eastAsia="Times New Roman" w:hAnsi="Arial" w:cs="Arial"/>
          <w:lang w:eastAsia="cs-CZ"/>
        </w:rPr>
        <w:tab/>
      </w:r>
      <w:r w:rsidR="004555E0" w:rsidRPr="001C4191">
        <w:rPr>
          <w:rFonts w:ascii="Arial" w:eastAsia="Times New Roman" w:hAnsi="Arial" w:cs="Arial"/>
          <w:highlight w:val="yellow"/>
          <w:lang w:eastAsia="cs-CZ"/>
        </w:rPr>
        <w:t>…………</w:t>
      </w:r>
      <w:r w:rsidRPr="00F55DDB">
        <w:rPr>
          <w:rFonts w:ascii="Arial" w:eastAsia="Times New Roman" w:hAnsi="Arial" w:cs="Arial"/>
          <w:lang w:eastAsia="cs-CZ"/>
        </w:rPr>
        <w:t xml:space="preserve"> kalendářních dnů od předání staveniště, nejpozději však do</w:t>
      </w:r>
      <w:r w:rsidRPr="00F55DDB">
        <w:rPr>
          <w:rFonts w:ascii="Arial" w:eastAsia="Times New Roman" w:hAnsi="Arial" w:cs="Arial"/>
          <w:b/>
          <w:lang w:eastAsia="cs-CZ"/>
        </w:rPr>
        <w:t xml:space="preserve"> </w:t>
      </w:r>
      <w:r w:rsidR="008D6F27">
        <w:rPr>
          <w:rFonts w:ascii="Arial" w:eastAsia="Times New Roman" w:hAnsi="Arial" w:cs="Arial"/>
          <w:highlight w:val="yellow"/>
          <w:lang w:eastAsia="cs-CZ"/>
        </w:rPr>
        <w:t>3</w:t>
      </w:r>
      <w:r w:rsidR="00AA683C">
        <w:rPr>
          <w:rFonts w:ascii="Arial" w:eastAsia="Times New Roman" w:hAnsi="Arial" w:cs="Arial"/>
          <w:highlight w:val="yellow"/>
          <w:lang w:eastAsia="cs-CZ"/>
        </w:rPr>
        <w:t>0</w:t>
      </w:r>
      <w:r w:rsidR="008D6F27">
        <w:rPr>
          <w:rFonts w:ascii="Arial" w:eastAsia="Times New Roman" w:hAnsi="Arial" w:cs="Arial"/>
          <w:highlight w:val="yellow"/>
          <w:lang w:eastAsia="cs-CZ"/>
        </w:rPr>
        <w:t>.</w:t>
      </w:r>
      <w:r w:rsidR="00AA683C">
        <w:rPr>
          <w:rFonts w:ascii="Arial" w:eastAsia="Times New Roman" w:hAnsi="Arial" w:cs="Arial"/>
          <w:highlight w:val="yellow"/>
          <w:lang w:eastAsia="cs-CZ"/>
        </w:rPr>
        <w:t>08</w:t>
      </w:r>
      <w:r w:rsidR="008D6F27">
        <w:rPr>
          <w:rFonts w:ascii="Arial" w:eastAsia="Times New Roman" w:hAnsi="Arial" w:cs="Arial"/>
          <w:highlight w:val="yellow"/>
          <w:lang w:eastAsia="cs-CZ"/>
        </w:rPr>
        <w:t>.2019</w:t>
      </w:r>
      <w:r w:rsidRPr="00F55DDB">
        <w:rPr>
          <w:rFonts w:ascii="Arial" w:eastAsia="Times New Roman" w:hAnsi="Arial" w:cs="Arial"/>
          <w:lang w:eastAsia="cs-CZ"/>
        </w:rPr>
        <w:t xml:space="preserve">) </w:t>
      </w:r>
      <w:r w:rsidRPr="00F55DDB">
        <w:rPr>
          <w:rFonts w:ascii="Arial" w:eastAsia="Times New Roman" w:hAnsi="Arial" w:cs="Arial"/>
          <w:i/>
          <w:lang w:eastAsia="cs-CZ"/>
        </w:rPr>
        <w:t>den předání staveniště se nezapočítává do doby plnění díla</w:t>
      </w:r>
      <w:r w:rsidRPr="00F55DDB">
        <w:rPr>
          <w:rFonts w:ascii="Arial" w:eastAsia="Times New Roman" w:hAnsi="Arial" w:cs="Arial"/>
          <w:lang w:eastAsia="cs-CZ"/>
        </w:rPr>
        <w:tab/>
      </w:r>
      <w:r w:rsidRPr="00F55DDB">
        <w:rPr>
          <w:rFonts w:ascii="Arial" w:eastAsia="Times New Roman" w:hAnsi="Arial" w:cs="Arial"/>
          <w:lang w:eastAsia="cs-CZ"/>
        </w:rPr>
        <w:tab/>
      </w:r>
      <w:r w:rsidRPr="00F55DDB">
        <w:rPr>
          <w:rFonts w:ascii="Arial" w:eastAsia="Times New Roman" w:hAnsi="Arial" w:cs="Arial"/>
          <w:lang w:eastAsia="cs-CZ"/>
        </w:rPr>
        <w:tab/>
      </w:r>
    </w:p>
    <w:p w:rsidR="004E4F79" w:rsidRPr="004E4F79" w:rsidRDefault="00F55DDB" w:rsidP="00CF5FE1">
      <w:pPr>
        <w:tabs>
          <w:tab w:val="left" w:pos="426"/>
        </w:tabs>
        <w:ind w:left="426" w:hanging="426"/>
        <w:contextualSpacing/>
        <w:jc w:val="both"/>
        <w:rPr>
          <w:rFonts w:ascii="Arial" w:eastAsia="Times New Roman" w:hAnsi="Arial" w:cs="Arial"/>
          <w:b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3. </w:t>
      </w:r>
      <w:r w:rsidRPr="00F55DDB">
        <w:rPr>
          <w:rFonts w:ascii="Arial" w:eastAsia="Times New Roman" w:hAnsi="Arial" w:cs="Arial"/>
          <w:lang w:eastAsia="cs-CZ"/>
        </w:rPr>
        <w:tab/>
        <w:t>Objednatel má právo jednostranně určit jiný termín předání staveniště podle provozních podmínek. Lhůta pro provedení díla musí zůstat zachována.</w:t>
      </w: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CF5FE1" w:rsidRDefault="004E4F79" w:rsidP="00CF5FE1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:rsidR="004E4F79" w:rsidRPr="004555E0" w:rsidRDefault="004E4F79" w:rsidP="004E4F79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555E0">
        <w:rPr>
          <w:rFonts w:ascii="Arial" w:eastAsia="Times New Roman" w:hAnsi="Arial" w:cs="Arial"/>
          <w:lang w:eastAsia="cs-CZ"/>
        </w:rPr>
        <w:t>Cena díla odpovídá výsledku výběrového</w:t>
      </w:r>
      <w:r w:rsidR="006F7CA3" w:rsidRPr="004555E0">
        <w:rPr>
          <w:rFonts w:ascii="Arial" w:eastAsia="Times New Roman" w:hAnsi="Arial" w:cs="Arial"/>
          <w:lang w:eastAsia="cs-CZ"/>
        </w:rPr>
        <w:t xml:space="preserve"> </w:t>
      </w:r>
      <w:r w:rsidRPr="004555E0">
        <w:rPr>
          <w:rFonts w:ascii="Arial" w:eastAsia="Times New Roman" w:hAnsi="Arial" w:cs="Arial"/>
          <w:lang w:eastAsia="cs-CZ"/>
        </w:rPr>
        <w:t>řízení a nabídce zhotovitele. Za řádně zhotovené a bezvadné dílo v rozsahu čl. 2. této smlouvy se smluvní strany v souladu s ustanovením zák. č. 526/1990 Sb., o cenách, ve znění pozdějších předpisů, dohodly na ceně ve výši:</w:t>
      </w:r>
    </w:p>
    <w:p w:rsidR="004E4F79" w:rsidRPr="004555E0" w:rsidRDefault="004E4F79" w:rsidP="00953B52">
      <w:pPr>
        <w:spacing w:after="12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4E4F79" w:rsidRPr="004555E0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4555E0">
        <w:rPr>
          <w:rFonts w:ascii="Arial" w:eastAsia="Times New Roman" w:hAnsi="Arial" w:cs="Arial"/>
          <w:b/>
          <w:lang w:eastAsia="cs-CZ"/>
        </w:rPr>
        <w:t>Cena</w:t>
      </w:r>
      <w:r w:rsidRPr="004555E0">
        <w:rPr>
          <w:rFonts w:ascii="Arial" w:eastAsia="Times New Roman" w:hAnsi="Arial" w:cs="Arial"/>
          <w:b/>
          <w:lang w:eastAsia="cs-CZ"/>
        </w:rPr>
        <w:tab/>
        <w:t>díla bez DPH celkem</w:t>
      </w:r>
      <w:r w:rsidRPr="004555E0">
        <w:rPr>
          <w:rFonts w:ascii="Arial" w:eastAsia="Times New Roman" w:hAnsi="Arial" w:cs="Arial"/>
          <w:b/>
          <w:lang w:eastAsia="cs-CZ"/>
        </w:rPr>
        <w:tab/>
      </w:r>
      <w:r w:rsidRPr="004555E0">
        <w:rPr>
          <w:rFonts w:ascii="Arial" w:eastAsia="Times New Roman" w:hAnsi="Arial" w:cs="Arial"/>
          <w:b/>
          <w:lang w:eastAsia="cs-CZ"/>
        </w:rPr>
        <w:tab/>
      </w:r>
      <w:r w:rsidRPr="004555E0">
        <w:rPr>
          <w:rFonts w:ascii="Arial" w:eastAsia="Times New Roman" w:hAnsi="Arial" w:cs="Arial"/>
          <w:b/>
          <w:lang w:eastAsia="cs-CZ"/>
        </w:rPr>
        <w:tab/>
      </w:r>
      <w:r w:rsidRPr="004555E0">
        <w:rPr>
          <w:rFonts w:ascii="Arial" w:eastAsia="Times New Roman" w:hAnsi="Arial" w:cs="Arial"/>
          <w:b/>
          <w:lang w:eastAsia="cs-CZ"/>
        </w:rPr>
        <w:tab/>
      </w:r>
      <w:r w:rsidR="0099367A" w:rsidRPr="004555E0">
        <w:rPr>
          <w:rFonts w:ascii="Arial" w:eastAsia="Times New Roman" w:hAnsi="Arial" w:cs="Arial"/>
          <w:b/>
          <w:lang w:eastAsia="cs-CZ"/>
        </w:rPr>
        <w:tab/>
      </w:r>
      <w:r w:rsidR="000C5B47" w:rsidRPr="004555E0">
        <w:rPr>
          <w:rFonts w:ascii="Arial" w:eastAsia="Times New Roman" w:hAnsi="Arial" w:cs="Arial"/>
          <w:b/>
          <w:lang w:eastAsia="cs-CZ"/>
        </w:rPr>
        <w:tab/>
      </w:r>
      <w:r w:rsidRPr="004555E0">
        <w:rPr>
          <w:rFonts w:ascii="Arial" w:eastAsia="Times New Roman" w:hAnsi="Arial" w:cs="Arial"/>
          <w:b/>
          <w:lang w:eastAsia="cs-CZ"/>
        </w:rPr>
        <w:t>Kč</w:t>
      </w:r>
    </w:p>
    <w:p w:rsidR="004E4F79" w:rsidRPr="004555E0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4555E0">
        <w:rPr>
          <w:rFonts w:ascii="Arial" w:eastAsia="Times New Roman" w:hAnsi="Arial" w:cs="Arial"/>
          <w:b/>
          <w:lang w:eastAsia="cs-CZ"/>
        </w:rPr>
        <w:t xml:space="preserve">Výše DPH sazba </w:t>
      </w:r>
      <w:r w:rsidR="00BB5AC2" w:rsidRPr="004555E0">
        <w:rPr>
          <w:rFonts w:ascii="Arial" w:eastAsia="Times New Roman" w:hAnsi="Arial" w:cs="Arial"/>
          <w:b/>
          <w:lang w:eastAsia="cs-CZ"/>
        </w:rPr>
        <w:t>21</w:t>
      </w:r>
      <w:r w:rsidRPr="004555E0">
        <w:rPr>
          <w:rFonts w:ascii="Arial" w:eastAsia="Times New Roman" w:hAnsi="Arial" w:cs="Arial"/>
          <w:b/>
          <w:lang w:eastAsia="cs-CZ"/>
        </w:rPr>
        <w:t xml:space="preserve"> %</w:t>
      </w:r>
      <w:r w:rsidRPr="004555E0">
        <w:rPr>
          <w:rFonts w:ascii="Arial" w:eastAsia="Times New Roman" w:hAnsi="Arial" w:cs="Arial"/>
          <w:b/>
          <w:lang w:eastAsia="cs-CZ"/>
        </w:rPr>
        <w:tab/>
      </w:r>
      <w:r w:rsidRPr="004555E0">
        <w:rPr>
          <w:rFonts w:ascii="Arial" w:eastAsia="Times New Roman" w:hAnsi="Arial" w:cs="Arial"/>
          <w:b/>
          <w:lang w:eastAsia="cs-CZ"/>
        </w:rPr>
        <w:tab/>
      </w:r>
      <w:r w:rsidRPr="004555E0">
        <w:rPr>
          <w:rFonts w:ascii="Arial" w:eastAsia="Times New Roman" w:hAnsi="Arial" w:cs="Arial"/>
          <w:b/>
          <w:lang w:eastAsia="cs-CZ"/>
        </w:rPr>
        <w:tab/>
      </w:r>
      <w:r w:rsidRPr="004555E0">
        <w:rPr>
          <w:rFonts w:ascii="Arial" w:eastAsia="Times New Roman" w:hAnsi="Arial" w:cs="Arial"/>
          <w:b/>
          <w:lang w:eastAsia="cs-CZ"/>
        </w:rPr>
        <w:tab/>
      </w:r>
      <w:r w:rsidRPr="004555E0">
        <w:rPr>
          <w:rFonts w:ascii="Arial" w:eastAsia="Times New Roman" w:hAnsi="Arial" w:cs="Arial"/>
          <w:b/>
          <w:lang w:eastAsia="cs-CZ"/>
        </w:rPr>
        <w:tab/>
      </w:r>
      <w:r w:rsidR="000C5B47" w:rsidRPr="004555E0">
        <w:rPr>
          <w:rFonts w:ascii="Arial" w:eastAsia="Times New Roman" w:hAnsi="Arial" w:cs="Arial"/>
          <w:b/>
          <w:lang w:eastAsia="cs-CZ"/>
        </w:rPr>
        <w:t xml:space="preserve">  </w:t>
      </w:r>
      <w:r w:rsidR="0099367A" w:rsidRPr="004555E0">
        <w:rPr>
          <w:rFonts w:ascii="Arial" w:eastAsia="Times New Roman" w:hAnsi="Arial" w:cs="Arial"/>
          <w:b/>
          <w:lang w:eastAsia="cs-CZ"/>
        </w:rPr>
        <w:tab/>
      </w:r>
      <w:r w:rsidR="0099367A" w:rsidRPr="004555E0">
        <w:rPr>
          <w:rFonts w:ascii="Arial" w:eastAsia="Times New Roman" w:hAnsi="Arial" w:cs="Arial"/>
          <w:b/>
          <w:lang w:eastAsia="cs-CZ"/>
        </w:rPr>
        <w:tab/>
      </w:r>
      <w:r w:rsidRPr="004555E0">
        <w:rPr>
          <w:rFonts w:ascii="Arial" w:eastAsia="Times New Roman" w:hAnsi="Arial" w:cs="Arial"/>
          <w:b/>
          <w:lang w:eastAsia="cs-CZ"/>
        </w:rPr>
        <w:t>Kč</w:t>
      </w:r>
    </w:p>
    <w:p w:rsidR="004E4F79" w:rsidRPr="004555E0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4555E0">
        <w:rPr>
          <w:rFonts w:ascii="Arial" w:eastAsia="Times New Roman" w:hAnsi="Arial" w:cs="Arial"/>
          <w:b/>
          <w:lang w:eastAsia="cs-CZ"/>
        </w:rPr>
        <w:t>Cena díla včetně DHP celkem</w:t>
      </w:r>
      <w:r w:rsidRPr="004555E0">
        <w:rPr>
          <w:rFonts w:ascii="Arial" w:eastAsia="Times New Roman" w:hAnsi="Arial" w:cs="Arial"/>
          <w:b/>
          <w:lang w:eastAsia="cs-CZ"/>
        </w:rPr>
        <w:tab/>
      </w:r>
      <w:r w:rsidRPr="004555E0">
        <w:rPr>
          <w:rFonts w:ascii="Arial" w:eastAsia="Times New Roman" w:hAnsi="Arial" w:cs="Arial"/>
          <w:b/>
          <w:lang w:eastAsia="cs-CZ"/>
        </w:rPr>
        <w:tab/>
      </w:r>
      <w:r w:rsidRPr="004555E0">
        <w:rPr>
          <w:rFonts w:ascii="Arial" w:eastAsia="Times New Roman" w:hAnsi="Arial" w:cs="Arial"/>
          <w:b/>
          <w:lang w:eastAsia="cs-CZ"/>
        </w:rPr>
        <w:tab/>
      </w:r>
      <w:r w:rsidRPr="004555E0">
        <w:rPr>
          <w:rFonts w:ascii="Arial" w:eastAsia="Times New Roman" w:hAnsi="Arial" w:cs="Arial"/>
          <w:b/>
          <w:lang w:eastAsia="cs-CZ"/>
        </w:rPr>
        <w:tab/>
      </w:r>
      <w:r w:rsidR="0099367A" w:rsidRPr="004555E0">
        <w:rPr>
          <w:rFonts w:ascii="Arial" w:eastAsia="Times New Roman" w:hAnsi="Arial" w:cs="Arial"/>
          <w:b/>
          <w:lang w:eastAsia="cs-CZ"/>
        </w:rPr>
        <w:tab/>
      </w:r>
      <w:r w:rsidR="000C5B47" w:rsidRPr="004555E0">
        <w:rPr>
          <w:rFonts w:ascii="Arial" w:eastAsia="Times New Roman" w:hAnsi="Arial" w:cs="Arial"/>
          <w:b/>
          <w:lang w:eastAsia="cs-CZ"/>
        </w:rPr>
        <w:tab/>
      </w:r>
      <w:r w:rsidRPr="004555E0">
        <w:rPr>
          <w:rFonts w:ascii="Arial" w:eastAsia="Times New Roman" w:hAnsi="Arial" w:cs="Arial"/>
          <w:b/>
          <w:lang w:eastAsia="cs-CZ"/>
        </w:rPr>
        <w:t>Kč</w:t>
      </w:r>
    </w:p>
    <w:p w:rsidR="00953B52" w:rsidRPr="00DB1B19" w:rsidRDefault="00953B52" w:rsidP="00953B52">
      <w:pPr>
        <w:spacing w:after="120" w:line="240" w:lineRule="auto"/>
        <w:ind w:left="788"/>
        <w:jc w:val="both"/>
        <w:rPr>
          <w:rFonts w:ascii="Arial" w:eastAsia="Times New Roman" w:hAnsi="Arial" w:cs="Arial"/>
          <w:b/>
          <w:highlight w:val="yellow"/>
          <w:lang w:eastAsia="cs-CZ"/>
        </w:rPr>
      </w:pPr>
    </w:p>
    <w:p w:rsidR="003064BD" w:rsidRPr="00CC620F" w:rsidRDefault="003064BD" w:rsidP="00CF5FE1">
      <w:pPr>
        <w:pStyle w:val="Odstavecseseznamem"/>
        <w:numPr>
          <w:ilvl w:val="0"/>
          <w:numId w:val="5"/>
        </w:numPr>
        <w:spacing w:before="120" w:after="0" w:line="240" w:lineRule="auto"/>
        <w:jc w:val="both"/>
        <w:rPr>
          <w:rFonts w:ascii="Arial" w:hAnsi="Arial" w:cs="Arial"/>
          <w:snapToGrid w:val="0"/>
        </w:rPr>
      </w:pPr>
      <w:r w:rsidRPr="00CC620F">
        <w:rPr>
          <w:rFonts w:ascii="Arial" w:hAnsi="Arial" w:cs="Arial"/>
          <w:snapToGrid w:val="0"/>
        </w:rPr>
        <w:t xml:space="preserve">Prodávající bere na vědomí, že kupní cena příp. její část bude </w:t>
      </w:r>
      <w:r w:rsidRPr="00CC620F">
        <w:rPr>
          <w:rFonts w:ascii="Arial" w:hAnsi="Arial" w:cs="Arial"/>
          <w:b/>
          <w:snapToGrid w:val="0"/>
        </w:rPr>
        <w:t>hrazena z finančních prostředků získaných formou dotace od IROP</w:t>
      </w:r>
      <w:r w:rsidRPr="00CC620F">
        <w:rPr>
          <w:rFonts w:ascii="Arial" w:hAnsi="Arial" w:cs="Arial"/>
          <w:snapToGrid w:val="0"/>
        </w:rPr>
        <w:t xml:space="preserve"> z programu </w:t>
      </w:r>
      <w:r w:rsidRPr="00CC620F">
        <w:rPr>
          <w:rFonts w:ascii="Arial" w:hAnsi="Arial" w:cs="Arial"/>
        </w:rPr>
        <w:t>Integrovaného regionálního operačního programu</w:t>
      </w:r>
      <w:r w:rsidRPr="00CC620F">
        <w:rPr>
          <w:rFonts w:ascii="Arial" w:hAnsi="Arial" w:cs="Arial"/>
          <w:snapToGrid w:val="0"/>
        </w:rPr>
        <w:t xml:space="preserve"> </w:t>
      </w:r>
      <w:r w:rsidRPr="00CC620F">
        <w:rPr>
          <w:rFonts w:ascii="Arial" w:hAnsi="Arial" w:cs="Arial"/>
        </w:rPr>
        <w:t>Zvýšení kvality a dostupnosti infrastruktury pro vzdělávání v ZŠ Šternberk, registrační číslo projektu CZ.06.2.67/0.0/0.0/16_063/0003826</w:t>
      </w:r>
    </w:p>
    <w:p w:rsidR="004E4F79" w:rsidRPr="00CC620F" w:rsidRDefault="003064BD" w:rsidP="00CF5FE1">
      <w:pPr>
        <w:spacing w:after="0" w:line="240" w:lineRule="auto"/>
        <w:ind w:left="360" w:hanging="360"/>
        <w:jc w:val="both"/>
        <w:rPr>
          <w:rFonts w:ascii="Arial" w:hAnsi="Arial" w:cs="Arial"/>
        </w:rPr>
      </w:pPr>
      <w:r w:rsidRPr="00CC620F">
        <w:rPr>
          <w:rFonts w:ascii="Arial" w:hAnsi="Arial" w:cs="Arial"/>
        </w:rPr>
        <w:t xml:space="preserve">      Prodávající se zavazuje při plnění této smlouvy dodržet podmínky poskytovatele dotace, které jsou zveřejněny na </w:t>
      </w:r>
      <w:hyperlink r:id="rId7" w:history="1">
        <w:r w:rsidRPr="00CC620F">
          <w:rPr>
            <w:rStyle w:val="Hypertextovodkaz"/>
            <w:rFonts w:ascii="Arial" w:hAnsi="Arial" w:cs="Arial"/>
            <w:color w:val="auto"/>
          </w:rPr>
          <w:t>http://www.irop.mmr.cz</w:t>
        </w:r>
      </w:hyperlink>
    </w:p>
    <w:p w:rsidR="003064BD" w:rsidRPr="003064BD" w:rsidRDefault="003064BD" w:rsidP="00CF5FE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4F79" w:rsidRPr="004E4F79" w:rsidRDefault="004E4F79" w:rsidP="003064BD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Zvláštní obchodní podmínky</w:t>
      </w:r>
    </w:p>
    <w:p w:rsidR="00953B52" w:rsidRPr="004E4F79" w:rsidRDefault="00953B52" w:rsidP="00953B52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Objednatel prohlašuje, že uvedený předmět plnění </w:t>
      </w:r>
      <w:r w:rsidRPr="006A7966">
        <w:rPr>
          <w:rFonts w:ascii="Arial" w:eastAsia="Times New Roman" w:hAnsi="Arial" w:cs="Arial"/>
          <w:lang w:eastAsia="ar-SA"/>
        </w:rPr>
        <w:t>nebude používán k ekonomické činnosti, a proto ve smyslu informace Generálního finančního ředitelství a Ministerstva financí ČR ze dne 9. 11. 2011(viz stránky MFČR) nebude aplikován</w:t>
      </w:r>
      <w:r w:rsidRPr="004E4F79">
        <w:rPr>
          <w:rFonts w:ascii="Arial" w:eastAsia="Times New Roman" w:hAnsi="Arial" w:cs="Arial"/>
          <w:lang w:eastAsia="ar-SA"/>
        </w:rPr>
        <w:t xml:space="preserve"> režim přenesené daňové povinnosti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92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a zákona o DPH. V</w:t>
      </w:r>
      <w:r>
        <w:rPr>
          <w:rFonts w:ascii="Arial" w:eastAsia="Times New Roman" w:hAnsi="Arial" w:cs="Arial"/>
          <w:lang w:eastAsia="ar-SA"/>
        </w:rPr>
        <w:t> </w:t>
      </w:r>
      <w:r w:rsidRPr="004E4F79">
        <w:rPr>
          <w:rFonts w:ascii="Arial" w:eastAsia="Times New Roman" w:hAnsi="Arial" w:cs="Arial"/>
          <w:lang w:eastAsia="ar-SA"/>
        </w:rPr>
        <w:t>případě</w:t>
      </w:r>
      <w:r>
        <w:rPr>
          <w:rFonts w:ascii="Arial" w:eastAsia="Times New Roman" w:hAnsi="Arial" w:cs="Arial"/>
          <w:lang w:eastAsia="ar-SA"/>
        </w:rPr>
        <w:t>,</w:t>
      </w:r>
      <w:r w:rsidRPr="004E4F79">
        <w:rPr>
          <w:rFonts w:ascii="Arial" w:eastAsia="Times New Roman" w:hAnsi="Arial" w:cs="Arial"/>
          <w:lang w:eastAsia="ar-SA"/>
        </w:rPr>
        <w:t xml:space="preserve"> kdy nebude aplikován režim přenesené daňové povinnosti, prohlašujeme, že předmět plnění souvisí výlučně s činností výkonu veřejné správy.</w:t>
      </w:r>
    </w:p>
    <w:p w:rsidR="00F55DDB" w:rsidRPr="004E4F79" w:rsidRDefault="00F55DDB" w:rsidP="00F55DDB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Zhotovitel se zavazuje, že v případě nabytí statutu „nespolehlivý plátce“, ve smyslu zákona č. 235/2004Sb. o DPH, bude o této skutečnosti neprodleně objednatele informovat. Objednatel je poté oprávněn zaslat hodnotu plnění odpovídající dani z přidané hodnoty přímo na účet správce daně v režimu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109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a zákona o dani z přidané hodnoty.</w:t>
      </w:r>
    </w:p>
    <w:p w:rsidR="0099367A" w:rsidRPr="004E4F79" w:rsidRDefault="0099367A" w:rsidP="00CF5FE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3064BD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Provádění díla</w:t>
      </w:r>
    </w:p>
    <w:p w:rsidR="004E4F79" w:rsidRPr="00CF5FE1" w:rsidRDefault="004E4F79" w:rsidP="00B779CF">
      <w:pPr>
        <w:widowControl w:val="0"/>
        <w:numPr>
          <w:ilvl w:val="0"/>
          <w:numId w:val="7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Zhotovitel musí provádět soustavný hrubý úklid staveniště a musí průběžně likvidovat veškerý vzniklý odpad z celé stavby. </w:t>
      </w:r>
    </w:p>
    <w:p w:rsidR="0071541F" w:rsidRPr="004E4F79" w:rsidRDefault="0071541F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CF5FE1" w:rsidRDefault="004E4F79" w:rsidP="00CF5FE1">
      <w:pPr>
        <w:numPr>
          <w:ilvl w:val="0"/>
          <w:numId w:val="5"/>
        </w:numPr>
        <w:spacing w:after="120" w:line="240" w:lineRule="auto"/>
        <w:ind w:left="357" w:hanging="357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Ostatní ujednání</w:t>
      </w:r>
    </w:p>
    <w:p w:rsidR="00F55DDB" w:rsidRPr="004E4F79" w:rsidRDefault="00F55DDB" w:rsidP="00F55DDB">
      <w:pPr>
        <w:numPr>
          <w:ilvl w:val="0"/>
          <w:numId w:val="8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Práva a povinnosti obou smluvních stran v této smlouvě neuvedené se řídí Obchodními podmínkami pro zhotovení stavby, které tvoří přílohu č. 1 této smlouvy. </w:t>
      </w:r>
      <w:r w:rsidRPr="004E4F79">
        <w:rPr>
          <w:rFonts w:ascii="Arial" w:eastAsia="Times New Roman" w:hAnsi="Arial" w:cs="Arial"/>
          <w:u w:val="single"/>
          <w:lang w:eastAsia="cs-CZ"/>
        </w:rPr>
        <w:t>Ustanovení Smlouvy, odlišná od těchto Obchodních podmínek, mají přednost před ustanovením Obchodních podmínek</w:t>
      </w:r>
      <w:r w:rsidRPr="004E4F79">
        <w:rPr>
          <w:rFonts w:ascii="Arial" w:eastAsia="Times New Roman" w:hAnsi="Arial" w:cs="Arial"/>
          <w:lang w:eastAsia="cs-CZ"/>
        </w:rPr>
        <w:t>.</w:t>
      </w:r>
    </w:p>
    <w:p w:rsidR="00F55DDB" w:rsidRDefault="00F55DDB" w:rsidP="00F55DDB">
      <w:pPr>
        <w:numPr>
          <w:ilvl w:val="0"/>
          <w:numId w:val="8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Smlouva je vyhotovena ve třech stejnopisech s platností originálu, přičemž objednatel obdrží dvě vyhotovení a zhotovitel obdrží jedno vyhotovení.</w:t>
      </w:r>
    </w:p>
    <w:p w:rsidR="00953B52" w:rsidRPr="00953B52" w:rsidRDefault="00953B52" w:rsidP="00953B52">
      <w:pPr>
        <w:numPr>
          <w:ilvl w:val="0"/>
          <w:numId w:val="8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Smluvní strany souhlasí s tím, že obsah smlouvy není obchodním tajemstvím a smluvní strany mohou smlouvu zveřejnit v rozsahu a za podmínek, jež vyplývají z obecně závazných právních předpisů.</w:t>
      </w:r>
    </w:p>
    <w:p w:rsidR="00F55DDB" w:rsidRPr="00F40001" w:rsidRDefault="00F55DDB" w:rsidP="00F55DDB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:rsidR="00F55DDB" w:rsidRPr="00F40001" w:rsidRDefault="00F55DDB" w:rsidP="00F55DDB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:rsidR="00F55DDB" w:rsidRPr="00F40001" w:rsidRDefault="00F55DDB" w:rsidP="00F55DDB">
      <w:pPr>
        <w:pStyle w:val="Odstavecseseznamem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:rsidR="004E4F79" w:rsidRPr="004E4F79" w:rsidRDefault="002B26A3" w:rsidP="00953B52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 </w:t>
      </w: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  <w:r w:rsidRPr="004E4F79">
        <w:rPr>
          <w:rFonts w:ascii="Arial" w:eastAsia="Times New Roman" w:hAnsi="Arial" w:cs="Arial"/>
          <w:u w:val="single"/>
          <w:lang w:eastAsia="ar-SA"/>
        </w:rPr>
        <w:t>Přílohy smlouvy:</w:t>
      </w: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Příloha č. 1 - Obchodní podmínky pro zhotovení stavby</w:t>
      </w:r>
    </w:p>
    <w:p w:rsid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Příloha č. 2 </w:t>
      </w:r>
      <w:r w:rsidR="00923C3B">
        <w:rPr>
          <w:rFonts w:ascii="Arial" w:eastAsia="Times New Roman" w:hAnsi="Arial" w:cs="Arial"/>
          <w:lang w:eastAsia="ar-SA"/>
        </w:rPr>
        <w:t>–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923C3B">
        <w:rPr>
          <w:rFonts w:ascii="Arial" w:eastAsia="Times New Roman" w:hAnsi="Arial" w:cs="Arial"/>
          <w:lang w:eastAsia="ar-SA"/>
        </w:rPr>
        <w:t>Položkový rozpočet</w:t>
      </w:r>
      <w:r w:rsidR="005F6873">
        <w:rPr>
          <w:rFonts w:ascii="Arial" w:eastAsia="Times New Roman" w:hAnsi="Arial" w:cs="Arial"/>
          <w:lang w:eastAsia="ar-SA"/>
        </w:rPr>
        <w:t xml:space="preserve"> </w:t>
      </w:r>
    </w:p>
    <w:p w:rsidR="00A651D2" w:rsidRDefault="00A651D2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Příloha č. 3 – Projektová dokumentace</w:t>
      </w: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4E4F79" w:rsidRPr="004E4F79" w:rsidRDefault="004E4F79" w:rsidP="004E4F79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ar-SA"/>
        </w:rPr>
      </w:pPr>
      <w:r w:rsidRPr="004E4F79">
        <w:rPr>
          <w:rFonts w:ascii="Arial" w:eastAsia="Times New Roman" w:hAnsi="Arial" w:cs="Arial"/>
          <w:bCs/>
          <w:u w:val="single"/>
          <w:lang w:eastAsia="ar-SA"/>
        </w:rPr>
        <w:t xml:space="preserve">Doložka platnosti právního jednání dle ustanovení § 41 zákona č. 128/2000 Sb., o obcích (obecní zřízení), ve znění pozdějších předpisů: </w:t>
      </w:r>
    </w:p>
    <w:p w:rsidR="004E4F79" w:rsidRPr="004E4F79" w:rsidRDefault="004E4F79" w:rsidP="004E4F79">
      <w:pPr>
        <w:tabs>
          <w:tab w:val="left" w:pos="36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lang w:val="x-none" w:eastAsia="ar-SA"/>
        </w:rPr>
      </w:pPr>
    </w:p>
    <w:p w:rsidR="00DB5B53" w:rsidRPr="004E4F79" w:rsidRDefault="00DB5B53" w:rsidP="00DB5B53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x-none" w:eastAsia="ar-SA"/>
        </w:rPr>
      </w:pPr>
      <w:r w:rsidRPr="004E4F79">
        <w:rPr>
          <w:rFonts w:ascii="Arial" w:eastAsia="Times New Roman" w:hAnsi="Arial" w:cs="Arial"/>
          <w:lang w:val="x-none" w:eastAsia="ar-SA"/>
        </w:rPr>
        <w:t>Na straně objednatele rozhodla o uzavření této smlouvy Rada města Šternberka dne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4555E0">
        <w:rPr>
          <w:rFonts w:ascii="Arial" w:eastAsia="Times New Roman" w:hAnsi="Arial" w:cs="Arial"/>
          <w:lang w:eastAsia="ar-SA"/>
        </w:rPr>
        <w:t>………..</w:t>
      </w:r>
      <w:r w:rsidRPr="004E4F79">
        <w:rPr>
          <w:rFonts w:ascii="Arial" w:eastAsia="Times New Roman" w:hAnsi="Arial" w:cs="Arial"/>
          <w:lang w:val="x-none" w:eastAsia="ar-SA"/>
        </w:rPr>
        <w:t xml:space="preserve"> usnesením č</w:t>
      </w:r>
      <w:r w:rsidRPr="00DB5B53">
        <w:rPr>
          <w:rFonts w:ascii="Arial" w:eastAsia="Times New Roman" w:hAnsi="Arial" w:cs="Arial"/>
          <w:lang w:val="x-none" w:eastAsia="ar-SA"/>
        </w:rPr>
        <w:t xml:space="preserve">. </w:t>
      </w:r>
      <w:r w:rsidRPr="00DB5B53">
        <w:rPr>
          <w:rFonts w:ascii="Arial" w:eastAsia="Times New Roman" w:hAnsi="Arial" w:cs="Arial"/>
          <w:lang w:eastAsia="ar-SA"/>
        </w:rPr>
        <w:t>………………….</w:t>
      </w:r>
      <w:r w:rsidRPr="004E4F79">
        <w:rPr>
          <w:rFonts w:ascii="Arial" w:eastAsia="Times New Roman" w:hAnsi="Arial" w:cs="Arial"/>
          <w:lang w:val="x-none" w:eastAsia="ar-SA"/>
        </w:rPr>
        <w:t xml:space="preserve"> </w:t>
      </w:r>
    </w:p>
    <w:p w:rsidR="004E4F79" w:rsidRPr="004E4F79" w:rsidRDefault="004E4F79" w:rsidP="00953B52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  <w:bookmarkStart w:id="0" w:name="_GoBack"/>
      <w:bookmarkEnd w:id="0"/>
    </w:p>
    <w:p w:rsidR="004E4F79" w:rsidRPr="004E4F79" w:rsidRDefault="00296563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Ve Šternberku dne</w:t>
      </w:r>
      <w:r w:rsidR="00923C3B">
        <w:rPr>
          <w:rFonts w:ascii="Arial" w:eastAsia="Times New Roman" w:hAnsi="Arial" w:cs="Arial"/>
          <w:lang w:eastAsia="cs-CZ"/>
        </w:rPr>
        <w:t xml:space="preserve"> </w:t>
      </w:r>
      <w:r w:rsidR="004555E0">
        <w:rPr>
          <w:rFonts w:ascii="Arial" w:eastAsia="Times New Roman" w:hAnsi="Arial" w:cs="Arial"/>
          <w:lang w:eastAsia="cs-CZ"/>
        </w:rPr>
        <w:t>…</w:t>
      </w:r>
      <w:proofErr w:type="gramStart"/>
      <w:r w:rsidR="004555E0">
        <w:rPr>
          <w:rFonts w:ascii="Arial" w:eastAsia="Times New Roman" w:hAnsi="Arial" w:cs="Arial"/>
          <w:lang w:eastAsia="cs-CZ"/>
        </w:rPr>
        <w:t>…….</w:t>
      </w:r>
      <w:proofErr w:type="gramEnd"/>
      <w:r w:rsidR="004555E0">
        <w:rPr>
          <w:rFonts w:ascii="Arial" w:eastAsia="Times New Roman" w:hAnsi="Arial" w:cs="Arial"/>
          <w:lang w:eastAsia="cs-CZ"/>
        </w:rPr>
        <w:t>.</w:t>
      </w:r>
    </w:p>
    <w:p w:rsidR="004E4F79" w:rsidRPr="004E4F79" w:rsidRDefault="004E4F79" w:rsidP="00953B52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tabs>
          <w:tab w:val="left" w:pos="5670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Za objednatele:                                                             Za </w:t>
      </w:r>
      <w:r w:rsidR="00913D6F">
        <w:rPr>
          <w:rFonts w:ascii="Arial" w:eastAsia="Times New Roman" w:hAnsi="Arial" w:cs="Arial"/>
          <w:lang w:eastAsia="cs-CZ"/>
        </w:rPr>
        <w:t>z</w:t>
      </w:r>
      <w:r w:rsidRPr="004E4F79">
        <w:rPr>
          <w:rFonts w:ascii="Arial" w:eastAsia="Times New Roman" w:hAnsi="Arial" w:cs="Arial"/>
          <w:lang w:eastAsia="cs-CZ"/>
        </w:rPr>
        <w:t xml:space="preserve">hotovitele: </w:t>
      </w:r>
    </w:p>
    <w:p w:rsid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:rsidR="0059612D" w:rsidRDefault="0059612D" w:rsidP="00953B52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59612D" w:rsidRPr="004E4F79" w:rsidRDefault="0059612D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Ing. Stanislav Orság, starosta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 w:rsidRPr="004555E0">
        <w:rPr>
          <w:rFonts w:ascii="Arial" w:eastAsia="Times New Roman" w:hAnsi="Arial" w:cs="Arial"/>
          <w:lang w:eastAsia="ar-SA"/>
        </w:rPr>
        <w:t>………………………………………</w:t>
      </w:r>
      <w:proofErr w:type="gramStart"/>
      <w:r w:rsidRPr="004555E0">
        <w:rPr>
          <w:rFonts w:ascii="Arial" w:eastAsia="Times New Roman" w:hAnsi="Arial" w:cs="Arial"/>
          <w:lang w:eastAsia="ar-SA"/>
        </w:rPr>
        <w:t>…….</w:t>
      </w:r>
      <w:proofErr w:type="gramEnd"/>
      <w:r w:rsidRPr="004555E0">
        <w:rPr>
          <w:rFonts w:ascii="Arial" w:eastAsia="Times New Roman" w:hAnsi="Arial" w:cs="Arial"/>
          <w:lang w:eastAsia="ar-SA"/>
        </w:rPr>
        <w:t>.</w:t>
      </w: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D8670C" w:rsidRDefault="00D8670C" w:rsidP="00953B52">
      <w:pPr>
        <w:spacing w:after="0" w:line="240" w:lineRule="auto"/>
        <w:jc w:val="both"/>
        <w:rPr>
          <w:rFonts w:ascii="Arial" w:eastAsia="Times New Roman" w:hAnsi="Arial" w:cs="Times New Roman"/>
          <w:b/>
          <w:i/>
          <w:lang w:eastAsia="ar-SA"/>
        </w:rPr>
      </w:pPr>
    </w:p>
    <w:sectPr w:rsidR="00D867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DDD"/>
    <w:multiLevelType w:val="hybridMultilevel"/>
    <w:tmpl w:val="F25C4ED0"/>
    <w:lvl w:ilvl="0" w:tplc="C50A82A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D0E27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63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B5A4F81"/>
    <w:multiLevelType w:val="multilevel"/>
    <w:tmpl w:val="23060C1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397"/>
      </w:pPr>
    </w:lvl>
    <w:lvl w:ilvl="3">
      <w:start w:val="1"/>
      <w:numFmt w:val="bullet"/>
      <w:lvlText w:val=""/>
      <w:lvlJc w:val="left"/>
      <w:pPr>
        <w:tabs>
          <w:tab w:val="num" w:pos="1304"/>
        </w:tabs>
        <w:ind w:left="1304" w:hanging="397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644"/>
        </w:tabs>
        <w:ind w:left="1644" w:hanging="51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9" w:hanging="939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709A05C0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4"/>
  </w:num>
  <w:num w:numId="5">
    <w:abstractNumId w:val="5"/>
  </w:num>
  <w:num w:numId="6">
    <w:abstractNumId w:val="9"/>
  </w:num>
  <w:num w:numId="7">
    <w:abstractNumId w:val="1"/>
  </w:num>
  <w:num w:numId="8">
    <w:abstractNumId w:val="3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F79"/>
    <w:rsid w:val="000C5B47"/>
    <w:rsid w:val="00106A3A"/>
    <w:rsid w:val="00174C09"/>
    <w:rsid w:val="00176CA9"/>
    <w:rsid w:val="001C4191"/>
    <w:rsid w:val="00270369"/>
    <w:rsid w:val="00272E95"/>
    <w:rsid w:val="00296563"/>
    <w:rsid w:val="002B26A3"/>
    <w:rsid w:val="002C1E42"/>
    <w:rsid w:val="003064BD"/>
    <w:rsid w:val="003260BA"/>
    <w:rsid w:val="004555E0"/>
    <w:rsid w:val="004E4F79"/>
    <w:rsid w:val="0059612D"/>
    <w:rsid w:val="005A4250"/>
    <w:rsid w:val="005F6873"/>
    <w:rsid w:val="00613D49"/>
    <w:rsid w:val="006F7CA3"/>
    <w:rsid w:val="0070222E"/>
    <w:rsid w:val="0071541F"/>
    <w:rsid w:val="00774570"/>
    <w:rsid w:val="007A408E"/>
    <w:rsid w:val="007F3344"/>
    <w:rsid w:val="00855BFD"/>
    <w:rsid w:val="00880F07"/>
    <w:rsid w:val="008D6F27"/>
    <w:rsid w:val="00913D6F"/>
    <w:rsid w:val="00923C3B"/>
    <w:rsid w:val="00953B52"/>
    <w:rsid w:val="0099367A"/>
    <w:rsid w:val="009A3C98"/>
    <w:rsid w:val="009B2C85"/>
    <w:rsid w:val="00A33173"/>
    <w:rsid w:val="00A651D2"/>
    <w:rsid w:val="00A833BC"/>
    <w:rsid w:val="00AA683C"/>
    <w:rsid w:val="00B73B35"/>
    <w:rsid w:val="00B779CF"/>
    <w:rsid w:val="00BB5AC2"/>
    <w:rsid w:val="00C12273"/>
    <w:rsid w:val="00CC620F"/>
    <w:rsid w:val="00CF5FE1"/>
    <w:rsid w:val="00D31CD1"/>
    <w:rsid w:val="00D80026"/>
    <w:rsid w:val="00D8670C"/>
    <w:rsid w:val="00D874E0"/>
    <w:rsid w:val="00DB1B19"/>
    <w:rsid w:val="00DB5B53"/>
    <w:rsid w:val="00DE1239"/>
    <w:rsid w:val="00EE7719"/>
    <w:rsid w:val="00F073E3"/>
    <w:rsid w:val="00F4713E"/>
    <w:rsid w:val="00F55DDB"/>
    <w:rsid w:val="00FC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893F5"/>
  <w15:docId w15:val="{1D2FC721-29E8-4872-B36F-A9A3D04F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E7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771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9612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3064B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064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82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rop.mmr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E489D-F804-4235-B1C5-549BEBDB2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919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Šestáková Miroslava, Ing.</dc:creator>
  <cp:lastModifiedBy>Širgelová Hana</cp:lastModifiedBy>
  <cp:revision>9</cp:revision>
  <cp:lastPrinted>2017-06-28T13:29:00Z</cp:lastPrinted>
  <dcterms:created xsi:type="dcterms:W3CDTF">2018-10-26T09:01:00Z</dcterms:created>
  <dcterms:modified xsi:type="dcterms:W3CDTF">2019-03-28T10:05:00Z</dcterms:modified>
</cp:coreProperties>
</file>