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C7B3A20" w14:textId="579D273F" w:rsidR="00F5466D" w:rsidRPr="009B113F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9B113F">
        <w:rPr>
          <w:rFonts w:ascii="Cambria" w:hAnsi="Cambria" w:cs="Arial"/>
          <w:b/>
          <w:bCs/>
          <w:sz w:val="22"/>
          <w:szCs w:val="22"/>
        </w:rPr>
        <w:t>Załącznik nr</w:t>
      </w:r>
      <w:r w:rsidR="004429C4" w:rsidRPr="009B113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70186">
        <w:rPr>
          <w:rFonts w:ascii="Cambria" w:hAnsi="Cambria" w:cs="Arial"/>
          <w:b/>
          <w:bCs/>
          <w:sz w:val="22"/>
          <w:szCs w:val="22"/>
        </w:rPr>
        <w:t>7</w:t>
      </w:r>
      <w:r w:rsidR="00C304A7" w:rsidRPr="009B113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B113F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E7185B6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42377C7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2FB6CD0F" w14:textId="77777777" w:rsidR="006C0AA3" w:rsidRPr="009B113F" w:rsidRDefault="006C0AA3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2E58208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BA2E9F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69B48B4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40EB0B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2B85F40B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4CF004D0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EF58FF5" w14:textId="77777777" w:rsidR="00F5466D" w:rsidRPr="009B113F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B113F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9B113F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DA06F2A" w14:textId="77777777" w:rsidR="00F5466D" w:rsidRPr="009B113F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E1216DC" w14:textId="38BED4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Działając w imieniu 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 z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>siedzibą w __________________________________ oświadczam, że ww. podmiot trzeci zobow</w:t>
      </w:r>
      <w:r w:rsidR="00277F1E" w:rsidRPr="009B113F">
        <w:rPr>
          <w:rFonts w:ascii="Cambria" w:hAnsi="Cambria" w:cs="Arial"/>
          <w:bCs/>
          <w:sz w:val="22"/>
          <w:szCs w:val="22"/>
        </w:rPr>
        <w:t>iązuje się, na zasadzie art. 118</w:t>
      </w:r>
      <w:r w:rsidR="00E53FB4" w:rsidRPr="009B113F">
        <w:rPr>
          <w:rFonts w:ascii="Cambria" w:hAnsi="Cambria" w:cs="Arial"/>
          <w:bCs/>
          <w:sz w:val="22"/>
          <w:szCs w:val="22"/>
        </w:rPr>
        <w:t xml:space="preserve"> w zw. z art. 266</w:t>
      </w:r>
      <w:r w:rsidRPr="009B113F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1F4D80" w:rsidRPr="009B113F">
        <w:rPr>
          <w:rFonts w:ascii="Cambria" w:hAnsi="Cambria" w:cs="Arial"/>
          <w:bCs/>
          <w:sz w:val="22"/>
          <w:szCs w:val="22"/>
        </w:rPr>
        <w:t xml:space="preserve">tekst jedn.: </w:t>
      </w:r>
      <w:r w:rsidRPr="009B113F">
        <w:rPr>
          <w:rFonts w:ascii="Cambria" w:hAnsi="Cambria" w:cs="Arial"/>
          <w:bCs/>
          <w:sz w:val="22"/>
          <w:szCs w:val="22"/>
        </w:rPr>
        <w:t xml:space="preserve">Dz. U. z </w:t>
      </w:r>
      <w:r w:rsidR="00677955" w:rsidRPr="009B113F">
        <w:rPr>
          <w:rFonts w:ascii="Cambria" w:hAnsi="Cambria" w:cs="Arial"/>
          <w:bCs/>
          <w:sz w:val="22"/>
          <w:szCs w:val="22"/>
        </w:rPr>
        <w:t>202</w:t>
      </w:r>
      <w:r w:rsidR="00E70186">
        <w:rPr>
          <w:rFonts w:ascii="Cambria" w:hAnsi="Cambria" w:cs="Arial"/>
          <w:bCs/>
          <w:sz w:val="22"/>
          <w:szCs w:val="22"/>
        </w:rPr>
        <w:t>2</w:t>
      </w:r>
      <w:r w:rsidRPr="009B113F">
        <w:rPr>
          <w:rFonts w:ascii="Cambria" w:hAnsi="Cambria" w:cs="Arial"/>
          <w:bCs/>
          <w:sz w:val="22"/>
          <w:szCs w:val="22"/>
        </w:rPr>
        <w:t xml:space="preserve"> r. poz. </w:t>
      </w:r>
      <w:r w:rsidR="00E70186">
        <w:rPr>
          <w:rFonts w:ascii="Cambria" w:hAnsi="Cambria" w:cs="Arial"/>
          <w:bCs/>
          <w:sz w:val="22"/>
          <w:szCs w:val="22"/>
        </w:rPr>
        <w:t>1710</w:t>
      </w:r>
      <w:r w:rsidRPr="009B113F"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 xml:space="preserve">trybie </w:t>
      </w:r>
      <w:r w:rsidR="00E53FB4" w:rsidRPr="009B113F">
        <w:rPr>
          <w:rFonts w:ascii="Cambria" w:hAnsi="Cambria" w:cs="Arial"/>
          <w:bCs/>
          <w:sz w:val="22"/>
          <w:szCs w:val="22"/>
        </w:rPr>
        <w:t>podstawowym</w:t>
      </w:r>
      <w:r w:rsidRPr="009B113F">
        <w:rPr>
          <w:rFonts w:ascii="Cambria" w:hAnsi="Cambria" w:cs="Arial"/>
          <w:bCs/>
          <w:sz w:val="22"/>
          <w:szCs w:val="22"/>
        </w:rPr>
        <w:t xml:space="preserve"> na „</w:t>
      </w:r>
      <w:r w:rsidR="00E70186" w:rsidRPr="00E70186">
        <w:rPr>
          <w:rFonts w:ascii="Cambria" w:hAnsi="Cambria"/>
          <w:b/>
          <w:bCs/>
          <w:sz w:val="22"/>
          <w:szCs w:val="22"/>
          <w:lang w:eastAsia="pl-PL"/>
        </w:rPr>
        <w:t>Bieżące utrzymanie dróg leśnych 2022 – d</w:t>
      </w:r>
      <w:r w:rsidR="00E70186">
        <w:rPr>
          <w:rFonts w:ascii="Cambria" w:hAnsi="Cambria"/>
          <w:b/>
          <w:bCs/>
          <w:sz w:val="22"/>
          <w:szCs w:val="22"/>
          <w:lang w:eastAsia="pl-PL"/>
        </w:rPr>
        <w:t>ostawa kruszywa łamanego wraz z </w:t>
      </w:r>
      <w:r w:rsidR="00E70186" w:rsidRPr="00E70186">
        <w:rPr>
          <w:rFonts w:ascii="Cambria" w:hAnsi="Cambria"/>
          <w:b/>
          <w:bCs/>
          <w:sz w:val="22"/>
          <w:szCs w:val="22"/>
          <w:lang w:eastAsia="pl-PL"/>
        </w:rPr>
        <w:t>wbudowaniem</w:t>
      </w:r>
      <w:r w:rsidRPr="009B113F">
        <w:rPr>
          <w:rFonts w:ascii="Cambria" w:hAnsi="Cambria" w:cs="Arial"/>
          <w:bCs/>
          <w:sz w:val="22"/>
          <w:szCs w:val="22"/>
        </w:rPr>
        <w:t>” (dalej: „Postępowanie”), tj. ____________________________</w:t>
      </w:r>
      <w:r w:rsidR="004429C4" w:rsidRPr="009B113F">
        <w:rPr>
          <w:rFonts w:ascii="Cambria" w:hAnsi="Cambria" w:cs="Arial"/>
          <w:bCs/>
          <w:sz w:val="22"/>
          <w:szCs w:val="22"/>
        </w:rPr>
        <w:t>___________________________________________</w:t>
      </w:r>
      <w:r w:rsidR="005F18C2" w:rsidRPr="009B113F">
        <w:rPr>
          <w:rFonts w:ascii="Cambria" w:hAnsi="Cambria" w:cs="Arial"/>
          <w:bCs/>
          <w:sz w:val="22"/>
          <w:szCs w:val="22"/>
        </w:rPr>
        <w:t>______</w:t>
      </w:r>
      <w:r w:rsidR="004429C4" w:rsidRPr="009B113F">
        <w:rPr>
          <w:rFonts w:ascii="Cambria" w:hAnsi="Cambria" w:cs="Arial"/>
          <w:bCs/>
          <w:sz w:val="22"/>
          <w:szCs w:val="22"/>
        </w:rPr>
        <w:t>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_____________________</w:t>
      </w:r>
      <w:r w:rsidR="004B4148" w:rsidRPr="009B113F">
        <w:rPr>
          <w:rFonts w:ascii="Cambria" w:hAnsi="Cambria" w:cs="Arial"/>
          <w:bCs/>
          <w:sz w:val="22"/>
          <w:szCs w:val="22"/>
        </w:rPr>
        <w:t>__</w:t>
      </w:r>
      <w:r w:rsidR="008D50B6" w:rsidRPr="009B113F">
        <w:rPr>
          <w:rFonts w:ascii="Cambria" w:hAnsi="Cambria" w:cs="Arial"/>
          <w:bCs/>
          <w:sz w:val="22"/>
          <w:szCs w:val="22"/>
        </w:rPr>
        <w:t>_____</w:t>
      </w:r>
      <w:r w:rsidR="005F18C2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</w:t>
      </w:r>
      <w:r w:rsidRPr="009B113F">
        <w:rPr>
          <w:rFonts w:ascii="Cambria" w:hAnsi="Cambria" w:cs="Arial"/>
          <w:bCs/>
          <w:sz w:val="22"/>
          <w:szCs w:val="22"/>
        </w:rPr>
        <w:t>_______</w:t>
      </w:r>
      <w:r w:rsidR="005F18C2" w:rsidRPr="009B113F">
        <w:rPr>
          <w:rFonts w:ascii="Cambria" w:hAnsi="Cambria" w:cs="Arial"/>
          <w:bCs/>
          <w:sz w:val="22"/>
          <w:szCs w:val="22"/>
        </w:rPr>
        <w:t>___</w:t>
      </w:r>
      <w:r w:rsidRPr="009B113F">
        <w:rPr>
          <w:rFonts w:ascii="Cambria" w:hAnsi="Cambria" w:cs="Arial"/>
          <w:bCs/>
          <w:sz w:val="22"/>
          <w:szCs w:val="22"/>
        </w:rPr>
        <w:t xml:space="preserve"> z siedzibą w ____________________________________________ (dalej: „Wykonawca”), następujące zasoby: </w:t>
      </w:r>
    </w:p>
    <w:p w14:paraId="6703A832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25881CD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8783DB5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7E43759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92C2F11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F1681EE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______________________.</w:t>
      </w:r>
    </w:p>
    <w:p w14:paraId="4D8370BC" w14:textId="756A5F20" w:rsidR="005F18C2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 xml:space="preserve">następujący sposób: </w:t>
      </w:r>
    </w:p>
    <w:p w14:paraId="4688BE14" w14:textId="20C30A2F" w:rsidR="00F5466D" w:rsidRPr="009B113F" w:rsidRDefault="008D50B6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</w:t>
      </w:r>
      <w:r w:rsidR="00F5466D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  <w:r w:rsidR="005F18C2" w:rsidRPr="009B113F">
        <w:rPr>
          <w:rFonts w:ascii="Cambria" w:hAnsi="Cambria" w:cs="Arial"/>
          <w:bCs/>
          <w:sz w:val="22"/>
          <w:szCs w:val="22"/>
        </w:rPr>
        <w:t>____</w:t>
      </w:r>
      <w:r w:rsidR="00F5466D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9B113F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.</w:t>
      </w:r>
      <w:r w:rsidR="00F5466D" w:rsidRPr="009B113F">
        <w:rPr>
          <w:rFonts w:ascii="Cambria" w:hAnsi="Cambria" w:cs="Arial"/>
          <w:bCs/>
          <w:sz w:val="22"/>
          <w:szCs w:val="22"/>
        </w:rPr>
        <w:t xml:space="preserve"> </w:t>
      </w:r>
    </w:p>
    <w:p w14:paraId="06F0E0AF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________.</w:t>
      </w:r>
      <w:r w:rsidRPr="009B113F">
        <w:rPr>
          <w:rFonts w:ascii="Cambria" w:hAnsi="Cambria" w:cs="Arial"/>
          <w:bCs/>
          <w:sz w:val="22"/>
          <w:szCs w:val="22"/>
        </w:rPr>
        <w:t xml:space="preserve"> </w:t>
      </w:r>
    </w:p>
    <w:p w14:paraId="38CFFB7E" w14:textId="7B009A72" w:rsidR="006C0AA3" w:rsidRPr="009B113F" w:rsidRDefault="00F5466D" w:rsidP="00E70186">
      <w:pPr>
        <w:spacing w:before="120" w:after="120"/>
        <w:jc w:val="both"/>
        <w:rPr>
          <w:rFonts w:ascii="Cambria" w:eastAsia="Calibri" w:hAnsi="Cambria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 xml:space="preserve">Z Wykonawcą łączyć nas będzie </w:t>
      </w:r>
      <w:r w:rsidR="00E70186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70186">
        <w:rPr>
          <w:rFonts w:ascii="Cambria" w:hAnsi="Cambria" w:cs="Arial"/>
          <w:bCs/>
          <w:sz w:val="22"/>
          <w:szCs w:val="22"/>
        </w:rPr>
        <w:t>_______________________________.</w:t>
      </w:r>
    </w:p>
    <w:p w14:paraId="1DEFD20A" w14:textId="77777777" w:rsidR="006C0AA3" w:rsidRPr="009B113F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14598521" w14:textId="2ACB10F5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  <w:r w:rsidRPr="009B113F">
        <w:rPr>
          <w:rFonts w:ascii="Cambria" w:eastAsia="Calibri" w:hAnsi="Cambria"/>
          <w:sz w:val="22"/>
          <w:szCs w:val="22"/>
          <w:lang w:eastAsia="pl-PL"/>
        </w:rPr>
        <w:t>________________________dnia ____________202</w:t>
      </w:r>
      <w:r w:rsidR="00E70186">
        <w:rPr>
          <w:rFonts w:ascii="Cambria" w:eastAsia="Calibri" w:hAnsi="Cambria"/>
          <w:sz w:val="22"/>
          <w:szCs w:val="22"/>
          <w:lang w:eastAsia="pl-PL"/>
        </w:rPr>
        <w:t>2</w:t>
      </w:r>
      <w:r w:rsidRPr="009B113F">
        <w:rPr>
          <w:rFonts w:ascii="Cambria" w:eastAsia="Calibri" w:hAnsi="Cambria"/>
          <w:sz w:val="22"/>
          <w:szCs w:val="22"/>
          <w:lang w:eastAsia="pl-PL"/>
        </w:rPr>
        <w:t xml:space="preserve"> r.</w:t>
      </w:r>
    </w:p>
    <w:p w14:paraId="4954FF01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5CC7B628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</w:p>
    <w:p w14:paraId="74A412D7" w14:textId="445C23C9" w:rsidR="006C0AA3" w:rsidRPr="009B113F" w:rsidRDefault="00E70186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 w:rsidR="006C0AA3" w:rsidRPr="009B113F">
        <w:rPr>
          <w:rFonts w:ascii="Cambria" w:eastAsia="Calibri" w:hAnsi="Cambria"/>
          <w:sz w:val="22"/>
          <w:szCs w:val="22"/>
          <w:lang w:eastAsia="pl-PL"/>
        </w:rPr>
        <w:t>____________________________</w:t>
      </w:r>
      <w:r w:rsidR="006C0AA3" w:rsidRPr="009B113F">
        <w:rPr>
          <w:rFonts w:ascii="Cambria" w:eastAsia="Calibri" w:hAnsi="Cambria"/>
          <w:sz w:val="22"/>
          <w:szCs w:val="22"/>
          <w:lang w:eastAsia="pl-PL"/>
        </w:rPr>
        <w:br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 w:rsidR="006C0AA3" w:rsidRPr="009B113F">
        <w:rPr>
          <w:rFonts w:ascii="Cambria" w:eastAsia="Calibri" w:hAnsi="Cambria"/>
          <w:sz w:val="22"/>
          <w:szCs w:val="22"/>
          <w:lang w:eastAsia="pl-PL"/>
        </w:rPr>
        <w:t>podpis</w:t>
      </w:r>
    </w:p>
    <w:p w14:paraId="5573BB0A" w14:textId="77777777" w:rsidR="006C0AA3" w:rsidRPr="009B113F" w:rsidRDefault="006C0AA3" w:rsidP="006C0AA3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53DB4F11" w14:textId="77777777" w:rsidR="004D0899" w:rsidRPr="009B113F" w:rsidRDefault="004D0899" w:rsidP="006C0AA3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F751040" w14:textId="03726F1F" w:rsidR="00F5466D" w:rsidRPr="009805D5" w:rsidRDefault="007B12AE" w:rsidP="00403D14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 w:rsidRPr="009805D5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805D5">
        <w:rPr>
          <w:rFonts w:ascii="Cambria" w:hAnsi="Cambria" w:cs="Arial"/>
          <w:bCs/>
          <w:i/>
          <w:sz w:val="22"/>
          <w:szCs w:val="22"/>
        </w:rPr>
        <w:tab/>
      </w:r>
      <w:r w:rsidRPr="009805D5">
        <w:rPr>
          <w:rFonts w:ascii="Cambria" w:hAnsi="Cambria" w:cs="Arial"/>
          <w:bCs/>
          <w:i/>
          <w:sz w:val="22"/>
          <w:szCs w:val="22"/>
        </w:rPr>
        <w:br/>
      </w:r>
      <w:r w:rsidRPr="009805D5">
        <w:rPr>
          <w:rFonts w:ascii="Cambria" w:hAnsi="Cambria" w:cs="Arial"/>
          <w:bCs/>
          <w:i/>
          <w:sz w:val="22"/>
          <w:szCs w:val="22"/>
        </w:rPr>
        <w:br/>
      </w:r>
      <w:bookmarkStart w:id="18" w:name="_Hlk77608743"/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805D5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 w:rsidRPr="009805D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lub w postaci elektronicznej opatrzonej przez </w:t>
      </w:r>
      <w:r w:rsidR="0081791B" w:rsidRPr="009805D5">
        <w:rPr>
          <w:rFonts w:ascii="Cambria" w:hAnsi="Cambria" w:cs="Arial"/>
          <w:bCs/>
          <w:i/>
          <w:sz w:val="22"/>
          <w:szCs w:val="22"/>
        </w:rPr>
        <w:t xml:space="preserve">podmiot udostępniający zasoby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ab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ab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D67F86">
        <w:rPr>
          <w:rFonts w:ascii="Cambria" w:hAnsi="Cambria" w:cs="Arial"/>
          <w:bCs/>
          <w:i/>
          <w:sz w:val="22"/>
          <w:szCs w:val="22"/>
        </w:rPr>
        <w:t> 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</w:t>
      </w:r>
      <w:r w:rsidR="00D67F86">
        <w:rPr>
          <w:rFonts w:ascii="Cambria" w:hAnsi="Cambria" w:cs="Arial"/>
          <w:bCs/>
          <w:i/>
          <w:sz w:val="22"/>
          <w:szCs w:val="22"/>
        </w:rPr>
        <w:t> 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przez podmiot udostępniający zasoby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kwalifikowanym podpisem elektronicznym, podpisem zaufanym lub podpisem osobistym lub przez notariusza</w:t>
      </w:r>
      <w:bookmarkEnd w:id="18"/>
      <w:r w:rsidR="004D0899" w:rsidRPr="009805D5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9805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FD2F41" w16cid:durableId="2433D2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F3A827" w14:textId="77777777" w:rsidR="001A5669" w:rsidRDefault="001A5669">
      <w:r>
        <w:separator/>
      </w:r>
    </w:p>
  </w:endnote>
  <w:endnote w:type="continuationSeparator" w:id="0">
    <w:p w14:paraId="5E50A1CD" w14:textId="77777777" w:rsidR="001A5669" w:rsidRDefault="001A5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7C2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60C76" w14:textId="77777777" w:rsidR="001A5669" w:rsidRDefault="001A5669">
      <w:r>
        <w:separator/>
      </w:r>
    </w:p>
  </w:footnote>
  <w:footnote w:type="continuationSeparator" w:id="0">
    <w:p w14:paraId="45C8E8B7" w14:textId="77777777" w:rsidR="001A5669" w:rsidRDefault="001A56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F58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669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838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3E6D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A39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532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1D2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5D5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113F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14F6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148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1FFD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4A7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470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F86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87C2C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CDD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4"/>
    <w:rsid w:val="00E54205"/>
    <w:rsid w:val="00E54C78"/>
    <w:rsid w:val="00E55FDB"/>
    <w:rsid w:val="00E610EA"/>
    <w:rsid w:val="00E62BDB"/>
    <w:rsid w:val="00E70186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11F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docId w15:val="{78E1CE47-5CDB-4A45-8F3A-01F62F285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69561-4955-467A-864B-9BB96046A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4</cp:revision>
  <cp:lastPrinted>2022-10-24T13:38:00Z</cp:lastPrinted>
  <dcterms:created xsi:type="dcterms:W3CDTF">2022-10-11T11:26:00Z</dcterms:created>
  <dcterms:modified xsi:type="dcterms:W3CDTF">2022-10-24T13:38:00Z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