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DA41A" w14:textId="2719B753" w:rsidR="002D7061" w:rsidRDefault="008C2361" w:rsidP="008C2361">
      <w:pPr>
        <w:pStyle w:val="Tytu"/>
      </w:pPr>
      <w:r>
        <w:t>Serwer</w:t>
      </w:r>
      <w:r w:rsidR="000B5BE4">
        <w:t xml:space="preserve"> – szt</w:t>
      </w:r>
      <w:r w:rsidR="00C93EE5">
        <w:t>.</w:t>
      </w:r>
      <w:r w:rsidR="000B5BE4">
        <w:t xml:space="preserve"> 1</w:t>
      </w:r>
      <w:r w:rsidR="00630A10">
        <w:t xml:space="preserve"> ………………………………………………………………………………………………………………………………</w:t>
      </w:r>
    </w:p>
    <w:p w14:paraId="66CA76A7" w14:textId="07432ADE" w:rsidR="00630A10" w:rsidRPr="00630A10" w:rsidRDefault="00630A10" w:rsidP="00630A10">
      <w:pPr>
        <w:jc w:val="both"/>
        <w:rPr>
          <w:rFonts w:asciiTheme="majorHAnsi" w:hAnsiTheme="majorHAnsi" w:cstheme="majorHAnsi"/>
          <w:i/>
        </w:rPr>
      </w:pPr>
      <w:r w:rsidRPr="00630A10">
        <w:rPr>
          <w:rFonts w:asciiTheme="majorHAnsi" w:hAnsiTheme="majorHAnsi" w:cstheme="majorHAnsi"/>
          <w:i/>
        </w:rPr>
        <w:t>(wykonawca</w:t>
      </w:r>
      <w:r w:rsidR="00F170EB">
        <w:rPr>
          <w:rFonts w:asciiTheme="majorHAnsi" w:hAnsiTheme="majorHAnsi" w:cstheme="majorHAnsi"/>
          <w:i/>
        </w:rPr>
        <w:t xml:space="preserve"> winien opisać</w:t>
      </w:r>
      <w:r w:rsidRPr="00630A10">
        <w:rPr>
          <w:rFonts w:asciiTheme="majorHAnsi" w:hAnsiTheme="majorHAnsi" w:cstheme="majorHAnsi"/>
          <w:i/>
        </w:rPr>
        <w:t xml:space="preserve"> oferowany sprzęt, Producent/typ/model</w:t>
      </w:r>
      <w:r>
        <w:rPr>
          <w:rFonts w:asciiTheme="majorHAnsi" w:hAnsiTheme="majorHAnsi" w:cstheme="majorHAnsi"/>
          <w:i/>
        </w:rPr>
        <w:t>/</w:t>
      </w:r>
      <w:r w:rsidRPr="00630A10">
        <w:rPr>
          <w:rFonts w:asciiTheme="majorHAnsi" w:hAnsiTheme="majorHAnsi" w:cstheme="majorHAnsi"/>
          <w:i/>
        </w:rPr>
        <w:t>opis)</w:t>
      </w:r>
    </w:p>
    <w:p w14:paraId="1FA081BB" w14:textId="77777777" w:rsidR="00630A10" w:rsidRPr="00630A10" w:rsidRDefault="00630A10" w:rsidP="00630A10"/>
    <w:tbl>
      <w:tblPr>
        <w:tblStyle w:val="Tabela-Siatka"/>
        <w:tblW w:w="9204" w:type="dxa"/>
        <w:tblLayout w:type="fixed"/>
        <w:tblLook w:val="04A0" w:firstRow="1" w:lastRow="0" w:firstColumn="1" w:lastColumn="0" w:noHBand="0" w:noVBand="1"/>
      </w:tblPr>
      <w:tblGrid>
        <w:gridCol w:w="846"/>
        <w:gridCol w:w="1737"/>
        <w:gridCol w:w="2166"/>
        <w:gridCol w:w="625"/>
        <w:gridCol w:w="2418"/>
        <w:gridCol w:w="1412"/>
      </w:tblGrid>
      <w:tr w:rsidR="00105C62" w14:paraId="2F692426" w14:textId="617E2235" w:rsidTr="009279CF">
        <w:tc>
          <w:tcPr>
            <w:tcW w:w="846" w:type="dxa"/>
            <w:shd w:val="clear" w:color="auto" w:fill="BFBFBF" w:themeFill="background1" w:themeFillShade="BF"/>
          </w:tcPr>
          <w:p w14:paraId="2956E645" w14:textId="77777777" w:rsidR="00105C62" w:rsidRDefault="00105C62" w:rsidP="00630A10">
            <w:r w:rsidRPr="005B5A5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37" w:type="dxa"/>
            <w:shd w:val="clear" w:color="auto" w:fill="BFBFBF" w:themeFill="background1" w:themeFillShade="BF"/>
          </w:tcPr>
          <w:p w14:paraId="05CCAC54" w14:textId="77777777" w:rsidR="00105C62" w:rsidRDefault="00105C62" w:rsidP="00630A10">
            <w:r w:rsidRPr="005B5A54">
              <w:rPr>
                <w:rFonts w:ascii="Arial" w:hAnsi="Arial" w:cs="Arial"/>
                <w:b/>
              </w:rPr>
              <w:t>Nazwa parametru</w:t>
            </w:r>
          </w:p>
        </w:tc>
        <w:tc>
          <w:tcPr>
            <w:tcW w:w="2791" w:type="dxa"/>
            <w:gridSpan w:val="2"/>
            <w:shd w:val="clear" w:color="auto" w:fill="BFBFBF" w:themeFill="background1" w:themeFillShade="BF"/>
          </w:tcPr>
          <w:p w14:paraId="17FBBC07" w14:textId="77777777" w:rsidR="00105C62" w:rsidRDefault="00105C62" w:rsidP="00630A10">
            <w:r w:rsidRPr="00C25C18">
              <w:rPr>
                <w:rFonts w:ascii="Arial" w:hAnsi="Arial" w:cs="Arial"/>
                <w:b/>
              </w:rPr>
              <w:t>Wartości wymagane przez Zamawiającego</w:t>
            </w:r>
          </w:p>
        </w:tc>
        <w:tc>
          <w:tcPr>
            <w:tcW w:w="2418" w:type="dxa"/>
            <w:shd w:val="clear" w:color="auto" w:fill="BFBFBF" w:themeFill="background1" w:themeFillShade="BF"/>
          </w:tcPr>
          <w:p w14:paraId="47D7C946" w14:textId="6E86721E" w:rsidR="00105C62" w:rsidRDefault="00105C62" w:rsidP="00630A10">
            <w:pPr>
              <w:rPr>
                <w:rFonts w:ascii="Arial" w:hAnsi="Arial" w:cs="Arial"/>
                <w:b/>
              </w:rPr>
            </w:pPr>
          </w:p>
          <w:p w14:paraId="3EF33CFF" w14:textId="703F4A1E" w:rsidR="00105C62" w:rsidRPr="00C25C18" w:rsidRDefault="00630A10" w:rsidP="00630A1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105C62">
              <w:rPr>
                <w:rFonts w:ascii="Arial" w:hAnsi="Arial" w:cs="Arial"/>
                <w:b/>
              </w:rPr>
              <w:t>pis</w:t>
            </w:r>
            <w:r>
              <w:rPr>
                <w:rFonts w:ascii="Arial" w:hAnsi="Arial" w:cs="Arial"/>
                <w:b/>
              </w:rPr>
              <w:t xml:space="preserve"> parametrów oferowanego </w:t>
            </w:r>
            <w:r w:rsidR="00F170EB">
              <w:rPr>
                <w:rFonts w:ascii="Arial" w:hAnsi="Arial" w:cs="Arial"/>
                <w:b/>
              </w:rPr>
              <w:t>sprzętu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12" w:type="dxa"/>
            <w:shd w:val="clear" w:color="auto" w:fill="BFBFBF" w:themeFill="background1" w:themeFillShade="BF"/>
          </w:tcPr>
          <w:p w14:paraId="3B57A1D9" w14:textId="77777777" w:rsidR="00F170EB" w:rsidRPr="00F170EB" w:rsidRDefault="00F170EB" w:rsidP="00F170EB">
            <w:pPr>
              <w:rPr>
                <w:rFonts w:ascii="Arial" w:hAnsi="Arial" w:cs="Arial"/>
                <w:b/>
                <w:bCs/>
              </w:rPr>
            </w:pPr>
            <w:r w:rsidRPr="00F170EB">
              <w:rPr>
                <w:rFonts w:ascii="Arial" w:hAnsi="Arial" w:cs="Arial"/>
                <w:b/>
                <w:bCs/>
              </w:rPr>
              <w:t xml:space="preserve">Cena za </w:t>
            </w:r>
          </w:p>
          <w:p w14:paraId="1477D223" w14:textId="135C10FA" w:rsidR="00105C62" w:rsidRPr="00FB63FC" w:rsidRDefault="00F170EB" w:rsidP="00F170EB">
            <w:pPr>
              <w:rPr>
                <w:rFonts w:ascii="Arial" w:hAnsi="Arial" w:cs="Arial"/>
                <w:b/>
                <w:bCs/>
              </w:rPr>
            </w:pPr>
            <w:r w:rsidRPr="00F170EB">
              <w:rPr>
                <w:rFonts w:ascii="Arial" w:hAnsi="Arial" w:cs="Arial"/>
                <w:b/>
                <w:bCs/>
              </w:rPr>
              <w:t>1 szt. w</w:t>
            </w:r>
            <w:r w:rsidR="00FB63FC">
              <w:rPr>
                <w:rFonts w:ascii="Arial" w:hAnsi="Arial" w:cs="Arial"/>
                <w:b/>
                <w:bCs/>
              </w:rPr>
              <w:t xml:space="preserve"> zł </w:t>
            </w:r>
            <w:r w:rsidRPr="00F170EB">
              <w:rPr>
                <w:rFonts w:ascii="Arial" w:hAnsi="Arial" w:cs="Arial"/>
                <w:b/>
                <w:bCs/>
              </w:rPr>
              <w:t>brutto</w:t>
            </w:r>
          </w:p>
        </w:tc>
      </w:tr>
      <w:tr w:rsidR="00630A10" w14:paraId="6A5EE677" w14:textId="53C557D7" w:rsidTr="009279CF">
        <w:trPr>
          <w:trHeight w:val="1090"/>
        </w:trPr>
        <w:tc>
          <w:tcPr>
            <w:tcW w:w="846" w:type="dxa"/>
          </w:tcPr>
          <w:p w14:paraId="6F9C83D8" w14:textId="77777777" w:rsidR="00630A10" w:rsidRDefault="00630A10" w:rsidP="00630A10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737" w:type="dxa"/>
          </w:tcPr>
          <w:p w14:paraId="627ADE97" w14:textId="77777777" w:rsidR="00630A10" w:rsidRPr="00C25C18" w:rsidRDefault="00630A10" w:rsidP="00630A10">
            <w:pPr>
              <w:rPr>
                <w:b/>
                <w:bCs/>
              </w:rPr>
            </w:pPr>
            <w:r w:rsidRPr="00C25C18">
              <w:rPr>
                <w:rFonts w:ascii="Calibri" w:hAnsi="Calibri" w:cs="Calibri"/>
                <w:b/>
                <w:bCs/>
              </w:rPr>
              <w:t xml:space="preserve">Obudowa </w:t>
            </w:r>
          </w:p>
        </w:tc>
        <w:tc>
          <w:tcPr>
            <w:tcW w:w="2791" w:type="dxa"/>
            <w:gridSpan w:val="2"/>
          </w:tcPr>
          <w:p w14:paraId="1EBA4111" w14:textId="77777777" w:rsidR="00630A10" w:rsidRDefault="00630A10" w:rsidP="00630A10">
            <w:r w:rsidRPr="005B5A54">
              <w:rPr>
                <w:rFonts w:ascii="Calibri" w:hAnsi="Calibri" w:cs="Calibri"/>
              </w:rPr>
              <w:t xml:space="preserve">System musi być dostarczony ze wszystkimi komponentami do instalacji w szafie </w:t>
            </w:r>
            <w:proofErr w:type="spellStart"/>
            <w:r w:rsidRPr="005B5A54">
              <w:rPr>
                <w:rFonts w:ascii="Calibri" w:hAnsi="Calibri" w:cs="Calibri"/>
              </w:rPr>
              <w:t>rack</w:t>
            </w:r>
            <w:proofErr w:type="spellEnd"/>
            <w:r w:rsidRPr="005B5A54">
              <w:rPr>
                <w:rFonts w:ascii="Calibri" w:hAnsi="Calibri" w:cs="Calibri"/>
              </w:rPr>
              <w:t xml:space="preserve"> 19'' </w:t>
            </w:r>
          </w:p>
        </w:tc>
        <w:tc>
          <w:tcPr>
            <w:tcW w:w="2418" w:type="dxa"/>
          </w:tcPr>
          <w:p w14:paraId="54C7A5C0" w14:textId="77777777" w:rsidR="00630A10" w:rsidRPr="005B5A54" w:rsidRDefault="00630A10" w:rsidP="00630A10">
            <w:pPr>
              <w:rPr>
                <w:rFonts w:ascii="Calibri" w:hAnsi="Calibri" w:cs="Calibri"/>
              </w:rPr>
            </w:pPr>
          </w:p>
        </w:tc>
        <w:tc>
          <w:tcPr>
            <w:tcW w:w="1412" w:type="dxa"/>
            <w:vMerge w:val="restart"/>
          </w:tcPr>
          <w:p w14:paraId="08356BC6" w14:textId="77777777" w:rsidR="00F170EB" w:rsidRDefault="00F170EB" w:rsidP="00F170EB">
            <w:pPr>
              <w:rPr>
                <w:rFonts w:ascii="Arial" w:hAnsi="Arial" w:cs="Arial"/>
              </w:rPr>
            </w:pPr>
          </w:p>
          <w:p w14:paraId="04744694" w14:textId="77777777" w:rsidR="00F170EB" w:rsidRDefault="00F170EB" w:rsidP="00F170EB">
            <w:pPr>
              <w:rPr>
                <w:rFonts w:ascii="Arial" w:hAnsi="Arial" w:cs="Arial"/>
              </w:rPr>
            </w:pPr>
          </w:p>
          <w:p w14:paraId="6A30582B" w14:textId="77777777" w:rsidR="00F170EB" w:rsidRPr="00F170EB" w:rsidRDefault="00F170EB" w:rsidP="00F170EB">
            <w:pPr>
              <w:rPr>
                <w:rFonts w:ascii="Arial" w:hAnsi="Arial" w:cs="Arial"/>
              </w:rPr>
            </w:pPr>
            <w:r w:rsidRPr="00F170EB">
              <w:rPr>
                <w:rFonts w:ascii="Arial" w:hAnsi="Arial" w:cs="Arial"/>
              </w:rPr>
              <w:t>…………</w:t>
            </w:r>
          </w:p>
          <w:p w14:paraId="0A2E9E01" w14:textId="5BB34A47" w:rsidR="00630A10" w:rsidRPr="005B5A54" w:rsidRDefault="00F170EB" w:rsidP="00F170EB">
            <w:pPr>
              <w:rPr>
                <w:rFonts w:ascii="Calibri" w:hAnsi="Calibri" w:cs="Calibri"/>
              </w:rPr>
            </w:pPr>
            <w:r w:rsidRPr="00F170EB">
              <w:rPr>
                <w:rFonts w:ascii="Arial" w:hAnsi="Arial" w:cs="Arial"/>
              </w:rPr>
              <w:t xml:space="preserve">    zł/</w:t>
            </w:r>
            <w:proofErr w:type="spellStart"/>
            <w:r w:rsidRPr="00F170EB">
              <w:rPr>
                <w:rFonts w:ascii="Arial" w:hAnsi="Arial" w:cs="Arial"/>
              </w:rPr>
              <w:t>szt</w:t>
            </w:r>
            <w:proofErr w:type="spellEnd"/>
          </w:p>
        </w:tc>
      </w:tr>
      <w:tr w:rsidR="00630A10" w14:paraId="447908F8" w14:textId="39704B61" w:rsidTr="009279CF">
        <w:tc>
          <w:tcPr>
            <w:tcW w:w="846" w:type="dxa"/>
          </w:tcPr>
          <w:p w14:paraId="55BC5366" w14:textId="77777777" w:rsidR="00630A10" w:rsidRDefault="00630A10" w:rsidP="00630A10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737" w:type="dxa"/>
          </w:tcPr>
          <w:p w14:paraId="34D846AC" w14:textId="77777777" w:rsidR="00630A10" w:rsidRPr="00C25C18" w:rsidRDefault="00630A10" w:rsidP="00630A10">
            <w:pPr>
              <w:rPr>
                <w:b/>
                <w:bCs/>
              </w:rPr>
            </w:pPr>
            <w:r w:rsidRPr="00C25C18">
              <w:rPr>
                <w:rFonts w:ascii="Calibri" w:hAnsi="Calibri" w:cs="Calibri"/>
                <w:b/>
                <w:bCs/>
              </w:rPr>
              <w:t>Procesor</w:t>
            </w:r>
          </w:p>
        </w:tc>
        <w:tc>
          <w:tcPr>
            <w:tcW w:w="2791" w:type="dxa"/>
            <w:gridSpan w:val="2"/>
          </w:tcPr>
          <w:p w14:paraId="681C0D6C" w14:textId="77777777" w:rsidR="00630A10" w:rsidRDefault="00630A10" w:rsidP="00630A10">
            <w:pPr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System musi zostać wyposażony w procesor minimum:</w:t>
            </w:r>
          </w:p>
          <w:p w14:paraId="173BD961" w14:textId="77777777" w:rsidR="00630A10" w:rsidRDefault="00630A10" w:rsidP="00630A10">
            <w:pPr>
              <w:pStyle w:val="Akapitzlist"/>
              <w:numPr>
                <w:ilvl w:val="0"/>
                <w:numId w:val="1"/>
              </w:numPr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rdzeniowy</w:t>
            </w:r>
          </w:p>
          <w:p w14:paraId="6E0F1C5A" w14:textId="77777777" w:rsidR="00630A10" w:rsidRDefault="00630A10" w:rsidP="00630A10">
            <w:pPr>
              <w:pStyle w:val="Akapitzlist"/>
              <w:numPr>
                <w:ilvl w:val="0"/>
                <w:numId w:val="1"/>
              </w:numPr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 wątkowy</w:t>
            </w:r>
          </w:p>
          <w:p w14:paraId="54BF98C9" w14:textId="77777777" w:rsidR="00630A10" w:rsidRDefault="00630A10" w:rsidP="00630A10">
            <w:pPr>
              <w:pStyle w:val="Akapitzlist"/>
              <w:numPr>
                <w:ilvl w:val="0"/>
                <w:numId w:val="1"/>
              </w:numPr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2.9 GHz</w:t>
            </w:r>
          </w:p>
          <w:p w14:paraId="55554D08" w14:textId="77777777" w:rsidR="00630A10" w:rsidRDefault="00630A10" w:rsidP="00630A10">
            <w:pPr>
              <w:pStyle w:val="Akapitzlist"/>
              <w:numPr>
                <w:ilvl w:val="0"/>
                <w:numId w:val="1"/>
              </w:numPr>
            </w:pPr>
            <w:r>
              <w:rPr>
                <w:rFonts w:ascii="Calibri" w:hAnsi="Calibri" w:cs="Calibri"/>
              </w:rPr>
              <w:t>12</w:t>
            </w:r>
            <w:r w:rsidRPr="00DB1F9D"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</w:rPr>
              <w:t>B</w:t>
            </w:r>
            <w:r w:rsidRPr="00DB1F9D">
              <w:rPr>
                <w:rFonts w:ascii="Calibri" w:hAnsi="Calibri" w:cs="Calibri"/>
              </w:rPr>
              <w:t xml:space="preserve"> Cache</w:t>
            </w:r>
          </w:p>
        </w:tc>
        <w:tc>
          <w:tcPr>
            <w:tcW w:w="2418" w:type="dxa"/>
          </w:tcPr>
          <w:p w14:paraId="240898DD" w14:textId="77777777" w:rsidR="00630A10" w:rsidRDefault="00630A10" w:rsidP="00630A10">
            <w:pPr>
              <w:spacing w:before="40" w:after="40" w:line="276" w:lineRule="auto"/>
              <w:rPr>
                <w:rFonts w:ascii="Calibri" w:hAnsi="Calibri" w:cs="Calibri"/>
              </w:rPr>
            </w:pPr>
          </w:p>
        </w:tc>
        <w:tc>
          <w:tcPr>
            <w:tcW w:w="1412" w:type="dxa"/>
            <w:vMerge/>
          </w:tcPr>
          <w:p w14:paraId="78DD1AD7" w14:textId="77777777" w:rsidR="00630A10" w:rsidRDefault="00630A10" w:rsidP="00630A10">
            <w:pPr>
              <w:spacing w:before="40" w:after="40" w:line="276" w:lineRule="auto"/>
              <w:rPr>
                <w:rFonts w:ascii="Calibri" w:hAnsi="Calibri" w:cs="Calibri"/>
              </w:rPr>
            </w:pPr>
          </w:p>
        </w:tc>
      </w:tr>
      <w:tr w:rsidR="00630A10" w14:paraId="31A0A7C1" w14:textId="555BB206" w:rsidTr="009279CF">
        <w:tc>
          <w:tcPr>
            <w:tcW w:w="846" w:type="dxa"/>
          </w:tcPr>
          <w:p w14:paraId="7259DC7F" w14:textId="77777777" w:rsidR="00630A10" w:rsidRDefault="00630A10" w:rsidP="00630A10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737" w:type="dxa"/>
          </w:tcPr>
          <w:p w14:paraId="7C6CDC22" w14:textId="77777777" w:rsidR="00630A10" w:rsidRPr="00C25C18" w:rsidRDefault="00630A10" w:rsidP="00630A10">
            <w:pPr>
              <w:rPr>
                <w:b/>
                <w:bCs/>
              </w:rPr>
            </w:pPr>
            <w:r w:rsidRPr="00C25C18">
              <w:rPr>
                <w:rFonts w:ascii="Calibri" w:hAnsi="Calibri" w:cs="Calibri"/>
                <w:b/>
                <w:bCs/>
              </w:rPr>
              <w:t>Pamięć</w:t>
            </w:r>
          </w:p>
        </w:tc>
        <w:tc>
          <w:tcPr>
            <w:tcW w:w="2791" w:type="dxa"/>
            <w:gridSpan w:val="2"/>
          </w:tcPr>
          <w:p w14:paraId="7746090C" w14:textId="77777777" w:rsidR="00630A10" w:rsidRDefault="00630A10" w:rsidP="00630A10">
            <w:pPr>
              <w:spacing w:before="40" w:after="4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System musi posiadać minimum:</w:t>
            </w:r>
          </w:p>
          <w:p w14:paraId="54D60592" w14:textId="77777777" w:rsidR="00630A10" w:rsidRDefault="00630A10" w:rsidP="00630A10">
            <w:r>
              <w:rPr>
                <w:rFonts w:ascii="Calibri" w:hAnsi="Calibri" w:cs="Calibri"/>
              </w:rPr>
              <w:t>64GB RAM DDR4 3200 MHz</w:t>
            </w:r>
          </w:p>
        </w:tc>
        <w:tc>
          <w:tcPr>
            <w:tcW w:w="2418" w:type="dxa"/>
          </w:tcPr>
          <w:p w14:paraId="39C97D33" w14:textId="77777777" w:rsidR="00630A10" w:rsidRDefault="00630A10" w:rsidP="00630A10">
            <w:pPr>
              <w:spacing w:before="40" w:after="40" w:line="276" w:lineRule="auto"/>
              <w:rPr>
                <w:rFonts w:ascii="Calibri" w:hAnsi="Calibri" w:cs="Calibri"/>
              </w:rPr>
            </w:pPr>
          </w:p>
        </w:tc>
        <w:tc>
          <w:tcPr>
            <w:tcW w:w="1412" w:type="dxa"/>
            <w:vMerge/>
          </w:tcPr>
          <w:p w14:paraId="01D4F263" w14:textId="77777777" w:rsidR="00630A10" w:rsidRDefault="00630A10" w:rsidP="00630A10">
            <w:pPr>
              <w:spacing w:before="40" w:after="40" w:line="276" w:lineRule="auto"/>
              <w:rPr>
                <w:rFonts w:ascii="Calibri" w:hAnsi="Calibri" w:cs="Calibri"/>
              </w:rPr>
            </w:pPr>
          </w:p>
        </w:tc>
      </w:tr>
      <w:tr w:rsidR="00630A10" w14:paraId="4B800AE1" w14:textId="61635FCF" w:rsidTr="009279CF">
        <w:tc>
          <w:tcPr>
            <w:tcW w:w="846" w:type="dxa"/>
          </w:tcPr>
          <w:p w14:paraId="7B50584C" w14:textId="77777777" w:rsidR="00630A10" w:rsidRDefault="00630A10" w:rsidP="00630A10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737" w:type="dxa"/>
          </w:tcPr>
          <w:p w14:paraId="54585CDC" w14:textId="77777777" w:rsidR="00630A10" w:rsidRPr="00C25C18" w:rsidRDefault="00630A10" w:rsidP="00630A10">
            <w:pPr>
              <w:rPr>
                <w:b/>
                <w:bCs/>
              </w:rPr>
            </w:pPr>
            <w:r w:rsidRPr="00C25C18">
              <w:rPr>
                <w:rFonts w:ascii="Calibri" w:hAnsi="Calibri" w:cs="Calibri"/>
                <w:b/>
                <w:bCs/>
              </w:rPr>
              <w:t>Pojemność</w:t>
            </w:r>
          </w:p>
        </w:tc>
        <w:tc>
          <w:tcPr>
            <w:tcW w:w="2791" w:type="dxa"/>
            <w:gridSpan w:val="2"/>
          </w:tcPr>
          <w:p w14:paraId="5CEF4A7F" w14:textId="77777777" w:rsidR="00630A10" w:rsidRPr="005B5A54" w:rsidRDefault="00630A10" w:rsidP="00630A10">
            <w:pPr>
              <w:spacing w:before="40" w:after="40" w:line="276" w:lineRule="auto"/>
              <w:rPr>
                <w:rFonts w:ascii="Calibri" w:hAnsi="Calibri" w:cs="Calibri"/>
              </w:rPr>
            </w:pPr>
            <w:r w:rsidRPr="005B5A54">
              <w:rPr>
                <w:rFonts w:ascii="Calibri" w:hAnsi="Calibri" w:cs="Calibri"/>
              </w:rPr>
              <w:t>System musi zostać dostarczony w konfiguracji zawierającej minimum:</w:t>
            </w:r>
          </w:p>
          <w:p w14:paraId="6309DD86" w14:textId="77777777" w:rsidR="00630A10" w:rsidRDefault="00630A10" w:rsidP="00630A10">
            <w:pPr>
              <w:numPr>
                <w:ilvl w:val="0"/>
                <w:numId w:val="2"/>
              </w:numPr>
              <w:spacing w:before="40" w:after="40" w:line="276" w:lineRule="auto"/>
              <w:contextualSpacing/>
              <w:rPr>
                <w:rFonts w:ascii="Calibri" w:hAnsi="Calibri" w:cs="Calibri"/>
              </w:rPr>
            </w:pPr>
            <w:r w:rsidRPr="005B5A54">
              <w:rPr>
                <w:rFonts w:ascii="Calibri" w:hAnsi="Calibri" w:cs="Calibri"/>
              </w:rPr>
              <w:t xml:space="preserve">2 dyski </w:t>
            </w:r>
            <w:r>
              <w:rPr>
                <w:rFonts w:ascii="Calibri" w:hAnsi="Calibri" w:cs="Calibri"/>
              </w:rPr>
              <w:t>2400</w:t>
            </w:r>
            <w:r w:rsidRPr="005B5A54">
              <w:rPr>
                <w:rFonts w:ascii="Calibri" w:hAnsi="Calibri" w:cs="Calibri"/>
              </w:rPr>
              <w:t>GB SAS 10k</w:t>
            </w:r>
          </w:p>
          <w:p w14:paraId="0C845365" w14:textId="77777777" w:rsidR="00630A10" w:rsidRDefault="00630A10" w:rsidP="00630A10">
            <w:pPr>
              <w:pStyle w:val="Akapitzlist"/>
              <w:numPr>
                <w:ilvl w:val="0"/>
                <w:numId w:val="2"/>
              </w:numPr>
            </w:pPr>
            <w:r w:rsidRPr="006351AC">
              <w:rPr>
                <w:rFonts w:ascii="Calibri" w:hAnsi="Calibri" w:cs="Calibri"/>
              </w:rPr>
              <w:t>2 dyski 960GB SATA Hot Plug</w:t>
            </w:r>
          </w:p>
        </w:tc>
        <w:tc>
          <w:tcPr>
            <w:tcW w:w="2418" w:type="dxa"/>
          </w:tcPr>
          <w:p w14:paraId="3C5F699C" w14:textId="77777777" w:rsidR="00630A10" w:rsidRPr="005B5A54" w:rsidRDefault="00630A10" w:rsidP="00630A10">
            <w:pPr>
              <w:spacing w:before="40" w:after="40" w:line="276" w:lineRule="auto"/>
              <w:rPr>
                <w:rFonts w:ascii="Calibri" w:hAnsi="Calibri" w:cs="Calibri"/>
              </w:rPr>
            </w:pPr>
          </w:p>
        </w:tc>
        <w:tc>
          <w:tcPr>
            <w:tcW w:w="1412" w:type="dxa"/>
            <w:vMerge/>
          </w:tcPr>
          <w:p w14:paraId="3363553F" w14:textId="77777777" w:rsidR="00630A10" w:rsidRPr="005B5A54" w:rsidRDefault="00630A10" w:rsidP="00630A10">
            <w:pPr>
              <w:spacing w:before="40" w:after="40" w:line="276" w:lineRule="auto"/>
              <w:rPr>
                <w:rFonts w:ascii="Calibri" w:hAnsi="Calibri" w:cs="Calibri"/>
              </w:rPr>
            </w:pPr>
          </w:p>
        </w:tc>
      </w:tr>
      <w:tr w:rsidR="00630A10" w14:paraId="0018BDB2" w14:textId="04CA27FC" w:rsidTr="009279CF">
        <w:tc>
          <w:tcPr>
            <w:tcW w:w="846" w:type="dxa"/>
          </w:tcPr>
          <w:p w14:paraId="0A2E34A1" w14:textId="77777777" w:rsidR="00630A10" w:rsidRDefault="00630A10" w:rsidP="00630A10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737" w:type="dxa"/>
          </w:tcPr>
          <w:p w14:paraId="29A5C4A1" w14:textId="77777777" w:rsidR="00630A10" w:rsidRPr="00C25C18" w:rsidRDefault="00630A10" w:rsidP="00630A10">
            <w:pPr>
              <w:rPr>
                <w:b/>
                <w:bCs/>
              </w:rPr>
            </w:pPr>
            <w:r w:rsidRPr="00C25C18">
              <w:rPr>
                <w:rFonts w:ascii="Calibri" w:hAnsi="Calibri" w:cs="Calibri"/>
                <w:b/>
                <w:bCs/>
              </w:rPr>
              <w:t xml:space="preserve">Interfejsy </w:t>
            </w:r>
          </w:p>
        </w:tc>
        <w:tc>
          <w:tcPr>
            <w:tcW w:w="2791" w:type="dxa"/>
            <w:gridSpan w:val="2"/>
          </w:tcPr>
          <w:p w14:paraId="57751A8C" w14:textId="77777777" w:rsidR="00630A10" w:rsidRPr="005B5A54" w:rsidRDefault="00630A10" w:rsidP="00630A10">
            <w:pPr>
              <w:spacing w:before="40" w:after="40" w:line="276" w:lineRule="auto"/>
              <w:rPr>
                <w:rFonts w:ascii="Calibri" w:hAnsi="Calibri" w:cs="Calibri"/>
              </w:rPr>
            </w:pPr>
            <w:r w:rsidRPr="005B5A54">
              <w:rPr>
                <w:rFonts w:ascii="Calibri" w:hAnsi="Calibri" w:cs="Calibri"/>
              </w:rPr>
              <w:t>Oferowany serwer musi posiadać minimum:</w:t>
            </w:r>
          </w:p>
          <w:p w14:paraId="42884054" w14:textId="77777777" w:rsidR="00630A10" w:rsidRDefault="00630A10" w:rsidP="00630A10">
            <w:r w:rsidRPr="006438CC">
              <w:rPr>
                <w:rFonts w:ascii="Calibri" w:eastAsia="Calibri" w:hAnsi="Calibri" w:cs="Calibri"/>
                <w:lang w:val="en-US"/>
              </w:rPr>
              <w:t xml:space="preserve">2 </w:t>
            </w:r>
            <w:proofErr w:type="spellStart"/>
            <w:r w:rsidRPr="006438CC">
              <w:rPr>
                <w:rFonts w:ascii="Calibri" w:eastAsia="Calibri" w:hAnsi="Calibri" w:cs="Calibri"/>
                <w:lang w:val="en-US"/>
              </w:rPr>
              <w:t>porty</w:t>
            </w:r>
            <w:proofErr w:type="spellEnd"/>
            <w:r w:rsidRPr="006438CC">
              <w:rPr>
                <w:rFonts w:ascii="Calibri" w:eastAsia="Calibri" w:hAnsi="Calibri" w:cs="Calibri"/>
                <w:lang w:val="en-US"/>
              </w:rPr>
              <w:t xml:space="preserve"> 1GbE</w:t>
            </w:r>
          </w:p>
        </w:tc>
        <w:tc>
          <w:tcPr>
            <w:tcW w:w="2418" w:type="dxa"/>
          </w:tcPr>
          <w:p w14:paraId="5A6C96B5" w14:textId="77777777" w:rsidR="00630A10" w:rsidRPr="005B5A54" w:rsidRDefault="00630A10" w:rsidP="00630A10">
            <w:pPr>
              <w:spacing w:before="40" w:after="40" w:line="276" w:lineRule="auto"/>
              <w:rPr>
                <w:rFonts w:ascii="Calibri" w:hAnsi="Calibri" w:cs="Calibri"/>
              </w:rPr>
            </w:pPr>
          </w:p>
        </w:tc>
        <w:tc>
          <w:tcPr>
            <w:tcW w:w="1412" w:type="dxa"/>
            <w:vMerge/>
          </w:tcPr>
          <w:p w14:paraId="12DE8562" w14:textId="77777777" w:rsidR="00630A10" w:rsidRPr="005B5A54" w:rsidRDefault="00630A10" w:rsidP="00630A10">
            <w:pPr>
              <w:spacing w:before="40" w:after="40" w:line="276" w:lineRule="auto"/>
              <w:rPr>
                <w:rFonts w:ascii="Calibri" w:hAnsi="Calibri" w:cs="Calibri"/>
              </w:rPr>
            </w:pPr>
          </w:p>
        </w:tc>
      </w:tr>
      <w:tr w:rsidR="00630A10" w14:paraId="0231CE24" w14:textId="7DAFBC17" w:rsidTr="009279CF">
        <w:tc>
          <w:tcPr>
            <w:tcW w:w="846" w:type="dxa"/>
          </w:tcPr>
          <w:p w14:paraId="50320DB6" w14:textId="77777777" w:rsidR="00630A10" w:rsidRDefault="00630A10" w:rsidP="00630A10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737" w:type="dxa"/>
          </w:tcPr>
          <w:p w14:paraId="2B44D3DD" w14:textId="77777777" w:rsidR="00630A10" w:rsidRPr="00C25C18" w:rsidRDefault="00630A10" w:rsidP="00630A10">
            <w:pPr>
              <w:rPr>
                <w:b/>
                <w:bCs/>
              </w:rPr>
            </w:pPr>
            <w:r w:rsidRPr="00C25C18">
              <w:rPr>
                <w:rFonts w:ascii="Calibri" w:hAnsi="Calibri" w:cs="Calibri"/>
                <w:b/>
                <w:bCs/>
              </w:rPr>
              <w:t xml:space="preserve">RAID </w:t>
            </w:r>
          </w:p>
        </w:tc>
        <w:tc>
          <w:tcPr>
            <w:tcW w:w="2791" w:type="dxa"/>
            <w:gridSpan w:val="2"/>
          </w:tcPr>
          <w:p w14:paraId="0A80971C" w14:textId="77777777" w:rsidR="00630A10" w:rsidRDefault="00630A10" w:rsidP="00630A10">
            <w:r w:rsidRPr="005B5A54">
              <w:rPr>
                <w:rFonts w:ascii="Calibri" w:hAnsi="Calibri" w:cs="Calibri"/>
              </w:rPr>
              <w:t xml:space="preserve">System RAID musi zapewniać taki poziom zabezpieczania danych, aby był możliwy do nich dostęp w sytuacji awarii minimum </w:t>
            </w:r>
            <w:r>
              <w:rPr>
                <w:rFonts w:ascii="Calibri" w:hAnsi="Calibri" w:cs="Calibri"/>
              </w:rPr>
              <w:t>jednego</w:t>
            </w:r>
            <w:r w:rsidRPr="005B5A54">
              <w:rPr>
                <w:rFonts w:ascii="Calibri" w:hAnsi="Calibri" w:cs="Calibri"/>
              </w:rPr>
              <w:t xml:space="preserve"> dysk</w:t>
            </w:r>
            <w:r>
              <w:rPr>
                <w:rFonts w:ascii="Calibri" w:hAnsi="Calibri" w:cs="Calibri"/>
              </w:rPr>
              <w:t>u</w:t>
            </w:r>
            <w:r w:rsidRPr="005B5A54">
              <w:rPr>
                <w:rFonts w:ascii="Calibri" w:hAnsi="Calibri" w:cs="Calibri"/>
              </w:rPr>
              <w:t xml:space="preserve"> w grupie RAID </w:t>
            </w:r>
          </w:p>
        </w:tc>
        <w:tc>
          <w:tcPr>
            <w:tcW w:w="2418" w:type="dxa"/>
          </w:tcPr>
          <w:p w14:paraId="59CFC719" w14:textId="77777777" w:rsidR="00630A10" w:rsidRPr="005B5A54" w:rsidRDefault="00630A10" w:rsidP="00630A10">
            <w:pPr>
              <w:rPr>
                <w:rFonts w:ascii="Calibri" w:hAnsi="Calibri" w:cs="Calibri"/>
              </w:rPr>
            </w:pPr>
          </w:p>
        </w:tc>
        <w:tc>
          <w:tcPr>
            <w:tcW w:w="1412" w:type="dxa"/>
            <w:vMerge/>
          </w:tcPr>
          <w:p w14:paraId="1315F6F5" w14:textId="77777777" w:rsidR="00630A10" w:rsidRPr="005B5A54" w:rsidRDefault="00630A10" w:rsidP="00630A10">
            <w:pPr>
              <w:rPr>
                <w:rFonts w:ascii="Calibri" w:hAnsi="Calibri" w:cs="Calibri"/>
              </w:rPr>
            </w:pPr>
          </w:p>
        </w:tc>
      </w:tr>
      <w:tr w:rsidR="00630A10" w14:paraId="2C113E47" w14:textId="4CAFC58F" w:rsidTr="009279CF">
        <w:tc>
          <w:tcPr>
            <w:tcW w:w="846" w:type="dxa"/>
          </w:tcPr>
          <w:p w14:paraId="4BBDDAB3" w14:textId="77777777" w:rsidR="00630A10" w:rsidRDefault="00630A10" w:rsidP="00630A10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737" w:type="dxa"/>
          </w:tcPr>
          <w:p w14:paraId="63B117C4" w14:textId="77777777" w:rsidR="009279CF" w:rsidRDefault="00630A10" w:rsidP="00630A10">
            <w:pPr>
              <w:spacing w:before="40" w:after="40" w:line="276" w:lineRule="auto"/>
              <w:rPr>
                <w:rFonts w:ascii="Calibri" w:hAnsi="Calibri" w:cs="Calibri"/>
                <w:b/>
                <w:bCs/>
              </w:rPr>
            </w:pPr>
            <w:proofErr w:type="spellStart"/>
            <w:r w:rsidRPr="00C25C18">
              <w:rPr>
                <w:rFonts w:ascii="Calibri" w:hAnsi="Calibri" w:cs="Calibri"/>
                <w:b/>
                <w:bCs/>
              </w:rPr>
              <w:t>Oprogramowa</w:t>
            </w:r>
            <w:proofErr w:type="spellEnd"/>
            <w:r w:rsidR="009279CF">
              <w:rPr>
                <w:rFonts w:ascii="Calibri" w:hAnsi="Calibri" w:cs="Calibri"/>
                <w:b/>
                <w:bCs/>
              </w:rPr>
              <w:t>-</w:t>
            </w:r>
          </w:p>
          <w:p w14:paraId="4D7BD188" w14:textId="77777777" w:rsidR="00630A10" w:rsidRPr="00C25C18" w:rsidRDefault="00630A10" w:rsidP="00630A10">
            <w:pPr>
              <w:spacing w:before="40" w:after="40" w:line="276" w:lineRule="auto"/>
              <w:rPr>
                <w:rFonts w:ascii="Calibri" w:hAnsi="Calibri" w:cs="Calibri"/>
                <w:b/>
                <w:bCs/>
              </w:rPr>
            </w:pPr>
            <w:r w:rsidRPr="00C25C18">
              <w:rPr>
                <w:rFonts w:ascii="Calibri" w:hAnsi="Calibri" w:cs="Calibri"/>
                <w:b/>
                <w:bCs/>
              </w:rPr>
              <w:t>nie</w:t>
            </w:r>
          </w:p>
          <w:p w14:paraId="22222A58" w14:textId="77777777" w:rsidR="00630A10" w:rsidRPr="00C25C18" w:rsidRDefault="00630A10" w:rsidP="00630A10">
            <w:pPr>
              <w:rPr>
                <w:b/>
                <w:bCs/>
              </w:rPr>
            </w:pPr>
            <w:r w:rsidRPr="00C25C18">
              <w:rPr>
                <w:rFonts w:ascii="Calibri" w:hAnsi="Calibri" w:cs="Calibri"/>
                <w:b/>
                <w:bCs/>
              </w:rPr>
              <w:t>I licencje</w:t>
            </w:r>
          </w:p>
        </w:tc>
        <w:tc>
          <w:tcPr>
            <w:tcW w:w="2791" w:type="dxa"/>
            <w:gridSpan w:val="2"/>
          </w:tcPr>
          <w:p w14:paraId="13BF46F1" w14:textId="77777777" w:rsidR="00630A10" w:rsidRDefault="00630A10" w:rsidP="00630A10">
            <w:r>
              <w:rPr>
                <w:rFonts w:ascii="Calibri" w:hAnsi="Calibri" w:cs="Calibri"/>
              </w:rPr>
              <w:t>Serwer musi posiadać oprogramowanie umożliwiające skonfigurowanie Active Directory dla minimum 50 użytkowników, oraz oprogramowanie do wykonywania automatycznych kopii zapasowych</w:t>
            </w:r>
          </w:p>
        </w:tc>
        <w:tc>
          <w:tcPr>
            <w:tcW w:w="2418" w:type="dxa"/>
          </w:tcPr>
          <w:p w14:paraId="0E3ACD67" w14:textId="77777777" w:rsidR="00630A10" w:rsidRDefault="00630A10" w:rsidP="00630A10">
            <w:pPr>
              <w:rPr>
                <w:rFonts w:ascii="Calibri" w:hAnsi="Calibri" w:cs="Calibri"/>
              </w:rPr>
            </w:pPr>
          </w:p>
        </w:tc>
        <w:tc>
          <w:tcPr>
            <w:tcW w:w="1412" w:type="dxa"/>
            <w:vMerge/>
          </w:tcPr>
          <w:p w14:paraId="00E6A2B7" w14:textId="77777777" w:rsidR="00630A10" w:rsidRDefault="00630A10" w:rsidP="00630A10">
            <w:pPr>
              <w:rPr>
                <w:rFonts w:ascii="Calibri" w:hAnsi="Calibri" w:cs="Calibri"/>
              </w:rPr>
            </w:pPr>
          </w:p>
        </w:tc>
      </w:tr>
      <w:tr w:rsidR="00630A10" w14:paraId="69EF34D0" w14:textId="2AFD0619" w:rsidTr="009279CF">
        <w:trPr>
          <w:trHeight w:val="442"/>
        </w:trPr>
        <w:tc>
          <w:tcPr>
            <w:tcW w:w="846" w:type="dxa"/>
          </w:tcPr>
          <w:p w14:paraId="52B256D7" w14:textId="1BE9A37B" w:rsidR="00630A10" w:rsidRDefault="00630A10" w:rsidP="00310494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737" w:type="dxa"/>
          </w:tcPr>
          <w:p w14:paraId="1EBA6959" w14:textId="77777777" w:rsidR="00630A10" w:rsidRDefault="00630A10" w:rsidP="00630A10">
            <w:r>
              <w:rPr>
                <w:rFonts w:ascii="Calibri" w:hAnsi="Calibri" w:cs="Calibri"/>
                <w:szCs w:val="18"/>
              </w:rPr>
              <w:t>Moc pozorna</w:t>
            </w:r>
          </w:p>
        </w:tc>
        <w:tc>
          <w:tcPr>
            <w:tcW w:w="2791" w:type="dxa"/>
            <w:gridSpan w:val="2"/>
          </w:tcPr>
          <w:p w14:paraId="70683CBE" w14:textId="77777777" w:rsidR="00630A10" w:rsidRDefault="00630A10" w:rsidP="00630A10">
            <w:r>
              <w:rPr>
                <w:rFonts w:ascii="Calibri" w:hAnsi="Calibri"/>
                <w:szCs w:val="18"/>
              </w:rPr>
              <w:t xml:space="preserve">Minimum </w:t>
            </w:r>
            <w:r w:rsidRPr="00ED388A">
              <w:rPr>
                <w:rFonts w:ascii="Calibri" w:hAnsi="Calibri"/>
                <w:szCs w:val="18"/>
              </w:rPr>
              <w:t>3000 VA</w:t>
            </w:r>
          </w:p>
        </w:tc>
        <w:tc>
          <w:tcPr>
            <w:tcW w:w="2418" w:type="dxa"/>
          </w:tcPr>
          <w:p w14:paraId="47DFA8BA" w14:textId="77777777" w:rsidR="00630A10" w:rsidRDefault="00630A10" w:rsidP="00630A10">
            <w:pPr>
              <w:rPr>
                <w:rFonts w:ascii="Calibri" w:hAnsi="Calibri"/>
                <w:szCs w:val="18"/>
              </w:rPr>
            </w:pPr>
          </w:p>
        </w:tc>
        <w:tc>
          <w:tcPr>
            <w:tcW w:w="1412" w:type="dxa"/>
            <w:vMerge/>
          </w:tcPr>
          <w:p w14:paraId="6A58BD06" w14:textId="77777777" w:rsidR="00630A10" w:rsidRDefault="00630A10" w:rsidP="00630A10">
            <w:pPr>
              <w:rPr>
                <w:rFonts w:ascii="Calibri" w:hAnsi="Calibri"/>
                <w:szCs w:val="18"/>
              </w:rPr>
            </w:pPr>
          </w:p>
        </w:tc>
      </w:tr>
      <w:tr w:rsidR="00630A10" w:rsidRPr="00306627" w14:paraId="6A2DEB3D" w14:textId="6958826B" w:rsidTr="009279CF">
        <w:trPr>
          <w:trHeight w:val="562"/>
        </w:trPr>
        <w:tc>
          <w:tcPr>
            <w:tcW w:w="846" w:type="dxa"/>
          </w:tcPr>
          <w:p w14:paraId="18CA1011" w14:textId="0F1B6770" w:rsidR="00630A10" w:rsidRDefault="00630A10" w:rsidP="00310494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737" w:type="dxa"/>
          </w:tcPr>
          <w:p w14:paraId="1AD7235C" w14:textId="77777777" w:rsidR="00630A10" w:rsidRDefault="00630A10" w:rsidP="00630A10">
            <w:r>
              <w:rPr>
                <w:rFonts w:ascii="Calibri" w:hAnsi="Calibri" w:cs="Calibri"/>
                <w:szCs w:val="18"/>
              </w:rPr>
              <w:t>Moc skuteczna</w:t>
            </w:r>
          </w:p>
        </w:tc>
        <w:tc>
          <w:tcPr>
            <w:tcW w:w="2791" w:type="dxa"/>
            <w:gridSpan w:val="2"/>
          </w:tcPr>
          <w:p w14:paraId="4A744954" w14:textId="77777777" w:rsidR="00630A10" w:rsidRPr="00306627" w:rsidRDefault="00630A10" w:rsidP="00630A10">
            <w:pPr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Minimum </w:t>
            </w:r>
            <w:r w:rsidRPr="00ED388A">
              <w:rPr>
                <w:rFonts w:ascii="Calibri" w:hAnsi="Calibri"/>
                <w:szCs w:val="18"/>
              </w:rPr>
              <w:t>2700 W</w:t>
            </w:r>
          </w:p>
        </w:tc>
        <w:tc>
          <w:tcPr>
            <w:tcW w:w="2418" w:type="dxa"/>
          </w:tcPr>
          <w:p w14:paraId="03902AA7" w14:textId="77777777" w:rsidR="00630A10" w:rsidRDefault="00630A10" w:rsidP="00630A10">
            <w:pPr>
              <w:rPr>
                <w:rFonts w:ascii="Calibri" w:hAnsi="Calibri"/>
                <w:szCs w:val="18"/>
              </w:rPr>
            </w:pPr>
          </w:p>
        </w:tc>
        <w:tc>
          <w:tcPr>
            <w:tcW w:w="1412" w:type="dxa"/>
            <w:vMerge/>
          </w:tcPr>
          <w:p w14:paraId="4CC0EBBC" w14:textId="77777777" w:rsidR="00630A10" w:rsidRDefault="00630A10" w:rsidP="00630A10">
            <w:pPr>
              <w:rPr>
                <w:rFonts w:ascii="Calibri" w:hAnsi="Calibri"/>
                <w:szCs w:val="18"/>
              </w:rPr>
            </w:pPr>
          </w:p>
        </w:tc>
      </w:tr>
      <w:tr w:rsidR="00630A10" w14:paraId="779079A9" w14:textId="20206570" w:rsidTr="009279CF">
        <w:trPr>
          <w:trHeight w:val="270"/>
        </w:trPr>
        <w:tc>
          <w:tcPr>
            <w:tcW w:w="846" w:type="dxa"/>
            <w:vMerge w:val="restart"/>
            <w:vAlign w:val="center"/>
          </w:tcPr>
          <w:p w14:paraId="07E7C208" w14:textId="77777777" w:rsidR="00630A10" w:rsidRDefault="00630A10" w:rsidP="00310494"/>
          <w:p w14:paraId="7EA66730" w14:textId="67354EE5" w:rsidR="00630A10" w:rsidRDefault="00630A10" w:rsidP="00310494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1737" w:type="dxa"/>
            <w:vMerge w:val="restart"/>
            <w:vAlign w:val="center"/>
          </w:tcPr>
          <w:p w14:paraId="50D18915" w14:textId="77777777" w:rsidR="00630A10" w:rsidRDefault="00630A10" w:rsidP="00630A10">
            <w:pPr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Czas podtrzymania</w:t>
            </w:r>
          </w:p>
        </w:tc>
        <w:tc>
          <w:tcPr>
            <w:tcW w:w="2166" w:type="dxa"/>
          </w:tcPr>
          <w:p w14:paraId="1184D328" w14:textId="77777777" w:rsidR="00630A10" w:rsidRDefault="00630A10" w:rsidP="00630A10">
            <w:pPr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 xml:space="preserve">przy 1000W </w:t>
            </w:r>
          </w:p>
        </w:tc>
        <w:tc>
          <w:tcPr>
            <w:tcW w:w="625" w:type="dxa"/>
          </w:tcPr>
          <w:p w14:paraId="2FA567EB" w14:textId="77777777" w:rsidR="00630A10" w:rsidRDefault="00630A10" w:rsidP="00630A10">
            <w:pPr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min 15 min</w:t>
            </w:r>
          </w:p>
        </w:tc>
        <w:tc>
          <w:tcPr>
            <w:tcW w:w="2418" w:type="dxa"/>
          </w:tcPr>
          <w:p w14:paraId="15E040DF" w14:textId="77777777" w:rsidR="00630A10" w:rsidRDefault="00630A10" w:rsidP="00630A10">
            <w:pPr>
              <w:rPr>
                <w:rFonts w:ascii="Calibri" w:hAnsi="Calibri"/>
                <w:szCs w:val="18"/>
              </w:rPr>
            </w:pPr>
          </w:p>
        </w:tc>
        <w:tc>
          <w:tcPr>
            <w:tcW w:w="1412" w:type="dxa"/>
            <w:vMerge/>
          </w:tcPr>
          <w:p w14:paraId="572573EA" w14:textId="77777777" w:rsidR="00630A10" w:rsidRDefault="00630A10" w:rsidP="00630A10">
            <w:pPr>
              <w:rPr>
                <w:rFonts w:ascii="Calibri" w:hAnsi="Calibri"/>
                <w:szCs w:val="18"/>
              </w:rPr>
            </w:pPr>
          </w:p>
        </w:tc>
      </w:tr>
      <w:tr w:rsidR="00630A10" w14:paraId="1CBF01F1" w14:textId="52DCCE18" w:rsidTr="009279CF">
        <w:trPr>
          <w:trHeight w:val="484"/>
        </w:trPr>
        <w:tc>
          <w:tcPr>
            <w:tcW w:w="846" w:type="dxa"/>
            <w:vMerge/>
          </w:tcPr>
          <w:p w14:paraId="7C9839AF" w14:textId="77777777" w:rsidR="00630A10" w:rsidRDefault="00630A10" w:rsidP="00630A10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1737" w:type="dxa"/>
            <w:vMerge/>
            <w:vAlign w:val="center"/>
          </w:tcPr>
          <w:p w14:paraId="76E9E0FD" w14:textId="77777777" w:rsidR="00630A10" w:rsidRDefault="00630A10" w:rsidP="00630A10">
            <w:pPr>
              <w:rPr>
                <w:rFonts w:ascii="Calibri" w:hAnsi="Calibri" w:cs="Calibri"/>
                <w:szCs w:val="18"/>
              </w:rPr>
            </w:pPr>
          </w:p>
        </w:tc>
        <w:tc>
          <w:tcPr>
            <w:tcW w:w="2166" w:type="dxa"/>
          </w:tcPr>
          <w:p w14:paraId="056931D7" w14:textId="77777777" w:rsidR="00630A10" w:rsidRDefault="00630A10" w:rsidP="00630A10">
            <w:pPr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przy 2000W</w:t>
            </w:r>
          </w:p>
        </w:tc>
        <w:tc>
          <w:tcPr>
            <w:tcW w:w="625" w:type="dxa"/>
          </w:tcPr>
          <w:p w14:paraId="2FA9B62F" w14:textId="77777777" w:rsidR="00630A10" w:rsidRDefault="00630A10" w:rsidP="00630A10">
            <w:pPr>
              <w:rPr>
                <w:rFonts w:ascii="Calibri" w:hAnsi="Calibri"/>
                <w:szCs w:val="18"/>
              </w:rPr>
            </w:pPr>
            <w:r>
              <w:rPr>
                <w:rFonts w:ascii="Calibri" w:hAnsi="Calibri"/>
                <w:szCs w:val="18"/>
              </w:rPr>
              <w:t>min 5 min</w:t>
            </w:r>
          </w:p>
        </w:tc>
        <w:tc>
          <w:tcPr>
            <w:tcW w:w="2418" w:type="dxa"/>
          </w:tcPr>
          <w:p w14:paraId="7BDB52BF" w14:textId="77777777" w:rsidR="00630A10" w:rsidRDefault="00630A10" w:rsidP="00630A10">
            <w:pPr>
              <w:rPr>
                <w:rFonts w:ascii="Calibri" w:hAnsi="Calibri"/>
                <w:szCs w:val="18"/>
              </w:rPr>
            </w:pPr>
          </w:p>
        </w:tc>
        <w:tc>
          <w:tcPr>
            <w:tcW w:w="1412" w:type="dxa"/>
            <w:vMerge/>
          </w:tcPr>
          <w:p w14:paraId="28025609" w14:textId="77777777" w:rsidR="00630A10" w:rsidRDefault="00630A10" w:rsidP="00630A10">
            <w:pPr>
              <w:rPr>
                <w:rFonts w:ascii="Calibri" w:hAnsi="Calibri"/>
                <w:szCs w:val="18"/>
              </w:rPr>
            </w:pPr>
          </w:p>
        </w:tc>
      </w:tr>
      <w:tr w:rsidR="00630A10" w14:paraId="5E86E5F0" w14:textId="7CAB596E" w:rsidTr="009279CF">
        <w:tc>
          <w:tcPr>
            <w:tcW w:w="846" w:type="dxa"/>
          </w:tcPr>
          <w:p w14:paraId="66BA3E5C" w14:textId="58309873" w:rsidR="00630A10" w:rsidRDefault="009279CF" w:rsidP="009279CF">
            <w:pPr>
              <w:jc w:val="right"/>
            </w:pPr>
            <w:r>
              <w:t>11.</w:t>
            </w:r>
          </w:p>
        </w:tc>
        <w:tc>
          <w:tcPr>
            <w:tcW w:w="1737" w:type="dxa"/>
          </w:tcPr>
          <w:p w14:paraId="11F73806" w14:textId="77777777" w:rsidR="00630A10" w:rsidRDefault="00630A10" w:rsidP="00630A10">
            <w:r>
              <w:rPr>
                <w:rFonts w:ascii="Calibri" w:hAnsi="Calibri" w:cs="Calibri"/>
                <w:szCs w:val="18"/>
              </w:rPr>
              <w:t>Gwarancja</w:t>
            </w:r>
          </w:p>
        </w:tc>
        <w:tc>
          <w:tcPr>
            <w:tcW w:w="2791" w:type="dxa"/>
            <w:gridSpan w:val="2"/>
          </w:tcPr>
          <w:p w14:paraId="542D0789" w14:textId="77777777" w:rsidR="00630A10" w:rsidRDefault="00630A10" w:rsidP="00630A10">
            <w:r w:rsidRPr="00BA3D88">
              <w:rPr>
                <w:rFonts w:ascii="Calibri" w:eastAsia="MS Mincho" w:hAnsi="Calibri"/>
                <w:szCs w:val="18"/>
                <w:lang w:eastAsia="ja-JP"/>
              </w:rPr>
              <w:t xml:space="preserve">Minimum </w:t>
            </w:r>
            <w:r>
              <w:rPr>
                <w:rFonts w:ascii="Calibri" w:eastAsia="MS Mincho" w:hAnsi="Calibri"/>
                <w:szCs w:val="18"/>
                <w:lang w:eastAsia="ja-JP"/>
              </w:rPr>
              <w:t>24</w:t>
            </w:r>
            <w:r w:rsidRPr="00BA3D88">
              <w:rPr>
                <w:rFonts w:ascii="Calibri" w:eastAsia="MS Mincho" w:hAnsi="Calibri"/>
                <w:szCs w:val="18"/>
                <w:lang w:eastAsia="ja-JP"/>
              </w:rPr>
              <w:t xml:space="preserve"> </w:t>
            </w:r>
            <w:r>
              <w:rPr>
                <w:rFonts w:ascii="Calibri" w:eastAsia="MS Mincho" w:hAnsi="Calibri"/>
                <w:szCs w:val="18"/>
                <w:lang w:eastAsia="ja-JP"/>
              </w:rPr>
              <w:t>miesiące</w:t>
            </w:r>
          </w:p>
        </w:tc>
        <w:tc>
          <w:tcPr>
            <w:tcW w:w="2418" w:type="dxa"/>
          </w:tcPr>
          <w:p w14:paraId="5492B9B6" w14:textId="77777777" w:rsidR="00630A10" w:rsidRPr="00BA3D88" w:rsidRDefault="00630A10" w:rsidP="00630A10">
            <w:pPr>
              <w:rPr>
                <w:rFonts w:ascii="Calibri" w:eastAsia="MS Mincho" w:hAnsi="Calibri"/>
                <w:szCs w:val="18"/>
                <w:lang w:eastAsia="ja-JP"/>
              </w:rPr>
            </w:pPr>
          </w:p>
        </w:tc>
        <w:tc>
          <w:tcPr>
            <w:tcW w:w="1412" w:type="dxa"/>
            <w:vMerge/>
          </w:tcPr>
          <w:p w14:paraId="1BEB5290" w14:textId="77777777" w:rsidR="00630A10" w:rsidRPr="00BA3D88" w:rsidRDefault="00630A10" w:rsidP="00630A10">
            <w:pPr>
              <w:rPr>
                <w:rFonts w:ascii="Calibri" w:eastAsia="MS Mincho" w:hAnsi="Calibri"/>
                <w:szCs w:val="18"/>
                <w:lang w:eastAsia="ja-JP"/>
              </w:rPr>
            </w:pPr>
          </w:p>
        </w:tc>
      </w:tr>
    </w:tbl>
    <w:p w14:paraId="3C84D5DE" w14:textId="77777777" w:rsidR="004458A7" w:rsidRDefault="004458A7" w:rsidP="008C2361">
      <w:pPr>
        <w:pStyle w:val="Tytu"/>
      </w:pPr>
    </w:p>
    <w:p w14:paraId="284B037D" w14:textId="77777777" w:rsidR="00630A10" w:rsidRDefault="00630A10" w:rsidP="00630A10"/>
    <w:p w14:paraId="60D1A355" w14:textId="77777777" w:rsidR="00630A10" w:rsidRDefault="00630A10" w:rsidP="00630A10"/>
    <w:p w14:paraId="6573D44F" w14:textId="77777777" w:rsidR="00630A10" w:rsidRDefault="00630A10" w:rsidP="00630A10"/>
    <w:p w14:paraId="27A4D223" w14:textId="77777777" w:rsidR="00630A10" w:rsidRPr="00630A10" w:rsidRDefault="00630A10" w:rsidP="00630A10"/>
    <w:p w14:paraId="0CD9D085" w14:textId="01ED96D5" w:rsidR="008C2361" w:rsidRDefault="008C2361" w:rsidP="008C2361">
      <w:pPr>
        <w:pStyle w:val="Tytu"/>
      </w:pPr>
      <w:r>
        <w:t>UTM</w:t>
      </w:r>
      <w:r w:rsidR="000B5BE4">
        <w:t xml:space="preserve"> </w:t>
      </w:r>
      <w:r w:rsidR="00C93EE5">
        <w:t xml:space="preserve">– </w:t>
      </w:r>
      <w:r w:rsidR="000B5BE4">
        <w:t>szt</w:t>
      </w:r>
      <w:r w:rsidR="00C93EE5">
        <w:t xml:space="preserve">. </w:t>
      </w:r>
      <w:r w:rsidR="000B5BE4">
        <w:t>1</w:t>
      </w:r>
      <w:r w:rsidR="00F170EB">
        <w:t xml:space="preserve">    </w:t>
      </w:r>
    </w:p>
    <w:p w14:paraId="12C00DDF" w14:textId="77777777" w:rsidR="00F170EB" w:rsidRDefault="00F170EB" w:rsidP="00F170EB">
      <w:pPr>
        <w:pStyle w:val="Tytu"/>
      </w:pPr>
      <w:r>
        <w:t>………………………………………………………………………………………………………………………………</w:t>
      </w:r>
    </w:p>
    <w:p w14:paraId="6CE0E918" w14:textId="77777777" w:rsidR="00F170EB" w:rsidRPr="00630A10" w:rsidRDefault="00F170EB" w:rsidP="00F170EB">
      <w:pPr>
        <w:jc w:val="both"/>
        <w:rPr>
          <w:rFonts w:asciiTheme="majorHAnsi" w:hAnsiTheme="majorHAnsi" w:cstheme="majorHAnsi"/>
          <w:i/>
        </w:rPr>
      </w:pPr>
      <w:r w:rsidRPr="00630A10">
        <w:rPr>
          <w:rFonts w:asciiTheme="majorHAnsi" w:hAnsiTheme="majorHAnsi" w:cstheme="majorHAnsi"/>
          <w:i/>
        </w:rPr>
        <w:t>(wykonawca</w:t>
      </w:r>
      <w:r>
        <w:rPr>
          <w:rFonts w:asciiTheme="majorHAnsi" w:hAnsiTheme="majorHAnsi" w:cstheme="majorHAnsi"/>
          <w:i/>
        </w:rPr>
        <w:t xml:space="preserve"> winien opisać</w:t>
      </w:r>
      <w:r w:rsidRPr="00630A10">
        <w:rPr>
          <w:rFonts w:asciiTheme="majorHAnsi" w:hAnsiTheme="majorHAnsi" w:cstheme="majorHAnsi"/>
          <w:i/>
        </w:rPr>
        <w:t xml:space="preserve"> oferowany sprzęt, Producent/typ/model</w:t>
      </w:r>
      <w:r>
        <w:rPr>
          <w:rFonts w:asciiTheme="majorHAnsi" w:hAnsiTheme="majorHAnsi" w:cstheme="majorHAnsi"/>
          <w:i/>
        </w:rPr>
        <w:t>/</w:t>
      </w:r>
      <w:r w:rsidRPr="00630A10">
        <w:rPr>
          <w:rFonts w:asciiTheme="majorHAnsi" w:hAnsiTheme="majorHAnsi" w:cstheme="majorHAnsi"/>
          <w:i/>
        </w:rPr>
        <w:t>opis)</w:t>
      </w:r>
    </w:p>
    <w:p w14:paraId="19AFA22F" w14:textId="77777777" w:rsidR="00F170EB" w:rsidRPr="00F170EB" w:rsidRDefault="00F170EB" w:rsidP="00F170EB"/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660"/>
        <w:gridCol w:w="2170"/>
        <w:gridCol w:w="3686"/>
        <w:gridCol w:w="1843"/>
        <w:gridCol w:w="1275"/>
      </w:tblGrid>
      <w:tr w:rsidR="00D958D6" w14:paraId="1AB4C381" w14:textId="2E4669FC" w:rsidTr="00D958D6">
        <w:tc>
          <w:tcPr>
            <w:tcW w:w="660" w:type="dxa"/>
            <w:shd w:val="clear" w:color="auto" w:fill="BFBFBF" w:themeFill="background1" w:themeFillShade="BF"/>
          </w:tcPr>
          <w:p w14:paraId="43175C05" w14:textId="3C89543C" w:rsidR="00D958D6" w:rsidRDefault="00D958D6" w:rsidP="008C2361">
            <w:r w:rsidRPr="005B5A5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70" w:type="dxa"/>
            <w:shd w:val="clear" w:color="auto" w:fill="BFBFBF" w:themeFill="background1" w:themeFillShade="BF"/>
          </w:tcPr>
          <w:p w14:paraId="72320E1F" w14:textId="7B714647" w:rsidR="00D958D6" w:rsidRDefault="00D958D6" w:rsidP="008C2361">
            <w:r w:rsidRPr="005B5A54">
              <w:rPr>
                <w:rFonts w:ascii="Arial" w:hAnsi="Arial" w:cs="Arial"/>
                <w:b/>
              </w:rPr>
              <w:t>Nazwa parametru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14:paraId="0554A118" w14:textId="090318C7" w:rsidR="00D958D6" w:rsidRDefault="00D958D6" w:rsidP="008C2361">
            <w:r w:rsidRPr="00C25C18">
              <w:rPr>
                <w:rFonts w:ascii="Arial" w:hAnsi="Arial" w:cs="Arial"/>
                <w:b/>
              </w:rPr>
              <w:t>Wartości wymagane przez Zamawiającego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6CE118E4" w14:textId="5C70B520" w:rsidR="00D958D6" w:rsidRPr="00C25C18" w:rsidRDefault="00F170EB" w:rsidP="00D958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Opis parametrów oferowanego sprzętu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051ADCAE" w14:textId="77777777" w:rsidR="00F170EB" w:rsidRPr="00F170EB" w:rsidRDefault="00F170EB" w:rsidP="00F170EB">
            <w:pPr>
              <w:rPr>
                <w:rFonts w:ascii="Arial" w:hAnsi="Arial" w:cs="Arial"/>
                <w:b/>
                <w:bCs/>
              </w:rPr>
            </w:pPr>
            <w:r w:rsidRPr="00F170EB">
              <w:rPr>
                <w:rFonts w:ascii="Arial" w:hAnsi="Arial" w:cs="Arial"/>
                <w:b/>
                <w:bCs/>
              </w:rPr>
              <w:t xml:space="preserve">Cena za </w:t>
            </w:r>
          </w:p>
          <w:p w14:paraId="7290BBE6" w14:textId="77777777" w:rsidR="00F170EB" w:rsidRPr="00F170EB" w:rsidRDefault="00F170EB" w:rsidP="00F170EB">
            <w:pPr>
              <w:rPr>
                <w:rFonts w:ascii="Arial" w:hAnsi="Arial" w:cs="Arial"/>
                <w:b/>
                <w:bCs/>
              </w:rPr>
            </w:pPr>
            <w:r w:rsidRPr="00F170EB">
              <w:rPr>
                <w:rFonts w:ascii="Arial" w:hAnsi="Arial" w:cs="Arial"/>
                <w:b/>
                <w:bCs/>
              </w:rPr>
              <w:t>1 szt. w</w:t>
            </w:r>
          </w:p>
          <w:p w14:paraId="5E5CB713" w14:textId="4B13BFF9" w:rsidR="00D958D6" w:rsidRPr="00C25C18" w:rsidRDefault="00FB63FC" w:rsidP="00F170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zł</w:t>
            </w:r>
            <w:r w:rsidR="00F170EB" w:rsidRPr="00F170EB">
              <w:rPr>
                <w:rFonts w:ascii="Arial" w:hAnsi="Arial" w:cs="Arial"/>
                <w:b/>
                <w:bCs/>
              </w:rPr>
              <w:t xml:space="preserve"> brutto</w:t>
            </w:r>
          </w:p>
        </w:tc>
      </w:tr>
      <w:tr w:rsidR="00F170EB" w14:paraId="084D443D" w14:textId="25E82C2B" w:rsidTr="00D958D6">
        <w:tc>
          <w:tcPr>
            <w:tcW w:w="660" w:type="dxa"/>
          </w:tcPr>
          <w:p w14:paraId="4E1B1367" w14:textId="77777777" w:rsidR="00F170EB" w:rsidRPr="00C25C18" w:rsidRDefault="00F170EB" w:rsidP="00C25C18">
            <w:pPr>
              <w:pStyle w:val="Akapitzlist"/>
              <w:numPr>
                <w:ilvl w:val="0"/>
                <w:numId w:val="6"/>
              </w:num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7FC44263" w14:textId="767F7B66" w:rsidR="00F170EB" w:rsidRPr="00C25C18" w:rsidRDefault="00F170EB" w:rsidP="008C2361">
            <w:pPr>
              <w:rPr>
                <w:rFonts w:cstheme="minorHAnsi"/>
                <w:b/>
                <w:bCs/>
              </w:rPr>
            </w:pPr>
            <w:r w:rsidRPr="00C25C18">
              <w:rPr>
                <w:rFonts w:cstheme="minorHAnsi"/>
                <w:b/>
                <w:bCs/>
                <w:lang w:eastAsia="pl-PL"/>
              </w:rPr>
              <w:t>Interfejsy</w:t>
            </w:r>
          </w:p>
        </w:tc>
        <w:tc>
          <w:tcPr>
            <w:tcW w:w="3686" w:type="dxa"/>
          </w:tcPr>
          <w:p w14:paraId="13ADF0EB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C25C18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1x WAN 10/100/1000 Ethernet Port</w:t>
            </w:r>
          </w:p>
          <w:p w14:paraId="13001A66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25C18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t>4x LAN 10/100/1000 Ethernet Port</w:t>
            </w:r>
            <w:r w:rsidRPr="00C25C18"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  <w:br/>
            </w:r>
            <w:r w:rsidRPr="00C25C1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 port USB</w:t>
            </w:r>
          </w:p>
          <w:p w14:paraId="2733C65A" w14:textId="06018949" w:rsidR="00F170EB" w:rsidRPr="00C25C18" w:rsidRDefault="00F170EB" w:rsidP="008C2361">
            <w:pPr>
              <w:rPr>
                <w:rFonts w:cstheme="minorHAnsi"/>
              </w:rPr>
            </w:pPr>
            <w:r w:rsidRPr="00C25C18">
              <w:rPr>
                <w:rFonts w:cstheme="minorHAnsi"/>
                <w:lang w:eastAsia="pl-PL"/>
              </w:rPr>
              <w:t>1 port konsolowy</w:t>
            </w:r>
          </w:p>
        </w:tc>
        <w:tc>
          <w:tcPr>
            <w:tcW w:w="1843" w:type="dxa"/>
          </w:tcPr>
          <w:p w14:paraId="0A749038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</w:p>
        </w:tc>
        <w:tc>
          <w:tcPr>
            <w:tcW w:w="1275" w:type="dxa"/>
            <w:vMerge w:val="restart"/>
          </w:tcPr>
          <w:p w14:paraId="58AA593D" w14:textId="77777777" w:rsidR="00F170EB" w:rsidRDefault="00F170EB" w:rsidP="00F170EB">
            <w:pPr>
              <w:rPr>
                <w:rFonts w:cstheme="minorHAnsi"/>
              </w:rPr>
            </w:pPr>
          </w:p>
          <w:p w14:paraId="1A2E56C0" w14:textId="511091BC" w:rsidR="00F170EB" w:rsidRPr="00F170EB" w:rsidRDefault="00F170EB" w:rsidP="00F170EB">
            <w:pPr>
              <w:rPr>
                <w:rFonts w:ascii="Arial" w:hAnsi="Arial" w:cs="Arial"/>
              </w:rPr>
            </w:pPr>
            <w:r w:rsidRPr="00F170EB">
              <w:rPr>
                <w:rFonts w:ascii="Arial" w:hAnsi="Arial" w:cs="Arial"/>
              </w:rPr>
              <w:t>…………</w:t>
            </w:r>
          </w:p>
          <w:p w14:paraId="56F34669" w14:textId="0A22FB2D" w:rsidR="00F170EB" w:rsidRPr="00C25C18" w:rsidRDefault="00F170EB" w:rsidP="00F170EB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val="en-US" w:eastAsia="pl-PL"/>
              </w:rPr>
            </w:pPr>
            <w:r w:rsidRPr="00F170EB">
              <w:rPr>
                <w:rFonts w:ascii="Arial" w:hAnsi="Arial" w:cs="Arial"/>
              </w:rPr>
              <w:t xml:space="preserve">    zł/</w:t>
            </w:r>
            <w:proofErr w:type="spellStart"/>
            <w:r w:rsidRPr="00F170EB">
              <w:rPr>
                <w:rFonts w:ascii="Arial" w:hAnsi="Arial" w:cs="Arial"/>
              </w:rPr>
              <w:t>szt</w:t>
            </w:r>
            <w:proofErr w:type="spellEnd"/>
          </w:p>
        </w:tc>
      </w:tr>
      <w:tr w:rsidR="00F170EB" w14:paraId="11190413" w14:textId="4DE10D59" w:rsidTr="00D958D6">
        <w:tc>
          <w:tcPr>
            <w:tcW w:w="660" w:type="dxa"/>
          </w:tcPr>
          <w:p w14:paraId="173F8DF6" w14:textId="77777777" w:rsidR="00F170EB" w:rsidRPr="00C25C18" w:rsidRDefault="00F170EB" w:rsidP="00C25C18">
            <w:pPr>
              <w:pStyle w:val="Akapitzlist"/>
              <w:numPr>
                <w:ilvl w:val="0"/>
                <w:numId w:val="6"/>
              </w:num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7C35D9E0" w14:textId="03FC5AEA" w:rsidR="00F170EB" w:rsidRPr="00C25C18" w:rsidRDefault="00F170EB" w:rsidP="008C2361">
            <w:pPr>
              <w:rPr>
                <w:rFonts w:cstheme="minorHAnsi"/>
                <w:b/>
                <w:bCs/>
              </w:rPr>
            </w:pPr>
            <w:r w:rsidRPr="00C25C18">
              <w:rPr>
                <w:rFonts w:cstheme="minorHAnsi"/>
                <w:b/>
                <w:bCs/>
                <w:lang w:eastAsia="pl-PL"/>
              </w:rPr>
              <w:t>Wydajność systemu</w:t>
            </w:r>
          </w:p>
        </w:tc>
        <w:tc>
          <w:tcPr>
            <w:tcW w:w="3686" w:type="dxa"/>
          </w:tcPr>
          <w:p w14:paraId="38F45977" w14:textId="033868A0" w:rsidR="00F170EB" w:rsidRPr="00C25C18" w:rsidRDefault="00F170EB" w:rsidP="008C2361">
            <w:pPr>
              <w:rPr>
                <w:rFonts w:cstheme="minorHAnsi"/>
              </w:rPr>
            </w:pPr>
            <w:r w:rsidRPr="00C25C18">
              <w:rPr>
                <w:rFonts w:cstheme="minorHAnsi"/>
                <w:lang w:eastAsia="pl-PL"/>
              </w:rPr>
              <w:t>Przepustowość firewall (</w:t>
            </w:r>
            <w:proofErr w:type="spellStart"/>
            <w:r w:rsidRPr="00C25C18">
              <w:rPr>
                <w:rFonts w:cstheme="minorHAnsi"/>
                <w:lang w:eastAsia="pl-PL"/>
              </w:rPr>
              <w:t>Gbps</w:t>
            </w:r>
            <w:proofErr w:type="spellEnd"/>
            <w:r w:rsidRPr="00C25C18">
              <w:rPr>
                <w:rFonts w:cstheme="minorHAnsi"/>
                <w:lang w:eastAsia="pl-PL"/>
              </w:rPr>
              <w:t>): 5</w:t>
            </w:r>
            <w:r w:rsidRPr="00C25C18">
              <w:rPr>
                <w:rFonts w:cstheme="minorHAnsi"/>
                <w:lang w:eastAsia="pl-PL"/>
              </w:rPr>
              <w:br/>
            </w:r>
            <w:r w:rsidRPr="00C25C18">
              <w:rPr>
                <w:rFonts w:cstheme="minorHAnsi"/>
              </w:rPr>
              <w:t xml:space="preserve">Przepustowość CAPWAP (HTTP 64 KB): 3.5 </w:t>
            </w:r>
            <w:proofErr w:type="spellStart"/>
            <w:r w:rsidRPr="00C25C18">
              <w:rPr>
                <w:rFonts w:cstheme="minorHAnsi"/>
              </w:rPr>
              <w:t>Gbps</w:t>
            </w:r>
            <w:proofErr w:type="spellEnd"/>
          </w:p>
        </w:tc>
        <w:tc>
          <w:tcPr>
            <w:tcW w:w="1843" w:type="dxa"/>
          </w:tcPr>
          <w:p w14:paraId="4568683B" w14:textId="77777777" w:rsidR="00F170EB" w:rsidRPr="00C25C18" w:rsidRDefault="00F170EB" w:rsidP="008C2361">
            <w:pPr>
              <w:rPr>
                <w:rFonts w:cstheme="minorHAnsi"/>
                <w:lang w:eastAsia="pl-PL"/>
              </w:rPr>
            </w:pPr>
          </w:p>
        </w:tc>
        <w:tc>
          <w:tcPr>
            <w:tcW w:w="1275" w:type="dxa"/>
            <w:vMerge/>
          </w:tcPr>
          <w:p w14:paraId="4DC9FC0D" w14:textId="77777777" w:rsidR="00F170EB" w:rsidRPr="00C25C18" w:rsidRDefault="00F170EB" w:rsidP="008C2361">
            <w:pPr>
              <w:rPr>
                <w:rFonts w:cstheme="minorHAnsi"/>
                <w:lang w:eastAsia="pl-PL"/>
              </w:rPr>
            </w:pPr>
          </w:p>
        </w:tc>
      </w:tr>
      <w:tr w:rsidR="00F170EB" w14:paraId="61A3DF64" w14:textId="58D76E11" w:rsidTr="00D958D6">
        <w:tc>
          <w:tcPr>
            <w:tcW w:w="660" w:type="dxa"/>
          </w:tcPr>
          <w:p w14:paraId="07BDF837" w14:textId="77777777" w:rsidR="00F170EB" w:rsidRPr="00C25C18" w:rsidRDefault="00F170EB" w:rsidP="00C25C18">
            <w:pPr>
              <w:pStyle w:val="Akapitzlist"/>
              <w:numPr>
                <w:ilvl w:val="0"/>
                <w:numId w:val="6"/>
              </w:num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1DE80902" w14:textId="26127CA5" w:rsidR="00F170EB" w:rsidRPr="00C25C18" w:rsidRDefault="00F170EB" w:rsidP="008C2361">
            <w:pPr>
              <w:rPr>
                <w:rFonts w:cstheme="minorHAnsi"/>
                <w:b/>
                <w:bCs/>
              </w:rPr>
            </w:pPr>
            <w:r w:rsidRPr="00C25C18">
              <w:rPr>
                <w:rFonts w:cstheme="minorHAnsi"/>
                <w:b/>
                <w:bCs/>
                <w:lang w:eastAsia="pl-PL"/>
              </w:rPr>
              <w:t>Firewall</w:t>
            </w:r>
          </w:p>
        </w:tc>
        <w:tc>
          <w:tcPr>
            <w:tcW w:w="3686" w:type="dxa"/>
          </w:tcPr>
          <w:p w14:paraId="18E68D84" w14:textId="4D95EF5F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25C1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Uwierzytelnianie oparte na grupach użytkowników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.</w:t>
            </w:r>
          </w:p>
          <w:p w14:paraId="69AE5FF3" w14:textId="5FCFC2F7" w:rsidR="00F170EB" w:rsidRPr="00C25C18" w:rsidRDefault="00F170EB" w:rsidP="008C2361">
            <w:pPr>
              <w:rPr>
                <w:rFonts w:cstheme="minorHAnsi"/>
              </w:rPr>
            </w:pPr>
            <w:r w:rsidRPr="00C25C18">
              <w:rPr>
                <w:rFonts w:cstheme="minorHAnsi"/>
                <w:lang w:eastAsia="pl-PL"/>
              </w:rPr>
              <w:t>Możliwość zarządzania ruchem sieciowym z wykorzystaniem obiektów z Active Directory</w:t>
            </w:r>
          </w:p>
        </w:tc>
        <w:tc>
          <w:tcPr>
            <w:tcW w:w="1843" w:type="dxa"/>
          </w:tcPr>
          <w:p w14:paraId="55F7A47D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275" w:type="dxa"/>
            <w:vMerge/>
          </w:tcPr>
          <w:p w14:paraId="5BA658DE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170EB" w14:paraId="627783BE" w14:textId="17AC1C8F" w:rsidTr="00D958D6">
        <w:tc>
          <w:tcPr>
            <w:tcW w:w="660" w:type="dxa"/>
          </w:tcPr>
          <w:p w14:paraId="66BDF1AB" w14:textId="77777777" w:rsidR="00F170EB" w:rsidRPr="00C25C18" w:rsidRDefault="00F170EB" w:rsidP="00C25C18">
            <w:pPr>
              <w:pStyle w:val="Akapitzlist"/>
              <w:numPr>
                <w:ilvl w:val="0"/>
                <w:numId w:val="6"/>
              </w:num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1FED0E01" w14:textId="4077588B" w:rsidR="00F170EB" w:rsidRPr="00C25C18" w:rsidRDefault="00F170EB" w:rsidP="008C2361">
            <w:pPr>
              <w:rPr>
                <w:rFonts w:cstheme="minorHAnsi"/>
                <w:b/>
                <w:bCs/>
              </w:rPr>
            </w:pPr>
            <w:r w:rsidRPr="00C25C18">
              <w:rPr>
                <w:rFonts w:cstheme="minorHAnsi"/>
                <w:b/>
                <w:bCs/>
                <w:lang w:eastAsia="pl-PL"/>
              </w:rPr>
              <w:t>VPN</w:t>
            </w:r>
          </w:p>
        </w:tc>
        <w:tc>
          <w:tcPr>
            <w:tcW w:w="3686" w:type="dxa"/>
          </w:tcPr>
          <w:p w14:paraId="3D8CAC08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25C1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PPTP, L2TP, </w:t>
            </w:r>
            <w:proofErr w:type="spellStart"/>
            <w:r w:rsidRPr="00C25C1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IPSec</w:t>
            </w:r>
            <w:proofErr w:type="spellEnd"/>
            <w:r w:rsidRPr="00C25C1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Dedykowane tunele</w:t>
            </w:r>
          </w:p>
          <w:p w14:paraId="643F10E1" w14:textId="6D05F852" w:rsidR="00F170EB" w:rsidRPr="00C25C18" w:rsidRDefault="00F170EB" w:rsidP="008C2361">
            <w:pPr>
              <w:rPr>
                <w:rFonts w:cstheme="minorHAnsi"/>
              </w:rPr>
            </w:pPr>
            <w:r w:rsidRPr="00C25C18">
              <w:rPr>
                <w:rFonts w:cstheme="minorHAnsi"/>
                <w:lang w:eastAsia="pl-PL"/>
              </w:rPr>
              <w:t>Uwierzytelnianie SHA256/MD5</w:t>
            </w:r>
            <w:r w:rsidRPr="00C25C18">
              <w:rPr>
                <w:rFonts w:cstheme="minorHAnsi"/>
                <w:lang w:eastAsia="pl-PL"/>
              </w:rPr>
              <w:br/>
            </w:r>
            <w:proofErr w:type="spellStart"/>
            <w:r w:rsidRPr="00C25C18">
              <w:rPr>
                <w:rFonts w:cstheme="minorHAnsi"/>
                <w:lang w:eastAsia="pl-PL"/>
              </w:rPr>
              <w:t>IPsec</w:t>
            </w:r>
            <w:proofErr w:type="spellEnd"/>
            <w:r w:rsidRPr="00C25C18">
              <w:rPr>
                <w:rFonts w:cstheme="minorHAnsi"/>
                <w:lang w:eastAsia="pl-PL"/>
              </w:rPr>
              <w:t xml:space="preserve"> </w:t>
            </w:r>
          </w:p>
        </w:tc>
        <w:tc>
          <w:tcPr>
            <w:tcW w:w="1843" w:type="dxa"/>
          </w:tcPr>
          <w:p w14:paraId="56FA595C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275" w:type="dxa"/>
            <w:vMerge/>
          </w:tcPr>
          <w:p w14:paraId="40D0609B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170EB" w14:paraId="53615650" w14:textId="1516FF2A" w:rsidTr="00D958D6">
        <w:tc>
          <w:tcPr>
            <w:tcW w:w="660" w:type="dxa"/>
          </w:tcPr>
          <w:p w14:paraId="0E49285C" w14:textId="77777777" w:rsidR="00F170EB" w:rsidRPr="00C25C18" w:rsidRDefault="00F170EB" w:rsidP="00C25C18">
            <w:pPr>
              <w:pStyle w:val="Akapitzlist"/>
              <w:numPr>
                <w:ilvl w:val="0"/>
                <w:numId w:val="6"/>
              </w:num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279E1622" w14:textId="7494A4F3" w:rsidR="00F170EB" w:rsidRPr="00C25C18" w:rsidRDefault="00F170EB" w:rsidP="008C2361">
            <w:pPr>
              <w:rPr>
                <w:rFonts w:cstheme="minorHAnsi"/>
                <w:b/>
                <w:bCs/>
              </w:rPr>
            </w:pPr>
            <w:r w:rsidRPr="00C25C18">
              <w:rPr>
                <w:rFonts w:cstheme="minorHAnsi"/>
                <w:b/>
                <w:bCs/>
                <w:lang w:eastAsia="pl-PL"/>
              </w:rPr>
              <w:t>Logowanie/Monitorowanie</w:t>
            </w:r>
          </w:p>
        </w:tc>
        <w:tc>
          <w:tcPr>
            <w:tcW w:w="3686" w:type="dxa"/>
          </w:tcPr>
          <w:p w14:paraId="0588F784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25C1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Logowanie do zdalnego serwera </w:t>
            </w:r>
            <w:proofErr w:type="spellStart"/>
            <w:r w:rsidRPr="00C25C1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Syslog</w:t>
            </w:r>
            <w:proofErr w:type="spellEnd"/>
          </w:p>
          <w:p w14:paraId="728C3288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25C1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Obsługa SNMP</w:t>
            </w:r>
            <w:r w:rsidRPr="00C25C1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 xml:space="preserve">Historyczne i bieżące wyświetlanie Monitorowanego ruchu </w:t>
            </w:r>
          </w:p>
          <w:p w14:paraId="76C3DF7B" w14:textId="077B725D" w:rsidR="00F170EB" w:rsidRPr="00C25C18" w:rsidRDefault="00F170EB" w:rsidP="008C2361">
            <w:pPr>
              <w:rPr>
                <w:rFonts w:cstheme="minorHAnsi"/>
              </w:rPr>
            </w:pPr>
            <w:r w:rsidRPr="00C25C18">
              <w:rPr>
                <w:rFonts w:cstheme="minorHAnsi"/>
                <w:lang w:eastAsia="pl-PL"/>
              </w:rPr>
              <w:t>Monitorowanie tuneli VPN</w:t>
            </w:r>
          </w:p>
        </w:tc>
        <w:tc>
          <w:tcPr>
            <w:tcW w:w="1843" w:type="dxa"/>
          </w:tcPr>
          <w:p w14:paraId="6CB3DA16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275" w:type="dxa"/>
            <w:vMerge/>
          </w:tcPr>
          <w:p w14:paraId="2E47B478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170EB" w14:paraId="0AFAF2A2" w14:textId="0FE31AA4" w:rsidTr="00D958D6">
        <w:tc>
          <w:tcPr>
            <w:tcW w:w="660" w:type="dxa"/>
          </w:tcPr>
          <w:p w14:paraId="1FBA2A30" w14:textId="77777777" w:rsidR="00F170EB" w:rsidRPr="00C25C18" w:rsidRDefault="00F170EB" w:rsidP="00C25C18">
            <w:pPr>
              <w:pStyle w:val="Akapitzlist"/>
              <w:numPr>
                <w:ilvl w:val="0"/>
                <w:numId w:val="6"/>
              </w:num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43F13F91" w14:textId="583AE0E1" w:rsidR="00F170EB" w:rsidRPr="00C25C18" w:rsidRDefault="00F170EB" w:rsidP="008C2361">
            <w:pPr>
              <w:rPr>
                <w:rFonts w:cstheme="minorHAnsi"/>
                <w:b/>
                <w:bCs/>
                <w:lang w:eastAsia="pl-PL"/>
              </w:rPr>
            </w:pPr>
            <w:r w:rsidRPr="00C25C18">
              <w:rPr>
                <w:rFonts w:cstheme="minorHAnsi"/>
                <w:b/>
                <w:bCs/>
                <w:lang w:eastAsia="pl-PL"/>
              </w:rPr>
              <w:t>Administracja</w:t>
            </w:r>
          </w:p>
        </w:tc>
        <w:tc>
          <w:tcPr>
            <w:tcW w:w="3686" w:type="dxa"/>
          </w:tcPr>
          <w:p w14:paraId="19206622" w14:textId="44A8CFDB" w:rsidR="00F170EB" w:rsidRPr="00C25C18" w:rsidRDefault="00F170EB" w:rsidP="008C2361">
            <w:pPr>
              <w:rPr>
                <w:rFonts w:cstheme="minorHAnsi"/>
                <w:lang w:eastAsia="pl-PL"/>
              </w:rPr>
            </w:pPr>
            <w:r w:rsidRPr="00C25C18">
              <w:rPr>
                <w:rFonts w:cstheme="minorHAnsi"/>
                <w:lang w:eastAsia="pl-PL"/>
              </w:rPr>
              <w:t xml:space="preserve">Aktualizacja i zmiany systemu poprzez TFTP i </w:t>
            </w:r>
            <w:proofErr w:type="spellStart"/>
            <w:r w:rsidRPr="00C25C18">
              <w:rPr>
                <w:rFonts w:cstheme="minorHAnsi"/>
                <w:lang w:eastAsia="pl-PL"/>
              </w:rPr>
              <w:t>WebUI</w:t>
            </w:r>
            <w:proofErr w:type="spellEnd"/>
            <w:r w:rsidRPr="00C25C18">
              <w:rPr>
                <w:rFonts w:cstheme="minorHAnsi"/>
                <w:lang w:eastAsia="pl-PL"/>
              </w:rPr>
              <w:br/>
              <w:t>Przywracanie systemu</w:t>
            </w:r>
          </w:p>
        </w:tc>
        <w:tc>
          <w:tcPr>
            <w:tcW w:w="1843" w:type="dxa"/>
          </w:tcPr>
          <w:p w14:paraId="22A6B388" w14:textId="77777777" w:rsidR="00F170EB" w:rsidRPr="00C25C18" w:rsidRDefault="00F170EB" w:rsidP="008C2361">
            <w:pPr>
              <w:rPr>
                <w:rFonts w:cstheme="minorHAnsi"/>
                <w:lang w:eastAsia="pl-PL"/>
              </w:rPr>
            </w:pPr>
          </w:p>
        </w:tc>
        <w:tc>
          <w:tcPr>
            <w:tcW w:w="1275" w:type="dxa"/>
            <w:vMerge/>
          </w:tcPr>
          <w:p w14:paraId="1681BE27" w14:textId="77777777" w:rsidR="00F170EB" w:rsidRPr="00C25C18" w:rsidRDefault="00F170EB" w:rsidP="008C2361">
            <w:pPr>
              <w:rPr>
                <w:rFonts w:cstheme="minorHAnsi"/>
                <w:lang w:eastAsia="pl-PL"/>
              </w:rPr>
            </w:pPr>
          </w:p>
        </w:tc>
      </w:tr>
      <w:tr w:rsidR="00F170EB" w14:paraId="0B8EF3D3" w14:textId="0A6896F8" w:rsidTr="00D958D6">
        <w:tc>
          <w:tcPr>
            <w:tcW w:w="660" w:type="dxa"/>
          </w:tcPr>
          <w:p w14:paraId="15010D59" w14:textId="77777777" w:rsidR="00F170EB" w:rsidRPr="00C25C18" w:rsidRDefault="00F170EB" w:rsidP="00C25C18">
            <w:pPr>
              <w:pStyle w:val="Akapitzlist"/>
              <w:numPr>
                <w:ilvl w:val="0"/>
                <w:numId w:val="6"/>
              </w:num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6469C1D5" w14:textId="062CAF03" w:rsidR="00F170EB" w:rsidRPr="00C25C18" w:rsidRDefault="00F170EB" w:rsidP="008C2361">
            <w:pPr>
              <w:rPr>
                <w:rFonts w:cstheme="minorHAnsi"/>
                <w:b/>
                <w:bCs/>
                <w:lang w:eastAsia="pl-PL"/>
              </w:rPr>
            </w:pPr>
            <w:r w:rsidRPr="00C25C18">
              <w:rPr>
                <w:rFonts w:cstheme="minorHAnsi"/>
                <w:b/>
                <w:bCs/>
                <w:lang w:eastAsia="pl-PL"/>
              </w:rPr>
              <w:t>System zarządzania</w:t>
            </w:r>
          </w:p>
        </w:tc>
        <w:tc>
          <w:tcPr>
            <w:tcW w:w="3686" w:type="dxa"/>
          </w:tcPr>
          <w:p w14:paraId="7B42B2E5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25C1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Zarządzanie poprzez port konsolowy</w:t>
            </w:r>
          </w:p>
          <w:p w14:paraId="48D5ECDB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25C1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Zarządzanie poprzez </w:t>
            </w:r>
            <w:proofErr w:type="spellStart"/>
            <w:r w:rsidRPr="00C25C1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WebUI</w:t>
            </w:r>
            <w:proofErr w:type="spellEnd"/>
            <w:r w:rsidRPr="00C25C1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(HTTPS)</w:t>
            </w:r>
          </w:p>
          <w:p w14:paraId="51EC7C87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25C1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Wsparcie dla </w:t>
            </w:r>
            <w:proofErr w:type="spellStart"/>
            <w:r w:rsidRPr="00C25C1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wielojęzykowości</w:t>
            </w:r>
            <w:proofErr w:type="spellEnd"/>
          </w:p>
          <w:p w14:paraId="483DF28D" w14:textId="4D72AF20" w:rsidR="00F170EB" w:rsidRPr="00C25C18" w:rsidRDefault="00F170EB" w:rsidP="008C2361">
            <w:pPr>
              <w:rPr>
                <w:rFonts w:cstheme="minorHAnsi"/>
                <w:lang w:eastAsia="pl-PL"/>
              </w:rPr>
            </w:pPr>
            <w:r w:rsidRPr="00C25C18">
              <w:rPr>
                <w:rFonts w:cstheme="minorHAnsi"/>
                <w:lang w:eastAsia="pl-PL"/>
              </w:rPr>
              <w:t>Zarządzanie poprzez powłokę SSH</w:t>
            </w:r>
          </w:p>
        </w:tc>
        <w:tc>
          <w:tcPr>
            <w:tcW w:w="1843" w:type="dxa"/>
          </w:tcPr>
          <w:p w14:paraId="34FD8A36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275" w:type="dxa"/>
            <w:vMerge/>
          </w:tcPr>
          <w:p w14:paraId="69744F6E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170EB" w14:paraId="3B075FB4" w14:textId="2E1816AA" w:rsidTr="00D958D6">
        <w:tc>
          <w:tcPr>
            <w:tcW w:w="660" w:type="dxa"/>
          </w:tcPr>
          <w:p w14:paraId="5811FCF7" w14:textId="77777777" w:rsidR="00F170EB" w:rsidRPr="00C25C18" w:rsidRDefault="00F170EB" w:rsidP="00C25C18">
            <w:pPr>
              <w:pStyle w:val="Akapitzlist"/>
              <w:numPr>
                <w:ilvl w:val="0"/>
                <w:numId w:val="6"/>
              </w:num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45227675" w14:textId="24EF3E54" w:rsidR="00F170EB" w:rsidRPr="00C25C18" w:rsidRDefault="00F170EB" w:rsidP="008C2361">
            <w:pPr>
              <w:rPr>
                <w:rFonts w:cstheme="minorHAnsi"/>
                <w:b/>
                <w:bCs/>
                <w:lang w:eastAsia="pl-PL"/>
              </w:rPr>
            </w:pPr>
            <w:r w:rsidRPr="00C25C18">
              <w:rPr>
                <w:rFonts w:cstheme="minorHAnsi"/>
                <w:b/>
                <w:bCs/>
                <w:lang w:eastAsia="pl-PL"/>
              </w:rPr>
              <w:t>Zarządzanie ruchem</w:t>
            </w:r>
          </w:p>
        </w:tc>
        <w:tc>
          <w:tcPr>
            <w:tcW w:w="3686" w:type="dxa"/>
          </w:tcPr>
          <w:p w14:paraId="1BAFDD14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C25C1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Polityki oparte na zarządzaniu ruchem</w:t>
            </w:r>
          </w:p>
          <w:p w14:paraId="56274177" w14:textId="44C11212" w:rsidR="00F170EB" w:rsidRPr="00C25C18" w:rsidRDefault="00F170EB" w:rsidP="008C2361">
            <w:pPr>
              <w:rPr>
                <w:rFonts w:cstheme="minorHAnsi"/>
                <w:lang w:eastAsia="pl-PL"/>
              </w:rPr>
            </w:pPr>
            <w:r w:rsidRPr="00C25C18">
              <w:rPr>
                <w:rFonts w:cstheme="minorHAnsi"/>
                <w:lang w:eastAsia="pl-PL"/>
              </w:rPr>
              <w:t>Przepustowość gwarantowana/maksymalna/priorytetowa</w:t>
            </w:r>
          </w:p>
        </w:tc>
        <w:tc>
          <w:tcPr>
            <w:tcW w:w="1843" w:type="dxa"/>
          </w:tcPr>
          <w:p w14:paraId="4CEF0720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275" w:type="dxa"/>
            <w:vMerge/>
          </w:tcPr>
          <w:p w14:paraId="6D2A3A37" w14:textId="77777777" w:rsidR="00F170EB" w:rsidRPr="00C25C18" w:rsidRDefault="00F170EB" w:rsidP="008C2361">
            <w:pPr>
              <w:pStyle w:val="Nagwek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5E2016FE" w14:textId="77777777" w:rsidR="003C7851" w:rsidRDefault="003C7851" w:rsidP="00B541D8">
      <w:pPr>
        <w:pStyle w:val="Tytu"/>
      </w:pPr>
    </w:p>
    <w:p w14:paraId="7A18CFA4" w14:textId="77777777" w:rsidR="002117B7" w:rsidRDefault="002117B7" w:rsidP="00B541D8">
      <w:pPr>
        <w:pStyle w:val="Tytu"/>
      </w:pPr>
    </w:p>
    <w:p w14:paraId="29FF4345" w14:textId="77777777" w:rsidR="002117B7" w:rsidRDefault="002117B7" w:rsidP="00B541D8">
      <w:pPr>
        <w:pStyle w:val="Tytu"/>
      </w:pPr>
    </w:p>
    <w:p w14:paraId="3F75A94B" w14:textId="77777777" w:rsidR="00F170EB" w:rsidRDefault="00F170EB" w:rsidP="00F170EB"/>
    <w:p w14:paraId="1FEC8AD9" w14:textId="77777777" w:rsidR="00F170EB" w:rsidRDefault="00F170EB" w:rsidP="00F170EB"/>
    <w:p w14:paraId="50977030" w14:textId="77777777" w:rsidR="00F170EB" w:rsidRDefault="00F170EB" w:rsidP="00F170EB"/>
    <w:p w14:paraId="5CB7B49B" w14:textId="77777777" w:rsidR="00F170EB" w:rsidRDefault="00F170EB" w:rsidP="00F170EB"/>
    <w:p w14:paraId="0E988FFA" w14:textId="77777777" w:rsidR="00F170EB" w:rsidRDefault="00F170EB" w:rsidP="00F170EB"/>
    <w:p w14:paraId="0DD8325B" w14:textId="77777777" w:rsidR="00F170EB" w:rsidRDefault="00F170EB" w:rsidP="00F170EB"/>
    <w:p w14:paraId="3A1079F1" w14:textId="77777777" w:rsidR="00F170EB" w:rsidRDefault="00F170EB" w:rsidP="00F170EB"/>
    <w:p w14:paraId="2522E4D3" w14:textId="77777777" w:rsidR="00F170EB" w:rsidRPr="00F170EB" w:rsidRDefault="00F170EB" w:rsidP="00F170EB"/>
    <w:p w14:paraId="5ED84C39" w14:textId="77777777" w:rsidR="00BE0FB5" w:rsidRDefault="00BE0FB5" w:rsidP="00BE0FB5"/>
    <w:p w14:paraId="2AF11980" w14:textId="77777777" w:rsidR="00BE0FB5" w:rsidRDefault="00BE0FB5" w:rsidP="00BE0FB5"/>
    <w:p w14:paraId="7E6C0176" w14:textId="77777777" w:rsidR="00BE0FB5" w:rsidRDefault="00BE0FB5" w:rsidP="00BE0FB5"/>
    <w:p w14:paraId="10811464" w14:textId="77777777" w:rsidR="00BE0FB5" w:rsidRPr="00BE0FB5" w:rsidRDefault="00BE0FB5" w:rsidP="00BE0FB5"/>
    <w:p w14:paraId="49FB765D" w14:textId="77777777" w:rsidR="002117B7" w:rsidRDefault="002117B7" w:rsidP="00B541D8">
      <w:pPr>
        <w:pStyle w:val="Tytu"/>
      </w:pPr>
    </w:p>
    <w:p w14:paraId="548E2C9B" w14:textId="77777777" w:rsidR="00310494" w:rsidRDefault="00310494" w:rsidP="00B541D8">
      <w:pPr>
        <w:pStyle w:val="Tytu"/>
      </w:pPr>
    </w:p>
    <w:p w14:paraId="3C4B32AE" w14:textId="20400F0D" w:rsidR="00B541D8" w:rsidRDefault="00B541D8" w:rsidP="00B541D8">
      <w:pPr>
        <w:pStyle w:val="Tytu"/>
      </w:pPr>
      <w:r>
        <w:t>Zestaw komputerowy</w:t>
      </w:r>
      <w:r w:rsidR="000B5BE4">
        <w:t xml:space="preserve"> – szt</w:t>
      </w:r>
      <w:r w:rsidR="00C93EE5">
        <w:t>.</w:t>
      </w:r>
      <w:r w:rsidR="000B5BE4">
        <w:t xml:space="preserve"> 18</w:t>
      </w:r>
    </w:p>
    <w:p w14:paraId="24A41A44" w14:textId="77777777" w:rsidR="00F170EB" w:rsidRDefault="00F170EB" w:rsidP="00F170EB">
      <w:pPr>
        <w:pStyle w:val="Tytu"/>
      </w:pPr>
      <w:r>
        <w:t>………………………………………………………………………………………………………………………………</w:t>
      </w:r>
    </w:p>
    <w:p w14:paraId="469063BE" w14:textId="77777777" w:rsidR="00F170EB" w:rsidRPr="00630A10" w:rsidRDefault="00F170EB" w:rsidP="00F170EB">
      <w:pPr>
        <w:jc w:val="both"/>
        <w:rPr>
          <w:rFonts w:asciiTheme="majorHAnsi" w:hAnsiTheme="majorHAnsi" w:cstheme="majorHAnsi"/>
          <w:i/>
        </w:rPr>
      </w:pPr>
      <w:r w:rsidRPr="00630A10">
        <w:rPr>
          <w:rFonts w:asciiTheme="majorHAnsi" w:hAnsiTheme="majorHAnsi" w:cstheme="majorHAnsi"/>
          <w:i/>
        </w:rPr>
        <w:t>(wykonawca</w:t>
      </w:r>
      <w:r>
        <w:rPr>
          <w:rFonts w:asciiTheme="majorHAnsi" w:hAnsiTheme="majorHAnsi" w:cstheme="majorHAnsi"/>
          <w:i/>
        </w:rPr>
        <w:t xml:space="preserve"> winien opisać</w:t>
      </w:r>
      <w:r w:rsidRPr="00630A10">
        <w:rPr>
          <w:rFonts w:asciiTheme="majorHAnsi" w:hAnsiTheme="majorHAnsi" w:cstheme="majorHAnsi"/>
          <w:i/>
        </w:rPr>
        <w:t xml:space="preserve"> oferowany sprzęt, Producent/typ/model</w:t>
      </w:r>
      <w:r>
        <w:rPr>
          <w:rFonts w:asciiTheme="majorHAnsi" w:hAnsiTheme="majorHAnsi" w:cstheme="majorHAnsi"/>
          <w:i/>
        </w:rPr>
        <w:t>/</w:t>
      </w:r>
      <w:r w:rsidRPr="00630A10">
        <w:rPr>
          <w:rFonts w:asciiTheme="majorHAnsi" w:hAnsiTheme="majorHAnsi" w:cstheme="majorHAnsi"/>
          <w:i/>
        </w:rPr>
        <w:t>opis)</w:t>
      </w:r>
    </w:p>
    <w:tbl>
      <w:tblPr>
        <w:tblStyle w:val="Tabela-Siatka"/>
        <w:tblW w:w="9290" w:type="dxa"/>
        <w:tblLook w:val="04A0" w:firstRow="1" w:lastRow="0" w:firstColumn="1" w:lastColumn="0" w:noHBand="0" w:noVBand="1"/>
      </w:tblPr>
      <w:tblGrid>
        <w:gridCol w:w="846"/>
        <w:gridCol w:w="1823"/>
        <w:gridCol w:w="2562"/>
        <w:gridCol w:w="2523"/>
        <w:gridCol w:w="1536"/>
      </w:tblGrid>
      <w:tr w:rsidR="00D958D6" w:rsidRPr="00726BBB" w14:paraId="4782D41C" w14:textId="2C5DF86E" w:rsidTr="009279CF">
        <w:tc>
          <w:tcPr>
            <w:tcW w:w="846" w:type="dxa"/>
            <w:shd w:val="clear" w:color="auto" w:fill="BFBFBF" w:themeFill="background1" w:themeFillShade="BF"/>
          </w:tcPr>
          <w:p w14:paraId="48D1A667" w14:textId="4F045743" w:rsidR="00D958D6" w:rsidRPr="00726BBB" w:rsidRDefault="00D958D6" w:rsidP="00B541D8">
            <w:pPr>
              <w:rPr>
                <w:b/>
                <w:bCs/>
              </w:rPr>
            </w:pPr>
            <w:r w:rsidRPr="00726BBB">
              <w:rPr>
                <w:b/>
                <w:bCs/>
              </w:rPr>
              <w:t>Lp.</w:t>
            </w:r>
          </w:p>
        </w:tc>
        <w:tc>
          <w:tcPr>
            <w:tcW w:w="1823" w:type="dxa"/>
            <w:shd w:val="clear" w:color="auto" w:fill="BFBFBF" w:themeFill="background1" w:themeFillShade="BF"/>
          </w:tcPr>
          <w:p w14:paraId="2DE9A8CB" w14:textId="182FD442" w:rsidR="00D958D6" w:rsidRPr="00726BBB" w:rsidRDefault="00D958D6" w:rsidP="00B541D8">
            <w:pPr>
              <w:rPr>
                <w:b/>
                <w:bCs/>
              </w:rPr>
            </w:pPr>
            <w:r w:rsidRPr="00726BBB">
              <w:rPr>
                <w:b/>
                <w:bCs/>
              </w:rPr>
              <w:t>Nazwa Parametru</w:t>
            </w:r>
          </w:p>
        </w:tc>
        <w:tc>
          <w:tcPr>
            <w:tcW w:w="2562" w:type="dxa"/>
            <w:shd w:val="clear" w:color="auto" w:fill="BFBFBF" w:themeFill="background1" w:themeFillShade="BF"/>
          </w:tcPr>
          <w:p w14:paraId="77FD3262" w14:textId="5117804B" w:rsidR="00D958D6" w:rsidRPr="00726BBB" w:rsidRDefault="00D958D6" w:rsidP="00B541D8">
            <w:pPr>
              <w:rPr>
                <w:b/>
                <w:bCs/>
              </w:rPr>
            </w:pPr>
            <w:r w:rsidRPr="00726BBB">
              <w:rPr>
                <w:b/>
                <w:bCs/>
              </w:rPr>
              <w:t>Minimalna wartość parametru</w:t>
            </w:r>
          </w:p>
        </w:tc>
        <w:tc>
          <w:tcPr>
            <w:tcW w:w="2523" w:type="dxa"/>
            <w:shd w:val="clear" w:color="auto" w:fill="BFBFBF" w:themeFill="background1" w:themeFillShade="BF"/>
          </w:tcPr>
          <w:p w14:paraId="5CD98FA0" w14:textId="77777777" w:rsidR="00F170EB" w:rsidRDefault="00F170EB" w:rsidP="00F170EB"/>
          <w:p w14:paraId="2167C5B1" w14:textId="77777777" w:rsidR="00F170EB" w:rsidRPr="00F170EB" w:rsidRDefault="00F170EB" w:rsidP="00F170EB">
            <w:r>
              <w:rPr>
                <w:rFonts w:ascii="Arial" w:hAnsi="Arial" w:cs="Arial"/>
                <w:b/>
              </w:rPr>
              <w:t>Opis parametrów oferowanego sprzętu</w:t>
            </w:r>
          </w:p>
          <w:p w14:paraId="2C10626A" w14:textId="4594143F" w:rsidR="00D958D6" w:rsidRPr="00726BBB" w:rsidRDefault="00D958D6" w:rsidP="00D958D6">
            <w:pPr>
              <w:rPr>
                <w:b/>
                <w:bCs/>
              </w:rPr>
            </w:pPr>
          </w:p>
        </w:tc>
        <w:tc>
          <w:tcPr>
            <w:tcW w:w="1536" w:type="dxa"/>
            <w:shd w:val="clear" w:color="auto" w:fill="BFBFBF" w:themeFill="background1" w:themeFillShade="BF"/>
          </w:tcPr>
          <w:p w14:paraId="366D4AD8" w14:textId="77777777" w:rsidR="00F170EB" w:rsidRPr="00F170EB" w:rsidRDefault="00D958D6" w:rsidP="00B541D8">
            <w:pPr>
              <w:rPr>
                <w:rFonts w:ascii="Arial" w:hAnsi="Arial" w:cs="Arial"/>
                <w:b/>
                <w:bCs/>
              </w:rPr>
            </w:pPr>
            <w:r w:rsidRPr="00F170EB">
              <w:rPr>
                <w:rFonts w:ascii="Arial" w:hAnsi="Arial" w:cs="Arial"/>
                <w:b/>
                <w:bCs/>
              </w:rPr>
              <w:t xml:space="preserve">Cena za </w:t>
            </w:r>
          </w:p>
          <w:p w14:paraId="0B9C36CE" w14:textId="69628B81" w:rsidR="00D958D6" w:rsidRPr="00FB63FC" w:rsidRDefault="00F170EB" w:rsidP="00B541D8">
            <w:pPr>
              <w:rPr>
                <w:rFonts w:ascii="Arial" w:hAnsi="Arial" w:cs="Arial"/>
                <w:b/>
                <w:bCs/>
              </w:rPr>
            </w:pPr>
            <w:r w:rsidRPr="00F170EB">
              <w:rPr>
                <w:rFonts w:ascii="Arial" w:hAnsi="Arial" w:cs="Arial"/>
                <w:b/>
                <w:bCs/>
              </w:rPr>
              <w:t xml:space="preserve">1 </w:t>
            </w:r>
            <w:r w:rsidR="00D958D6" w:rsidRPr="00F170EB">
              <w:rPr>
                <w:rFonts w:ascii="Arial" w:hAnsi="Arial" w:cs="Arial"/>
                <w:b/>
                <w:bCs/>
              </w:rPr>
              <w:t>szt</w:t>
            </w:r>
            <w:r w:rsidRPr="00F170EB">
              <w:rPr>
                <w:rFonts w:ascii="Arial" w:hAnsi="Arial" w:cs="Arial"/>
                <w:b/>
                <w:bCs/>
              </w:rPr>
              <w:t>. w</w:t>
            </w:r>
            <w:r w:rsidR="00FB63FC">
              <w:rPr>
                <w:rFonts w:ascii="Arial" w:hAnsi="Arial" w:cs="Arial"/>
                <w:b/>
                <w:bCs/>
              </w:rPr>
              <w:t xml:space="preserve"> zł </w:t>
            </w:r>
            <w:r w:rsidR="00D958D6" w:rsidRPr="00F170EB">
              <w:rPr>
                <w:rFonts w:ascii="Arial" w:hAnsi="Arial" w:cs="Arial"/>
                <w:b/>
                <w:bCs/>
              </w:rPr>
              <w:t>brutto</w:t>
            </w:r>
          </w:p>
        </w:tc>
      </w:tr>
      <w:tr w:rsidR="00F170EB" w14:paraId="24166D81" w14:textId="02EF3C74" w:rsidTr="009279CF">
        <w:tc>
          <w:tcPr>
            <w:tcW w:w="846" w:type="dxa"/>
          </w:tcPr>
          <w:p w14:paraId="01100F6A" w14:textId="77777777" w:rsidR="00F170EB" w:rsidRPr="00C25C18" w:rsidRDefault="00F170EB" w:rsidP="00C25C18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823" w:type="dxa"/>
          </w:tcPr>
          <w:p w14:paraId="602C15CB" w14:textId="39DB6609" w:rsidR="00F170EB" w:rsidRPr="00C25C18" w:rsidRDefault="00F170EB" w:rsidP="00B541D8">
            <w:pPr>
              <w:rPr>
                <w:rFonts w:cstheme="minorHAnsi"/>
              </w:rPr>
            </w:pPr>
            <w:r w:rsidRPr="00C25C18">
              <w:rPr>
                <w:rFonts w:cstheme="minorHAnsi"/>
                <w:b/>
                <w:bCs/>
                <w:color w:val="000000"/>
              </w:rPr>
              <w:t>Procesor</w:t>
            </w:r>
          </w:p>
        </w:tc>
        <w:tc>
          <w:tcPr>
            <w:tcW w:w="2562" w:type="dxa"/>
          </w:tcPr>
          <w:p w14:paraId="164D071C" w14:textId="30E62A55" w:rsidR="00F170EB" w:rsidRPr="00C25C18" w:rsidRDefault="00F170EB" w:rsidP="00B541D8">
            <w:pPr>
              <w:rPr>
                <w:rFonts w:cstheme="minorHAnsi"/>
              </w:rPr>
            </w:pPr>
            <w:r w:rsidRPr="00C25C18">
              <w:rPr>
                <w:rFonts w:cstheme="minorHAnsi"/>
              </w:rPr>
              <w:t xml:space="preserve">Procesor klasy x86, 6 fizyczne rdzenie, 12 wątki, o TDP 65W, taktowany zegarem co najmniej 2,6 GHz, z pamięcią cache CPU co najmniej 12 MB lub równoważny 6 rdzeniowy procesor klasy x86 </w:t>
            </w:r>
          </w:p>
        </w:tc>
        <w:tc>
          <w:tcPr>
            <w:tcW w:w="2523" w:type="dxa"/>
          </w:tcPr>
          <w:p w14:paraId="2EEEE9C9" w14:textId="77777777" w:rsidR="00F170EB" w:rsidRPr="00C25C18" w:rsidRDefault="00F170EB" w:rsidP="00B541D8">
            <w:pPr>
              <w:rPr>
                <w:rFonts w:cstheme="minorHAnsi"/>
              </w:rPr>
            </w:pPr>
          </w:p>
        </w:tc>
        <w:tc>
          <w:tcPr>
            <w:tcW w:w="1536" w:type="dxa"/>
            <w:vMerge w:val="restart"/>
          </w:tcPr>
          <w:p w14:paraId="090BA0AF" w14:textId="77777777" w:rsidR="00F170EB" w:rsidRDefault="00F170EB" w:rsidP="00B541D8">
            <w:pPr>
              <w:rPr>
                <w:rFonts w:cstheme="minorHAnsi"/>
              </w:rPr>
            </w:pPr>
          </w:p>
          <w:p w14:paraId="1E1FFF1E" w14:textId="77777777" w:rsidR="00F170EB" w:rsidRPr="00F170EB" w:rsidRDefault="00F170EB" w:rsidP="00B541D8">
            <w:pPr>
              <w:rPr>
                <w:rFonts w:ascii="Arial" w:hAnsi="Arial" w:cs="Arial"/>
              </w:rPr>
            </w:pPr>
          </w:p>
          <w:p w14:paraId="3E839BDF" w14:textId="10E8C204" w:rsidR="00F170EB" w:rsidRPr="00F170EB" w:rsidRDefault="00F170EB" w:rsidP="00B541D8">
            <w:pPr>
              <w:rPr>
                <w:rFonts w:ascii="Arial" w:hAnsi="Arial" w:cs="Arial"/>
              </w:rPr>
            </w:pPr>
            <w:r w:rsidRPr="00F170EB">
              <w:rPr>
                <w:rFonts w:ascii="Arial" w:hAnsi="Arial" w:cs="Arial"/>
              </w:rPr>
              <w:t>………………</w:t>
            </w:r>
          </w:p>
          <w:p w14:paraId="1E8B8DFA" w14:textId="2C2C3155" w:rsidR="00F170EB" w:rsidRPr="00C25C18" w:rsidRDefault="00F170EB" w:rsidP="00B541D8">
            <w:pPr>
              <w:rPr>
                <w:rFonts w:cstheme="minorHAnsi"/>
              </w:rPr>
            </w:pPr>
            <w:r w:rsidRPr="00F170EB">
              <w:rPr>
                <w:rFonts w:ascii="Arial" w:hAnsi="Arial" w:cs="Arial"/>
              </w:rPr>
              <w:t xml:space="preserve">       zł/szt.</w:t>
            </w:r>
          </w:p>
        </w:tc>
      </w:tr>
      <w:tr w:rsidR="00F170EB" w14:paraId="7F55BADF" w14:textId="6AD28503" w:rsidTr="009279CF">
        <w:tc>
          <w:tcPr>
            <w:tcW w:w="846" w:type="dxa"/>
          </w:tcPr>
          <w:p w14:paraId="0B73A769" w14:textId="77777777" w:rsidR="00F170EB" w:rsidRPr="00C25C18" w:rsidRDefault="00F170EB" w:rsidP="00C25C18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823" w:type="dxa"/>
          </w:tcPr>
          <w:p w14:paraId="6EEA2DCD" w14:textId="08F2C82A" w:rsidR="00F170EB" w:rsidRPr="00C25C18" w:rsidRDefault="00F170EB" w:rsidP="00B541D8">
            <w:pPr>
              <w:rPr>
                <w:rFonts w:cstheme="minorHAnsi"/>
              </w:rPr>
            </w:pPr>
            <w:r w:rsidRPr="00C25C18">
              <w:rPr>
                <w:rFonts w:cstheme="minorHAnsi"/>
                <w:b/>
                <w:bCs/>
                <w:color w:val="000000"/>
              </w:rPr>
              <w:t>Płyta Główna</w:t>
            </w:r>
          </w:p>
        </w:tc>
        <w:tc>
          <w:tcPr>
            <w:tcW w:w="2562" w:type="dxa"/>
          </w:tcPr>
          <w:p w14:paraId="28EBF654" w14:textId="64F59918" w:rsidR="00F170EB" w:rsidRPr="00C25C18" w:rsidRDefault="00F170EB" w:rsidP="00B541D8">
            <w:pPr>
              <w:rPr>
                <w:rFonts w:cstheme="minorHAnsi"/>
              </w:rPr>
            </w:pPr>
            <w:r w:rsidRPr="00C25C18">
              <w:rPr>
                <w:rFonts w:cstheme="minorHAnsi"/>
              </w:rPr>
              <w:t xml:space="preserve">Oparta na chipsecie rekomendowanym przez producenta procesora. </w:t>
            </w:r>
          </w:p>
        </w:tc>
        <w:tc>
          <w:tcPr>
            <w:tcW w:w="2523" w:type="dxa"/>
          </w:tcPr>
          <w:p w14:paraId="2945B216" w14:textId="77777777" w:rsidR="00F170EB" w:rsidRPr="00C25C18" w:rsidRDefault="00F170EB" w:rsidP="00B541D8">
            <w:pPr>
              <w:rPr>
                <w:rFonts w:cstheme="minorHAnsi"/>
              </w:rPr>
            </w:pPr>
          </w:p>
        </w:tc>
        <w:tc>
          <w:tcPr>
            <w:tcW w:w="1536" w:type="dxa"/>
            <w:vMerge/>
          </w:tcPr>
          <w:p w14:paraId="71CDC257" w14:textId="77777777" w:rsidR="00F170EB" w:rsidRPr="00C25C18" w:rsidRDefault="00F170EB" w:rsidP="00B541D8">
            <w:pPr>
              <w:rPr>
                <w:rFonts w:cstheme="minorHAnsi"/>
              </w:rPr>
            </w:pPr>
          </w:p>
        </w:tc>
      </w:tr>
      <w:tr w:rsidR="00F170EB" w14:paraId="3D7A7BD5" w14:textId="7DA58753" w:rsidTr="009279CF">
        <w:tc>
          <w:tcPr>
            <w:tcW w:w="846" w:type="dxa"/>
          </w:tcPr>
          <w:p w14:paraId="16EEEC5C" w14:textId="77777777" w:rsidR="00F170EB" w:rsidRPr="00C25C18" w:rsidRDefault="00F170EB" w:rsidP="00C25C18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823" w:type="dxa"/>
          </w:tcPr>
          <w:p w14:paraId="66EE35E6" w14:textId="3CFF2382" w:rsidR="00F170EB" w:rsidRPr="00C25C18" w:rsidRDefault="00F170EB" w:rsidP="00B541D8">
            <w:pPr>
              <w:rPr>
                <w:rFonts w:cstheme="minorHAnsi"/>
              </w:rPr>
            </w:pPr>
            <w:r w:rsidRPr="00C25C18">
              <w:rPr>
                <w:rFonts w:cstheme="minorHAnsi"/>
                <w:b/>
                <w:bCs/>
              </w:rPr>
              <w:t xml:space="preserve">Pamięć RAM </w:t>
            </w:r>
          </w:p>
        </w:tc>
        <w:tc>
          <w:tcPr>
            <w:tcW w:w="2562" w:type="dxa"/>
          </w:tcPr>
          <w:p w14:paraId="5B96A666" w14:textId="2301FA62" w:rsidR="00F170EB" w:rsidRPr="00C25C18" w:rsidRDefault="00F170EB" w:rsidP="00B541D8">
            <w:pPr>
              <w:rPr>
                <w:rFonts w:cstheme="minorHAnsi"/>
              </w:rPr>
            </w:pPr>
            <w:r w:rsidRPr="00C25C18">
              <w:rPr>
                <w:rFonts w:cstheme="minorHAnsi"/>
                <w:color w:val="000000"/>
              </w:rPr>
              <w:t>Minimum 16 GB DDR4</w:t>
            </w:r>
          </w:p>
        </w:tc>
        <w:tc>
          <w:tcPr>
            <w:tcW w:w="2523" w:type="dxa"/>
          </w:tcPr>
          <w:p w14:paraId="524587F1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  <w:tc>
          <w:tcPr>
            <w:tcW w:w="1536" w:type="dxa"/>
            <w:vMerge/>
          </w:tcPr>
          <w:p w14:paraId="507D0E14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</w:tr>
      <w:tr w:rsidR="00F170EB" w14:paraId="63917087" w14:textId="6891F3D3" w:rsidTr="009279CF">
        <w:tc>
          <w:tcPr>
            <w:tcW w:w="846" w:type="dxa"/>
          </w:tcPr>
          <w:p w14:paraId="1EED7FFC" w14:textId="77777777" w:rsidR="00F170EB" w:rsidRPr="00C25C18" w:rsidRDefault="00F170EB" w:rsidP="00C25C18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823" w:type="dxa"/>
          </w:tcPr>
          <w:p w14:paraId="1853A5B7" w14:textId="1DEF585F" w:rsidR="00F170EB" w:rsidRPr="00C25C18" w:rsidRDefault="00F170EB" w:rsidP="00B541D8">
            <w:pPr>
              <w:rPr>
                <w:rFonts w:cstheme="minorHAnsi"/>
              </w:rPr>
            </w:pPr>
            <w:r w:rsidRPr="00C25C18">
              <w:rPr>
                <w:rFonts w:cstheme="minorHAnsi"/>
                <w:b/>
                <w:bCs/>
              </w:rPr>
              <w:t>Dysk</w:t>
            </w:r>
          </w:p>
        </w:tc>
        <w:tc>
          <w:tcPr>
            <w:tcW w:w="2562" w:type="dxa"/>
          </w:tcPr>
          <w:p w14:paraId="5C0915AD" w14:textId="021DF507" w:rsidR="00F170EB" w:rsidRPr="00C25C18" w:rsidRDefault="00F170EB" w:rsidP="00B541D8">
            <w:pPr>
              <w:rPr>
                <w:rFonts w:cstheme="minorHAnsi"/>
              </w:rPr>
            </w:pPr>
            <w:r w:rsidRPr="00C25C18">
              <w:rPr>
                <w:rFonts w:cstheme="minorHAnsi"/>
                <w:color w:val="000000"/>
              </w:rPr>
              <w:t xml:space="preserve">Dysk SSD  NVME o pojemności minimum 256 </w:t>
            </w:r>
            <w:proofErr w:type="spellStart"/>
            <w:r w:rsidRPr="00C25C18">
              <w:rPr>
                <w:rFonts w:cstheme="minorHAnsi"/>
                <w:color w:val="000000"/>
              </w:rPr>
              <w:t>Gb</w:t>
            </w:r>
            <w:proofErr w:type="spellEnd"/>
            <w:r w:rsidRPr="00C25C18">
              <w:rPr>
                <w:rFonts w:cstheme="minorHAnsi"/>
                <w:color w:val="000000"/>
              </w:rPr>
              <w:t xml:space="preserve">, oraz o prędkości odczytu minimum </w:t>
            </w:r>
            <w:r w:rsidRPr="00C25C18">
              <w:rPr>
                <w:rFonts w:cstheme="minorHAnsi"/>
              </w:rPr>
              <w:t xml:space="preserve"> </w:t>
            </w:r>
            <w:r w:rsidRPr="00C25C18">
              <w:rPr>
                <w:rFonts w:cstheme="minorHAnsi"/>
                <w:color w:val="000000"/>
              </w:rPr>
              <w:t>3000 MB/s</w:t>
            </w:r>
          </w:p>
        </w:tc>
        <w:tc>
          <w:tcPr>
            <w:tcW w:w="2523" w:type="dxa"/>
          </w:tcPr>
          <w:p w14:paraId="4243C855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  <w:tc>
          <w:tcPr>
            <w:tcW w:w="1536" w:type="dxa"/>
            <w:vMerge/>
          </w:tcPr>
          <w:p w14:paraId="3D69472F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</w:tr>
      <w:tr w:rsidR="00F170EB" w14:paraId="46E50B14" w14:textId="0ADCBBE8" w:rsidTr="009279CF">
        <w:tc>
          <w:tcPr>
            <w:tcW w:w="846" w:type="dxa"/>
          </w:tcPr>
          <w:p w14:paraId="5D96CD59" w14:textId="77777777" w:rsidR="00F170EB" w:rsidRPr="00C25C18" w:rsidRDefault="00F170EB" w:rsidP="00C25C18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823" w:type="dxa"/>
          </w:tcPr>
          <w:p w14:paraId="7D50B528" w14:textId="524DD014" w:rsidR="00F170EB" w:rsidRPr="00C25C18" w:rsidRDefault="00F170EB" w:rsidP="00B541D8">
            <w:pPr>
              <w:rPr>
                <w:rFonts w:cstheme="minorHAnsi"/>
              </w:rPr>
            </w:pPr>
            <w:r w:rsidRPr="00C25C18">
              <w:rPr>
                <w:rFonts w:cstheme="minorHAnsi"/>
                <w:b/>
                <w:bCs/>
              </w:rPr>
              <w:t xml:space="preserve">Dźwięk </w:t>
            </w:r>
          </w:p>
        </w:tc>
        <w:tc>
          <w:tcPr>
            <w:tcW w:w="2562" w:type="dxa"/>
          </w:tcPr>
          <w:p w14:paraId="1C42B9F7" w14:textId="0E347480" w:rsidR="00F170EB" w:rsidRPr="00C25C18" w:rsidRDefault="00F170EB" w:rsidP="00B541D8">
            <w:pPr>
              <w:rPr>
                <w:rFonts w:cstheme="minorHAnsi"/>
              </w:rPr>
            </w:pPr>
            <w:r w:rsidRPr="00C25C18">
              <w:rPr>
                <w:rFonts w:cstheme="minorHAnsi"/>
                <w:color w:val="000000"/>
              </w:rPr>
              <w:t>Wbudowana, zgodna z HD Audio.</w:t>
            </w:r>
          </w:p>
        </w:tc>
        <w:tc>
          <w:tcPr>
            <w:tcW w:w="2523" w:type="dxa"/>
          </w:tcPr>
          <w:p w14:paraId="512160FD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  <w:tc>
          <w:tcPr>
            <w:tcW w:w="1536" w:type="dxa"/>
            <w:vMerge/>
          </w:tcPr>
          <w:p w14:paraId="08929C1C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</w:tr>
      <w:tr w:rsidR="00F170EB" w14:paraId="603D14FE" w14:textId="7B7B9B9C" w:rsidTr="009279CF">
        <w:tc>
          <w:tcPr>
            <w:tcW w:w="846" w:type="dxa"/>
          </w:tcPr>
          <w:p w14:paraId="5BE6C9A4" w14:textId="77777777" w:rsidR="00F170EB" w:rsidRPr="00C25C18" w:rsidRDefault="00F170EB" w:rsidP="00C25C18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823" w:type="dxa"/>
          </w:tcPr>
          <w:p w14:paraId="3FD28E71" w14:textId="0D6605D4" w:rsidR="00F170EB" w:rsidRPr="00C25C18" w:rsidRDefault="00F170EB" w:rsidP="00B541D8">
            <w:pPr>
              <w:rPr>
                <w:rFonts w:cstheme="minorHAnsi"/>
              </w:rPr>
            </w:pPr>
            <w:r w:rsidRPr="00C25C18">
              <w:rPr>
                <w:rFonts w:cstheme="minorHAnsi"/>
                <w:b/>
                <w:bCs/>
              </w:rPr>
              <w:t xml:space="preserve">Karta graficzna </w:t>
            </w:r>
          </w:p>
        </w:tc>
        <w:tc>
          <w:tcPr>
            <w:tcW w:w="2562" w:type="dxa"/>
          </w:tcPr>
          <w:p w14:paraId="0BAF542E" w14:textId="1DFA59C1" w:rsidR="00F170EB" w:rsidRPr="00C25C18" w:rsidRDefault="00F170EB" w:rsidP="00B541D8">
            <w:pPr>
              <w:rPr>
                <w:rFonts w:cstheme="minorHAnsi"/>
              </w:rPr>
            </w:pPr>
            <w:r w:rsidRPr="00C25C18">
              <w:rPr>
                <w:rFonts w:cstheme="minorHAnsi"/>
                <w:color w:val="000000"/>
              </w:rPr>
              <w:t>Zintegrowana karta graficzna.</w:t>
            </w:r>
          </w:p>
        </w:tc>
        <w:tc>
          <w:tcPr>
            <w:tcW w:w="2523" w:type="dxa"/>
          </w:tcPr>
          <w:p w14:paraId="500DADC7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  <w:tc>
          <w:tcPr>
            <w:tcW w:w="1536" w:type="dxa"/>
            <w:vMerge/>
          </w:tcPr>
          <w:p w14:paraId="37D079BE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</w:tr>
      <w:tr w:rsidR="00F170EB" w14:paraId="6A3EDE76" w14:textId="53DB4EAE" w:rsidTr="009279CF">
        <w:tc>
          <w:tcPr>
            <w:tcW w:w="846" w:type="dxa"/>
          </w:tcPr>
          <w:p w14:paraId="225B3B87" w14:textId="77777777" w:rsidR="00F170EB" w:rsidRPr="00C25C18" w:rsidRDefault="00F170EB" w:rsidP="00C25C18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823" w:type="dxa"/>
          </w:tcPr>
          <w:p w14:paraId="2107690F" w14:textId="2851FC62" w:rsidR="00F170EB" w:rsidRPr="00C25C18" w:rsidRDefault="00F170EB" w:rsidP="00B541D8">
            <w:pPr>
              <w:rPr>
                <w:rFonts w:cstheme="minorHAnsi"/>
              </w:rPr>
            </w:pPr>
            <w:r w:rsidRPr="00C25C18">
              <w:rPr>
                <w:rFonts w:cstheme="minorHAnsi"/>
                <w:b/>
                <w:bCs/>
              </w:rPr>
              <w:t xml:space="preserve">Ekran </w:t>
            </w:r>
          </w:p>
        </w:tc>
        <w:tc>
          <w:tcPr>
            <w:tcW w:w="2562" w:type="dxa"/>
          </w:tcPr>
          <w:p w14:paraId="34563513" w14:textId="6C4C0913" w:rsidR="00F170EB" w:rsidRPr="00C25C18" w:rsidRDefault="00F170EB" w:rsidP="00B541D8">
            <w:pPr>
              <w:rPr>
                <w:rFonts w:cstheme="minorHAnsi"/>
              </w:rPr>
            </w:pPr>
            <w:r w:rsidRPr="00C25C18">
              <w:rPr>
                <w:rFonts w:cstheme="minorHAnsi"/>
                <w:color w:val="000000"/>
              </w:rPr>
              <w:t xml:space="preserve">Minimum 23” format ekranu 16:9, czas reakcji min 5ms, typ matrycy VA </w:t>
            </w:r>
          </w:p>
        </w:tc>
        <w:tc>
          <w:tcPr>
            <w:tcW w:w="2523" w:type="dxa"/>
          </w:tcPr>
          <w:p w14:paraId="1F664F31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  <w:tc>
          <w:tcPr>
            <w:tcW w:w="1536" w:type="dxa"/>
            <w:vMerge/>
          </w:tcPr>
          <w:p w14:paraId="32F8C672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</w:tr>
      <w:tr w:rsidR="00F170EB" w14:paraId="6F979D44" w14:textId="0CE1CD5F" w:rsidTr="009279CF">
        <w:tc>
          <w:tcPr>
            <w:tcW w:w="846" w:type="dxa"/>
          </w:tcPr>
          <w:p w14:paraId="4E4DE0F5" w14:textId="77777777" w:rsidR="00F170EB" w:rsidRPr="00C25C18" w:rsidRDefault="00F170EB" w:rsidP="00C25C18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823" w:type="dxa"/>
          </w:tcPr>
          <w:p w14:paraId="1CBBFB43" w14:textId="26793C01" w:rsidR="00F170EB" w:rsidRPr="00C25C18" w:rsidRDefault="00F170EB" w:rsidP="00B541D8">
            <w:pPr>
              <w:rPr>
                <w:rFonts w:cstheme="minorHAnsi"/>
                <w:b/>
                <w:bCs/>
              </w:rPr>
            </w:pPr>
            <w:r w:rsidRPr="00C25C18">
              <w:rPr>
                <w:rFonts w:cstheme="minorHAnsi"/>
                <w:b/>
                <w:bCs/>
              </w:rPr>
              <w:t>Klawiatura i mysz</w:t>
            </w:r>
          </w:p>
        </w:tc>
        <w:tc>
          <w:tcPr>
            <w:tcW w:w="2562" w:type="dxa"/>
          </w:tcPr>
          <w:p w14:paraId="72A2EE29" w14:textId="13FFC769" w:rsidR="00F170EB" w:rsidRPr="00C25C18" w:rsidRDefault="00F170EB" w:rsidP="00B541D8">
            <w:pPr>
              <w:rPr>
                <w:rFonts w:cstheme="minorHAnsi"/>
                <w:color w:val="000000"/>
              </w:rPr>
            </w:pPr>
            <w:r w:rsidRPr="00C25C18">
              <w:rPr>
                <w:rFonts w:cstheme="minorHAnsi"/>
                <w:color w:val="000000"/>
              </w:rPr>
              <w:t>Urządzenia przewodowe, klawiatura QWERTY</w:t>
            </w:r>
          </w:p>
        </w:tc>
        <w:tc>
          <w:tcPr>
            <w:tcW w:w="2523" w:type="dxa"/>
          </w:tcPr>
          <w:p w14:paraId="4D9073B4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  <w:tc>
          <w:tcPr>
            <w:tcW w:w="1536" w:type="dxa"/>
            <w:vMerge/>
          </w:tcPr>
          <w:p w14:paraId="39B39117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</w:tr>
      <w:tr w:rsidR="00F170EB" w14:paraId="064B287D" w14:textId="38D1EAE2" w:rsidTr="009279CF">
        <w:tc>
          <w:tcPr>
            <w:tcW w:w="846" w:type="dxa"/>
            <w:vMerge w:val="restart"/>
          </w:tcPr>
          <w:p w14:paraId="379D1989" w14:textId="77777777" w:rsidR="00F170EB" w:rsidRPr="00C25C18" w:rsidRDefault="00F170EB" w:rsidP="00C25C18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823" w:type="dxa"/>
            <w:vMerge w:val="restart"/>
            <w:vAlign w:val="center"/>
          </w:tcPr>
          <w:p w14:paraId="20E97736" w14:textId="0C5CEE46" w:rsidR="00F170EB" w:rsidRPr="00C25C18" w:rsidRDefault="00F170EB" w:rsidP="00B541D8">
            <w:pPr>
              <w:rPr>
                <w:rFonts w:cstheme="minorHAnsi"/>
                <w:b/>
                <w:bCs/>
              </w:rPr>
            </w:pPr>
            <w:r w:rsidRPr="00C25C18">
              <w:rPr>
                <w:rFonts w:cstheme="minorHAnsi"/>
                <w:b/>
                <w:bCs/>
                <w:color w:val="000000"/>
              </w:rPr>
              <w:t>Wbudowane w sposób trwały interfejsy zewnętrzne</w:t>
            </w:r>
          </w:p>
        </w:tc>
        <w:tc>
          <w:tcPr>
            <w:tcW w:w="2562" w:type="dxa"/>
          </w:tcPr>
          <w:p w14:paraId="378F0F4F" w14:textId="642DA302" w:rsidR="00F170EB" w:rsidRPr="00C25C18" w:rsidRDefault="00F170EB" w:rsidP="00B541D8">
            <w:pPr>
              <w:rPr>
                <w:rFonts w:cstheme="minorHAnsi"/>
                <w:color w:val="000000"/>
              </w:rPr>
            </w:pPr>
            <w:r w:rsidRPr="00C25C18">
              <w:rPr>
                <w:rFonts w:cstheme="minorHAnsi"/>
                <w:color w:val="000000"/>
              </w:rPr>
              <w:t>1 x PS/2 port klawiatury</w:t>
            </w:r>
          </w:p>
        </w:tc>
        <w:tc>
          <w:tcPr>
            <w:tcW w:w="2523" w:type="dxa"/>
          </w:tcPr>
          <w:p w14:paraId="682CBD89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  <w:tc>
          <w:tcPr>
            <w:tcW w:w="1536" w:type="dxa"/>
            <w:vMerge/>
          </w:tcPr>
          <w:p w14:paraId="17701E05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</w:tr>
      <w:tr w:rsidR="00F170EB" w14:paraId="05016414" w14:textId="433C52D9" w:rsidTr="009279CF">
        <w:tc>
          <w:tcPr>
            <w:tcW w:w="846" w:type="dxa"/>
            <w:vMerge/>
          </w:tcPr>
          <w:p w14:paraId="00152AEC" w14:textId="77777777" w:rsidR="00F170EB" w:rsidRPr="00C25C18" w:rsidRDefault="00F170EB" w:rsidP="00C25C18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823" w:type="dxa"/>
            <w:vMerge/>
          </w:tcPr>
          <w:p w14:paraId="471C42A7" w14:textId="77777777" w:rsidR="00F170EB" w:rsidRPr="00C25C18" w:rsidRDefault="00F170EB" w:rsidP="00B541D8">
            <w:pPr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562" w:type="dxa"/>
          </w:tcPr>
          <w:p w14:paraId="2235CCE0" w14:textId="2168F74F" w:rsidR="00F170EB" w:rsidRPr="00C25C18" w:rsidRDefault="00F170EB" w:rsidP="00B541D8">
            <w:pPr>
              <w:rPr>
                <w:rFonts w:cstheme="minorHAnsi"/>
                <w:color w:val="000000"/>
              </w:rPr>
            </w:pPr>
            <w:r w:rsidRPr="00C25C18">
              <w:rPr>
                <w:rFonts w:cstheme="minorHAnsi"/>
                <w:color w:val="000000"/>
              </w:rPr>
              <w:t>1 x port myszy PS/2</w:t>
            </w:r>
          </w:p>
        </w:tc>
        <w:tc>
          <w:tcPr>
            <w:tcW w:w="2523" w:type="dxa"/>
          </w:tcPr>
          <w:p w14:paraId="7C432F09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  <w:tc>
          <w:tcPr>
            <w:tcW w:w="1536" w:type="dxa"/>
            <w:vMerge/>
          </w:tcPr>
          <w:p w14:paraId="3870752A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</w:tr>
      <w:tr w:rsidR="00F170EB" w14:paraId="670536E8" w14:textId="4D4BA0B4" w:rsidTr="009279CF">
        <w:tc>
          <w:tcPr>
            <w:tcW w:w="846" w:type="dxa"/>
            <w:vMerge/>
          </w:tcPr>
          <w:p w14:paraId="5A1BF3CD" w14:textId="77777777" w:rsidR="00F170EB" w:rsidRPr="00C25C18" w:rsidRDefault="00F170EB" w:rsidP="00C25C18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823" w:type="dxa"/>
            <w:vMerge/>
          </w:tcPr>
          <w:p w14:paraId="7D64E42C" w14:textId="77777777" w:rsidR="00F170EB" w:rsidRPr="00C25C18" w:rsidRDefault="00F170EB" w:rsidP="00B541D8">
            <w:pPr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562" w:type="dxa"/>
          </w:tcPr>
          <w:p w14:paraId="229270FC" w14:textId="4E18476F" w:rsidR="00F170EB" w:rsidRPr="00C25C18" w:rsidRDefault="00F170EB" w:rsidP="00B541D8">
            <w:pPr>
              <w:rPr>
                <w:rFonts w:cstheme="minorHAnsi"/>
                <w:color w:val="000000"/>
              </w:rPr>
            </w:pPr>
            <w:r w:rsidRPr="00C25C18">
              <w:rPr>
                <w:rFonts w:cstheme="minorHAnsi"/>
                <w:color w:val="000000"/>
              </w:rPr>
              <w:t>1 x port D-</w:t>
            </w:r>
            <w:proofErr w:type="spellStart"/>
            <w:r w:rsidRPr="00C25C18">
              <w:rPr>
                <w:rFonts w:cstheme="minorHAnsi"/>
                <w:color w:val="000000"/>
              </w:rPr>
              <w:t>Sub</w:t>
            </w:r>
            <w:proofErr w:type="spellEnd"/>
          </w:p>
        </w:tc>
        <w:tc>
          <w:tcPr>
            <w:tcW w:w="2523" w:type="dxa"/>
          </w:tcPr>
          <w:p w14:paraId="6960E810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  <w:tc>
          <w:tcPr>
            <w:tcW w:w="1536" w:type="dxa"/>
            <w:vMerge/>
          </w:tcPr>
          <w:p w14:paraId="45B3A360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</w:tr>
      <w:tr w:rsidR="00F170EB" w14:paraId="0939AC57" w14:textId="178F737E" w:rsidTr="009279CF">
        <w:tc>
          <w:tcPr>
            <w:tcW w:w="846" w:type="dxa"/>
            <w:vMerge/>
          </w:tcPr>
          <w:p w14:paraId="068CE5BB" w14:textId="77777777" w:rsidR="00F170EB" w:rsidRPr="00C25C18" w:rsidRDefault="00F170EB" w:rsidP="00C25C18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823" w:type="dxa"/>
            <w:vMerge/>
          </w:tcPr>
          <w:p w14:paraId="6655D893" w14:textId="77777777" w:rsidR="00F170EB" w:rsidRPr="00C25C18" w:rsidRDefault="00F170EB" w:rsidP="00B541D8">
            <w:pPr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562" w:type="dxa"/>
          </w:tcPr>
          <w:p w14:paraId="06626E9A" w14:textId="04954765" w:rsidR="00F170EB" w:rsidRPr="00C25C18" w:rsidRDefault="00F170EB" w:rsidP="00B541D8">
            <w:pPr>
              <w:rPr>
                <w:rFonts w:cstheme="minorHAnsi"/>
                <w:color w:val="000000"/>
              </w:rPr>
            </w:pPr>
            <w:r w:rsidRPr="00C25C18">
              <w:rPr>
                <w:rFonts w:cstheme="minorHAnsi"/>
                <w:color w:val="000000"/>
              </w:rPr>
              <w:t>1 x HDMI port</w:t>
            </w:r>
          </w:p>
        </w:tc>
        <w:tc>
          <w:tcPr>
            <w:tcW w:w="2523" w:type="dxa"/>
          </w:tcPr>
          <w:p w14:paraId="754E658A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  <w:tc>
          <w:tcPr>
            <w:tcW w:w="1536" w:type="dxa"/>
            <w:vMerge/>
          </w:tcPr>
          <w:p w14:paraId="5B9A44E2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</w:tr>
      <w:tr w:rsidR="00F170EB" w14:paraId="0B8D0F19" w14:textId="485185B7" w:rsidTr="009279CF">
        <w:tc>
          <w:tcPr>
            <w:tcW w:w="846" w:type="dxa"/>
            <w:vMerge/>
          </w:tcPr>
          <w:p w14:paraId="7F400B51" w14:textId="77777777" w:rsidR="00F170EB" w:rsidRPr="00C25C18" w:rsidRDefault="00F170EB" w:rsidP="00C25C18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823" w:type="dxa"/>
            <w:vMerge/>
          </w:tcPr>
          <w:p w14:paraId="56FF24BA" w14:textId="77777777" w:rsidR="00F170EB" w:rsidRPr="00C25C18" w:rsidRDefault="00F170EB" w:rsidP="00B541D8">
            <w:pPr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562" w:type="dxa"/>
          </w:tcPr>
          <w:p w14:paraId="1530C89E" w14:textId="3D88E050" w:rsidR="00F170EB" w:rsidRPr="00C25C18" w:rsidRDefault="00F170EB" w:rsidP="00B541D8">
            <w:pPr>
              <w:rPr>
                <w:rFonts w:cstheme="minorHAnsi"/>
                <w:color w:val="000000"/>
              </w:rPr>
            </w:pPr>
            <w:r w:rsidRPr="00C25C18">
              <w:rPr>
                <w:rFonts w:cstheme="minorHAnsi"/>
                <w:color w:val="000000"/>
              </w:rPr>
              <w:t>2 x USB 3.2 Gen 1</w:t>
            </w:r>
          </w:p>
        </w:tc>
        <w:tc>
          <w:tcPr>
            <w:tcW w:w="2523" w:type="dxa"/>
          </w:tcPr>
          <w:p w14:paraId="7A83A1BB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  <w:tc>
          <w:tcPr>
            <w:tcW w:w="1536" w:type="dxa"/>
            <w:vMerge/>
          </w:tcPr>
          <w:p w14:paraId="26E0847D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</w:tr>
      <w:tr w:rsidR="00F170EB" w14:paraId="3B7F5B6A" w14:textId="0E476523" w:rsidTr="009279CF">
        <w:tc>
          <w:tcPr>
            <w:tcW w:w="846" w:type="dxa"/>
            <w:vMerge/>
          </w:tcPr>
          <w:p w14:paraId="02D95D9E" w14:textId="77777777" w:rsidR="00F170EB" w:rsidRPr="00C25C18" w:rsidRDefault="00F170EB" w:rsidP="00C25C18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823" w:type="dxa"/>
            <w:vMerge/>
          </w:tcPr>
          <w:p w14:paraId="67E93303" w14:textId="77777777" w:rsidR="00F170EB" w:rsidRPr="00C25C18" w:rsidRDefault="00F170EB" w:rsidP="00B541D8">
            <w:pPr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562" w:type="dxa"/>
          </w:tcPr>
          <w:p w14:paraId="7856F845" w14:textId="1FE2BE29" w:rsidR="00F170EB" w:rsidRPr="00C25C18" w:rsidRDefault="00F170EB" w:rsidP="00B541D8">
            <w:pPr>
              <w:rPr>
                <w:rFonts w:cstheme="minorHAnsi"/>
                <w:color w:val="000000"/>
              </w:rPr>
            </w:pPr>
            <w:r w:rsidRPr="00C25C18">
              <w:rPr>
                <w:rFonts w:cstheme="minorHAnsi"/>
                <w:color w:val="000000"/>
              </w:rPr>
              <w:t xml:space="preserve">4 x USB 2.0/1.1 </w:t>
            </w:r>
          </w:p>
        </w:tc>
        <w:tc>
          <w:tcPr>
            <w:tcW w:w="2523" w:type="dxa"/>
          </w:tcPr>
          <w:p w14:paraId="63FFAC41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  <w:tc>
          <w:tcPr>
            <w:tcW w:w="1536" w:type="dxa"/>
            <w:vMerge/>
          </w:tcPr>
          <w:p w14:paraId="628030D3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</w:tr>
      <w:tr w:rsidR="00F170EB" w14:paraId="47047051" w14:textId="6ADDE81D" w:rsidTr="009279CF">
        <w:tc>
          <w:tcPr>
            <w:tcW w:w="846" w:type="dxa"/>
          </w:tcPr>
          <w:p w14:paraId="4959106A" w14:textId="77777777" w:rsidR="00F170EB" w:rsidRPr="00C25C18" w:rsidRDefault="00F170EB" w:rsidP="00C25C18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823" w:type="dxa"/>
          </w:tcPr>
          <w:p w14:paraId="78D792DD" w14:textId="1055A2DB" w:rsidR="00F170EB" w:rsidRPr="00C25C18" w:rsidRDefault="00F170EB" w:rsidP="00B541D8">
            <w:pPr>
              <w:rPr>
                <w:rFonts w:cstheme="minorHAnsi"/>
                <w:b/>
                <w:bCs/>
                <w:color w:val="000000"/>
              </w:rPr>
            </w:pPr>
            <w:r w:rsidRPr="00C25C18">
              <w:rPr>
                <w:rFonts w:cstheme="minorHAnsi"/>
                <w:b/>
                <w:bCs/>
              </w:rPr>
              <w:t>Karta sieciowa (</w:t>
            </w:r>
            <w:proofErr w:type="spellStart"/>
            <w:r w:rsidRPr="00C25C18">
              <w:rPr>
                <w:rFonts w:cstheme="minorHAnsi"/>
                <w:b/>
                <w:bCs/>
              </w:rPr>
              <w:t>ethernet</w:t>
            </w:r>
            <w:proofErr w:type="spellEnd"/>
            <w:r w:rsidRPr="00C25C18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2562" w:type="dxa"/>
          </w:tcPr>
          <w:p w14:paraId="405558D1" w14:textId="77777777" w:rsidR="00F170EB" w:rsidRPr="00C25C18" w:rsidRDefault="00F170EB" w:rsidP="00B541D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25C18">
              <w:rPr>
                <w:rFonts w:cstheme="minorHAnsi"/>
                <w:color w:val="000000"/>
              </w:rPr>
              <w:t xml:space="preserve">LAN </w:t>
            </w:r>
            <w:r w:rsidRPr="00C25C18">
              <w:rPr>
                <w:rFonts w:cstheme="minorHAnsi"/>
              </w:rPr>
              <w:t xml:space="preserve">10/100/1000 Ethernet RJ 45 zintegrowany z płytą główną </w:t>
            </w:r>
          </w:p>
          <w:p w14:paraId="012A18C2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  <w:tc>
          <w:tcPr>
            <w:tcW w:w="2523" w:type="dxa"/>
          </w:tcPr>
          <w:p w14:paraId="5E1E9C17" w14:textId="77777777" w:rsidR="00F170EB" w:rsidRPr="00C25C18" w:rsidRDefault="00F170EB" w:rsidP="00B541D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536" w:type="dxa"/>
            <w:vMerge/>
          </w:tcPr>
          <w:p w14:paraId="57570C6D" w14:textId="77777777" w:rsidR="00F170EB" w:rsidRPr="00C25C18" w:rsidRDefault="00F170EB" w:rsidP="00B541D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F170EB" w14:paraId="18AFAF87" w14:textId="418484EB" w:rsidTr="009279CF">
        <w:tc>
          <w:tcPr>
            <w:tcW w:w="846" w:type="dxa"/>
          </w:tcPr>
          <w:p w14:paraId="16BDB06C" w14:textId="77777777" w:rsidR="00F170EB" w:rsidRPr="00C25C18" w:rsidRDefault="00F170EB" w:rsidP="00C25C18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823" w:type="dxa"/>
          </w:tcPr>
          <w:p w14:paraId="0625DB1B" w14:textId="26ED9FF1" w:rsidR="00F170EB" w:rsidRPr="00C25C18" w:rsidRDefault="00F170EB" w:rsidP="00B541D8">
            <w:pPr>
              <w:rPr>
                <w:rFonts w:cstheme="minorHAnsi"/>
                <w:b/>
                <w:bCs/>
              </w:rPr>
            </w:pPr>
            <w:r w:rsidRPr="00C25C18">
              <w:rPr>
                <w:rFonts w:cstheme="minorHAnsi"/>
                <w:b/>
                <w:bCs/>
                <w:color w:val="000000"/>
              </w:rPr>
              <w:t>Zasilanie zewnętrzne</w:t>
            </w:r>
          </w:p>
        </w:tc>
        <w:tc>
          <w:tcPr>
            <w:tcW w:w="2562" w:type="dxa"/>
          </w:tcPr>
          <w:p w14:paraId="7553534D" w14:textId="051DA87C" w:rsidR="00F170EB" w:rsidRPr="00C25C18" w:rsidRDefault="00F170EB" w:rsidP="00B541D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C25C18">
              <w:rPr>
                <w:rFonts w:cstheme="minorHAnsi"/>
                <w:color w:val="000000"/>
              </w:rPr>
              <w:t xml:space="preserve">Wbudowany zasilacz sieciowy AC/DC 230V, 60/50 </w:t>
            </w:r>
            <w:proofErr w:type="spellStart"/>
            <w:r w:rsidRPr="00C25C18">
              <w:rPr>
                <w:rFonts w:cstheme="minorHAnsi"/>
                <w:color w:val="000000"/>
              </w:rPr>
              <w:t>Hz</w:t>
            </w:r>
            <w:proofErr w:type="spellEnd"/>
            <w:r w:rsidRPr="00C25C18">
              <w:rPr>
                <w:rFonts w:cstheme="minorHAnsi"/>
                <w:color w:val="000000"/>
              </w:rPr>
              <w:t>, z kablem sieciowym. Moc zasilacza nie mniej jak 500W i dostosowana do zainstalowanych komponentów.</w:t>
            </w:r>
          </w:p>
        </w:tc>
        <w:tc>
          <w:tcPr>
            <w:tcW w:w="2523" w:type="dxa"/>
          </w:tcPr>
          <w:p w14:paraId="13EC049D" w14:textId="77777777" w:rsidR="00F170EB" w:rsidRPr="00C25C18" w:rsidRDefault="00F170EB" w:rsidP="00B541D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1536" w:type="dxa"/>
            <w:vMerge/>
          </w:tcPr>
          <w:p w14:paraId="6079BB52" w14:textId="77777777" w:rsidR="00F170EB" w:rsidRPr="00C25C18" w:rsidRDefault="00F170EB" w:rsidP="00B541D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</w:tr>
      <w:tr w:rsidR="00F170EB" w14:paraId="1445C2F0" w14:textId="39143326" w:rsidTr="009279CF">
        <w:tc>
          <w:tcPr>
            <w:tcW w:w="846" w:type="dxa"/>
          </w:tcPr>
          <w:p w14:paraId="71EEA525" w14:textId="77777777" w:rsidR="00F170EB" w:rsidRPr="00C25C18" w:rsidRDefault="00F170EB" w:rsidP="00C25C18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823" w:type="dxa"/>
          </w:tcPr>
          <w:p w14:paraId="6B427CF1" w14:textId="53541D78" w:rsidR="00F170EB" w:rsidRPr="00C25C18" w:rsidRDefault="00F170EB" w:rsidP="00B541D8">
            <w:pPr>
              <w:rPr>
                <w:rFonts w:cstheme="minorHAnsi"/>
                <w:b/>
                <w:bCs/>
                <w:color w:val="000000"/>
              </w:rPr>
            </w:pPr>
            <w:r w:rsidRPr="00C25C18">
              <w:rPr>
                <w:rFonts w:cstheme="minorHAnsi"/>
                <w:b/>
                <w:bCs/>
                <w:color w:val="000000"/>
              </w:rPr>
              <w:t>Obudowa</w:t>
            </w:r>
          </w:p>
        </w:tc>
        <w:tc>
          <w:tcPr>
            <w:tcW w:w="2562" w:type="dxa"/>
          </w:tcPr>
          <w:p w14:paraId="70C0172B" w14:textId="5CFB6BD8" w:rsidR="00F170EB" w:rsidRPr="00C25C18" w:rsidRDefault="00F170EB" w:rsidP="00B541D8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C25C18">
              <w:rPr>
                <w:rFonts w:cstheme="minorHAnsi"/>
              </w:rPr>
              <w:t xml:space="preserve">Obudowa komputera typu TOWER </w:t>
            </w:r>
          </w:p>
        </w:tc>
        <w:tc>
          <w:tcPr>
            <w:tcW w:w="2523" w:type="dxa"/>
          </w:tcPr>
          <w:p w14:paraId="56FB0408" w14:textId="77777777" w:rsidR="00F170EB" w:rsidRPr="00C25C18" w:rsidRDefault="00F170EB" w:rsidP="00B541D8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36" w:type="dxa"/>
            <w:vMerge/>
          </w:tcPr>
          <w:p w14:paraId="76D68ED4" w14:textId="77777777" w:rsidR="00F170EB" w:rsidRPr="00C25C18" w:rsidRDefault="00F170EB" w:rsidP="00B541D8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F170EB" w14:paraId="072916C0" w14:textId="203258BF" w:rsidTr="009279CF">
        <w:tc>
          <w:tcPr>
            <w:tcW w:w="846" w:type="dxa"/>
          </w:tcPr>
          <w:p w14:paraId="3C61A75F" w14:textId="77777777" w:rsidR="00F170EB" w:rsidRPr="00C25C18" w:rsidRDefault="00F170EB" w:rsidP="00C25C18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823" w:type="dxa"/>
          </w:tcPr>
          <w:p w14:paraId="095EAE06" w14:textId="4E5A7E0B" w:rsidR="00F170EB" w:rsidRPr="00C25C18" w:rsidRDefault="00F170EB" w:rsidP="00B541D8">
            <w:pPr>
              <w:rPr>
                <w:rFonts w:cstheme="minorHAnsi"/>
                <w:b/>
                <w:bCs/>
                <w:color w:val="000000"/>
              </w:rPr>
            </w:pPr>
            <w:r w:rsidRPr="00C25C18">
              <w:rPr>
                <w:rFonts w:cstheme="minorHAnsi"/>
                <w:b/>
                <w:bCs/>
                <w:color w:val="000000"/>
              </w:rPr>
              <w:t>System operacyjny</w:t>
            </w:r>
          </w:p>
        </w:tc>
        <w:tc>
          <w:tcPr>
            <w:tcW w:w="2562" w:type="dxa"/>
          </w:tcPr>
          <w:p w14:paraId="00A251FA" w14:textId="77777777" w:rsidR="00F170EB" w:rsidRPr="00C25C18" w:rsidRDefault="00F170EB" w:rsidP="00B541D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5C18">
              <w:rPr>
                <w:rFonts w:asciiTheme="minorHAnsi" w:hAnsiTheme="minorHAnsi" w:cstheme="minorHAnsi"/>
                <w:sz w:val="22"/>
                <w:szCs w:val="22"/>
              </w:rPr>
              <w:t xml:space="preserve">Stabilny system operacyjny w języku polskim, w pełni obsługujący pracę w domenie i kontrolę użytkowników w technologii </w:t>
            </w:r>
            <w:proofErr w:type="spellStart"/>
            <w:r w:rsidRPr="00C25C18">
              <w:rPr>
                <w:rFonts w:asciiTheme="minorHAnsi" w:hAnsiTheme="minorHAnsi" w:cstheme="minorHAnsi"/>
                <w:sz w:val="22"/>
                <w:szCs w:val="22"/>
              </w:rPr>
              <w:t>ActiveDirectory</w:t>
            </w:r>
            <w:proofErr w:type="spellEnd"/>
            <w:r w:rsidRPr="00C25C18">
              <w:rPr>
                <w:rFonts w:asciiTheme="minorHAnsi" w:hAnsiTheme="minorHAnsi" w:cstheme="minorHAnsi"/>
                <w:sz w:val="22"/>
                <w:szCs w:val="22"/>
              </w:rPr>
              <w:t xml:space="preserve">, zcentralizowane zarządzanie oprogramowaniem i konfigurację systemu w technologii </w:t>
            </w:r>
            <w:proofErr w:type="spellStart"/>
            <w:r w:rsidRPr="00C25C18">
              <w:rPr>
                <w:rFonts w:asciiTheme="minorHAnsi" w:hAnsiTheme="minorHAnsi" w:cstheme="minorHAnsi"/>
                <w:sz w:val="22"/>
                <w:szCs w:val="22"/>
              </w:rPr>
              <w:t>Group</w:t>
            </w:r>
            <w:proofErr w:type="spellEnd"/>
            <w:r w:rsidRPr="00C25C18">
              <w:rPr>
                <w:rFonts w:asciiTheme="minorHAnsi" w:hAnsiTheme="minorHAnsi" w:cstheme="minorHAnsi"/>
                <w:sz w:val="22"/>
                <w:szCs w:val="22"/>
              </w:rPr>
              <w:t xml:space="preserve"> Policy.</w:t>
            </w:r>
          </w:p>
          <w:p w14:paraId="6E2F9F76" w14:textId="77777777" w:rsidR="00F170EB" w:rsidRPr="00C25C18" w:rsidRDefault="00F170EB" w:rsidP="00B541D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25C18">
              <w:rPr>
                <w:rFonts w:asciiTheme="minorHAnsi" w:hAnsiTheme="minorHAnsi" w:cstheme="minorHAnsi"/>
                <w:sz w:val="22"/>
                <w:szCs w:val="22"/>
              </w:rPr>
              <w:t xml:space="preserve">Licencja ta powinna być potwierdzona etykietą potwierdzającą legalność systemu operacyjnego. Etykieta ma być umieszczona w sposób trwały na obudowie każdego egzemplarza komputera. </w:t>
            </w:r>
          </w:p>
          <w:p w14:paraId="1046CCBD" w14:textId="36AF7E9A" w:rsidR="00F170EB" w:rsidRPr="00C25C18" w:rsidRDefault="00F170EB" w:rsidP="00B541D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25C18">
              <w:rPr>
                <w:rFonts w:cstheme="minorHAnsi"/>
              </w:rPr>
              <w:t>System operacyjny</w:t>
            </w:r>
            <w:r>
              <w:rPr>
                <w:rFonts w:cstheme="minorHAnsi"/>
              </w:rPr>
              <w:t xml:space="preserve"> powinien</w:t>
            </w:r>
            <w:r w:rsidRPr="00C25C18">
              <w:rPr>
                <w:rFonts w:cstheme="minorHAnsi"/>
              </w:rPr>
              <w:t xml:space="preserve"> być </w:t>
            </w:r>
            <w:r>
              <w:rPr>
                <w:rFonts w:cstheme="minorHAnsi"/>
              </w:rPr>
              <w:t>zainstalowany w momencie dostarczenia.</w:t>
            </w:r>
          </w:p>
        </w:tc>
        <w:tc>
          <w:tcPr>
            <w:tcW w:w="2523" w:type="dxa"/>
          </w:tcPr>
          <w:p w14:paraId="4683696F" w14:textId="77777777" w:rsidR="00F170EB" w:rsidRPr="00C25C18" w:rsidRDefault="00F170EB" w:rsidP="00B541D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6" w:type="dxa"/>
            <w:vMerge/>
          </w:tcPr>
          <w:p w14:paraId="3A709D31" w14:textId="77777777" w:rsidR="00F170EB" w:rsidRPr="00C25C18" w:rsidRDefault="00F170EB" w:rsidP="00B541D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70EB" w14:paraId="179DB36D" w14:textId="0D4B40CA" w:rsidTr="009279CF">
        <w:tc>
          <w:tcPr>
            <w:tcW w:w="846" w:type="dxa"/>
          </w:tcPr>
          <w:p w14:paraId="46EDE298" w14:textId="77777777" w:rsidR="00F170EB" w:rsidRPr="00C25C18" w:rsidRDefault="00F170EB" w:rsidP="00C25C18">
            <w:pPr>
              <w:pStyle w:val="Akapitzlist"/>
              <w:numPr>
                <w:ilvl w:val="0"/>
                <w:numId w:val="5"/>
              </w:numPr>
              <w:rPr>
                <w:rFonts w:cstheme="minorHAnsi"/>
              </w:rPr>
            </w:pPr>
          </w:p>
        </w:tc>
        <w:tc>
          <w:tcPr>
            <w:tcW w:w="1823" w:type="dxa"/>
          </w:tcPr>
          <w:p w14:paraId="2F1AC5B4" w14:textId="17F9141F" w:rsidR="00F170EB" w:rsidRPr="00C25C18" w:rsidRDefault="00F170EB" w:rsidP="00B541D8">
            <w:pPr>
              <w:rPr>
                <w:rFonts w:cstheme="minorHAnsi"/>
                <w:b/>
                <w:bCs/>
                <w:color w:val="000000"/>
              </w:rPr>
            </w:pPr>
            <w:r w:rsidRPr="00C25C18">
              <w:rPr>
                <w:rFonts w:cstheme="minorHAnsi"/>
                <w:b/>
                <w:bCs/>
                <w:color w:val="000000"/>
              </w:rPr>
              <w:t>Dodatkowe oprogramowanie</w:t>
            </w:r>
          </w:p>
        </w:tc>
        <w:tc>
          <w:tcPr>
            <w:tcW w:w="2562" w:type="dxa"/>
          </w:tcPr>
          <w:p w14:paraId="311F44C3" w14:textId="4985B397" w:rsidR="00F170EB" w:rsidRPr="00C25C18" w:rsidRDefault="00F170EB" w:rsidP="00B541D8">
            <w:pPr>
              <w:rPr>
                <w:rFonts w:cstheme="minorHAnsi"/>
              </w:rPr>
            </w:pPr>
            <w:r w:rsidRPr="00C25C18">
              <w:rPr>
                <w:rFonts w:cstheme="minorHAnsi"/>
                <w:color w:val="000000"/>
              </w:rPr>
              <w:t>Najnowsze stabilne oprogramowanie biurowe zawierające następujące elementy: procesor tekstu, arkusz kalkulacyjny, program do prezentacji, w pełni wspierający formaty plików .</w:t>
            </w:r>
            <w:proofErr w:type="spellStart"/>
            <w:r w:rsidRPr="00C25C18">
              <w:rPr>
                <w:rFonts w:cstheme="minorHAnsi"/>
                <w:color w:val="000000"/>
              </w:rPr>
              <w:t>docx</w:t>
            </w:r>
            <w:proofErr w:type="spellEnd"/>
            <w:r w:rsidRPr="00C25C18">
              <w:rPr>
                <w:rFonts w:cstheme="minorHAnsi"/>
                <w:color w:val="000000"/>
              </w:rPr>
              <w:t>, .</w:t>
            </w:r>
            <w:proofErr w:type="spellStart"/>
            <w:r w:rsidRPr="00C25C18">
              <w:rPr>
                <w:rFonts w:cstheme="minorHAnsi"/>
                <w:color w:val="000000"/>
              </w:rPr>
              <w:t>xlsx</w:t>
            </w:r>
            <w:proofErr w:type="spellEnd"/>
            <w:r w:rsidRPr="00C25C18">
              <w:rPr>
                <w:rFonts w:cstheme="minorHAnsi"/>
                <w:color w:val="000000"/>
              </w:rPr>
              <w:t>, .</w:t>
            </w:r>
            <w:proofErr w:type="spellStart"/>
            <w:r w:rsidRPr="00C25C18">
              <w:rPr>
                <w:rFonts w:cstheme="minorHAnsi"/>
                <w:color w:val="000000"/>
              </w:rPr>
              <w:t>pptx</w:t>
            </w:r>
            <w:proofErr w:type="spellEnd"/>
            <w:r w:rsidRPr="00C25C18">
              <w:rPr>
                <w:rFonts w:cstheme="minorHAnsi"/>
                <w:color w:val="000000"/>
              </w:rPr>
              <w:t>,</w:t>
            </w:r>
          </w:p>
        </w:tc>
        <w:tc>
          <w:tcPr>
            <w:tcW w:w="2523" w:type="dxa"/>
          </w:tcPr>
          <w:p w14:paraId="1B012CA6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  <w:tc>
          <w:tcPr>
            <w:tcW w:w="1536" w:type="dxa"/>
            <w:vMerge/>
          </w:tcPr>
          <w:p w14:paraId="171A96AD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</w:tr>
      <w:tr w:rsidR="00F170EB" w14:paraId="0120EBC9" w14:textId="77777777" w:rsidTr="009279CF">
        <w:tc>
          <w:tcPr>
            <w:tcW w:w="7754" w:type="dxa"/>
            <w:gridSpan w:val="4"/>
          </w:tcPr>
          <w:p w14:paraId="4F4D5CA4" w14:textId="77777777" w:rsidR="00F170EB" w:rsidRDefault="00F170EB" w:rsidP="00F170EB">
            <w:pPr>
              <w:jc w:val="right"/>
              <w:rPr>
                <w:rFonts w:cstheme="minorHAnsi"/>
                <w:b/>
                <w:color w:val="000000"/>
              </w:rPr>
            </w:pPr>
          </w:p>
          <w:p w14:paraId="7C1876CD" w14:textId="2608F7D8" w:rsidR="00F170EB" w:rsidRPr="00120FD8" w:rsidRDefault="00F170EB" w:rsidP="00F170EB">
            <w:pPr>
              <w:jc w:val="right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120FD8">
              <w:rPr>
                <w:rFonts w:cstheme="minorHAnsi"/>
                <w:b/>
                <w:color w:val="000000"/>
                <w:sz w:val="24"/>
                <w:szCs w:val="24"/>
              </w:rPr>
              <w:t>ŁĄCZNA CENA BRUTTO ZA 18 SZTUK</w:t>
            </w:r>
          </w:p>
        </w:tc>
        <w:tc>
          <w:tcPr>
            <w:tcW w:w="1536" w:type="dxa"/>
          </w:tcPr>
          <w:p w14:paraId="4118D470" w14:textId="77777777" w:rsidR="00F170EB" w:rsidRDefault="00F170EB" w:rsidP="00B541D8">
            <w:pPr>
              <w:rPr>
                <w:rFonts w:cstheme="minorHAnsi"/>
                <w:color w:val="000000"/>
              </w:rPr>
            </w:pPr>
          </w:p>
          <w:p w14:paraId="709AA4A7" w14:textId="2D75595D" w:rsidR="00F170EB" w:rsidRDefault="00F170EB" w:rsidP="00B541D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…………………….</w:t>
            </w:r>
          </w:p>
          <w:p w14:paraId="3253D144" w14:textId="33DA5755" w:rsidR="00120FD8" w:rsidRDefault="00120FD8" w:rsidP="00B541D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w zł</w:t>
            </w:r>
          </w:p>
          <w:p w14:paraId="5192A06A" w14:textId="77777777" w:rsidR="00F170EB" w:rsidRPr="00C25C18" w:rsidRDefault="00F170EB" w:rsidP="00B541D8">
            <w:pPr>
              <w:rPr>
                <w:rFonts w:cstheme="minorHAnsi"/>
                <w:color w:val="000000"/>
              </w:rPr>
            </w:pPr>
          </w:p>
        </w:tc>
      </w:tr>
    </w:tbl>
    <w:p w14:paraId="53FC33B4" w14:textId="77777777" w:rsidR="000B5BE4" w:rsidRDefault="000B5BE4" w:rsidP="00C25C18">
      <w:pPr>
        <w:pStyle w:val="Tytu"/>
      </w:pPr>
    </w:p>
    <w:p w14:paraId="09F21FC0" w14:textId="77777777" w:rsidR="00F170EB" w:rsidRDefault="00F170EB" w:rsidP="00F170EB"/>
    <w:p w14:paraId="28B8CFDC" w14:textId="77777777" w:rsidR="00F170EB" w:rsidRDefault="00F170EB" w:rsidP="00F170EB"/>
    <w:p w14:paraId="550AECDC" w14:textId="77777777" w:rsidR="00F170EB" w:rsidRDefault="00F170EB" w:rsidP="00F170EB"/>
    <w:p w14:paraId="1F2D87C5" w14:textId="77777777" w:rsidR="00F170EB" w:rsidRDefault="00F170EB" w:rsidP="00F170EB"/>
    <w:p w14:paraId="30BE4DDC" w14:textId="77777777" w:rsidR="00F170EB" w:rsidRDefault="00F170EB" w:rsidP="00F170EB"/>
    <w:p w14:paraId="0FBDBABB" w14:textId="77777777" w:rsidR="00F170EB" w:rsidRDefault="00F170EB" w:rsidP="00F170EB"/>
    <w:p w14:paraId="7CB1482F" w14:textId="77777777" w:rsidR="00F170EB" w:rsidRDefault="00F170EB" w:rsidP="00F170EB"/>
    <w:p w14:paraId="382B3261" w14:textId="77777777" w:rsidR="00F170EB" w:rsidRDefault="00F170EB" w:rsidP="00F170EB"/>
    <w:p w14:paraId="6C387E17" w14:textId="77777777" w:rsidR="00F170EB" w:rsidRDefault="00F170EB" w:rsidP="00F170EB"/>
    <w:p w14:paraId="4E4A23CD" w14:textId="77777777" w:rsidR="00F170EB" w:rsidRDefault="00F170EB" w:rsidP="00F170EB"/>
    <w:p w14:paraId="0D4C5B99" w14:textId="77777777" w:rsidR="00F170EB" w:rsidRDefault="00F170EB" w:rsidP="00F170EB"/>
    <w:p w14:paraId="04010515" w14:textId="2FC2C27B" w:rsidR="00B541D8" w:rsidRDefault="00C25C18" w:rsidP="00C25C18">
      <w:pPr>
        <w:pStyle w:val="Tytu"/>
      </w:pPr>
      <w:r>
        <w:t>Laptop</w:t>
      </w:r>
      <w:r w:rsidR="000B5BE4">
        <w:t xml:space="preserve"> – szt</w:t>
      </w:r>
      <w:r w:rsidR="00C93EE5">
        <w:t>.</w:t>
      </w:r>
      <w:r w:rsidR="000B5BE4">
        <w:t xml:space="preserve"> 12</w:t>
      </w:r>
    </w:p>
    <w:p w14:paraId="6C8166B3" w14:textId="77777777" w:rsidR="00F170EB" w:rsidRDefault="00F170EB" w:rsidP="00F170EB">
      <w:pPr>
        <w:pStyle w:val="Tytu"/>
      </w:pPr>
      <w:r>
        <w:t>………………………………………………………………………………………………………………………………</w:t>
      </w:r>
    </w:p>
    <w:p w14:paraId="3B4DC728" w14:textId="77777777" w:rsidR="00F170EB" w:rsidRPr="00630A10" w:rsidRDefault="00F170EB" w:rsidP="00F170EB">
      <w:pPr>
        <w:jc w:val="both"/>
        <w:rPr>
          <w:rFonts w:asciiTheme="majorHAnsi" w:hAnsiTheme="majorHAnsi" w:cstheme="majorHAnsi"/>
          <w:i/>
        </w:rPr>
      </w:pPr>
      <w:r w:rsidRPr="00630A10">
        <w:rPr>
          <w:rFonts w:asciiTheme="majorHAnsi" w:hAnsiTheme="majorHAnsi" w:cstheme="majorHAnsi"/>
          <w:i/>
        </w:rPr>
        <w:t>(wykonawca</w:t>
      </w:r>
      <w:r>
        <w:rPr>
          <w:rFonts w:asciiTheme="majorHAnsi" w:hAnsiTheme="majorHAnsi" w:cstheme="majorHAnsi"/>
          <w:i/>
        </w:rPr>
        <w:t xml:space="preserve"> winien opisać</w:t>
      </w:r>
      <w:r w:rsidRPr="00630A10">
        <w:rPr>
          <w:rFonts w:asciiTheme="majorHAnsi" w:hAnsiTheme="majorHAnsi" w:cstheme="majorHAnsi"/>
          <w:i/>
        </w:rPr>
        <w:t xml:space="preserve"> oferowany sprzęt, Producent/typ/model</w:t>
      </w:r>
      <w:r>
        <w:rPr>
          <w:rFonts w:asciiTheme="majorHAnsi" w:hAnsiTheme="majorHAnsi" w:cstheme="majorHAnsi"/>
          <w:i/>
        </w:rPr>
        <w:t>/</w:t>
      </w:r>
      <w:r w:rsidRPr="00630A10">
        <w:rPr>
          <w:rFonts w:asciiTheme="majorHAnsi" w:hAnsiTheme="majorHAnsi" w:cstheme="majorHAnsi"/>
          <w:i/>
        </w:rPr>
        <w:t>opis)</w:t>
      </w:r>
    </w:p>
    <w:tbl>
      <w:tblPr>
        <w:tblStyle w:val="Tabela-Siatka"/>
        <w:tblW w:w="9166" w:type="dxa"/>
        <w:tblLook w:val="04A0" w:firstRow="1" w:lastRow="0" w:firstColumn="1" w:lastColumn="0" w:noHBand="0" w:noVBand="1"/>
      </w:tblPr>
      <w:tblGrid>
        <w:gridCol w:w="704"/>
        <w:gridCol w:w="1539"/>
        <w:gridCol w:w="2772"/>
        <w:gridCol w:w="2692"/>
        <w:gridCol w:w="1459"/>
      </w:tblGrid>
      <w:tr w:rsidR="00D958D6" w:rsidRPr="00726BBB" w14:paraId="48535953" w14:textId="6A4CA06D" w:rsidTr="009279CF">
        <w:tc>
          <w:tcPr>
            <w:tcW w:w="704" w:type="dxa"/>
            <w:shd w:val="clear" w:color="auto" w:fill="BFBFBF" w:themeFill="background1" w:themeFillShade="BF"/>
          </w:tcPr>
          <w:p w14:paraId="3A426DC0" w14:textId="04E154FD" w:rsidR="00D958D6" w:rsidRPr="00726BBB" w:rsidRDefault="00D958D6" w:rsidP="00C25C18">
            <w:pPr>
              <w:rPr>
                <w:b/>
                <w:bCs/>
              </w:rPr>
            </w:pPr>
            <w:r w:rsidRPr="00726BBB">
              <w:rPr>
                <w:b/>
                <w:bCs/>
              </w:rPr>
              <w:t>Lp.</w:t>
            </w:r>
          </w:p>
        </w:tc>
        <w:tc>
          <w:tcPr>
            <w:tcW w:w="1539" w:type="dxa"/>
            <w:shd w:val="clear" w:color="auto" w:fill="BFBFBF" w:themeFill="background1" w:themeFillShade="BF"/>
          </w:tcPr>
          <w:p w14:paraId="21793D76" w14:textId="1761A267" w:rsidR="00D958D6" w:rsidRPr="00726BBB" w:rsidRDefault="00D958D6" w:rsidP="00C25C18">
            <w:pPr>
              <w:rPr>
                <w:b/>
                <w:bCs/>
              </w:rPr>
            </w:pPr>
            <w:r w:rsidRPr="00726BBB">
              <w:rPr>
                <w:b/>
                <w:bCs/>
              </w:rPr>
              <w:t>Nazwa parametru</w:t>
            </w:r>
          </w:p>
        </w:tc>
        <w:tc>
          <w:tcPr>
            <w:tcW w:w="2772" w:type="dxa"/>
            <w:shd w:val="clear" w:color="auto" w:fill="BFBFBF" w:themeFill="background1" w:themeFillShade="BF"/>
          </w:tcPr>
          <w:p w14:paraId="4337A21F" w14:textId="46B966DC" w:rsidR="00D958D6" w:rsidRPr="00726BBB" w:rsidRDefault="00D958D6" w:rsidP="00C25C18">
            <w:pPr>
              <w:rPr>
                <w:b/>
                <w:bCs/>
              </w:rPr>
            </w:pPr>
            <w:r w:rsidRPr="00726BBB">
              <w:rPr>
                <w:b/>
                <w:bCs/>
              </w:rPr>
              <w:t>Wartości wymagane przez Zamawiającego</w:t>
            </w:r>
          </w:p>
        </w:tc>
        <w:tc>
          <w:tcPr>
            <w:tcW w:w="2692" w:type="dxa"/>
            <w:shd w:val="clear" w:color="auto" w:fill="BFBFBF" w:themeFill="background1" w:themeFillShade="BF"/>
          </w:tcPr>
          <w:p w14:paraId="3A123B7F" w14:textId="77777777" w:rsidR="00120FD8" w:rsidRPr="00F170EB" w:rsidRDefault="00120FD8" w:rsidP="00120FD8">
            <w:r>
              <w:rPr>
                <w:rFonts w:ascii="Arial" w:hAnsi="Arial" w:cs="Arial"/>
                <w:b/>
              </w:rPr>
              <w:t>Opis parametrów oferowanego sprzętu</w:t>
            </w:r>
          </w:p>
          <w:p w14:paraId="18B35ECD" w14:textId="5A9C5268" w:rsidR="00D958D6" w:rsidRPr="00726BBB" w:rsidRDefault="00D958D6" w:rsidP="00D958D6">
            <w:pPr>
              <w:rPr>
                <w:b/>
                <w:bCs/>
              </w:rPr>
            </w:pPr>
          </w:p>
        </w:tc>
        <w:tc>
          <w:tcPr>
            <w:tcW w:w="1459" w:type="dxa"/>
            <w:shd w:val="clear" w:color="auto" w:fill="BFBFBF" w:themeFill="background1" w:themeFillShade="BF"/>
          </w:tcPr>
          <w:p w14:paraId="6352A1C0" w14:textId="77777777" w:rsidR="00F170EB" w:rsidRPr="00F170EB" w:rsidRDefault="00F170EB" w:rsidP="00F170EB">
            <w:pPr>
              <w:rPr>
                <w:rFonts w:ascii="Arial" w:hAnsi="Arial" w:cs="Arial"/>
                <w:b/>
                <w:bCs/>
              </w:rPr>
            </w:pPr>
            <w:r w:rsidRPr="00F170EB">
              <w:rPr>
                <w:rFonts w:ascii="Arial" w:hAnsi="Arial" w:cs="Arial"/>
                <w:b/>
                <w:bCs/>
              </w:rPr>
              <w:t xml:space="preserve">Cena za </w:t>
            </w:r>
          </w:p>
          <w:p w14:paraId="7414207C" w14:textId="77777777" w:rsidR="00F170EB" w:rsidRPr="00F170EB" w:rsidRDefault="00F170EB" w:rsidP="00F170EB">
            <w:pPr>
              <w:rPr>
                <w:rFonts w:ascii="Arial" w:hAnsi="Arial" w:cs="Arial"/>
                <w:b/>
                <w:bCs/>
              </w:rPr>
            </w:pPr>
            <w:r w:rsidRPr="00F170EB">
              <w:rPr>
                <w:rFonts w:ascii="Arial" w:hAnsi="Arial" w:cs="Arial"/>
                <w:b/>
                <w:bCs/>
              </w:rPr>
              <w:t>1 szt. w</w:t>
            </w:r>
          </w:p>
          <w:p w14:paraId="344892D9" w14:textId="1640408E" w:rsidR="00F95FEA" w:rsidRPr="00726BBB" w:rsidRDefault="00FB63FC" w:rsidP="00F170EB">
            <w:pPr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zł</w:t>
            </w:r>
            <w:r w:rsidR="00F170EB" w:rsidRPr="00F170EB">
              <w:rPr>
                <w:rFonts w:ascii="Arial" w:hAnsi="Arial" w:cs="Arial"/>
                <w:b/>
                <w:bCs/>
              </w:rPr>
              <w:t xml:space="preserve"> brutto</w:t>
            </w:r>
          </w:p>
        </w:tc>
      </w:tr>
      <w:tr w:rsidR="00F170EB" w14:paraId="695C091B" w14:textId="5F366765" w:rsidTr="009279CF">
        <w:tc>
          <w:tcPr>
            <w:tcW w:w="704" w:type="dxa"/>
          </w:tcPr>
          <w:p w14:paraId="4096ABBB" w14:textId="77777777" w:rsidR="00F170EB" w:rsidRDefault="00F170EB" w:rsidP="00726BBB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1539" w:type="dxa"/>
          </w:tcPr>
          <w:p w14:paraId="6F46F1F5" w14:textId="7402B1FE" w:rsidR="00F170EB" w:rsidRDefault="00F170EB" w:rsidP="00726BBB">
            <w:r w:rsidRPr="009B1EC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2772" w:type="dxa"/>
          </w:tcPr>
          <w:p w14:paraId="0FBD39B8" w14:textId="267344A8" w:rsidR="00F170EB" w:rsidRDefault="00F170EB" w:rsidP="00726BBB">
            <w:r w:rsidRPr="009B1ECF">
              <w:rPr>
                <w:sz w:val="20"/>
                <w:szCs w:val="20"/>
              </w:rPr>
              <w:t xml:space="preserve">Procesor klasy x86, </w:t>
            </w:r>
            <w:r>
              <w:rPr>
                <w:sz w:val="20"/>
                <w:szCs w:val="20"/>
              </w:rPr>
              <w:t>4</w:t>
            </w:r>
            <w:r w:rsidRPr="009B1ECF">
              <w:rPr>
                <w:sz w:val="20"/>
                <w:szCs w:val="20"/>
              </w:rPr>
              <w:t xml:space="preserve"> fizyczne rdzenie, </w:t>
            </w:r>
            <w:r>
              <w:rPr>
                <w:sz w:val="20"/>
                <w:szCs w:val="20"/>
              </w:rPr>
              <w:t>8</w:t>
            </w:r>
            <w:r w:rsidRPr="009B1ECF">
              <w:rPr>
                <w:sz w:val="20"/>
                <w:szCs w:val="20"/>
              </w:rPr>
              <w:t xml:space="preserve"> wątki,  taktowany zegarem co najmniej 2,</w:t>
            </w:r>
            <w:r>
              <w:rPr>
                <w:sz w:val="20"/>
                <w:szCs w:val="20"/>
              </w:rPr>
              <w:t>4</w:t>
            </w:r>
            <w:r w:rsidRPr="009B1ECF">
              <w:rPr>
                <w:sz w:val="20"/>
                <w:szCs w:val="20"/>
              </w:rPr>
              <w:t xml:space="preserve"> GHz, z pamięcią cache CPU co najmniej </w:t>
            </w:r>
            <w:r>
              <w:rPr>
                <w:sz w:val="20"/>
                <w:szCs w:val="20"/>
              </w:rPr>
              <w:t>8</w:t>
            </w:r>
            <w:r w:rsidRPr="009B1ECF">
              <w:rPr>
                <w:sz w:val="20"/>
                <w:szCs w:val="20"/>
              </w:rPr>
              <w:t xml:space="preserve"> MB lub równoważny </w:t>
            </w:r>
            <w:r>
              <w:rPr>
                <w:sz w:val="20"/>
                <w:szCs w:val="20"/>
              </w:rPr>
              <w:t>4</w:t>
            </w:r>
            <w:r w:rsidRPr="009B1ECF">
              <w:rPr>
                <w:sz w:val="20"/>
                <w:szCs w:val="20"/>
              </w:rPr>
              <w:t xml:space="preserve"> rdzeniowy procesor klasy x86 </w:t>
            </w:r>
          </w:p>
        </w:tc>
        <w:tc>
          <w:tcPr>
            <w:tcW w:w="2692" w:type="dxa"/>
          </w:tcPr>
          <w:p w14:paraId="4529825B" w14:textId="77777777" w:rsidR="00F170EB" w:rsidRPr="009B1ECF" w:rsidRDefault="00F170EB" w:rsidP="00726BBB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vMerge w:val="restart"/>
          </w:tcPr>
          <w:p w14:paraId="7E1BD2E3" w14:textId="77777777" w:rsidR="00F170EB" w:rsidRDefault="00F170EB" w:rsidP="00F170EB">
            <w:pPr>
              <w:rPr>
                <w:rFonts w:ascii="Arial" w:hAnsi="Arial" w:cs="Arial"/>
              </w:rPr>
            </w:pPr>
          </w:p>
          <w:p w14:paraId="3BEB56E2" w14:textId="77777777" w:rsidR="00120FD8" w:rsidRPr="00F170EB" w:rsidRDefault="00120FD8" w:rsidP="00F170EB">
            <w:pPr>
              <w:rPr>
                <w:rFonts w:ascii="Arial" w:hAnsi="Arial" w:cs="Arial"/>
              </w:rPr>
            </w:pPr>
          </w:p>
          <w:p w14:paraId="0C76375E" w14:textId="07D6EC25" w:rsidR="00F170EB" w:rsidRPr="00F170EB" w:rsidRDefault="00F170EB" w:rsidP="00F170EB">
            <w:pPr>
              <w:rPr>
                <w:rFonts w:ascii="Arial" w:hAnsi="Arial" w:cs="Arial"/>
              </w:rPr>
            </w:pPr>
            <w:r w:rsidRPr="00F170EB">
              <w:rPr>
                <w:rFonts w:ascii="Arial" w:hAnsi="Arial" w:cs="Arial"/>
              </w:rPr>
              <w:t>……………</w:t>
            </w:r>
          </w:p>
          <w:p w14:paraId="647AAFC7" w14:textId="4859E678" w:rsidR="00F170EB" w:rsidRPr="009B1ECF" w:rsidRDefault="00120FD8" w:rsidP="00F170EB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F170EB" w:rsidRPr="00F170EB">
              <w:rPr>
                <w:rFonts w:ascii="Arial" w:hAnsi="Arial" w:cs="Arial"/>
              </w:rPr>
              <w:t>zł/szt.</w:t>
            </w:r>
          </w:p>
        </w:tc>
      </w:tr>
      <w:tr w:rsidR="00F170EB" w14:paraId="2D65468A" w14:textId="51B65383" w:rsidTr="009279CF">
        <w:tc>
          <w:tcPr>
            <w:tcW w:w="704" w:type="dxa"/>
          </w:tcPr>
          <w:p w14:paraId="0AD632AB" w14:textId="77777777" w:rsidR="00F170EB" w:rsidRDefault="00F170EB" w:rsidP="00726BBB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1539" w:type="dxa"/>
          </w:tcPr>
          <w:p w14:paraId="56628623" w14:textId="2F1DB5ED" w:rsidR="00F170EB" w:rsidRDefault="00F170EB" w:rsidP="00726BBB">
            <w:r w:rsidRPr="009B1ECF">
              <w:rPr>
                <w:b/>
                <w:bCs/>
                <w:sz w:val="20"/>
                <w:szCs w:val="20"/>
              </w:rPr>
              <w:t xml:space="preserve">Pamięć RAM </w:t>
            </w:r>
          </w:p>
        </w:tc>
        <w:tc>
          <w:tcPr>
            <w:tcW w:w="2772" w:type="dxa"/>
          </w:tcPr>
          <w:p w14:paraId="1CC0D983" w14:textId="21D91739" w:rsidR="00F170EB" w:rsidRDefault="00F170EB" w:rsidP="00726BBB"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Minimum 8GB</w:t>
            </w:r>
          </w:p>
        </w:tc>
        <w:tc>
          <w:tcPr>
            <w:tcW w:w="2692" w:type="dxa"/>
          </w:tcPr>
          <w:p w14:paraId="5AAEA9D8" w14:textId="77777777" w:rsidR="00F170EB" w:rsidRDefault="00F170EB" w:rsidP="00726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14:paraId="79B6BAD4" w14:textId="77777777" w:rsidR="00F170EB" w:rsidRDefault="00F170EB" w:rsidP="00726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170EB" w14:paraId="1D382DCC" w14:textId="722A3E6A" w:rsidTr="009279CF">
        <w:tc>
          <w:tcPr>
            <w:tcW w:w="704" w:type="dxa"/>
          </w:tcPr>
          <w:p w14:paraId="214FEEB5" w14:textId="77777777" w:rsidR="00F170EB" w:rsidRDefault="00F170EB" w:rsidP="00726BBB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1539" w:type="dxa"/>
          </w:tcPr>
          <w:p w14:paraId="12854FAD" w14:textId="205C9C2F" w:rsidR="00F170EB" w:rsidRDefault="00F170EB" w:rsidP="00726BBB">
            <w:r w:rsidRPr="009B1ECF">
              <w:rPr>
                <w:b/>
                <w:bCs/>
                <w:sz w:val="20"/>
                <w:szCs w:val="20"/>
              </w:rPr>
              <w:t>Dysk</w:t>
            </w:r>
          </w:p>
        </w:tc>
        <w:tc>
          <w:tcPr>
            <w:tcW w:w="2772" w:type="dxa"/>
          </w:tcPr>
          <w:p w14:paraId="1F4E62FC" w14:textId="4F21AD16" w:rsidR="00F170EB" w:rsidRDefault="00F170EB" w:rsidP="00726BBB">
            <w:r w:rsidRPr="009B1E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Dysk SSD o pojemności minimum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512</w:t>
            </w:r>
            <w:r w:rsidRPr="009B1E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2692" w:type="dxa"/>
          </w:tcPr>
          <w:p w14:paraId="59A95BD2" w14:textId="77777777" w:rsidR="00F170EB" w:rsidRPr="009B1ECF" w:rsidRDefault="00F170EB" w:rsidP="00726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14:paraId="5134761B" w14:textId="77777777" w:rsidR="00F170EB" w:rsidRPr="009B1ECF" w:rsidRDefault="00F170EB" w:rsidP="00726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170EB" w14:paraId="2EF6AC4B" w14:textId="64A3DC72" w:rsidTr="009279CF">
        <w:tc>
          <w:tcPr>
            <w:tcW w:w="704" w:type="dxa"/>
          </w:tcPr>
          <w:p w14:paraId="0F41B332" w14:textId="77777777" w:rsidR="00F170EB" w:rsidRDefault="00F170EB" w:rsidP="00726BBB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1539" w:type="dxa"/>
          </w:tcPr>
          <w:p w14:paraId="66842E99" w14:textId="0BB21168" w:rsidR="00F170EB" w:rsidRDefault="00F170EB" w:rsidP="00726BBB">
            <w:r w:rsidRPr="009B1ECF">
              <w:rPr>
                <w:b/>
                <w:bCs/>
                <w:sz w:val="20"/>
                <w:szCs w:val="20"/>
              </w:rPr>
              <w:t xml:space="preserve">Dźwięk </w:t>
            </w:r>
          </w:p>
        </w:tc>
        <w:tc>
          <w:tcPr>
            <w:tcW w:w="2772" w:type="dxa"/>
          </w:tcPr>
          <w:p w14:paraId="77FC8E94" w14:textId="495279A1" w:rsidR="00F170EB" w:rsidRDefault="00F170EB" w:rsidP="00726BBB">
            <w:r w:rsidRPr="009B1ECF">
              <w:rPr>
                <w:rFonts w:ascii="Calibri" w:hAnsi="Calibri" w:cs="Calibri"/>
                <w:color w:val="000000"/>
                <w:sz w:val="20"/>
                <w:szCs w:val="20"/>
              </w:rPr>
              <w:t>Wbudowana, zgodna z HD Audio.</w:t>
            </w:r>
          </w:p>
        </w:tc>
        <w:tc>
          <w:tcPr>
            <w:tcW w:w="2692" w:type="dxa"/>
          </w:tcPr>
          <w:p w14:paraId="7D4CFE2B" w14:textId="77777777" w:rsidR="00F170EB" w:rsidRPr="009B1ECF" w:rsidRDefault="00F170EB" w:rsidP="00726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14:paraId="0DBFA206" w14:textId="77777777" w:rsidR="00F170EB" w:rsidRPr="009B1ECF" w:rsidRDefault="00F170EB" w:rsidP="00726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170EB" w14:paraId="50658BC4" w14:textId="0BB770F6" w:rsidTr="009279CF">
        <w:tc>
          <w:tcPr>
            <w:tcW w:w="704" w:type="dxa"/>
          </w:tcPr>
          <w:p w14:paraId="483C7BB5" w14:textId="77777777" w:rsidR="00F170EB" w:rsidRDefault="00F170EB" w:rsidP="00726BBB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1539" w:type="dxa"/>
          </w:tcPr>
          <w:p w14:paraId="5362AD03" w14:textId="7C10EDD3" w:rsidR="00F170EB" w:rsidRDefault="00F170EB" w:rsidP="00726BBB">
            <w:r w:rsidRPr="009B1ECF">
              <w:rPr>
                <w:b/>
                <w:bCs/>
                <w:sz w:val="20"/>
                <w:szCs w:val="20"/>
              </w:rPr>
              <w:t xml:space="preserve">Karta graficzna </w:t>
            </w:r>
          </w:p>
        </w:tc>
        <w:tc>
          <w:tcPr>
            <w:tcW w:w="2772" w:type="dxa"/>
          </w:tcPr>
          <w:p w14:paraId="0B943944" w14:textId="3080BDC6" w:rsidR="00F170EB" w:rsidRDefault="00F170EB" w:rsidP="00726BBB">
            <w:r w:rsidRPr="009B1ECF">
              <w:rPr>
                <w:rFonts w:ascii="Calibri" w:hAnsi="Calibri" w:cs="Calibri"/>
                <w:color w:val="000000"/>
                <w:sz w:val="20"/>
                <w:szCs w:val="20"/>
              </w:rPr>
              <w:t>Zintegrowana karta graficzna.</w:t>
            </w:r>
          </w:p>
        </w:tc>
        <w:tc>
          <w:tcPr>
            <w:tcW w:w="2692" w:type="dxa"/>
          </w:tcPr>
          <w:p w14:paraId="17754A5D" w14:textId="77777777" w:rsidR="00F170EB" w:rsidRPr="009B1ECF" w:rsidRDefault="00F170EB" w:rsidP="00726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14:paraId="09B27FB8" w14:textId="77777777" w:rsidR="00F170EB" w:rsidRPr="009B1ECF" w:rsidRDefault="00F170EB" w:rsidP="00726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170EB" w14:paraId="0E314835" w14:textId="1FDA7696" w:rsidTr="009279CF">
        <w:tc>
          <w:tcPr>
            <w:tcW w:w="704" w:type="dxa"/>
          </w:tcPr>
          <w:p w14:paraId="62AFC288" w14:textId="77777777" w:rsidR="00F170EB" w:rsidRDefault="00F170EB" w:rsidP="00726BBB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1539" w:type="dxa"/>
          </w:tcPr>
          <w:p w14:paraId="0BC6BD91" w14:textId="55FD342A" w:rsidR="00F170EB" w:rsidRDefault="00F170EB" w:rsidP="00726BBB">
            <w:r w:rsidRPr="009B1ECF">
              <w:rPr>
                <w:b/>
                <w:bCs/>
                <w:sz w:val="20"/>
                <w:szCs w:val="20"/>
              </w:rPr>
              <w:t xml:space="preserve">Ekran </w:t>
            </w:r>
          </w:p>
        </w:tc>
        <w:tc>
          <w:tcPr>
            <w:tcW w:w="2772" w:type="dxa"/>
          </w:tcPr>
          <w:p w14:paraId="62631534" w14:textId="6DC703ED" w:rsidR="00F170EB" w:rsidRDefault="00F170EB" w:rsidP="00726BBB">
            <w:r w:rsidRPr="009B1E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Minimum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  <w:r w:rsidRPr="009B1E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” format ekranu 16:9, czas reakcji min 5ms, typ matrycy VA </w:t>
            </w:r>
          </w:p>
        </w:tc>
        <w:tc>
          <w:tcPr>
            <w:tcW w:w="2692" w:type="dxa"/>
          </w:tcPr>
          <w:p w14:paraId="1B040993" w14:textId="77777777" w:rsidR="00F170EB" w:rsidRPr="009B1ECF" w:rsidRDefault="00F170EB" w:rsidP="00726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14:paraId="04EFFEE8" w14:textId="77777777" w:rsidR="00F170EB" w:rsidRPr="009B1ECF" w:rsidRDefault="00F170EB" w:rsidP="00726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170EB" w14:paraId="01383C8C" w14:textId="0612CE18" w:rsidTr="009279CF">
        <w:tc>
          <w:tcPr>
            <w:tcW w:w="704" w:type="dxa"/>
          </w:tcPr>
          <w:p w14:paraId="13ABC457" w14:textId="77777777" w:rsidR="00F170EB" w:rsidRDefault="00F170EB" w:rsidP="00726BBB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1539" w:type="dxa"/>
          </w:tcPr>
          <w:p w14:paraId="3F980217" w14:textId="06EE7EAE" w:rsidR="00F170EB" w:rsidRDefault="00F170EB" w:rsidP="00726BBB">
            <w:r w:rsidRPr="009B1ECF">
              <w:rPr>
                <w:b/>
                <w:bCs/>
                <w:sz w:val="20"/>
                <w:szCs w:val="20"/>
              </w:rPr>
              <w:t>Klawiatura i mysz</w:t>
            </w:r>
          </w:p>
        </w:tc>
        <w:tc>
          <w:tcPr>
            <w:tcW w:w="2772" w:type="dxa"/>
          </w:tcPr>
          <w:p w14:paraId="067E9C20" w14:textId="77777777" w:rsidR="00F170EB" w:rsidRDefault="00F170EB" w:rsidP="00726B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Typ </w:t>
            </w:r>
            <w:r w:rsidRPr="009B1ECF">
              <w:rPr>
                <w:rFonts w:ascii="Calibri" w:hAnsi="Calibri" w:cs="Calibri"/>
                <w:color w:val="000000"/>
                <w:sz w:val="20"/>
                <w:szCs w:val="20"/>
              </w:rPr>
              <w:t>QWERTY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 tzw. Układzie amerykańskim (klawisz ze znakiem dolara, a nie funta angielskiego) </w:t>
            </w:r>
          </w:p>
          <w:p w14:paraId="459506F2" w14:textId="77777777" w:rsidR="00F170EB" w:rsidRDefault="00F170EB" w:rsidP="00726BBB"/>
        </w:tc>
        <w:tc>
          <w:tcPr>
            <w:tcW w:w="2692" w:type="dxa"/>
          </w:tcPr>
          <w:p w14:paraId="1A7930F5" w14:textId="77777777" w:rsidR="00F170EB" w:rsidRDefault="00F170EB" w:rsidP="00726BB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14:paraId="3657F05C" w14:textId="77777777" w:rsidR="00F170EB" w:rsidRDefault="00F170EB" w:rsidP="00726BB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170EB" w14:paraId="7D91AC41" w14:textId="66ACCC97" w:rsidTr="009279CF">
        <w:tc>
          <w:tcPr>
            <w:tcW w:w="704" w:type="dxa"/>
          </w:tcPr>
          <w:p w14:paraId="1BAD4867" w14:textId="77777777" w:rsidR="00F170EB" w:rsidRDefault="00F170EB" w:rsidP="00726BBB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1539" w:type="dxa"/>
          </w:tcPr>
          <w:p w14:paraId="61BF562B" w14:textId="588A3086" w:rsidR="00F170EB" w:rsidRPr="009B1ECF" w:rsidRDefault="00F170EB" w:rsidP="00726BBB">
            <w:pPr>
              <w:rPr>
                <w:b/>
                <w:bCs/>
                <w:sz w:val="20"/>
                <w:szCs w:val="20"/>
              </w:rPr>
            </w:pPr>
            <w:r w:rsidRPr="009B1ECF">
              <w:rPr>
                <w:b/>
                <w:bCs/>
                <w:sz w:val="20"/>
                <w:szCs w:val="20"/>
              </w:rPr>
              <w:t>Karta sieciowa (</w:t>
            </w:r>
            <w:proofErr w:type="spellStart"/>
            <w:r w:rsidRPr="009B1ECF">
              <w:rPr>
                <w:b/>
                <w:bCs/>
                <w:sz w:val="20"/>
                <w:szCs w:val="20"/>
              </w:rPr>
              <w:t>ethernet</w:t>
            </w:r>
            <w:proofErr w:type="spellEnd"/>
            <w:r w:rsidRPr="009B1ECF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772" w:type="dxa"/>
          </w:tcPr>
          <w:p w14:paraId="487468B5" w14:textId="77777777" w:rsidR="00F170EB" w:rsidRPr="009B1ECF" w:rsidRDefault="00F170EB" w:rsidP="00726B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1E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LAN </w:t>
            </w:r>
            <w:r w:rsidRPr="009B1ECF">
              <w:rPr>
                <w:sz w:val="20"/>
                <w:szCs w:val="20"/>
              </w:rPr>
              <w:t xml:space="preserve">10/100/1000 Ethernet RJ 45 zintegrowany z płytą główną </w:t>
            </w:r>
          </w:p>
          <w:p w14:paraId="0459A167" w14:textId="77777777" w:rsidR="00F170EB" w:rsidRDefault="00F170EB" w:rsidP="00726BB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</w:tcPr>
          <w:p w14:paraId="0E31AE86" w14:textId="77777777" w:rsidR="00F170EB" w:rsidRPr="009B1ECF" w:rsidRDefault="00F170EB" w:rsidP="00726BB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14:paraId="23011336" w14:textId="77777777" w:rsidR="00F170EB" w:rsidRPr="009B1ECF" w:rsidRDefault="00F170EB" w:rsidP="00726BB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170EB" w14:paraId="247AD6DC" w14:textId="7B4AD1DC" w:rsidTr="009279CF">
        <w:tc>
          <w:tcPr>
            <w:tcW w:w="704" w:type="dxa"/>
          </w:tcPr>
          <w:p w14:paraId="29EF6677" w14:textId="77777777" w:rsidR="00F170EB" w:rsidRDefault="00F170EB" w:rsidP="00726BBB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1539" w:type="dxa"/>
          </w:tcPr>
          <w:p w14:paraId="603AAD68" w14:textId="17918294" w:rsidR="00F170EB" w:rsidRPr="009B1ECF" w:rsidRDefault="00F170EB" w:rsidP="00726BBB">
            <w:pPr>
              <w:rPr>
                <w:b/>
                <w:bCs/>
                <w:sz w:val="20"/>
                <w:szCs w:val="20"/>
              </w:rPr>
            </w:pPr>
            <w:r w:rsidRPr="009B1EC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Zasilanie zewnętrzne</w:t>
            </w:r>
          </w:p>
        </w:tc>
        <w:tc>
          <w:tcPr>
            <w:tcW w:w="2772" w:type="dxa"/>
          </w:tcPr>
          <w:p w14:paraId="461B683D" w14:textId="488EF64D" w:rsidR="00F170EB" w:rsidRPr="009B1ECF" w:rsidRDefault="00F170EB" w:rsidP="00726BB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B1E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Wbudowany zasilacz sieciowy AC/DC 230V, 60/50 </w:t>
            </w:r>
            <w:proofErr w:type="spellStart"/>
            <w:r w:rsidRPr="009B1ECF">
              <w:rPr>
                <w:rFonts w:ascii="Calibri" w:hAnsi="Calibri" w:cs="Calibri"/>
                <w:color w:val="000000"/>
                <w:sz w:val="20"/>
                <w:szCs w:val="20"/>
              </w:rPr>
              <w:t>Hz</w:t>
            </w:r>
            <w:proofErr w:type="spellEnd"/>
            <w:r w:rsidRPr="009B1ECF">
              <w:rPr>
                <w:rFonts w:ascii="Calibri" w:hAnsi="Calibri" w:cs="Calibri"/>
                <w:color w:val="000000"/>
                <w:sz w:val="20"/>
                <w:szCs w:val="20"/>
              </w:rPr>
              <w:t>, z kablem sieciowym.</w:t>
            </w:r>
            <w:r w:rsidR="001E210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Moc zasilacza nie mniej jak</w:t>
            </w:r>
            <w:bookmarkStart w:id="0" w:name="_GoBack"/>
            <w:r w:rsidR="001E210D" w:rsidRPr="001E210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65</w:t>
            </w:r>
            <w:r w:rsidRPr="001E210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W</w:t>
            </w:r>
            <w:r w:rsidRPr="009B1E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bookmarkEnd w:id="0"/>
            <w:r w:rsidRPr="009B1ECF">
              <w:rPr>
                <w:rFonts w:ascii="Calibri" w:hAnsi="Calibri" w:cs="Calibri"/>
                <w:color w:val="000000"/>
                <w:sz w:val="20"/>
                <w:szCs w:val="20"/>
              </w:rPr>
              <w:t>i dostosowana do zainstalowanych komponentów.</w:t>
            </w:r>
          </w:p>
        </w:tc>
        <w:tc>
          <w:tcPr>
            <w:tcW w:w="2692" w:type="dxa"/>
          </w:tcPr>
          <w:p w14:paraId="0061DD90" w14:textId="77777777" w:rsidR="00F170EB" w:rsidRPr="009B1ECF" w:rsidRDefault="00F170EB" w:rsidP="00726BB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14:paraId="457D7B82" w14:textId="77777777" w:rsidR="00F170EB" w:rsidRPr="009B1ECF" w:rsidRDefault="00F170EB" w:rsidP="00726BB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170EB" w14:paraId="6D41D5F7" w14:textId="79F80BC8" w:rsidTr="009279CF">
        <w:tc>
          <w:tcPr>
            <w:tcW w:w="704" w:type="dxa"/>
          </w:tcPr>
          <w:p w14:paraId="07ED4101" w14:textId="77777777" w:rsidR="00F170EB" w:rsidRDefault="00F170EB" w:rsidP="00726BBB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1539" w:type="dxa"/>
          </w:tcPr>
          <w:p w14:paraId="33E3671C" w14:textId="11BA4671" w:rsidR="00F170EB" w:rsidRPr="009B1ECF" w:rsidRDefault="00F170EB" w:rsidP="00726BB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Akumulator</w:t>
            </w:r>
          </w:p>
        </w:tc>
        <w:tc>
          <w:tcPr>
            <w:tcW w:w="2772" w:type="dxa"/>
          </w:tcPr>
          <w:p w14:paraId="35F759EE" w14:textId="322D0B22" w:rsidR="00F170EB" w:rsidRPr="009B1ECF" w:rsidRDefault="00F170EB" w:rsidP="00726BB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Minimum </w:t>
            </w:r>
            <w:r w:rsidRPr="0034627D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 xml:space="preserve">00 </w:t>
            </w:r>
            <w:proofErr w:type="spellStart"/>
            <w:r>
              <w:rPr>
                <w:sz w:val="20"/>
                <w:szCs w:val="20"/>
              </w:rPr>
              <w:t>mAh</w:t>
            </w:r>
            <w:proofErr w:type="spellEnd"/>
          </w:p>
        </w:tc>
        <w:tc>
          <w:tcPr>
            <w:tcW w:w="2692" w:type="dxa"/>
          </w:tcPr>
          <w:p w14:paraId="3BE8F2EA" w14:textId="77777777" w:rsidR="00F170EB" w:rsidRDefault="00F170EB" w:rsidP="00726B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14:paraId="72BBCD34" w14:textId="77777777" w:rsidR="00F170EB" w:rsidRDefault="00F170EB" w:rsidP="00726B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170EB" w14:paraId="25D38F05" w14:textId="29BC27B2" w:rsidTr="009279CF">
        <w:tc>
          <w:tcPr>
            <w:tcW w:w="704" w:type="dxa"/>
          </w:tcPr>
          <w:p w14:paraId="57E88B58" w14:textId="77777777" w:rsidR="00F170EB" w:rsidRDefault="00F170EB" w:rsidP="00726BBB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1539" w:type="dxa"/>
          </w:tcPr>
          <w:p w14:paraId="0F3694BA" w14:textId="40226FE2" w:rsidR="00F170EB" w:rsidRDefault="00F170EB" w:rsidP="00726BB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B1EC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System operacyjny</w:t>
            </w:r>
          </w:p>
        </w:tc>
        <w:tc>
          <w:tcPr>
            <w:tcW w:w="2772" w:type="dxa"/>
          </w:tcPr>
          <w:p w14:paraId="042B0C5E" w14:textId="77777777" w:rsidR="00F170EB" w:rsidRDefault="00F170EB" w:rsidP="00726BB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Najnowszy s</w:t>
            </w:r>
            <w:r w:rsidRPr="003D59EC">
              <w:rPr>
                <w:sz w:val="20"/>
                <w:szCs w:val="20"/>
              </w:rPr>
              <w:t xml:space="preserve">tabilny system operacyjny w języku polskim, w pełni obsługujący pracę w domenie i kontrolę użytkowników w technologii </w:t>
            </w:r>
            <w:proofErr w:type="spellStart"/>
            <w:r w:rsidRPr="003D59EC">
              <w:rPr>
                <w:sz w:val="20"/>
                <w:szCs w:val="20"/>
              </w:rPr>
              <w:t>ActiveDirectory</w:t>
            </w:r>
            <w:proofErr w:type="spellEnd"/>
            <w:r w:rsidRPr="003D59EC">
              <w:rPr>
                <w:sz w:val="20"/>
                <w:szCs w:val="20"/>
              </w:rPr>
              <w:t xml:space="preserve">, zcentralizowane zarządzanie oprogramowaniem i konfigurację systemu w technologii </w:t>
            </w:r>
            <w:proofErr w:type="spellStart"/>
            <w:r w:rsidRPr="003D59EC">
              <w:rPr>
                <w:sz w:val="20"/>
                <w:szCs w:val="20"/>
              </w:rPr>
              <w:t>Group</w:t>
            </w:r>
            <w:proofErr w:type="spellEnd"/>
            <w:r w:rsidRPr="003D59EC">
              <w:rPr>
                <w:sz w:val="20"/>
                <w:szCs w:val="20"/>
              </w:rPr>
              <w:t xml:space="preserve"> Policy</w:t>
            </w:r>
            <w:r>
              <w:rPr>
                <w:sz w:val="20"/>
                <w:szCs w:val="20"/>
              </w:rPr>
              <w:t>.</w:t>
            </w:r>
          </w:p>
          <w:p w14:paraId="02862EC5" w14:textId="4484C4F1" w:rsidR="00F170EB" w:rsidRPr="009B1ECF" w:rsidRDefault="00F170EB" w:rsidP="00726BBB">
            <w:pPr>
              <w:pStyle w:val="Default"/>
              <w:rPr>
                <w:sz w:val="20"/>
                <w:szCs w:val="20"/>
              </w:rPr>
            </w:pPr>
            <w:r w:rsidRPr="009B1ECF">
              <w:rPr>
                <w:sz w:val="20"/>
                <w:szCs w:val="20"/>
              </w:rPr>
              <w:t xml:space="preserve">Licencja ta powinna być potwierdzona etykietą potwierdzającą legalność systemu operacyjnego. Klucz instalacyjny systemu operacyjnego powinien być fabrycznie zapisany w BIOS komputera i wykorzystywany do instalacji tego systemu oraz jego aktywowania. </w:t>
            </w:r>
          </w:p>
          <w:p w14:paraId="3BF44A4F" w14:textId="4F4F7178" w:rsidR="00F170EB" w:rsidRDefault="00F170EB" w:rsidP="00726B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3157">
              <w:rPr>
                <w:sz w:val="20"/>
                <w:szCs w:val="20"/>
              </w:rPr>
              <w:t>System operacyjny powinien być zainstalowany w momencie dostarczenia.</w:t>
            </w:r>
          </w:p>
        </w:tc>
        <w:tc>
          <w:tcPr>
            <w:tcW w:w="2692" w:type="dxa"/>
          </w:tcPr>
          <w:p w14:paraId="324BAF68" w14:textId="77777777" w:rsidR="00F170EB" w:rsidRDefault="00F170EB" w:rsidP="00726BB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</w:tcPr>
          <w:p w14:paraId="1C94F729" w14:textId="77777777" w:rsidR="00F170EB" w:rsidRDefault="00F170EB" w:rsidP="00726BBB">
            <w:pPr>
              <w:pStyle w:val="Default"/>
              <w:rPr>
                <w:sz w:val="20"/>
                <w:szCs w:val="20"/>
              </w:rPr>
            </w:pPr>
          </w:p>
        </w:tc>
      </w:tr>
      <w:tr w:rsidR="00120FD8" w14:paraId="0CE0CB4A" w14:textId="77777777" w:rsidTr="009279CF">
        <w:tc>
          <w:tcPr>
            <w:tcW w:w="7707" w:type="dxa"/>
            <w:gridSpan w:val="4"/>
          </w:tcPr>
          <w:p w14:paraId="09F15D74" w14:textId="77777777" w:rsidR="00120FD8" w:rsidRDefault="00120FD8" w:rsidP="00726BBB">
            <w:pPr>
              <w:pStyle w:val="Default"/>
              <w:rPr>
                <w:sz w:val="20"/>
                <w:szCs w:val="20"/>
              </w:rPr>
            </w:pPr>
          </w:p>
          <w:p w14:paraId="0B9ACFEF" w14:textId="48F0BB5E" w:rsidR="00120FD8" w:rsidRDefault="00120FD8" w:rsidP="00120FD8">
            <w:pPr>
              <w:pStyle w:val="Default"/>
              <w:jc w:val="right"/>
              <w:rPr>
                <w:sz w:val="20"/>
                <w:szCs w:val="20"/>
              </w:rPr>
            </w:pPr>
            <w:r w:rsidRPr="00F170EB">
              <w:rPr>
                <w:rFonts w:cstheme="minorHAnsi"/>
                <w:b/>
              </w:rPr>
              <w:t xml:space="preserve">ŁĄCZNA CENA BRUTTO </w:t>
            </w:r>
            <w:r>
              <w:rPr>
                <w:rFonts w:cstheme="minorHAnsi"/>
                <w:b/>
              </w:rPr>
              <w:t>ZA 12</w:t>
            </w:r>
            <w:r w:rsidRPr="00F170EB">
              <w:rPr>
                <w:rFonts w:cstheme="minorHAnsi"/>
                <w:b/>
              </w:rPr>
              <w:t xml:space="preserve"> SZTUK</w:t>
            </w:r>
          </w:p>
          <w:p w14:paraId="3FED4F54" w14:textId="77777777" w:rsidR="00120FD8" w:rsidRDefault="00120FD8" w:rsidP="00726BB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59" w:type="dxa"/>
          </w:tcPr>
          <w:p w14:paraId="5650DBB1" w14:textId="77777777" w:rsidR="00120FD8" w:rsidRDefault="00120FD8" w:rsidP="00726BBB">
            <w:pPr>
              <w:pStyle w:val="Default"/>
              <w:rPr>
                <w:sz w:val="20"/>
                <w:szCs w:val="20"/>
              </w:rPr>
            </w:pPr>
          </w:p>
          <w:p w14:paraId="733406F1" w14:textId="77777777" w:rsidR="00120FD8" w:rsidRDefault="00120FD8" w:rsidP="00726BB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0E091113" w14:textId="0D8E976C" w:rsidR="00120FD8" w:rsidRDefault="00120FD8" w:rsidP="00726BB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zł</w:t>
            </w:r>
          </w:p>
        </w:tc>
      </w:tr>
    </w:tbl>
    <w:p w14:paraId="475E85E8" w14:textId="77777777" w:rsidR="000B5BE4" w:rsidRDefault="000B5BE4" w:rsidP="00726BBB">
      <w:pPr>
        <w:pStyle w:val="Tytu"/>
      </w:pPr>
    </w:p>
    <w:p w14:paraId="7A0D68C6" w14:textId="77777777" w:rsidR="00120FD8" w:rsidRDefault="00120FD8" w:rsidP="00120FD8"/>
    <w:p w14:paraId="6F795ABB" w14:textId="77777777" w:rsidR="00120FD8" w:rsidRDefault="00120FD8" w:rsidP="00120FD8"/>
    <w:p w14:paraId="1D9A99DE" w14:textId="77777777" w:rsidR="00120FD8" w:rsidRDefault="00120FD8" w:rsidP="00120FD8"/>
    <w:p w14:paraId="4F0D9CB5" w14:textId="77777777" w:rsidR="00120FD8" w:rsidRDefault="00120FD8" w:rsidP="00120FD8"/>
    <w:p w14:paraId="5841BB65" w14:textId="77777777" w:rsidR="00120FD8" w:rsidRDefault="00120FD8" w:rsidP="00120FD8"/>
    <w:p w14:paraId="6CBF0441" w14:textId="77777777" w:rsidR="00120FD8" w:rsidRDefault="00120FD8" w:rsidP="00120FD8"/>
    <w:p w14:paraId="77132766" w14:textId="77777777" w:rsidR="00120FD8" w:rsidRDefault="00120FD8" w:rsidP="00120FD8"/>
    <w:p w14:paraId="151B4F56" w14:textId="0D27F7A6" w:rsidR="00C25C18" w:rsidRDefault="00726BBB" w:rsidP="00726BBB">
      <w:pPr>
        <w:pStyle w:val="Tytu"/>
      </w:pPr>
      <w:r>
        <w:t>NAS</w:t>
      </w:r>
      <w:r w:rsidR="000B5BE4">
        <w:t xml:space="preserve"> – szt</w:t>
      </w:r>
      <w:r w:rsidR="00C93EE5">
        <w:t>.</w:t>
      </w:r>
      <w:r w:rsidR="000B5BE4">
        <w:t xml:space="preserve"> 1</w:t>
      </w:r>
    </w:p>
    <w:p w14:paraId="394ED05E" w14:textId="77777777" w:rsidR="00120FD8" w:rsidRDefault="00120FD8" w:rsidP="00120FD8">
      <w:pPr>
        <w:pStyle w:val="Tytu"/>
      </w:pPr>
      <w:r>
        <w:t>………………………………………………………………………………………………………………………………</w:t>
      </w:r>
    </w:p>
    <w:p w14:paraId="5F61783E" w14:textId="7B3FCE4C" w:rsidR="00120FD8" w:rsidRPr="009279CF" w:rsidRDefault="00120FD8" w:rsidP="009279CF">
      <w:pPr>
        <w:jc w:val="both"/>
        <w:rPr>
          <w:rFonts w:asciiTheme="majorHAnsi" w:hAnsiTheme="majorHAnsi" w:cstheme="majorHAnsi"/>
          <w:i/>
        </w:rPr>
      </w:pPr>
      <w:r w:rsidRPr="00630A10">
        <w:rPr>
          <w:rFonts w:asciiTheme="majorHAnsi" w:hAnsiTheme="majorHAnsi" w:cstheme="majorHAnsi"/>
          <w:i/>
        </w:rPr>
        <w:t>(wykonawca</w:t>
      </w:r>
      <w:r>
        <w:rPr>
          <w:rFonts w:asciiTheme="majorHAnsi" w:hAnsiTheme="majorHAnsi" w:cstheme="majorHAnsi"/>
          <w:i/>
        </w:rPr>
        <w:t xml:space="preserve"> winien opisać</w:t>
      </w:r>
      <w:r w:rsidRPr="00630A10">
        <w:rPr>
          <w:rFonts w:asciiTheme="majorHAnsi" w:hAnsiTheme="majorHAnsi" w:cstheme="majorHAnsi"/>
          <w:i/>
        </w:rPr>
        <w:t xml:space="preserve"> oferowany sprzęt, Producent/typ/model</w:t>
      </w:r>
      <w:r>
        <w:rPr>
          <w:rFonts w:asciiTheme="majorHAnsi" w:hAnsiTheme="majorHAnsi" w:cstheme="majorHAnsi"/>
          <w:i/>
        </w:rPr>
        <w:t>/</w:t>
      </w:r>
      <w:r w:rsidR="009279CF">
        <w:rPr>
          <w:rFonts w:asciiTheme="majorHAnsi" w:hAnsiTheme="majorHAnsi" w:cstheme="majorHAnsi"/>
          <w:i/>
        </w:rPr>
        <w:t>opis)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29"/>
        <w:gridCol w:w="1616"/>
        <w:gridCol w:w="2601"/>
        <w:gridCol w:w="2662"/>
        <w:gridCol w:w="1554"/>
      </w:tblGrid>
      <w:tr w:rsidR="00F95FEA" w14:paraId="10604B28" w14:textId="473C5FD8" w:rsidTr="00F95FEA">
        <w:tc>
          <w:tcPr>
            <w:tcW w:w="629" w:type="dxa"/>
            <w:shd w:val="clear" w:color="auto" w:fill="BFBFBF" w:themeFill="background1" w:themeFillShade="BF"/>
          </w:tcPr>
          <w:p w14:paraId="0FB08D62" w14:textId="65C03841" w:rsidR="00F95FEA" w:rsidRDefault="00F95FEA" w:rsidP="00726BBB">
            <w:r w:rsidRPr="00726BBB">
              <w:rPr>
                <w:b/>
                <w:bCs/>
              </w:rPr>
              <w:t>Lp.</w:t>
            </w:r>
          </w:p>
        </w:tc>
        <w:tc>
          <w:tcPr>
            <w:tcW w:w="1616" w:type="dxa"/>
            <w:shd w:val="clear" w:color="auto" w:fill="BFBFBF" w:themeFill="background1" w:themeFillShade="BF"/>
          </w:tcPr>
          <w:p w14:paraId="032C9377" w14:textId="1A3B0EED" w:rsidR="00F95FEA" w:rsidRDefault="00F95FEA" w:rsidP="00726BBB">
            <w:r w:rsidRPr="00726BBB">
              <w:rPr>
                <w:b/>
                <w:bCs/>
              </w:rPr>
              <w:t>Nazwa parametru</w:t>
            </w:r>
          </w:p>
        </w:tc>
        <w:tc>
          <w:tcPr>
            <w:tcW w:w="2601" w:type="dxa"/>
            <w:shd w:val="clear" w:color="auto" w:fill="BFBFBF" w:themeFill="background1" w:themeFillShade="BF"/>
          </w:tcPr>
          <w:p w14:paraId="6021EBCF" w14:textId="66B8507E" w:rsidR="00F95FEA" w:rsidRDefault="00F95FEA" w:rsidP="00726BBB">
            <w:r w:rsidRPr="00726BBB">
              <w:rPr>
                <w:b/>
                <w:bCs/>
              </w:rPr>
              <w:t>Wartości wymagane przez Zamawiającego</w:t>
            </w:r>
          </w:p>
        </w:tc>
        <w:tc>
          <w:tcPr>
            <w:tcW w:w="2662" w:type="dxa"/>
            <w:shd w:val="clear" w:color="auto" w:fill="BFBFBF" w:themeFill="background1" w:themeFillShade="BF"/>
          </w:tcPr>
          <w:p w14:paraId="69154E2C" w14:textId="77777777" w:rsidR="00120FD8" w:rsidRPr="00F170EB" w:rsidRDefault="00120FD8" w:rsidP="00120FD8">
            <w:r>
              <w:rPr>
                <w:rFonts w:ascii="Arial" w:hAnsi="Arial" w:cs="Arial"/>
                <w:b/>
              </w:rPr>
              <w:t>Opis parametrów oferowanego sprzętu</w:t>
            </w:r>
          </w:p>
          <w:p w14:paraId="7235C532" w14:textId="1C1B944F" w:rsidR="00F95FEA" w:rsidRPr="00726BBB" w:rsidRDefault="00F95FEA" w:rsidP="00F95FEA">
            <w:pPr>
              <w:rPr>
                <w:b/>
                <w:bCs/>
              </w:rPr>
            </w:pPr>
          </w:p>
        </w:tc>
        <w:tc>
          <w:tcPr>
            <w:tcW w:w="1554" w:type="dxa"/>
            <w:shd w:val="clear" w:color="auto" w:fill="BFBFBF" w:themeFill="background1" w:themeFillShade="BF"/>
          </w:tcPr>
          <w:p w14:paraId="56218024" w14:textId="77777777" w:rsidR="00120FD8" w:rsidRPr="00F170EB" w:rsidRDefault="00120FD8" w:rsidP="00120FD8">
            <w:pPr>
              <w:rPr>
                <w:rFonts w:ascii="Arial" w:hAnsi="Arial" w:cs="Arial"/>
                <w:b/>
                <w:bCs/>
              </w:rPr>
            </w:pPr>
            <w:r w:rsidRPr="00F170EB">
              <w:rPr>
                <w:rFonts w:ascii="Arial" w:hAnsi="Arial" w:cs="Arial"/>
                <w:b/>
                <w:bCs/>
              </w:rPr>
              <w:t xml:space="preserve">Cena za </w:t>
            </w:r>
          </w:p>
          <w:p w14:paraId="5E3DB626" w14:textId="77777777" w:rsidR="00120FD8" w:rsidRPr="00F170EB" w:rsidRDefault="00120FD8" w:rsidP="00120FD8">
            <w:pPr>
              <w:rPr>
                <w:rFonts w:ascii="Arial" w:hAnsi="Arial" w:cs="Arial"/>
                <w:b/>
                <w:bCs/>
              </w:rPr>
            </w:pPr>
            <w:r w:rsidRPr="00F170EB">
              <w:rPr>
                <w:rFonts w:ascii="Arial" w:hAnsi="Arial" w:cs="Arial"/>
                <w:b/>
                <w:bCs/>
              </w:rPr>
              <w:t>1 szt. w</w:t>
            </w:r>
          </w:p>
          <w:p w14:paraId="13DB064E" w14:textId="2C5AFE67" w:rsidR="00F95FEA" w:rsidRPr="00726BBB" w:rsidRDefault="00120FD8" w:rsidP="00120FD8">
            <w:pPr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zł</w:t>
            </w:r>
            <w:r w:rsidRPr="00F170EB">
              <w:rPr>
                <w:rFonts w:ascii="Arial" w:hAnsi="Arial" w:cs="Arial"/>
                <w:b/>
                <w:bCs/>
              </w:rPr>
              <w:t xml:space="preserve"> brutto</w:t>
            </w:r>
          </w:p>
        </w:tc>
      </w:tr>
      <w:tr w:rsidR="00120FD8" w14:paraId="6A9462AF" w14:textId="548D8A9E" w:rsidTr="00F95FEA">
        <w:tc>
          <w:tcPr>
            <w:tcW w:w="629" w:type="dxa"/>
          </w:tcPr>
          <w:p w14:paraId="592FF7AD" w14:textId="77777777" w:rsidR="00120FD8" w:rsidRDefault="00120FD8" w:rsidP="00726BBB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616" w:type="dxa"/>
          </w:tcPr>
          <w:p w14:paraId="203D7FE4" w14:textId="053C249F" w:rsidR="00120FD8" w:rsidRDefault="00120FD8" w:rsidP="00726BBB">
            <w:r w:rsidRPr="009B1EC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2601" w:type="dxa"/>
          </w:tcPr>
          <w:p w14:paraId="726011B6" w14:textId="6F559BE9" w:rsidR="00120FD8" w:rsidRDefault="00120FD8" w:rsidP="00726BBB">
            <w:r w:rsidRPr="009B1ECF">
              <w:rPr>
                <w:sz w:val="20"/>
                <w:szCs w:val="20"/>
              </w:rPr>
              <w:t>Procesor klasy x86</w:t>
            </w:r>
          </w:p>
        </w:tc>
        <w:tc>
          <w:tcPr>
            <w:tcW w:w="2662" w:type="dxa"/>
          </w:tcPr>
          <w:p w14:paraId="550BB6A6" w14:textId="77777777" w:rsidR="00120FD8" w:rsidRPr="009B1ECF" w:rsidRDefault="00120FD8" w:rsidP="00726BBB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</w:tcPr>
          <w:p w14:paraId="15855455" w14:textId="77777777" w:rsidR="00120FD8" w:rsidRDefault="00120FD8" w:rsidP="00726BBB">
            <w:pPr>
              <w:rPr>
                <w:sz w:val="20"/>
                <w:szCs w:val="20"/>
              </w:rPr>
            </w:pPr>
          </w:p>
          <w:p w14:paraId="3700F2A2" w14:textId="77777777" w:rsidR="00120FD8" w:rsidRPr="00F170EB" w:rsidRDefault="00120FD8" w:rsidP="00120FD8">
            <w:pPr>
              <w:rPr>
                <w:rFonts w:ascii="Arial" w:hAnsi="Arial" w:cs="Arial"/>
              </w:rPr>
            </w:pPr>
          </w:p>
          <w:p w14:paraId="3A68FBB5" w14:textId="77777777" w:rsidR="00120FD8" w:rsidRPr="00F170EB" w:rsidRDefault="00120FD8" w:rsidP="00120FD8">
            <w:pPr>
              <w:rPr>
                <w:rFonts w:ascii="Arial" w:hAnsi="Arial" w:cs="Arial"/>
              </w:rPr>
            </w:pPr>
            <w:r w:rsidRPr="00F170EB">
              <w:rPr>
                <w:rFonts w:ascii="Arial" w:hAnsi="Arial" w:cs="Arial"/>
              </w:rPr>
              <w:t>……………</w:t>
            </w:r>
          </w:p>
          <w:p w14:paraId="3D6AE3AF" w14:textId="688D13D6" w:rsidR="00120FD8" w:rsidRPr="009B1ECF" w:rsidRDefault="00120FD8" w:rsidP="00120FD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F170EB">
              <w:rPr>
                <w:rFonts w:ascii="Arial" w:hAnsi="Arial" w:cs="Arial"/>
              </w:rPr>
              <w:t>zł/szt.</w:t>
            </w:r>
          </w:p>
        </w:tc>
      </w:tr>
      <w:tr w:rsidR="00120FD8" w14:paraId="64FDFEED" w14:textId="48AD8132" w:rsidTr="00F95FEA">
        <w:tc>
          <w:tcPr>
            <w:tcW w:w="629" w:type="dxa"/>
          </w:tcPr>
          <w:p w14:paraId="599ABF3F" w14:textId="77777777" w:rsidR="00120FD8" w:rsidRDefault="00120FD8" w:rsidP="00726BBB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616" w:type="dxa"/>
          </w:tcPr>
          <w:p w14:paraId="20A7AE67" w14:textId="424B23AB" w:rsidR="00120FD8" w:rsidRDefault="00120FD8" w:rsidP="00726BBB">
            <w:r w:rsidRPr="009B1ECF">
              <w:rPr>
                <w:b/>
                <w:bCs/>
                <w:sz w:val="20"/>
                <w:szCs w:val="20"/>
              </w:rPr>
              <w:t xml:space="preserve">Pamięć RAM </w:t>
            </w:r>
          </w:p>
        </w:tc>
        <w:tc>
          <w:tcPr>
            <w:tcW w:w="2601" w:type="dxa"/>
          </w:tcPr>
          <w:p w14:paraId="5BDA6914" w14:textId="57A431DC" w:rsidR="00120FD8" w:rsidRDefault="00120FD8" w:rsidP="00726BBB"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Minimum 2GB DDR4</w:t>
            </w:r>
          </w:p>
        </w:tc>
        <w:tc>
          <w:tcPr>
            <w:tcW w:w="2662" w:type="dxa"/>
          </w:tcPr>
          <w:p w14:paraId="43424616" w14:textId="77777777" w:rsidR="00120FD8" w:rsidRDefault="00120FD8" w:rsidP="00726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14:paraId="60879B8C" w14:textId="77777777" w:rsidR="00120FD8" w:rsidRDefault="00120FD8" w:rsidP="00726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20FD8" w14:paraId="66B6E0CD" w14:textId="4D6736BB" w:rsidTr="00F95FEA">
        <w:tc>
          <w:tcPr>
            <w:tcW w:w="629" w:type="dxa"/>
          </w:tcPr>
          <w:p w14:paraId="7F29C20E" w14:textId="77777777" w:rsidR="00120FD8" w:rsidRDefault="00120FD8" w:rsidP="00726BBB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616" w:type="dxa"/>
          </w:tcPr>
          <w:p w14:paraId="00068BE0" w14:textId="51199D7D" w:rsidR="00120FD8" w:rsidRDefault="00120FD8" w:rsidP="00726BBB">
            <w:r>
              <w:rPr>
                <w:b/>
                <w:bCs/>
                <w:sz w:val="20"/>
                <w:szCs w:val="20"/>
              </w:rPr>
              <w:t>Wnęki dysków</w:t>
            </w:r>
          </w:p>
        </w:tc>
        <w:tc>
          <w:tcPr>
            <w:tcW w:w="2601" w:type="dxa"/>
          </w:tcPr>
          <w:p w14:paraId="1630BC5C" w14:textId="5EBB92B5" w:rsidR="00120FD8" w:rsidRDefault="00120FD8" w:rsidP="00726BBB">
            <w:r w:rsidRPr="00381A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4 dyski 3,5-calowe SATA 6 </w:t>
            </w:r>
            <w:proofErr w:type="spellStart"/>
            <w:r w:rsidRPr="00381ABC">
              <w:rPr>
                <w:rFonts w:ascii="Calibri" w:hAnsi="Calibri" w:cs="Calibri"/>
                <w:color w:val="000000"/>
                <w:sz w:val="20"/>
                <w:szCs w:val="20"/>
              </w:rPr>
              <w:t>Gb</w:t>
            </w:r>
            <w:proofErr w:type="spellEnd"/>
            <w:r w:rsidRPr="00381AB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/s, 3 </w:t>
            </w:r>
            <w:proofErr w:type="spellStart"/>
            <w:r w:rsidRPr="00381ABC">
              <w:rPr>
                <w:rFonts w:ascii="Calibri" w:hAnsi="Calibri" w:cs="Calibri"/>
                <w:color w:val="000000"/>
                <w:sz w:val="20"/>
                <w:szCs w:val="20"/>
              </w:rPr>
              <w:t>Gb</w:t>
            </w:r>
            <w:proofErr w:type="spellEnd"/>
            <w:r w:rsidRPr="00381ABC">
              <w:rPr>
                <w:rFonts w:ascii="Calibri" w:hAnsi="Calibri" w:cs="Calibri"/>
                <w:color w:val="000000"/>
                <w:sz w:val="20"/>
                <w:szCs w:val="20"/>
              </w:rPr>
              <w:t>/s</w:t>
            </w:r>
          </w:p>
        </w:tc>
        <w:tc>
          <w:tcPr>
            <w:tcW w:w="2662" w:type="dxa"/>
          </w:tcPr>
          <w:p w14:paraId="0BAB7ADB" w14:textId="77777777" w:rsidR="00120FD8" w:rsidRPr="00381ABC" w:rsidRDefault="00120FD8" w:rsidP="00726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14:paraId="4C94CBA5" w14:textId="77777777" w:rsidR="00120FD8" w:rsidRPr="00381ABC" w:rsidRDefault="00120FD8" w:rsidP="00726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20FD8" w14:paraId="4611B9AA" w14:textId="0355599A" w:rsidTr="00F95FEA">
        <w:tc>
          <w:tcPr>
            <w:tcW w:w="629" w:type="dxa"/>
          </w:tcPr>
          <w:p w14:paraId="10DAF5A1" w14:textId="77777777" w:rsidR="00120FD8" w:rsidRDefault="00120FD8" w:rsidP="00726BBB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616" w:type="dxa"/>
          </w:tcPr>
          <w:p w14:paraId="3B0DEAFE" w14:textId="5CF822D6" w:rsidR="00120FD8" w:rsidRDefault="00120FD8" w:rsidP="00726BBB">
            <w:r w:rsidRPr="009B1ECF">
              <w:rPr>
                <w:b/>
                <w:bCs/>
                <w:sz w:val="20"/>
                <w:szCs w:val="20"/>
              </w:rPr>
              <w:t>Dysk</w:t>
            </w:r>
            <w:r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601" w:type="dxa"/>
          </w:tcPr>
          <w:p w14:paraId="1FFCF362" w14:textId="365D59F6" w:rsidR="00120FD8" w:rsidRDefault="00120FD8" w:rsidP="00726BBB">
            <w:r>
              <w:rPr>
                <w:rFonts w:ascii="Calibri" w:hAnsi="Calibri" w:cs="Calibri"/>
                <w:color w:val="000000"/>
                <w:sz w:val="20"/>
                <w:szCs w:val="20"/>
              </w:rPr>
              <w:t>4 d</w:t>
            </w:r>
            <w:r w:rsidRPr="009B1ECF">
              <w:rPr>
                <w:rFonts w:ascii="Calibri" w:hAnsi="Calibri" w:cs="Calibri"/>
                <w:color w:val="000000"/>
                <w:sz w:val="20"/>
                <w:szCs w:val="20"/>
              </w:rPr>
              <w:t>ysk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  <w:r w:rsidRPr="009B1E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HDD</w:t>
            </w:r>
            <w:r w:rsidRPr="009B1EC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 pojemności minimum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4TB</w:t>
            </w:r>
          </w:p>
        </w:tc>
        <w:tc>
          <w:tcPr>
            <w:tcW w:w="2662" w:type="dxa"/>
          </w:tcPr>
          <w:p w14:paraId="7C5B288E" w14:textId="77777777" w:rsidR="00120FD8" w:rsidRDefault="00120FD8" w:rsidP="00726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14:paraId="502FD7F5" w14:textId="77777777" w:rsidR="00120FD8" w:rsidRDefault="00120FD8" w:rsidP="00726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20FD8" w14:paraId="7F5D31C6" w14:textId="567CB309" w:rsidTr="00F95FEA">
        <w:tc>
          <w:tcPr>
            <w:tcW w:w="629" w:type="dxa"/>
          </w:tcPr>
          <w:p w14:paraId="310C780A" w14:textId="77777777" w:rsidR="00120FD8" w:rsidRDefault="00120FD8" w:rsidP="00726BBB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616" w:type="dxa"/>
          </w:tcPr>
          <w:p w14:paraId="4665E3D6" w14:textId="365113A0" w:rsidR="00120FD8" w:rsidRDefault="00120FD8" w:rsidP="00726BBB">
            <w:r>
              <w:rPr>
                <w:b/>
                <w:bCs/>
                <w:sz w:val="20"/>
                <w:szCs w:val="20"/>
              </w:rPr>
              <w:t>Kontroler RAID</w:t>
            </w:r>
          </w:p>
        </w:tc>
        <w:tc>
          <w:tcPr>
            <w:tcW w:w="2601" w:type="dxa"/>
          </w:tcPr>
          <w:p w14:paraId="4DE2582A" w14:textId="5F6AB21F" w:rsidR="00120FD8" w:rsidRDefault="00120FD8" w:rsidP="00726BBB">
            <w:r w:rsidRPr="00826F8B">
              <w:rPr>
                <w:rFonts w:ascii="Calibri" w:hAnsi="Calibri" w:cs="Calibri"/>
                <w:color w:val="000000"/>
                <w:sz w:val="20"/>
                <w:szCs w:val="20"/>
              </w:rPr>
              <w:t>Obsługa RAID 0, 1, 5, 6, 10</w:t>
            </w:r>
          </w:p>
        </w:tc>
        <w:tc>
          <w:tcPr>
            <w:tcW w:w="2662" w:type="dxa"/>
          </w:tcPr>
          <w:p w14:paraId="08ED42BB" w14:textId="77777777" w:rsidR="00120FD8" w:rsidRPr="00826F8B" w:rsidRDefault="00120FD8" w:rsidP="00726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14:paraId="1125A6F9" w14:textId="77777777" w:rsidR="00120FD8" w:rsidRPr="00826F8B" w:rsidRDefault="00120FD8" w:rsidP="00726BB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6F0E7D63" w14:textId="77777777" w:rsidR="00F94DB4" w:rsidRDefault="00F94DB4" w:rsidP="00F94DB4"/>
    <w:p w14:paraId="5DF05177" w14:textId="77777777" w:rsidR="00120FD8" w:rsidRDefault="00120FD8" w:rsidP="00F94DB4">
      <w:pPr>
        <w:rPr>
          <w:sz w:val="56"/>
          <w:szCs w:val="56"/>
        </w:rPr>
      </w:pPr>
    </w:p>
    <w:p w14:paraId="677229A1" w14:textId="77777777" w:rsidR="00120FD8" w:rsidRDefault="00120FD8" w:rsidP="00F94DB4">
      <w:pPr>
        <w:rPr>
          <w:sz w:val="56"/>
          <w:szCs w:val="56"/>
        </w:rPr>
      </w:pPr>
    </w:p>
    <w:p w14:paraId="21B3F8CE" w14:textId="77777777" w:rsidR="00120FD8" w:rsidRDefault="00120FD8" w:rsidP="00F94DB4">
      <w:pPr>
        <w:rPr>
          <w:sz w:val="56"/>
          <w:szCs w:val="56"/>
        </w:rPr>
      </w:pPr>
    </w:p>
    <w:p w14:paraId="105CBF38" w14:textId="77777777" w:rsidR="00120FD8" w:rsidRDefault="00120FD8" w:rsidP="00F94DB4">
      <w:pPr>
        <w:rPr>
          <w:sz w:val="56"/>
          <w:szCs w:val="56"/>
        </w:rPr>
      </w:pPr>
    </w:p>
    <w:p w14:paraId="51208CA7" w14:textId="77777777" w:rsidR="00120FD8" w:rsidRDefault="00120FD8" w:rsidP="00F94DB4">
      <w:pPr>
        <w:rPr>
          <w:sz w:val="56"/>
          <w:szCs w:val="56"/>
        </w:rPr>
      </w:pPr>
    </w:p>
    <w:p w14:paraId="68C0BD2E" w14:textId="77777777" w:rsidR="00120FD8" w:rsidRDefault="00120FD8" w:rsidP="00F94DB4">
      <w:pPr>
        <w:rPr>
          <w:sz w:val="56"/>
          <w:szCs w:val="56"/>
        </w:rPr>
      </w:pPr>
    </w:p>
    <w:p w14:paraId="4B77EB13" w14:textId="2A83E863" w:rsidR="00726BBB" w:rsidRDefault="00B863B8" w:rsidP="00F94DB4">
      <w:pPr>
        <w:rPr>
          <w:sz w:val="56"/>
          <w:szCs w:val="56"/>
        </w:rPr>
      </w:pPr>
      <w:r w:rsidRPr="00F94DB4">
        <w:rPr>
          <w:sz w:val="56"/>
          <w:szCs w:val="56"/>
        </w:rPr>
        <w:t>UPS</w:t>
      </w:r>
      <w:r w:rsidR="000B5BE4">
        <w:rPr>
          <w:sz w:val="56"/>
          <w:szCs w:val="56"/>
        </w:rPr>
        <w:t xml:space="preserve"> – szt</w:t>
      </w:r>
      <w:r w:rsidR="00C93EE5">
        <w:rPr>
          <w:sz w:val="56"/>
          <w:szCs w:val="56"/>
        </w:rPr>
        <w:t>.</w:t>
      </w:r>
      <w:r w:rsidR="000B5BE4">
        <w:rPr>
          <w:sz w:val="56"/>
          <w:szCs w:val="56"/>
        </w:rPr>
        <w:t xml:space="preserve"> 1</w:t>
      </w:r>
    </w:p>
    <w:p w14:paraId="495ACA8E" w14:textId="77777777" w:rsidR="00120FD8" w:rsidRDefault="00120FD8" w:rsidP="00120FD8">
      <w:pPr>
        <w:pStyle w:val="Tytu"/>
      </w:pPr>
      <w:r>
        <w:t>………………………………………………………………………………………………………………………………</w:t>
      </w:r>
    </w:p>
    <w:p w14:paraId="3B198AD8" w14:textId="77777777" w:rsidR="00120FD8" w:rsidRPr="00630A10" w:rsidRDefault="00120FD8" w:rsidP="00120FD8">
      <w:pPr>
        <w:jc w:val="both"/>
        <w:rPr>
          <w:rFonts w:asciiTheme="majorHAnsi" w:hAnsiTheme="majorHAnsi" w:cstheme="majorHAnsi"/>
          <w:i/>
        </w:rPr>
      </w:pPr>
      <w:r w:rsidRPr="00630A10">
        <w:rPr>
          <w:rFonts w:asciiTheme="majorHAnsi" w:hAnsiTheme="majorHAnsi" w:cstheme="majorHAnsi"/>
          <w:i/>
        </w:rPr>
        <w:t>(wykonawca</w:t>
      </w:r>
      <w:r>
        <w:rPr>
          <w:rFonts w:asciiTheme="majorHAnsi" w:hAnsiTheme="majorHAnsi" w:cstheme="majorHAnsi"/>
          <w:i/>
        </w:rPr>
        <w:t xml:space="preserve"> winien opisać</w:t>
      </w:r>
      <w:r w:rsidRPr="00630A10">
        <w:rPr>
          <w:rFonts w:asciiTheme="majorHAnsi" w:hAnsiTheme="majorHAnsi" w:cstheme="majorHAnsi"/>
          <w:i/>
        </w:rPr>
        <w:t xml:space="preserve"> oferowany sprzęt, Producent/typ/model</w:t>
      </w:r>
      <w:r>
        <w:rPr>
          <w:rFonts w:asciiTheme="majorHAnsi" w:hAnsiTheme="majorHAnsi" w:cstheme="majorHAnsi"/>
          <w:i/>
        </w:rPr>
        <w:t>/</w:t>
      </w:r>
      <w:r w:rsidRPr="00630A10">
        <w:rPr>
          <w:rFonts w:asciiTheme="majorHAnsi" w:hAnsiTheme="majorHAnsi" w:cstheme="majorHAnsi"/>
          <w:i/>
        </w:rPr>
        <w:t>opis)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46"/>
        <w:gridCol w:w="1514"/>
        <w:gridCol w:w="2640"/>
        <w:gridCol w:w="2650"/>
        <w:gridCol w:w="1412"/>
      </w:tblGrid>
      <w:tr w:rsidR="00F95FEA" w14:paraId="2D21C74E" w14:textId="3753A61B" w:rsidTr="00120FD8">
        <w:tc>
          <w:tcPr>
            <w:tcW w:w="846" w:type="dxa"/>
            <w:shd w:val="clear" w:color="auto" w:fill="BFBFBF" w:themeFill="background1" w:themeFillShade="BF"/>
          </w:tcPr>
          <w:p w14:paraId="069372C1" w14:textId="77777777" w:rsidR="00F95FEA" w:rsidRDefault="00F95FEA" w:rsidP="00630A10">
            <w:r w:rsidRPr="005B5A5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514" w:type="dxa"/>
            <w:shd w:val="clear" w:color="auto" w:fill="BFBFBF" w:themeFill="background1" w:themeFillShade="BF"/>
          </w:tcPr>
          <w:p w14:paraId="61A60431" w14:textId="77777777" w:rsidR="00F95FEA" w:rsidRDefault="00F95FEA" w:rsidP="00630A10">
            <w:r w:rsidRPr="005B5A54">
              <w:rPr>
                <w:rFonts w:ascii="Arial" w:hAnsi="Arial" w:cs="Arial"/>
                <w:b/>
              </w:rPr>
              <w:t>Nazwa parametru</w:t>
            </w:r>
          </w:p>
        </w:tc>
        <w:tc>
          <w:tcPr>
            <w:tcW w:w="2640" w:type="dxa"/>
            <w:shd w:val="clear" w:color="auto" w:fill="BFBFBF" w:themeFill="background1" w:themeFillShade="BF"/>
          </w:tcPr>
          <w:p w14:paraId="38FBC0D7" w14:textId="77777777" w:rsidR="00F95FEA" w:rsidRDefault="00F95FEA" w:rsidP="00630A10">
            <w:r w:rsidRPr="00C25C18">
              <w:rPr>
                <w:rFonts w:ascii="Arial" w:hAnsi="Arial" w:cs="Arial"/>
                <w:b/>
              </w:rPr>
              <w:t>Wartości wymagane przez Zamawiającego</w:t>
            </w:r>
          </w:p>
        </w:tc>
        <w:tc>
          <w:tcPr>
            <w:tcW w:w="2650" w:type="dxa"/>
            <w:shd w:val="clear" w:color="auto" w:fill="BFBFBF" w:themeFill="background1" w:themeFillShade="BF"/>
          </w:tcPr>
          <w:p w14:paraId="0A0B4BF8" w14:textId="77777777" w:rsidR="00120FD8" w:rsidRPr="00F170EB" w:rsidRDefault="00120FD8" w:rsidP="00120FD8">
            <w:r>
              <w:rPr>
                <w:rFonts w:ascii="Arial" w:hAnsi="Arial" w:cs="Arial"/>
                <w:b/>
              </w:rPr>
              <w:t>Opis parametrów oferowanego sprzętu</w:t>
            </w:r>
          </w:p>
          <w:p w14:paraId="1F182530" w14:textId="6FCC41F5" w:rsidR="00F95FEA" w:rsidRPr="00C25C18" w:rsidRDefault="00F95FEA" w:rsidP="00F95FEA">
            <w:pPr>
              <w:rPr>
                <w:rFonts w:ascii="Arial" w:hAnsi="Arial" w:cs="Arial"/>
                <w:b/>
              </w:rPr>
            </w:pPr>
          </w:p>
        </w:tc>
        <w:tc>
          <w:tcPr>
            <w:tcW w:w="1412" w:type="dxa"/>
            <w:shd w:val="clear" w:color="auto" w:fill="BFBFBF" w:themeFill="background1" w:themeFillShade="BF"/>
          </w:tcPr>
          <w:p w14:paraId="1765EDBC" w14:textId="77777777" w:rsidR="00120FD8" w:rsidRPr="00F170EB" w:rsidRDefault="00120FD8" w:rsidP="00120FD8">
            <w:pPr>
              <w:rPr>
                <w:rFonts w:ascii="Arial" w:hAnsi="Arial" w:cs="Arial"/>
                <w:b/>
                <w:bCs/>
              </w:rPr>
            </w:pPr>
            <w:r w:rsidRPr="00F170EB">
              <w:rPr>
                <w:rFonts w:ascii="Arial" w:hAnsi="Arial" w:cs="Arial"/>
                <w:b/>
                <w:bCs/>
              </w:rPr>
              <w:t xml:space="preserve">Cena za </w:t>
            </w:r>
          </w:p>
          <w:p w14:paraId="3C5E0357" w14:textId="77777777" w:rsidR="00120FD8" w:rsidRPr="00F170EB" w:rsidRDefault="00120FD8" w:rsidP="00120FD8">
            <w:pPr>
              <w:rPr>
                <w:rFonts w:ascii="Arial" w:hAnsi="Arial" w:cs="Arial"/>
                <w:b/>
                <w:bCs/>
              </w:rPr>
            </w:pPr>
            <w:r w:rsidRPr="00F170EB">
              <w:rPr>
                <w:rFonts w:ascii="Arial" w:hAnsi="Arial" w:cs="Arial"/>
                <w:b/>
                <w:bCs/>
              </w:rPr>
              <w:t>1 szt. w</w:t>
            </w:r>
          </w:p>
          <w:p w14:paraId="7C5771EF" w14:textId="7DB2E35D" w:rsidR="00F95FEA" w:rsidRPr="00C25C18" w:rsidRDefault="00120FD8" w:rsidP="00120F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zł</w:t>
            </w:r>
            <w:r w:rsidRPr="00F170EB">
              <w:rPr>
                <w:rFonts w:ascii="Arial" w:hAnsi="Arial" w:cs="Arial"/>
                <w:b/>
                <w:bCs/>
              </w:rPr>
              <w:t xml:space="preserve"> brutto</w:t>
            </w:r>
          </w:p>
        </w:tc>
      </w:tr>
      <w:tr w:rsidR="00120FD8" w:rsidRPr="002117B7" w14:paraId="4E719D05" w14:textId="41BAD350" w:rsidTr="00120FD8">
        <w:tc>
          <w:tcPr>
            <w:tcW w:w="846" w:type="dxa"/>
          </w:tcPr>
          <w:p w14:paraId="03E7D4F4" w14:textId="77777777" w:rsidR="00120FD8" w:rsidRDefault="00120FD8" w:rsidP="009279CF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1514" w:type="dxa"/>
          </w:tcPr>
          <w:p w14:paraId="6FE15168" w14:textId="77777777" w:rsidR="00120FD8" w:rsidRPr="002117B7" w:rsidRDefault="00120FD8" w:rsidP="00630A10">
            <w:pPr>
              <w:pStyle w:val="v1msonormal"/>
            </w:pPr>
            <w:r w:rsidRPr="002117B7">
              <w:t xml:space="preserve">Obudowa </w:t>
            </w:r>
          </w:p>
        </w:tc>
        <w:tc>
          <w:tcPr>
            <w:tcW w:w="2640" w:type="dxa"/>
          </w:tcPr>
          <w:p w14:paraId="31FCE889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Tower</w:t>
            </w:r>
          </w:p>
        </w:tc>
        <w:tc>
          <w:tcPr>
            <w:tcW w:w="2650" w:type="dxa"/>
          </w:tcPr>
          <w:p w14:paraId="374976B6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 w:val="restart"/>
          </w:tcPr>
          <w:p w14:paraId="356F06D9" w14:textId="77777777" w:rsidR="00120FD8" w:rsidRPr="00F170EB" w:rsidRDefault="00120FD8" w:rsidP="00120FD8">
            <w:pPr>
              <w:rPr>
                <w:rFonts w:ascii="Arial" w:hAnsi="Arial" w:cs="Arial"/>
              </w:rPr>
            </w:pPr>
          </w:p>
          <w:p w14:paraId="036B9A61" w14:textId="77777777" w:rsidR="00120FD8" w:rsidRDefault="00120FD8" w:rsidP="00120FD8">
            <w:pPr>
              <w:rPr>
                <w:rFonts w:ascii="Arial" w:hAnsi="Arial" w:cs="Arial"/>
              </w:rPr>
            </w:pPr>
          </w:p>
          <w:p w14:paraId="7F667D62" w14:textId="77777777" w:rsidR="00120FD8" w:rsidRPr="00F170EB" w:rsidRDefault="00120FD8" w:rsidP="00120FD8">
            <w:pPr>
              <w:rPr>
                <w:rFonts w:ascii="Arial" w:hAnsi="Arial" w:cs="Arial"/>
              </w:rPr>
            </w:pPr>
            <w:r w:rsidRPr="00F170EB">
              <w:rPr>
                <w:rFonts w:ascii="Arial" w:hAnsi="Arial" w:cs="Arial"/>
              </w:rPr>
              <w:t>……………</w:t>
            </w:r>
          </w:p>
          <w:p w14:paraId="185BE502" w14:textId="19E50E8B" w:rsidR="00120FD8" w:rsidRPr="002117B7" w:rsidRDefault="00120FD8" w:rsidP="0012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F170EB">
              <w:rPr>
                <w:rFonts w:ascii="Arial" w:hAnsi="Arial" w:cs="Arial"/>
              </w:rPr>
              <w:t>zł/szt.</w:t>
            </w:r>
          </w:p>
        </w:tc>
      </w:tr>
      <w:tr w:rsidR="00120FD8" w:rsidRPr="002117B7" w14:paraId="2E5314F0" w14:textId="186D3CBE" w:rsidTr="00120FD8">
        <w:tc>
          <w:tcPr>
            <w:tcW w:w="846" w:type="dxa"/>
          </w:tcPr>
          <w:p w14:paraId="77A1AD11" w14:textId="77777777" w:rsidR="00120FD8" w:rsidRDefault="00120FD8" w:rsidP="009279CF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1514" w:type="dxa"/>
          </w:tcPr>
          <w:p w14:paraId="107966BB" w14:textId="77777777" w:rsidR="00120FD8" w:rsidRPr="002117B7" w:rsidRDefault="00120FD8" w:rsidP="00630A10">
            <w:pPr>
              <w:pStyle w:val="v1msonormal"/>
            </w:pPr>
            <w:r w:rsidRPr="002117B7">
              <w:t xml:space="preserve">Moc pozorna </w:t>
            </w:r>
          </w:p>
        </w:tc>
        <w:tc>
          <w:tcPr>
            <w:tcW w:w="2640" w:type="dxa"/>
          </w:tcPr>
          <w:p w14:paraId="1C66C9A9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10000 VA</w:t>
            </w:r>
          </w:p>
        </w:tc>
        <w:tc>
          <w:tcPr>
            <w:tcW w:w="2650" w:type="dxa"/>
          </w:tcPr>
          <w:p w14:paraId="31C015A6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14:paraId="310B45DE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FD8" w:rsidRPr="002117B7" w14:paraId="514D8467" w14:textId="188410D8" w:rsidTr="00120FD8">
        <w:tc>
          <w:tcPr>
            <w:tcW w:w="846" w:type="dxa"/>
          </w:tcPr>
          <w:p w14:paraId="44570C09" w14:textId="77777777" w:rsidR="00120FD8" w:rsidRDefault="00120FD8" w:rsidP="009279CF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1514" w:type="dxa"/>
          </w:tcPr>
          <w:p w14:paraId="5A758EBC" w14:textId="77777777" w:rsidR="00120FD8" w:rsidRPr="002117B7" w:rsidRDefault="00120FD8" w:rsidP="00630A10">
            <w:pPr>
              <w:pStyle w:val="v1msonormal"/>
            </w:pPr>
            <w:r w:rsidRPr="002117B7">
              <w:t xml:space="preserve">Moc skuteczna </w:t>
            </w:r>
          </w:p>
        </w:tc>
        <w:tc>
          <w:tcPr>
            <w:tcW w:w="2640" w:type="dxa"/>
          </w:tcPr>
          <w:p w14:paraId="6AF1977D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10000 W</w:t>
            </w:r>
          </w:p>
        </w:tc>
        <w:tc>
          <w:tcPr>
            <w:tcW w:w="2650" w:type="dxa"/>
          </w:tcPr>
          <w:p w14:paraId="1D86F4FB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14:paraId="5D70F1BC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FD8" w:rsidRPr="002117B7" w14:paraId="47B90135" w14:textId="50F6AE1C" w:rsidTr="00120FD8">
        <w:tc>
          <w:tcPr>
            <w:tcW w:w="846" w:type="dxa"/>
          </w:tcPr>
          <w:p w14:paraId="25DD5623" w14:textId="77777777" w:rsidR="00120FD8" w:rsidRDefault="00120FD8" w:rsidP="009279CF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1514" w:type="dxa"/>
          </w:tcPr>
          <w:p w14:paraId="373E33B7" w14:textId="77777777" w:rsidR="00120FD8" w:rsidRPr="002117B7" w:rsidRDefault="00120FD8" w:rsidP="00630A10">
            <w:pPr>
              <w:pStyle w:val="v1msonormal"/>
            </w:pPr>
            <w:r w:rsidRPr="002117B7">
              <w:t xml:space="preserve">Czas potrzymania: </w:t>
            </w:r>
          </w:p>
        </w:tc>
        <w:tc>
          <w:tcPr>
            <w:tcW w:w="2640" w:type="dxa"/>
          </w:tcPr>
          <w:p w14:paraId="6852B364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przy pełnym obciążeniu minimum 3 [min], przy połowie obciążenia minimum 10 [min]</w:t>
            </w:r>
          </w:p>
        </w:tc>
        <w:tc>
          <w:tcPr>
            <w:tcW w:w="2650" w:type="dxa"/>
          </w:tcPr>
          <w:p w14:paraId="228248D5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14:paraId="7B30D2FD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FD8" w:rsidRPr="002117B7" w14:paraId="4651D44A" w14:textId="1B1B3C48" w:rsidTr="00120FD8">
        <w:tc>
          <w:tcPr>
            <w:tcW w:w="846" w:type="dxa"/>
          </w:tcPr>
          <w:p w14:paraId="1F702E17" w14:textId="77777777" w:rsidR="00120FD8" w:rsidRDefault="00120FD8" w:rsidP="009279CF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1514" w:type="dxa"/>
          </w:tcPr>
          <w:p w14:paraId="2DA4E80C" w14:textId="77777777" w:rsidR="00120FD8" w:rsidRPr="002117B7" w:rsidRDefault="00120FD8" w:rsidP="00630A10">
            <w:pPr>
              <w:pStyle w:val="v1msonormal"/>
            </w:pPr>
            <w:r w:rsidRPr="002117B7">
              <w:t xml:space="preserve">Typ zasilania: </w:t>
            </w:r>
          </w:p>
        </w:tc>
        <w:tc>
          <w:tcPr>
            <w:tcW w:w="2640" w:type="dxa"/>
          </w:tcPr>
          <w:p w14:paraId="2A66D6F9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Trójfazowy online, Fazy (WEJŚCIE-WYJŚCIE) 3-3</w:t>
            </w:r>
          </w:p>
        </w:tc>
        <w:tc>
          <w:tcPr>
            <w:tcW w:w="2650" w:type="dxa"/>
          </w:tcPr>
          <w:p w14:paraId="7EE4601B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14:paraId="1A47F6BA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FD8" w:rsidRPr="002117B7" w14:paraId="6368E939" w14:textId="55D10E6B" w:rsidTr="00120FD8">
        <w:tc>
          <w:tcPr>
            <w:tcW w:w="846" w:type="dxa"/>
          </w:tcPr>
          <w:p w14:paraId="4C49FFD0" w14:textId="77777777" w:rsidR="00120FD8" w:rsidRDefault="00120FD8" w:rsidP="009279CF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1514" w:type="dxa"/>
          </w:tcPr>
          <w:p w14:paraId="4DE79BBD" w14:textId="77777777" w:rsidR="00120FD8" w:rsidRPr="002117B7" w:rsidRDefault="00120FD8" w:rsidP="00630A10">
            <w:pPr>
              <w:pStyle w:val="v1msonormal"/>
            </w:pPr>
            <w:r w:rsidRPr="002117B7">
              <w:t xml:space="preserve">Przebieg fal: </w:t>
            </w:r>
          </w:p>
        </w:tc>
        <w:tc>
          <w:tcPr>
            <w:tcW w:w="2640" w:type="dxa"/>
          </w:tcPr>
          <w:p w14:paraId="494E7EF2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Czysta fala sinusoidalna</w:t>
            </w:r>
          </w:p>
        </w:tc>
        <w:tc>
          <w:tcPr>
            <w:tcW w:w="2650" w:type="dxa"/>
          </w:tcPr>
          <w:p w14:paraId="5022F856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14:paraId="689DD06F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FD8" w:rsidRPr="002117B7" w14:paraId="51165046" w14:textId="09522053" w:rsidTr="00120FD8">
        <w:trPr>
          <w:trHeight w:val="429"/>
        </w:trPr>
        <w:tc>
          <w:tcPr>
            <w:tcW w:w="846" w:type="dxa"/>
          </w:tcPr>
          <w:p w14:paraId="4AC80B58" w14:textId="77777777" w:rsidR="00120FD8" w:rsidRDefault="00120FD8" w:rsidP="009279CF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1514" w:type="dxa"/>
          </w:tcPr>
          <w:p w14:paraId="77680E6D" w14:textId="77777777" w:rsidR="00120FD8" w:rsidRPr="002117B7" w:rsidRDefault="00120FD8" w:rsidP="00630A10">
            <w:pPr>
              <w:pStyle w:val="v1msonormal"/>
            </w:pPr>
            <w:r w:rsidRPr="002117B7">
              <w:t>Złącze wejściowe:</w:t>
            </w:r>
          </w:p>
        </w:tc>
        <w:tc>
          <w:tcPr>
            <w:tcW w:w="2640" w:type="dxa"/>
          </w:tcPr>
          <w:p w14:paraId="6DFE552B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Terminal</w:t>
            </w:r>
          </w:p>
        </w:tc>
        <w:tc>
          <w:tcPr>
            <w:tcW w:w="2650" w:type="dxa"/>
          </w:tcPr>
          <w:p w14:paraId="2EAEB624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14:paraId="7F8E606F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FD8" w:rsidRPr="002117B7" w14:paraId="7CB0879D" w14:textId="14168EF8" w:rsidTr="00120FD8">
        <w:tc>
          <w:tcPr>
            <w:tcW w:w="846" w:type="dxa"/>
          </w:tcPr>
          <w:p w14:paraId="60127ECB" w14:textId="77777777" w:rsidR="00120FD8" w:rsidRDefault="00120FD8" w:rsidP="009279CF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1514" w:type="dxa"/>
          </w:tcPr>
          <w:p w14:paraId="40972B21" w14:textId="77777777" w:rsidR="00120FD8" w:rsidRPr="002117B7" w:rsidRDefault="00120FD8" w:rsidP="00630A1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Czas przełączanie z trybu AC do trybu bateryjnego:</w:t>
            </w:r>
          </w:p>
        </w:tc>
        <w:tc>
          <w:tcPr>
            <w:tcW w:w="2640" w:type="dxa"/>
          </w:tcPr>
          <w:p w14:paraId="025E74B9" w14:textId="77777777" w:rsidR="00120FD8" w:rsidRPr="002117B7" w:rsidRDefault="00120FD8" w:rsidP="00630A10">
            <w:pPr>
              <w:pStyle w:val="v1msonormal"/>
            </w:pPr>
            <w:r w:rsidRPr="002117B7">
              <w:t>0ms</w:t>
            </w:r>
          </w:p>
        </w:tc>
        <w:tc>
          <w:tcPr>
            <w:tcW w:w="2650" w:type="dxa"/>
          </w:tcPr>
          <w:p w14:paraId="40777152" w14:textId="77777777" w:rsidR="00120FD8" w:rsidRPr="002117B7" w:rsidRDefault="00120FD8" w:rsidP="00630A10">
            <w:pPr>
              <w:pStyle w:val="v1msonormal"/>
            </w:pPr>
          </w:p>
        </w:tc>
        <w:tc>
          <w:tcPr>
            <w:tcW w:w="1412" w:type="dxa"/>
            <w:vMerge/>
          </w:tcPr>
          <w:p w14:paraId="41433D97" w14:textId="77777777" w:rsidR="00120FD8" w:rsidRPr="002117B7" w:rsidRDefault="00120FD8" w:rsidP="00630A10">
            <w:pPr>
              <w:pStyle w:val="v1msonormal"/>
            </w:pPr>
          </w:p>
        </w:tc>
      </w:tr>
      <w:tr w:rsidR="00120FD8" w:rsidRPr="002117B7" w14:paraId="687C075A" w14:textId="4B9EABC9" w:rsidTr="00120FD8">
        <w:tc>
          <w:tcPr>
            <w:tcW w:w="846" w:type="dxa"/>
          </w:tcPr>
          <w:p w14:paraId="1B4F8AE6" w14:textId="77777777" w:rsidR="00120FD8" w:rsidRDefault="00120FD8" w:rsidP="009279CF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1514" w:type="dxa"/>
          </w:tcPr>
          <w:p w14:paraId="55906382" w14:textId="77777777" w:rsidR="00120FD8" w:rsidRPr="002117B7" w:rsidRDefault="00120FD8" w:rsidP="00630A1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Sprawność w trybie bateryjnym [%] (pełne obciążenie):</w:t>
            </w:r>
          </w:p>
        </w:tc>
        <w:tc>
          <w:tcPr>
            <w:tcW w:w="2640" w:type="dxa"/>
          </w:tcPr>
          <w:p w14:paraId="1F4656C8" w14:textId="77777777" w:rsidR="00120FD8" w:rsidRPr="002117B7" w:rsidRDefault="00120FD8" w:rsidP="00630A10">
            <w:pPr>
              <w:pStyle w:val="v1msonormal"/>
            </w:pPr>
            <w:r w:rsidRPr="002117B7">
              <w:t>94.5</w:t>
            </w:r>
          </w:p>
        </w:tc>
        <w:tc>
          <w:tcPr>
            <w:tcW w:w="2650" w:type="dxa"/>
          </w:tcPr>
          <w:p w14:paraId="2131275F" w14:textId="77777777" w:rsidR="00120FD8" w:rsidRPr="002117B7" w:rsidRDefault="00120FD8" w:rsidP="00630A10">
            <w:pPr>
              <w:pStyle w:val="v1msonormal"/>
            </w:pPr>
          </w:p>
        </w:tc>
        <w:tc>
          <w:tcPr>
            <w:tcW w:w="1412" w:type="dxa"/>
            <w:vMerge/>
          </w:tcPr>
          <w:p w14:paraId="75C029D2" w14:textId="77777777" w:rsidR="00120FD8" w:rsidRPr="002117B7" w:rsidRDefault="00120FD8" w:rsidP="00630A10">
            <w:pPr>
              <w:pStyle w:val="v1msonormal"/>
            </w:pPr>
          </w:p>
        </w:tc>
      </w:tr>
      <w:tr w:rsidR="00120FD8" w:rsidRPr="002117B7" w14:paraId="66FD1C3C" w14:textId="681153F9" w:rsidTr="00120FD8">
        <w:trPr>
          <w:trHeight w:val="534"/>
        </w:trPr>
        <w:tc>
          <w:tcPr>
            <w:tcW w:w="846" w:type="dxa"/>
          </w:tcPr>
          <w:p w14:paraId="7932F995" w14:textId="77777777" w:rsidR="00120FD8" w:rsidRDefault="00120FD8" w:rsidP="009279CF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1514" w:type="dxa"/>
          </w:tcPr>
          <w:p w14:paraId="339DCCEE" w14:textId="77777777" w:rsidR="00120FD8" w:rsidRPr="002117B7" w:rsidRDefault="00120FD8" w:rsidP="00630A1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Baterie:</w:t>
            </w:r>
          </w:p>
        </w:tc>
        <w:tc>
          <w:tcPr>
            <w:tcW w:w="2640" w:type="dxa"/>
          </w:tcPr>
          <w:p w14:paraId="47CB8D6B" w14:textId="77777777" w:rsidR="00120FD8" w:rsidRPr="002117B7" w:rsidRDefault="00120FD8" w:rsidP="00630A10">
            <w:pPr>
              <w:pStyle w:val="v1msonormal"/>
            </w:pPr>
            <w:r w:rsidRPr="002117B7">
              <w:t>20x 12V/9,0Ah</w:t>
            </w:r>
          </w:p>
        </w:tc>
        <w:tc>
          <w:tcPr>
            <w:tcW w:w="2650" w:type="dxa"/>
          </w:tcPr>
          <w:p w14:paraId="7BCF6CDE" w14:textId="77777777" w:rsidR="00120FD8" w:rsidRPr="002117B7" w:rsidRDefault="00120FD8" w:rsidP="00630A10">
            <w:pPr>
              <w:pStyle w:val="v1msonormal"/>
            </w:pPr>
          </w:p>
        </w:tc>
        <w:tc>
          <w:tcPr>
            <w:tcW w:w="1412" w:type="dxa"/>
            <w:vMerge/>
          </w:tcPr>
          <w:p w14:paraId="5F9072B0" w14:textId="77777777" w:rsidR="00120FD8" w:rsidRPr="002117B7" w:rsidRDefault="00120FD8" w:rsidP="00630A10">
            <w:pPr>
              <w:pStyle w:val="v1msonormal"/>
            </w:pPr>
          </w:p>
        </w:tc>
      </w:tr>
      <w:tr w:rsidR="00120FD8" w:rsidRPr="002117B7" w14:paraId="1B440BDF" w14:textId="438CB576" w:rsidTr="00120FD8">
        <w:tc>
          <w:tcPr>
            <w:tcW w:w="846" w:type="dxa"/>
          </w:tcPr>
          <w:p w14:paraId="173105E3" w14:textId="77777777" w:rsidR="00120FD8" w:rsidRDefault="00120FD8" w:rsidP="009279CF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1514" w:type="dxa"/>
          </w:tcPr>
          <w:p w14:paraId="4EBB9202" w14:textId="77777777" w:rsidR="00120FD8" w:rsidRPr="002117B7" w:rsidRDefault="00120FD8" w:rsidP="00630A1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Czas ładowania 9h:</w:t>
            </w:r>
          </w:p>
        </w:tc>
        <w:tc>
          <w:tcPr>
            <w:tcW w:w="2640" w:type="dxa"/>
          </w:tcPr>
          <w:p w14:paraId="0CDD2794" w14:textId="77777777" w:rsidR="00120FD8" w:rsidRPr="002117B7" w:rsidRDefault="00120FD8" w:rsidP="00630A10">
            <w:pPr>
              <w:pStyle w:val="v1msonormal"/>
            </w:pPr>
            <w:r w:rsidRPr="002117B7">
              <w:t>do 90%</w:t>
            </w:r>
          </w:p>
        </w:tc>
        <w:tc>
          <w:tcPr>
            <w:tcW w:w="2650" w:type="dxa"/>
          </w:tcPr>
          <w:p w14:paraId="081A3C73" w14:textId="77777777" w:rsidR="00120FD8" w:rsidRPr="002117B7" w:rsidRDefault="00120FD8" w:rsidP="00630A10">
            <w:pPr>
              <w:pStyle w:val="v1msonormal"/>
            </w:pPr>
          </w:p>
        </w:tc>
        <w:tc>
          <w:tcPr>
            <w:tcW w:w="1412" w:type="dxa"/>
            <w:vMerge w:val="restart"/>
          </w:tcPr>
          <w:p w14:paraId="718DAD50" w14:textId="77777777" w:rsidR="00120FD8" w:rsidRPr="002117B7" w:rsidRDefault="00120FD8" w:rsidP="00630A10">
            <w:pPr>
              <w:pStyle w:val="v1msonormal"/>
            </w:pPr>
          </w:p>
        </w:tc>
      </w:tr>
      <w:tr w:rsidR="00120FD8" w:rsidRPr="002117B7" w14:paraId="196B0A79" w14:textId="633ED657" w:rsidTr="00120FD8">
        <w:tc>
          <w:tcPr>
            <w:tcW w:w="846" w:type="dxa"/>
          </w:tcPr>
          <w:p w14:paraId="1C8818D8" w14:textId="77777777" w:rsidR="00120FD8" w:rsidRDefault="00120FD8" w:rsidP="009279CF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1514" w:type="dxa"/>
          </w:tcPr>
          <w:p w14:paraId="2C2DDE1A" w14:textId="77777777" w:rsidR="00120FD8" w:rsidRPr="002117B7" w:rsidRDefault="00120FD8" w:rsidP="00630A1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Poziom hałasu </w:t>
            </w:r>
          </w:p>
        </w:tc>
        <w:tc>
          <w:tcPr>
            <w:tcW w:w="2640" w:type="dxa"/>
          </w:tcPr>
          <w:p w14:paraId="76AE57CB" w14:textId="77777777" w:rsidR="00120FD8" w:rsidRPr="002117B7" w:rsidRDefault="00120FD8" w:rsidP="00630A10">
            <w:pPr>
              <w:pStyle w:val="v1msonormal"/>
            </w:pPr>
            <w:r w:rsidRPr="002117B7">
              <w:t>&lt; 60dB</w:t>
            </w:r>
          </w:p>
        </w:tc>
        <w:tc>
          <w:tcPr>
            <w:tcW w:w="2650" w:type="dxa"/>
          </w:tcPr>
          <w:p w14:paraId="7CB1A03E" w14:textId="77777777" w:rsidR="00120FD8" w:rsidRPr="002117B7" w:rsidRDefault="00120FD8" w:rsidP="00630A10">
            <w:pPr>
              <w:pStyle w:val="v1msonormal"/>
            </w:pPr>
          </w:p>
        </w:tc>
        <w:tc>
          <w:tcPr>
            <w:tcW w:w="1412" w:type="dxa"/>
            <w:vMerge/>
          </w:tcPr>
          <w:p w14:paraId="455D6628" w14:textId="77777777" w:rsidR="00120FD8" w:rsidRPr="002117B7" w:rsidRDefault="00120FD8" w:rsidP="00630A10">
            <w:pPr>
              <w:pStyle w:val="v1msonormal"/>
            </w:pPr>
          </w:p>
        </w:tc>
      </w:tr>
      <w:tr w:rsidR="00120FD8" w:rsidRPr="002117B7" w14:paraId="4E80EAE8" w14:textId="2B24DB48" w:rsidTr="00120FD8">
        <w:tc>
          <w:tcPr>
            <w:tcW w:w="846" w:type="dxa"/>
          </w:tcPr>
          <w:p w14:paraId="3A7D8405" w14:textId="77777777" w:rsidR="00120FD8" w:rsidRDefault="00120FD8" w:rsidP="009279CF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1514" w:type="dxa"/>
          </w:tcPr>
          <w:p w14:paraId="7C3E9944" w14:textId="77777777" w:rsidR="00120FD8" w:rsidRPr="002117B7" w:rsidRDefault="00120FD8" w:rsidP="00630A1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Temperatura, zakres pracy:</w:t>
            </w:r>
          </w:p>
        </w:tc>
        <w:tc>
          <w:tcPr>
            <w:tcW w:w="2640" w:type="dxa"/>
          </w:tcPr>
          <w:p w14:paraId="088AC3A9" w14:textId="77777777" w:rsidR="00120FD8" w:rsidRPr="002117B7" w:rsidRDefault="00120FD8" w:rsidP="00630A10">
            <w:pPr>
              <w:pStyle w:val="v1msonormal"/>
            </w:pPr>
            <w:r w:rsidRPr="002117B7">
              <w:t>0°C – 40°C</w:t>
            </w:r>
          </w:p>
        </w:tc>
        <w:tc>
          <w:tcPr>
            <w:tcW w:w="2650" w:type="dxa"/>
          </w:tcPr>
          <w:p w14:paraId="3FFD2F53" w14:textId="77777777" w:rsidR="00120FD8" w:rsidRPr="002117B7" w:rsidRDefault="00120FD8" w:rsidP="00630A10">
            <w:pPr>
              <w:pStyle w:val="v1msonormal"/>
            </w:pPr>
          </w:p>
        </w:tc>
        <w:tc>
          <w:tcPr>
            <w:tcW w:w="1412" w:type="dxa"/>
            <w:vMerge/>
          </w:tcPr>
          <w:p w14:paraId="6F0D58A5" w14:textId="77777777" w:rsidR="00120FD8" w:rsidRPr="002117B7" w:rsidRDefault="00120FD8" w:rsidP="00630A10">
            <w:pPr>
              <w:pStyle w:val="v1msonormal"/>
            </w:pPr>
          </w:p>
        </w:tc>
      </w:tr>
      <w:tr w:rsidR="00120FD8" w:rsidRPr="002117B7" w14:paraId="25808D1D" w14:textId="6E0E9572" w:rsidTr="00120FD8">
        <w:tc>
          <w:tcPr>
            <w:tcW w:w="846" w:type="dxa"/>
          </w:tcPr>
          <w:p w14:paraId="42C0AF2E" w14:textId="77777777" w:rsidR="00120FD8" w:rsidRDefault="00120FD8" w:rsidP="009279CF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1514" w:type="dxa"/>
          </w:tcPr>
          <w:p w14:paraId="750D5CF0" w14:textId="77777777" w:rsidR="00120FD8" w:rsidRPr="002117B7" w:rsidRDefault="00120FD8" w:rsidP="00630A1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Wilgotność, zakres pracy</w:t>
            </w:r>
          </w:p>
        </w:tc>
        <w:tc>
          <w:tcPr>
            <w:tcW w:w="2640" w:type="dxa"/>
          </w:tcPr>
          <w:p w14:paraId="1CB34C3D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0% – 95% RH</w:t>
            </w:r>
          </w:p>
        </w:tc>
        <w:tc>
          <w:tcPr>
            <w:tcW w:w="2650" w:type="dxa"/>
          </w:tcPr>
          <w:p w14:paraId="408818A5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14:paraId="402650E0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FD8" w:rsidRPr="002117B7" w14:paraId="4837553B" w14:textId="18F98089" w:rsidTr="00120FD8">
        <w:tc>
          <w:tcPr>
            <w:tcW w:w="846" w:type="dxa"/>
          </w:tcPr>
          <w:p w14:paraId="4FB259EA" w14:textId="77777777" w:rsidR="00120FD8" w:rsidRDefault="00120FD8" w:rsidP="009279CF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1514" w:type="dxa"/>
          </w:tcPr>
          <w:p w14:paraId="083051AF" w14:textId="77777777" w:rsidR="00120FD8" w:rsidRPr="002117B7" w:rsidRDefault="00120FD8" w:rsidP="00630A1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Zarządzanie:</w:t>
            </w:r>
          </w:p>
        </w:tc>
        <w:tc>
          <w:tcPr>
            <w:tcW w:w="2640" w:type="dxa"/>
          </w:tcPr>
          <w:p w14:paraId="40BA5AB9" w14:textId="77777777" w:rsidR="00120FD8" w:rsidRPr="002117B7" w:rsidRDefault="00120FD8" w:rsidP="00630A10">
            <w:pPr>
              <w:pStyle w:val="v1msonormal"/>
            </w:pPr>
            <w:r w:rsidRPr="002117B7">
              <w:t xml:space="preserve">zainstalowana karta SNMP </w:t>
            </w:r>
          </w:p>
        </w:tc>
        <w:tc>
          <w:tcPr>
            <w:tcW w:w="2650" w:type="dxa"/>
          </w:tcPr>
          <w:p w14:paraId="36C4D579" w14:textId="77777777" w:rsidR="00120FD8" w:rsidRPr="002117B7" w:rsidRDefault="00120FD8" w:rsidP="00630A10">
            <w:pPr>
              <w:pStyle w:val="v1msonormal"/>
            </w:pPr>
          </w:p>
        </w:tc>
        <w:tc>
          <w:tcPr>
            <w:tcW w:w="1412" w:type="dxa"/>
            <w:vMerge/>
          </w:tcPr>
          <w:p w14:paraId="383E444C" w14:textId="77777777" w:rsidR="00120FD8" w:rsidRPr="002117B7" w:rsidRDefault="00120FD8" w:rsidP="00630A10">
            <w:pPr>
              <w:pStyle w:val="v1msonormal"/>
            </w:pPr>
          </w:p>
        </w:tc>
      </w:tr>
      <w:tr w:rsidR="00120FD8" w:rsidRPr="002117B7" w14:paraId="31713933" w14:textId="47CEDA12" w:rsidTr="00120FD8">
        <w:tc>
          <w:tcPr>
            <w:tcW w:w="846" w:type="dxa"/>
          </w:tcPr>
          <w:p w14:paraId="0DCD931A" w14:textId="77777777" w:rsidR="00120FD8" w:rsidRDefault="00120FD8" w:rsidP="009279CF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1514" w:type="dxa"/>
          </w:tcPr>
          <w:p w14:paraId="2290F7AE" w14:textId="77777777" w:rsidR="00120FD8" w:rsidRPr="002117B7" w:rsidRDefault="00120FD8" w:rsidP="00630A1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Wyświetlacz</w:t>
            </w:r>
          </w:p>
        </w:tc>
        <w:tc>
          <w:tcPr>
            <w:tcW w:w="2640" w:type="dxa"/>
          </w:tcPr>
          <w:p w14:paraId="2E7AA0A2" w14:textId="77777777" w:rsidR="00120FD8" w:rsidRPr="002117B7" w:rsidRDefault="00120FD8" w:rsidP="00630A10">
            <w:pPr>
              <w:pStyle w:val="v1msonormal"/>
            </w:pPr>
            <w:r w:rsidRPr="002117B7">
              <w:t>: dotykowy</w:t>
            </w:r>
          </w:p>
        </w:tc>
        <w:tc>
          <w:tcPr>
            <w:tcW w:w="2650" w:type="dxa"/>
          </w:tcPr>
          <w:p w14:paraId="6590C2CC" w14:textId="77777777" w:rsidR="00120FD8" w:rsidRPr="002117B7" w:rsidRDefault="00120FD8" w:rsidP="00630A10">
            <w:pPr>
              <w:pStyle w:val="v1msonormal"/>
            </w:pPr>
          </w:p>
        </w:tc>
        <w:tc>
          <w:tcPr>
            <w:tcW w:w="1412" w:type="dxa"/>
            <w:vMerge/>
          </w:tcPr>
          <w:p w14:paraId="7D8DF947" w14:textId="77777777" w:rsidR="00120FD8" w:rsidRPr="002117B7" w:rsidRDefault="00120FD8" w:rsidP="00630A10">
            <w:pPr>
              <w:pStyle w:val="v1msonormal"/>
            </w:pPr>
          </w:p>
        </w:tc>
      </w:tr>
      <w:tr w:rsidR="00120FD8" w:rsidRPr="002117B7" w14:paraId="7E9D354C" w14:textId="4AA10B95" w:rsidTr="00120FD8">
        <w:tc>
          <w:tcPr>
            <w:tcW w:w="846" w:type="dxa"/>
          </w:tcPr>
          <w:p w14:paraId="5FAC24E7" w14:textId="77777777" w:rsidR="00120FD8" w:rsidRDefault="00120FD8" w:rsidP="009279CF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1514" w:type="dxa"/>
          </w:tcPr>
          <w:p w14:paraId="6A10A7C7" w14:textId="77777777" w:rsidR="00120FD8" w:rsidRPr="002117B7" w:rsidRDefault="00120FD8" w:rsidP="00630A1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Waga:</w:t>
            </w:r>
          </w:p>
        </w:tc>
        <w:tc>
          <w:tcPr>
            <w:tcW w:w="2640" w:type="dxa"/>
          </w:tcPr>
          <w:p w14:paraId="1C0172C8" w14:textId="77777777" w:rsidR="00120FD8" w:rsidRPr="002117B7" w:rsidRDefault="00120FD8" w:rsidP="00630A10">
            <w:pPr>
              <w:pStyle w:val="v1msonormal"/>
            </w:pPr>
            <w:r w:rsidRPr="002117B7">
              <w:t>maks. 125 kg</w:t>
            </w:r>
          </w:p>
        </w:tc>
        <w:tc>
          <w:tcPr>
            <w:tcW w:w="2650" w:type="dxa"/>
          </w:tcPr>
          <w:p w14:paraId="1F463776" w14:textId="77777777" w:rsidR="00120FD8" w:rsidRPr="002117B7" w:rsidRDefault="00120FD8" w:rsidP="00630A10">
            <w:pPr>
              <w:pStyle w:val="v1msonormal"/>
            </w:pPr>
          </w:p>
        </w:tc>
        <w:tc>
          <w:tcPr>
            <w:tcW w:w="1412" w:type="dxa"/>
            <w:vMerge/>
          </w:tcPr>
          <w:p w14:paraId="63CA65A8" w14:textId="77777777" w:rsidR="00120FD8" w:rsidRPr="002117B7" w:rsidRDefault="00120FD8" w:rsidP="00630A10">
            <w:pPr>
              <w:pStyle w:val="v1msonormal"/>
            </w:pPr>
          </w:p>
        </w:tc>
      </w:tr>
      <w:tr w:rsidR="00120FD8" w:rsidRPr="002117B7" w14:paraId="59A8BB9C" w14:textId="66AADC49" w:rsidTr="00120FD8">
        <w:tc>
          <w:tcPr>
            <w:tcW w:w="846" w:type="dxa"/>
          </w:tcPr>
          <w:p w14:paraId="7012B239" w14:textId="77777777" w:rsidR="00120FD8" w:rsidRDefault="00120FD8" w:rsidP="009279CF">
            <w:pPr>
              <w:pStyle w:val="Akapitzlist"/>
              <w:numPr>
                <w:ilvl w:val="0"/>
                <w:numId w:val="14"/>
              </w:numPr>
            </w:pPr>
          </w:p>
        </w:tc>
        <w:tc>
          <w:tcPr>
            <w:tcW w:w="1514" w:type="dxa"/>
          </w:tcPr>
          <w:p w14:paraId="184C1A3D" w14:textId="77777777" w:rsidR="00120FD8" w:rsidRPr="002117B7" w:rsidRDefault="00120FD8" w:rsidP="00630A10">
            <w:pPr>
              <w:spacing w:before="40" w:after="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Wysokość</w:t>
            </w:r>
          </w:p>
        </w:tc>
        <w:tc>
          <w:tcPr>
            <w:tcW w:w="2640" w:type="dxa"/>
          </w:tcPr>
          <w:p w14:paraId="3A974E6F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7B7">
              <w:rPr>
                <w:rFonts w:ascii="Times New Roman" w:hAnsi="Times New Roman" w:cs="Times New Roman"/>
                <w:sz w:val="24"/>
                <w:szCs w:val="24"/>
              </w:rPr>
              <w:t>maks. 85 cm</w:t>
            </w:r>
          </w:p>
        </w:tc>
        <w:tc>
          <w:tcPr>
            <w:tcW w:w="2650" w:type="dxa"/>
          </w:tcPr>
          <w:p w14:paraId="43D1B8D5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14:paraId="5FAC94D3" w14:textId="77777777" w:rsidR="00120FD8" w:rsidRPr="002117B7" w:rsidRDefault="00120FD8" w:rsidP="00630A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2FE3C7" w14:textId="77777777" w:rsidR="00F94DB4" w:rsidRDefault="00F94DB4" w:rsidP="00D84ACC">
      <w:pPr>
        <w:pStyle w:val="Tytu"/>
      </w:pPr>
    </w:p>
    <w:p w14:paraId="520E3156" w14:textId="77777777" w:rsidR="00120FD8" w:rsidRDefault="00120FD8" w:rsidP="00120FD8"/>
    <w:p w14:paraId="05878FA1" w14:textId="77777777" w:rsidR="00120FD8" w:rsidRDefault="00120FD8" w:rsidP="00120FD8"/>
    <w:p w14:paraId="3C9DCFBB" w14:textId="77777777" w:rsidR="00120FD8" w:rsidRDefault="00120FD8" w:rsidP="00120FD8"/>
    <w:p w14:paraId="0D371446" w14:textId="77777777" w:rsidR="00120FD8" w:rsidRDefault="00120FD8" w:rsidP="00120FD8"/>
    <w:p w14:paraId="15118505" w14:textId="77777777" w:rsidR="00120FD8" w:rsidRDefault="00120FD8" w:rsidP="00120FD8"/>
    <w:p w14:paraId="5C28BE26" w14:textId="77777777" w:rsidR="00120FD8" w:rsidRDefault="00120FD8" w:rsidP="00120FD8"/>
    <w:p w14:paraId="22138D86" w14:textId="77777777" w:rsidR="00120FD8" w:rsidRDefault="00120FD8" w:rsidP="00120FD8"/>
    <w:p w14:paraId="63291FB9" w14:textId="77777777" w:rsidR="00120FD8" w:rsidRDefault="00120FD8" w:rsidP="00120FD8"/>
    <w:p w14:paraId="3BB2F870" w14:textId="77777777" w:rsidR="00120FD8" w:rsidRDefault="00120FD8" w:rsidP="00120FD8"/>
    <w:p w14:paraId="5BF1C0AB" w14:textId="77777777" w:rsidR="00120FD8" w:rsidRDefault="00120FD8" w:rsidP="00120FD8"/>
    <w:p w14:paraId="6479541C" w14:textId="77777777" w:rsidR="00120FD8" w:rsidRDefault="00120FD8" w:rsidP="00120FD8"/>
    <w:p w14:paraId="47CCB4E5" w14:textId="5BA248CE" w:rsidR="00D84ACC" w:rsidRDefault="00D84ACC" w:rsidP="00D84ACC">
      <w:pPr>
        <w:pStyle w:val="Tytu"/>
      </w:pPr>
      <w:r>
        <w:t>Skaner</w:t>
      </w:r>
      <w:r w:rsidR="000B5BE4">
        <w:t xml:space="preserve"> </w:t>
      </w:r>
      <w:r w:rsidR="00C93EE5">
        <w:t>–</w:t>
      </w:r>
      <w:r w:rsidR="000B5BE4">
        <w:t xml:space="preserve"> szt</w:t>
      </w:r>
      <w:r w:rsidR="00C93EE5">
        <w:t>.</w:t>
      </w:r>
      <w:r w:rsidR="000B5BE4">
        <w:t xml:space="preserve"> 1</w:t>
      </w:r>
    </w:p>
    <w:p w14:paraId="362396E6" w14:textId="77777777" w:rsidR="00120FD8" w:rsidRDefault="00120FD8" w:rsidP="00120FD8">
      <w:pPr>
        <w:pStyle w:val="Tytu"/>
      </w:pPr>
      <w:r>
        <w:t>………………………………………………………………………………………………………………………………</w:t>
      </w:r>
    </w:p>
    <w:p w14:paraId="0E60CF66" w14:textId="77777777" w:rsidR="00120FD8" w:rsidRPr="00630A10" w:rsidRDefault="00120FD8" w:rsidP="00120FD8">
      <w:pPr>
        <w:jc w:val="both"/>
        <w:rPr>
          <w:rFonts w:asciiTheme="majorHAnsi" w:hAnsiTheme="majorHAnsi" w:cstheme="majorHAnsi"/>
          <w:i/>
        </w:rPr>
      </w:pPr>
      <w:r w:rsidRPr="00630A10">
        <w:rPr>
          <w:rFonts w:asciiTheme="majorHAnsi" w:hAnsiTheme="majorHAnsi" w:cstheme="majorHAnsi"/>
          <w:i/>
        </w:rPr>
        <w:t>(wykonawca</w:t>
      </w:r>
      <w:r>
        <w:rPr>
          <w:rFonts w:asciiTheme="majorHAnsi" w:hAnsiTheme="majorHAnsi" w:cstheme="majorHAnsi"/>
          <w:i/>
        </w:rPr>
        <w:t xml:space="preserve"> winien opisać</w:t>
      </w:r>
      <w:r w:rsidRPr="00630A10">
        <w:rPr>
          <w:rFonts w:asciiTheme="majorHAnsi" w:hAnsiTheme="majorHAnsi" w:cstheme="majorHAnsi"/>
          <w:i/>
        </w:rPr>
        <w:t xml:space="preserve"> oferowany sprzęt, Producent/typ/model</w:t>
      </w:r>
      <w:r>
        <w:rPr>
          <w:rFonts w:asciiTheme="majorHAnsi" w:hAnsiTheme="majorHAnsi" w:cstheme="majorHAnsi"/>
          <w:i/>
        </w:rPr>
        <w:t>/</w:t>
      </w:r>
      <w:r w:rsidRPr="00630A10">
        <w:rPr>
          <w:rFonts w:asciiTheme="majorHAnsi" w:hAnsiTheme="majorHAnsi" w:cstheme="majorHAnsi"/>
          <w:i/>
        </w:rPr>
        <w:t>opis)</w:t>
      </w:r>
    </w:p>
    <w:p w14:paraId="6AD9872C" w14:textId="77777777" w:rsidR="00120FD8" w:rsidRPr="00120FD8" w:rsidRDefault="00120FD8" w:rsidP="00120FD8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36"/>
        <w:gridCol w:w="1910"/>
        <w:gridCol w:w="2464"/>
        <w:gridCol w:w="2640"/>
        <w:gridCol w:w="1412"/>
      </w:tblGrid>
      <w:tr w:rsidR="00DE63ED" w:rsidRPr="00726BBB" w14:paraId="7DFCFC25" w14:textId="794AADC5" w:rsidTr="00DE63ED">
        <w:tc>
          <w:tcPr>
            <w:tcW w:w="636" w:type="dxa"/>
            <w:shd w:val="clear" w:color="auto" w:fill="BFBFBF" w:themeFill="background1" w:themeFillShade="BF"/>
          </w:tcPr>
          <w:p w14:paraId="7C0A956F" w14:textId="77777777" w:rsidR="00DE63ED" w:rsidRPr="00726BBB" w:rsidRDefault="00DE63ED" w:rsidP="00630A10">
            <w:pPr>
              <w:rPr>
                <w:b/>
                <w:bCs/>
              </w:rPr>
            </w:pPr>
            <w:r w:rsidRPr="00726BBB">
              <w:rPr>
                <w:b/>
                <w:bCs/>
              </w:rPr>
              <w:t>Lp.</w:t>
            </w:r>
          </w:p>
        </w:tc>
        <w:tc>
          <w:tcPr>
            <w:tcW w:w="1910" w:type="dxa"/>
            <w:shd w:val="clear" w:color="auto" w:fill="BFBFBF" w:themeFill="background1" w:themeFillShade="BF"/>
          </w:tcPr>
          <w:p w14:paraId="3D13C6AD" w14:textId="77777777" w:rsidR="00DE63ED" w:rsidRPr="00726BBB" w:rsidRDefault="00DE63ED" w:rsidP="00630A10">
            <w:pPr>
              <w:rPr>
                <w:b/>
                <w:bCs/>
              </w:rPr>
            </w:pPr>
            <w:r w:rsidRPr="00726BBB">
              <w:rPr>
                <w:b/>
                <w:bCs/>
              </w:rPr>
              <w:t>Nazwa parametru</w:t>
            </w:r>
          </w:p>
        </w:tc>
        <w:tc>
          <w:tcPr>
            <w:tcW w:w="2464" w:type="dxa"/>
            <w:shd w:val="clear" w:color="auto" w:fill="BFBFBF" w:themeFill="background1" w:themeFillShade="BF"/>
          </w:tcPr>
          <w:p w14:paraId="3AB99E5C" w14:textId="77777777" w:rsidR="00DE63ED" w:rsidRPr="00726BBB" w:rsidRDefault="00DE63ED" w:rsidP="00630A10">
            <w:pPr>
              <w:rPr>
                <w:b/>
                <w:bCs/>
              </w:rPr>
            </w:pPr>
            <w:r w:rsidRPr="00726BBB">
              <w:rPr>
                <w:b/>
                <w:bCs/>
              </w:rPr>
              <w:t>Wartości wymagane przez Zamawiającego</w:t>
            </w:r>
          </w:p>
        </w:tc>
        <w:tc>
          <w:tcPr>
            <w:tcW w:w="2640" w:type="dxa"/>
            <w:shd w:val="clear" w:color="auto" w:fill="BFBFBF" w:themeFill="background1" w:themeFillShade="BF"/>
          </w:tcPr>
          <w:p w14:paraId="4A27B15B" w14:textId="77777777" w:rsidR="00120FD8" w:rsidRPr="00F170EB" w:rsidRDefault="00120FD8" w:rsidP="00120FD8">
            <w:r>
              <w:rPr>
                <w:rFonts w:ascii="Arial" w:hAnsi="Arial" w:cs="Arial"/>
                <w:b/>
              </w:rPr>
              <w:t>Opis parametrów oferowanego sprzętu</w:t>
            </w:r>
          </w:p>
          <w:p w14:paraId="40F95AA6" w14:textId="506EEA84" w:rsidR="00DE63ED" w:rsidRPr="00726BBB" w:rsidRDefault="00DE63ED" w:rsidP="00DE63ED">
            <w:pPr>
              <w:rPr>
                <w:b/>
                <w:bCs/>
              </w:rPr>
            </w:pPr>
          </w:p>
        </w:tc>
        <w:tc>
          <w:tcPr>
            <w:tcW w:w="1412" w:type="dxa"/>
            <w:shd w:val="clear" w:color="auto" w:fill="BFBFBF" w:themeFill="background1" w:themeFillShade="BF"/>
          </w:tcPr>
          <w:p w14:paraId="26821AB2" w14:textId="77777777" w:rsidR="00120FD8" w:rsidRPr="00F170EB" w:rsidRDefault="00120FD8" w:rsidP="00120FD8">
            <w:pPr>
              <w:rPr>
                <w:rFonts w:ascii="Arial" w:hAnsi="Arial" w:cs="Arial"/>
                <w:b/>
                <w:bCs/>
              </w:rPr>
            </w:pPr>
            <w:r w:rsidRPr="00F170EB">
              <w:rPr>
                <w:rFonts w:ascii="Arial" w:hAnsi="Arial" w:cs="Arial"/>
                <w:b/>
                <w:bCs/>
              </w:rPr>
              <w:t xml:space="preserve">Cena za </w:t>
            </w:r>
          </w:p>
          <w:p w14:paraId="6846D5E2" w14:textId="77777777" w:rsidR="00120FD8" w:rsidRPr="00F170EB" w:rsidRDefault="00120FD8" w:rsidP="00120FD8">
            <w:pPr>
              <w:rPr>
                <w:rFonts w:ascii="Arial" w:hAnsi="Arial" w:cs="Arial"/>
                <w:b/>
                <w:bCs/>
              </w:rPr>
            </w:pPr>
            <w:r w:rsidRPr="00F170EB">
              <w:rPr>
                <w:rFonts w:ascii="Arial" w:hAnsi="Arial" w:cs="Arial"/>
                <w:b/>
                <w:bCs/>
              </w:rPr>
              <w:t>1 szt. w</w:t>
            </w:r>
          </w:p>
          <w:p w14:paraId="3917645A" w14:textId="00883A4A" w:rsidR="00DE63ED" w:rsidRPr="00726BBB" w:rsidRDefault="00120FD8" w:rsidP="00120FD8">
            <w:pPr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zł</w:t>
            </w:r>
            <w:r w:rsidRPr="00F170EB">
              <w:rPr>
                <w:rFonts w:ascii="Arial" w:hAnsi="Arial" w:cs="Arial"/>
                <w:b/>
                <w:bCs/>
              </w:rPr>
              <w:t xml:space="preserve"> brutto</w:t>
            </w:r>
          </w:p>
        </w:tc>
      </w:tr>
      <w:tr w:rsidR="00120FD8" w14:paraId="42D8E396" w14:textId="5171A690" w:rsidTr="00DE63ED">
        <w:tc>
          <w:tcPr>
            <w:tcW w:w="636" w:type="dxa"/>
          </w:tcPr>
          <w:p w14:paraId="6D6217A4" w14:textId="77777777" w:rsidR="00120FD8" w:rsidRDefault="00120FD8" w:rsidP="002A214F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1910" w:type="dxa"/>
          </w:tcPr>
          <w:p w14:paraId="6731E6B0" w14:textId="55CED468" w:rsidR="00120FD8" w:rsidRDefault="00120FD8" w:rsidP="00630A10">
            <w:r>
              <w:rPr>
                <w:rFonts w:ascii="Calibri" w:hAnsi="Calibri" w:cs="Calibri"/>
                <w:szCs w:val="18"/>
              </w:rPr>
              <w:t>Typ Skanera</w:t>
            </w:r>
          </w:p>
        </w:tc>
        <w:tc>
          <w:tcPr>
            <w:tcW w:w="2464" w:type="dxa"/>
          </w:tcPr>
          <w:p w14:paraId="006BCE60" w14:textId="2527B344" w:rsidR="00120FD8" w:rsidRDefault="00120FD8" w:rsidP="00630A10">
            <w:r>
              <w:t>płaski</w:t>
            </w:r>
          </w:p>
        </w:tc>
        <w:tc>
          <w:tcPr>
            <w:tcW w:w="2640" w:type="dxa"/>
          </w:tcPr>
          <w:p w14:paraId="6FCBBD02" w14:textId="77777777" w:rsidR="00120FD8" w:rsidRDefault="00120FD8" w:rsidP="00630A10"/>
          <w:p w14:paraId="100FC24D" w14:textId="77777777" w:rsidR="00120FD8" w:rsidRDefault="00120FD8" w:rsidP="00630A10"/>
        </w:tc>
        <w:tc>
          <w:tcPr>
            <w:tcW w:w="1412" w:type="dxa"/>
            <w:vMerge w:val="restart"/>
          </w:tcPr>
          <w:p w14:paraId="07690FD7" w14:textId="77777777" w:rsidR="00120FD8" w:rsidRDefault="00120FD8" w:rsidP="00630A10"/>
          <w:p w14:paraId="6491530A" w14:textId="77777777" w:rsidR="00120FD8" w:rsidRPr="00F170EB" w:rsidRDefault="00120FD8" w:rsidP="00120FD8">
            <w:pPr>
              <w:rPr>
                <w:rFonts w:ascii="Arial" w:hAnsi="Arial" w:cs="Arial"/>
              </w:rPr>
            </w:pPr>
            <w:r w:rsidRPr="00F170EB">
              <w:rPr>
                <w:rFonts w:ascii="Arial" w:hAnsi="Arial" w:cs="Arial"/>
              </w:rPr>
              <w:t>……………</w:t>
            </w:r>
          </w:p>
          <w:p w14:paraId="479DAB3C" w14:textId="362B9FB8" w:rsidR="00120FD8" w:rsidRDefault="00120FD8" w:rsidP="00120FD8">
            <w:r>
              <w:rPr>
                <w:rFonts w:ascii="Arial" w:hAnsi="Arial" w:cs="Arial"/>
              </w:rPr>
              <w:t xml:space="preserve">     </w:t>
            </w:r>
            <w:r w:rsidRPr="00F170EB">
              <w:rPr>
                <w:rFonts w:ascii="Arial" w:hAnsi="Arial" w:cs="Arial"/>
              </w:rPr>
              <w:t>zł/szt.</w:t>
            </w:r>
          </w:p>
        </w:tc>
      </w:tr>
      <w:tr w:rsidR="00120FD8" w14:paraId="03585547" w14:textId="06BEFD88" w:rsidTr="00DE63ED">
        <w:tc>
          <w:tcPr>
            <w:tcW w:w="636" w:type="dxa"/>
          </w:tcPr>
          <w:p w14:paraId="159FB981" w14:textId="77777777" w:rsidR="00120FD8" w:rsidRDefault="00120FD8" w:rsidP="002A214F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1910" w:type="dxa"/>
          </w:tcPr>
          <w:p w14:paraId="2B9C37CC" w14:textId="7B400B78" w:rsidR="00120FD8" w:rsidRDefault="00120FD8" w:rsidP="00630A10">
            <w:r>
              <w:t>Rozdzielczość optyczna</w:t>
            </w:r>
          </w:p>
        </w:tc>
        <w:tc>
          <w:tcPr>
            <w:tcW w:w="2464" w:type="dxa"/>
          </w:tcPr>
          <w:p w14:paraId="23154DD9" w14:textId="0C202283" w:rsidR="00120FD8" w:rsidRPr="002A214F" w:rsidRDefault="00120FD8" w:rsidP="00630A10">
            <w:pPr>
              <w:rPr>
                <w:rFonts w:cstheme="minorHAnsi"/>
              </w:rPr>
            </w:pPr>
            <w:r w:rsidRPr="002A214F">
              <w:t>4.800 DPI</w:t>
            </w:r>
          </w:p>
        </w:tc>
        <w:tc>
          <w:tcPr>
            <w:tcW w:w="2640" w:type="dxa"/>
          </w:tcPr>
          <w:p w14:paraId="681110FD" w14:textId="77777777" w:rsidR="00120FD8" w:rsidRPr="002A214F" w:rsidRDefault="00120FD8" w:rsidP="00630A10"/>
        </w:tc>
        <w:tc>
          <w:tcPr>
            <w:tcW w:w="1412" w:type="dxa"/>
            <w:vMerge/>
          </w:tcPr>
          <w:p w14:paraId="71C597CB" w14:textId="77777777" w:rsidR="00120FD8" w:rsidRPr="002A214F" w:rsidRDefault="00120FD8" w:rsidP="00630A10"/>
        </w:tc>
      </w:tr>
      <w:tr w:rsidR="00120FD8" w14:paraId="7E220A2E" w14:textId="445D3770" w:rsidTr="00DE63ED">
        <w:tc>
          <w:tcPr>
            <w:tcW w:w="636" w:type="dxa"/>
          </w:tcPr>
          <w:p w14:paraId="6ECC374B" w14:textId="77777777" w:rsidR="00120FD8" w:rsidRDefault="00120FD8" w:rsidP="002A214F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1910" w:type="dxa"/>
          </w:tcPr>
          <w:p w14:paraId="2B72226C" w14:textId="0C1AD2E4" w:rsidR="00120FD8" w:rsidRDefault="00120FD8" w:rsidP="00630A10">
            <w:r>
              <w:t>Format skanowania</w:t>
            </w:r>
          </w:p>
        </w:tc>
        <w:tc>
          <w:tcPr>
            <w:tcW w:w="2464" w:type="dxa"/>
          </w:tcPr>
          <w:p w14:paraId="549F4B8C" w14:textId="62195B1D" w:rsidR="00120FD8" w:rsidRDefault="00120FD8" w:rsidP="00630A10">
            <w:r>
              <w:rPr>
                <w:rFonts w:ascii="Calibri" w:hAnsi="Calibri"/>
                <w:szCs w:val="18"/>
              </w:rPr>
              <w:t>A4</w:t>
            </w:r>
          </w:p>
        </w:tc>
        <w:tc>
          <w:tcPr>
            <w:tcW w:w="2640" w:type="dxa"/>
          </w:tcPr>
          <w:p w14:paraId="4724A4B8" w14:textId="77777777" w:rsidR="00120FD8" w:rsidRDefault="00120FD8" w:rsidP="00630A10">
            <w:pPr>
              <w:rPr>
                <w:rFonts w:ascii="Calibri" w:hAnsi="Calibri"/>
                <w:szCs w:val="18"/>
              </w:rPr>
            </w:pPr>
          </w:p>
        </w:tc>
        <w:tc>
          <w:tcPr>
            <w:tcW w:w="1412" w:type="dxa"/>
            <w:vMerge/>
          </w:tcPr>
          <w:p w14:paraId="63D0094C" w14:textId="77777777" w:rsidR="00120FD8" w:rsidRDefault="00120FD8" w:rsidP="00630A10">
            <w:pPr>
              <w:rPr>
                <w:rFonts w:ascii="Calibri" w:hAnsi="Calibri"/>
                <w:szCs w:val="18"/>
              </w:rPr>
            </w:pPr>
          </w:p>
        </w:tc>
      </w:tr>
      <w:tr w:rsidR="00120FD8" w14:paraId="0C71DABD" w14:textId="3F019C60" w:rsidTr="00DE63ED">
        <w:tc>
          <w:tcPr>
            <w:tcW w:w="636" w:type="dxa"/>
          </w:tcPr>
          <w:p w14:paraId="7AED7C1F" w14:textId="77777777" w:rsidR="00120FD8" w:rsidRDefault="00120FD8" w:rsidP="002A214F">
            <w:pPr>
              <w:pStyle w:val="Akapitzlist"/>
              <w:numPr>
                <w:ilvl w:val="0"/>
                <w:numId w:val="10"/>
              </w:numPr>
            </w:pPr>
          </w:p>
        </w:tc>
        <w:tc>
          <w:tcPr>
            <w:tcW w:w="1910" w:type="dxa"/>
          </w:tcPr>
          <w:p w14:paraId="03BFA362" w14:textId="1FEC318F" w:rsidR="00120FD8" w:rsidRDefault="00120FD8" w:rsidP="00630A10">
            <w:r>
              <w:t>Prędkość skanowania</w:t>
            </w:r>
          </w:p>
        </w:tc>
        <w:tc>
          <w:tcPr>
            <w:tcW w:w="2464" w:type="dxa"/>
          </w:tcPr>
          <w:p w14:paraId="69EB8C4A" w14:textId="69E42783" w:rsidR="00120FD8" w:rsidRDefault="00120FD8" w:rsidP="00630A10">
            <w:r>
              <w:rPr>
                <w:rFonts w:ascii="Calibri" w:eastAsia="MS Mincho" w:hAnsi="Calibri"/>
                <w:szCs w:val="18"/>
                <w:lang w:eastAsia="ja-JP"/>
              </w:rPr>
              <w:t>Maksymalnie 10s/stronę przy rozdzielczości 300dpi</w:t>
            </w:r>
          </w:p>
        </w:tc>
        <w:tc>
          <w:tcPr>
            <w:tcW w:w="2640" w:type="dxa"/>
          </w:tcPr>
          <w:p w14:paraId="3BD8DAB4" w14:textId="77777777" w:rsidR="00120FD8" w:rsidRDefault="00120FD8" w:rsidP="00630A10">
            <w:pPr>
              <w:rPr>
                <w:rFonts w:ascii="Calibri" w:eastAsia="MS Mincho" w:hAnsi="Calibri"/>
                <w:szCs w:val="18"/>
                <w:lang w:eastAsia="ja-JP"/>
              </w:rPr>
            </w:pPr>
          </w:p>
        </w:tc>
        <w:tc>
          <w:tcPr>
            <w:tcW w:w="1412" w:type="dxa"/>
            <w:vMerge/>
          </w:tcPr>
          <w:p w14:paraId="094AFE57" w14:textId="77777777" w:rsidR="00120FD8" w:rsidRDefault="00120FD8" w:rsidP="00630A10">
            <w:pPr>
              <w:rPr>
                <w:rFonts w:ascii="Calibri" w:eastAsia="MS Mincho" w:hAnsi="Calibri"/>
                <w:szCs w:val="18"/>
                <w:lang w:eastAsia="ja-JP"/>
              </w:rPr>
            </w:pPr>
          </w:p>
        </w:tc>
      </w:tr>
    </w:tbl>
    <w:p w14:paraId="365EEBA1" w14:textId="77777777" w:rsidR="00F94DB4" w:rsidRDefault="00F94DB4" w:rsidP="00C97C20">
      <w:pPr>
        <w:pStyle w:val="Tytu"/>
      </w:pPr>
    </w:p>
    <w:p w14:paraId="42F7F201" w14:textId="77777777" w:rsidR="00BE0FB5" w:rsidRDefault="00BE0FB5" w:rsidP="00BE0FB5"/>
    <w:p w14:paraId="3D0BFA9D" w14:textId="77777777" w:rsidR="00BE0FB5" w:rsidRDefault="00BE0FB5" w:rsidP="00BE0FB5"/>
    <w:p w14:paraId="0F9A223E" w14:textId="77777777" w:rsidR="00BE0FB5" w:rsidRDefault="00BE0FB5" w:rsidP="00BE0FB5"/>
    <w:p w14:paraId="3301275D" w14:textId="77777777" w:rsidR="00120FD8" w:rsidRDefault="00120FD8" w:rsidP="00BE0FB5"/>
    <w:p w14:paraId="4E4FF42D" w14:textId="77777777" w:rsidR="00120FD8" w:rsidRDefault="00120FD8" w:rsidP="00BE0FB5"/>
    <w:p w14:paraId="272069C2" w14:textId="77777777" w:rsidR="00BE0FB5" w:rsidRDefault="00BE0FB5" w:rsidP="00BE0FB5"/>
    <w:p w14:paraId="21860B06" w14:textId="77777777" w:rsidR="00BE0FB5" w:rsidRDefault="00BE0FB5" w:rsidP="00BE0FB5"/>
    <w:p w14:paraId="2E61ACF6" w14:textId="77777777" w:rsidR="00BE0FB5" w:rsidRDefault="00BE0FB5" w:rsidP="00BE0FB5"/>
    <w:p w14:paraId="743533A7" w14:textId="77777777" w:rsidR="00BE0FB5" w:rsidRDefault="00BE0FB5" w:rsidP="00BE0FB5"/>
    <w:p w14:paraId="568D4D43" w14:textId="542974D1" w:rsidR="00C97C20" w:rsidRDefault="00C97C20" w:rsidP="00C97C20">
      <w:pPr>
        <w:pStyle w:val="Tytu"/>
      </w:pPr>
      <w:r>
        <w:t>Urządzenie wielofunkcyjne</w:t>
      </w:r>
      <w:r w:rsidR="000B5BE4">
        <w:t>- szt</w:t>
      </w:r>
      <w:r w:rsidR="00C93EE5">
        <w:t xml:space="preserve">. </w:t>
      </w:r>
      <w:r w:rsidR="000B5BE4">
        <w:t>4</w:t>
      </w:r>
    </w:p>
    <w:p w14:paraId="75C8DD52" w14:textId="77777777" w:rsidR="00120FD8" w:rsidRDefault="00120FD8" w:rsidP="00120FD8">
      <w:pPr>
        <w:pStyle w:val="Tytu"/>
      </w:pPr>
      <w:r>
        <w:t>………………………………………………………………………………………………………………………………</w:t>
      </w:r>
    </w:p>
    <w:p w14:paraId="5ADAE5AE" w14:textId="1AAA2C10" w:rsidR="00120FD8" w:rsidRPr="00120FD8" w:rsidRDefault="00120FD8" w:rsidP="00120FD8">
      <w:pPr>
        <w:jc w:val="both"/>
      </w:pPr>
      <w:r w:rsidRPr="00630A10">
        <w:rPr>
          <w:rFonts w:asciiTheme="majorHAnsi" w:hAnsiTheme="majorHAnsi" w:cstheme="majorHAnsi"/>
          <w:i/>
        </w:rPr>
        <w:t>(wykonawca</w:t>
      </w:r>
      <w:r>
        <w:rPr>
          <w:rFonts w:asciiTheme="majorHAnsi" w:hAnsiTheme="majorHAnsi" w:cstheme="majorHAnsi"/>
          <w:i/>
        </w:rPr>
        <w:t xml:space="preserve"> winien opisać</w:t>
      </w:r>
      <w:r w:rsidRPr="00630A10">
        <w:rPr>
          <w:rFonts w:asciiTheme="majorHAnsi" w:hAnsiTheme="majorHAnsi" w:cstheme="majorHAnsi"/>
          <w:i/>
        </w:rPr>
        <w:t xml:space="preserve"> oferowany sprzęt, Producent/typ/model</w:t>
      </w:r>
      <w:r>
        <w:rPr>
          <w:rFonts w:asciiTheme="majorHAnsi" w:hAnsiTheme="majorHAnsi" w:cstheme="majorHAnsi"/>
          <w:i/>
        </w:rPr>
        <w:t>/</w:t>
      </w:r>
      <w:r w:rsidRPr="00630A10">
        <w:rPr>
          <w:rFonts w:asciiTheme="majorHAnsi" w:hAnsiTheme="majorHAnsi" w:cstheme="majorHAnsi"/>
          <w:i/>
        </w:rPr>
        <w:t>opis)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40"/>
        <w:gridCol w:w="1473"/>
        <w:gridCol w:w="2568"/>
        <w:gridCol w:w="2722"/>
        <w:gridCol w:w="1459"/>
      </w:tblGrid>
      <w:tr w:rsidR="00DE63ED" w:rsidRPr="00726BBB" w14:paraId="61706885" w14:textId="01E06013" w:rsidTr="00120FD8">
        <w:tc>
          <w:tcPr>
            <w:tcW w:w="846" w:type="dxa"/>
            <w:shd w:val="clear" w:color="auto" w:fill="BFBFBF" w:themeFill="background1" w:themeFillShade="BF"/>
          </w:tcPr>
          <w:p w14:paraId="05D9F8E8" w14:textId="77777777" w:rsidR="00DE63ED" w:rsidRPr="00726BBB" w:rsidRDefault="00DE63ED" w:rsidP="00630A10">
            <w:pPr>
              <w:rPr>
                <w:b/>
                <w:bCs/>
              </w:rPr>
            </w:pPr>
            <w:r w:rsidRPr="00726BBB">
              <w:rPr>
                <w:b/>
                <w:bCs/>
              </w:rPr>
              <w:t>Lp.</w:t>
            </w:r>
          </w:p>
        </w:tc>
        <w:tc>
          <w:tcPr>
            <w:tcW w:w="1474" w:type="dxa"/>
            <w:shd w:val="clear" w:color="auto" w:fill="BFBFBF" w:themeFill="background1" w:themeFillShade="BF"/>
          </w:tcPr>
          <w:p w14:paraId="162E8F89" w14:textId="77777777" w:rsidR="00DE63ED" w:rsidRPr="00726BBB" w:rsidRDefault="00DE63ED" w:rsidP="00630A10">
            <w:pPr>
              <w:rPr>
                <w:b/>
                <w:bCs/>
              </w:rPr>
            </w:pPr>
            <w:r w:rsidRPr="00726BBB">
              <w:rPr>
                <w:b/>
                <w:bCs/>
              </w:rPr>
              <w:t>Nazwa parametru</w:t>
            </w:r>
          </w:p>
        </w:tc>
        <w:tc>
          <w:tcPr>
            <w:tcW w:w="2586" w:type="dxa"/>
            <w:shd w:val="clear" w:color="auto" w:fill="BFBFBF" w:themeFill="background1" w:themeFillShade="BF"/>
          </w:tcPr>
          <w:p w14:paraId="1345378A" w14:textId="77777777" w:rsidR="00DE63ED" w:rsidRPr="00726BBB" w:rsidRDefault="00DE63ED" w:rsidP="00630A10">
            <w:pPr>
              <w:rPr>
                <w:b/>
                <w:bCs/>
              </w:rPr>
            </w:pPr>
            <w:r w:rsidRPr="00726BBB">
              <w:rPr>
                <w:b/>
                <w:bCs/>
              </w:rPr>
              <w:t>Wartości wymagane przez Zamawiającego</w:t>
            </w:r>
          </w:p>
        </w:tc>
        <w:tc>
          <w:tcPr>
            <w:tcW w:w="2744" w:type="dxa"/>
            <w:shd w:val="clear" w:color="auto" w:fill="BFBFBF" w:themeFill="background1" w:themeFillShade="BF"/>
          </w:tcPr>
          <w:p w14:paraId="60BEA650" w14:textId="77777777" w:rsidR="00120FD8" w:rsidRPr="00F170EB" w:rsidRDefault="00120FD8" w:rsidP="00120FD8">
            <w:r>
              <w:rPr>
                <w:rFonts w:ascii="Arial" w:hAnsi="Arial" w:cs="Arial"/>
                <w:b/>
              </w:rPr>
              <w:t>Opis parametrów oferowanego sprzętu</w:t>
            </w:r>
          </w:p>
          <w:p w14:paraId="17D2626A" w14:textId="05D1E804" w:rsidR="00DE63ED" w:rsidRPr="00726BBB" w:rsidRDefault="00DE63ED" w:rsidP="00DE63ED">
            <w:pPr>
              <w:rPr>
                <w:b/>
                <w:bCs/>
              </w:rPr>
            </w:pPr>
          </w:p>
        </w:tc>
        <w:tc>
          <w:tcPr>
            <w:tcW w:w="1412" w:type="dxa"/>
            <w:shd w:val="clear" w:color="auto" w:fill="BFBFBF" w:themeFill="background1" w:themeFillShade="BF"/>
          </w:tcPr>
          <w:p w14:paraId="279B3FA3" w14:textId="77777777" w:rsidR="00120FD8" w:rsidRPr="00F170EB" w:rsidRDefault="00120FD8" w:rsidP="00120FD8">
            <w:pPr>
              <w:rPr>
                <w:rFonts w:ascii="Arial" w:hAnsi="Arial" w:cs="Arial"/>
                <w:b/>
                <w:bCs/>
              </w:rPr>
            </w:pPr>
            <w:r w:rsidRPr="00F170EB">
              <w:rPr>
                <w:rFonts w:ascii="Arial" w:hAnsi="Arial" w:cs="Arial"/>
                <w:b/>
                <w:bCs/>
              </w:rPr>
              <w:t xml:space="preserve">Cena za </w:t>
            </w:r>
          </w:p>
          <w:p w14:paraId="09E51753" w14:textId="77777777" w:rsidR="00120FD8" w:rsidRPr="00F170EB" w:rsidRDefault="00120FD8" w:rsidP="00120FD8">
            <w:pPr>
              <w:rPr>
                <w:rFonts w:ascii="Arial" w:hAnsi="Arial" w:cs="Arial"/>
                <w:b/>
                <w:bCs/>
              </w:rPr>
            </w:pPr>
            <w:r w:rsidRPr="00F170EB">
              <w:rPr>
                <w:rFonts w:ascii="Arial" w:hAnsi="Arial" w:cs="Arial"/>
                <w:b/>
                <w:bCs/>
              </w:rPr>
              <w:t>1 szt. w</w:t>
            </w:r>
          </w:p>
          <w:p w14:paraId="7D16481C" w14:textId="34BC8D17" w:rsidR="00DE63ED" w:rsidRPr="00726BBB" w:rsidRDefault="00120FD8" w:rsidP="00120FD8">
            <w:pPr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zł</w:t>
            </w:r>
            <w:r w:rsidRPr="00F170EB">
              <w:rPr>
                <w:rFonts w:ascii="Arial" w:hAnsi="Arial" w:cs="Arial"/>
                <w:b/>
                <w:bCs/>
              </w:rPr>
              <w:t xml:space="preserve"> brutto</w:t>
            </w:r>
          </w:p>
        </w:tc>
      </w:tr>
      <w:tr w:rsidR="009279CF" w14:paraId="01B871CE" w14:textId="5AD95594" w:rsidTr="00120FD8">
        <w:tc>
          <w:tcPr>
            <w:tcW w:w="846" w:type="dxa"/>
          </w:tcPr>
          <w:p w14:paraId="3066A9C8" w14:textId="77777777" w:rsidR="009279CF" w:rsidRDefault="009279CF" w:rsidP="00C97C20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1474" w:type="dxa"/>
          </w:tcPr>
          <w:p w14:paraId="6D8C33F9" w14:textId="13529525" w:rsidR="009279CF" w:rsidRDefault="009279CF" w:rsidP="00630A10">
            <w:r>
              <w:t>Prędkość druku A4</w:t>
            </w:r>
          </w:p>
        </w:tc>
        <w:tc>
          <w:tcPr>
            <w:tcW w:w="2586" w:type="dxa"/>
          </w:tcPr>
          <w:p w14:paraId="36B2BAE3" w14:textId="7AFCBED7" w:rsidR="009279CF" w:rsidRDefault="009279CF" w:rsidP="00630A10">
            <w:r>
              <w:t>28 str./min.</w:t>
            </w:r>
          </w:p>
        </w:tc>
        <w:tc>
          <w:tcPr>
            <w:tcW w:w="2744" w:type="dxa"/>
          </w:tcPr>
          <w:p w14:paraId="5EB4EEE6" w14:textId="77777777" w:rsidR="009279CF" w:rsidRDefault="009279CF" w:rsidP="00630A10"/>
        </w:tc>
        <w:tc>
          <w:tcPr>
            <w:tcW w:w="1412" w:type="dxa"/>
            <w:vMerge w:val="restart"/>
          </w:tcPr>
          <w:p w14:paraId="684DD5EF" w14:textId="77777777" w:rsidR="009279CF" w:rsidRDefault="009279CF" w:rsidP="00630A10"/>
          <w:p w14:paraId="0D15212C" w14:textId="77777777" w:rsidR="009279CF" w:rsidRDefault="009279CF" w:rsidP="009279CF"/>
          <w:p w14:paraId="7EA6454F" w14:textId="77777777" w:rsidR="009279CF" w:rsidRPr="00F170EB" w:rsidRDefault="009279CF" w:rsidP="009279CF">
            <w:pPr>
              <w:rPr>
                <w:rFonts w:ascii="Arial" w:hAnsi="Arial" w:cs="Arial"/>
              </w:rPr>
            </w:pPr>
            <w:r w:rsidRPr="00F170EB">
              <w:rPr>
                <w:rFonts w:ascii="Arial" w:hAnsi="Arial" w:cs="Arial"/>
              </w:rPr>
              <w:t>……………</w:t>
            </w:r>
          </w:p>
          <w:p w14:paraId="5E3DC91E" w14:textId="4BBDEDF8" w:rsidR="009279CF" w:rsidRDefault="009279CF" w:rsidP="009279CF">
            <w:r>
              <w:rPr>
                <w:rFonts w:ascii="Arial" w:hAnsi="Arial" w:cs="Arial"/>
              </w:rPr>
              <w:t xml:space="preserve">     </w:t>
            </w:r>
            <w:r w:rsidRPr="00F170EB">
              <w:rPr>
                <w:rFonts w:ascii="Arial" w:hAnsi="Arial" w:cs="Arial"/>
              </w:rPr>
              <w:t>zł/szt.</w:t>
            </w:r>
          </w:p>
        </w:tc>
      </w:tr>
      <w:tr w:rsidR="009279CF" w14:paraId="45DAAC0E" w14:textId="03595C65" w:rsidTr="00120FD8">
        <w:tc>
          <w:tcPr>
            <w:tcW w:w="846" w:type="dxa"/>
          </w:tcPr>
          <w:p w14:paraId="1BF2AF6C" w14:textId="77777777" w:rsidR="009279CF" w:rsidRDefault="009279CF" w:rsidP="00C97C20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1474" w:type="dxa"/>
          </w:tcPr>
          <w:p w14:paraId="484095EE" w14:textId="01FA2542" w:rsidR="009279CF" w:rsidRDefault="009279CF" w:rsidP="00630A10">
            <w:r>
              <w:t>Prędkość druku A3</w:t>
            </w:r>
          </w:p>
        </w:tc>
        <w:tc>
          <w:tcPr>
            <w:tcW w:w="2586" w:type="dxa"/>
          </w:tcPr>
          <w:p w14:paraId="70C4B82E" w14:textId="4B57309D" w:rsidR="009279CF" w:rsidRPr="002A214F" w:rsidRDefault="009279CF" w:rsidP="00630A10">
            <w:pPr>
              <w:rPr>
                <w:rFonts w:cstheme="minorHAnsi"/>
              </w:rPr>
            </w:pPr>
            <w:r>
              <w:t>14 str./min.</w:t>
            </w:r>
          </w:p>
        </w:tc>
        <w:tc>
          <w:tcPr>
            <w:tcW w:w="2744" w:type="dxa"/>
          </w:tcPr>
          <w:p w14:paraId="163A2FAA" w14:textId="77777777" w:rsidR="009279CF" w:rsidRDefault="009279CF" w:rsidP="00630A10"/>
        </w:tc>
        <w:tc>
          <w:tcPr>
            <w:tcW w:w="1412" w:type="dxa"/>
            <w:vMerge/>
          </w:tcPr>
          <w:p w14:paraId="51433D3C" w14:textId="77777777" w:rsidR="009279CF" w:rsidRDefault="009279CF" w:rsidP="00630A10"/>
        </w:tc>
      </w:tr>
      <w:tr w:rsidR="009279CF" w14:paraId="5F6BC5DC" w14:textId="1B9114A5" w:rsidTr="00120FD8">
        <w:tc>
          <w:tcPr>
            <w:tcW w:w="846" w:type="dxa"/>
          </w:tcPr>
          <w:p w14:paraId="71076BED" w14:textId="77777777" w:rsidR="009279CF" w:rsidRDefault="009279CF" w:rsidP="00C97C20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1474" w:type="dxa"/>
          </w:tcPr>
          <w:p w14:paraId="44C450F1" w14:textId="7108CF3D" w:rsidR="009279CF" w:rsidRDefault="009279CF" w:rsidP="00630A10">
            <w:r>
              <w:t>Czas pierwszej kopii</w:t>
            </w:r>
          </w:p>
        </w:tc>
        <w:tc>
          <w:tcPr>
            <w:tcW w:w="2586" w:type="dxa"/>
          </w:tcPr>
          <w:p w14:paraId="3A62127B" w14:textId="60266A36" w:rsidR="009279CF" w:rsidRDefault="009279CF" w:rsidP="00630A10">
            <w:r>
              <w:rPr>
                <w:rFonts w:ascii="Calibri" w:hAnsi="Calibri"/>
                <w:szCs w:val="18"/>
              </w:rPr>
              <w:t>5.9 sek.</w:t>
            </w:r>
          </w:p>
        </w:tc>
        <w:tc>
          <w:tcPr>
            <w:tcW w:w="2744" w:type="dxa"/>
          </w:tcPr>
          <w:p w14:paraId="27D1BC5C" w14:textId="77777777" w:rsidR="009279CF" w:rsidRDefault="009279CF" w:rsidP="00630A10">
            <w:pPr>
              <w:rPr>
                <w:rFonts w:ascii="Calibri" w:hAnsi="Calibri"/>
                <w:szCs w:val="18"/>
              </w:rPr>
            </w:pPr>
          </w:p>
        </w:tc>
        <w:tc>
          <w:tcPr>
            <w:tcW w:w="1412" w:type="dxa"/>
            <w:vMerge/>
          </w:tcPr>
          <w:p w14:paraId="3433D4AA" w14:textId="77777777" w:rsidR="009279CF" w:rsidRDefault="009279CF" w:rsidP="00630A10">
            <w:pPr>
              <w:rPr>
                <w:rFonts w:ascii="Calibri" w:hAnsi="Calibri"/>
                <w:szCs w:val="18"/>
              </w:rPr>
            </w:pPr>
          </w:p>
        </w:tc>
      </w:tr>
      <w:tr w:rsidR="009279CF" w14:paraId="2CA0EABD" w14:textId="43723CEC" w:rsidTr="00120FD8">
        <w:tc>
          <w:tcPr>
            <w:tcW w:w="846" w:type="dxa"/>
          </w:tcPr>
          <w:p w14:paraId="44926635" w14:textId="77777777" w:rsidR="009279CF" w:rsidRDefault="009279CF" w:rsidP="00C97C20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1474" w:type="dxa"/>
          </w:tcPr>
          <w:p w14:paraId="3F67DE90" w14:textId="3CA9E996" w:rsidR="009279CF" w:rsidRDefault="009279CF" w:rsidP="00630A10">
            <w:r>
              <w:t>Czas nagrzewania</w:t>
            </w:r>
          </w:p>
        </w:tc>
        <w:tc>
          <w:tcPr>
            <w:tcW w:w="2586" w:type="dxa"/>
          </w:tcPr>
          <w:p w14:paraId="0ED215F4" w14:textId="1D9EFB9D" w:rsidR="009279CF" w:rsidRDefault="009279CF" w:rsidP="00630A10">
            <w:r>
              <w:t xml:space="preserve">Ok. 20 </w:t>
            </w:r>
            <w:proofErr w:type="spellStart"/>
            <w:r>
              <w:t>sek</w:t>
            </w:r>
            <w:proofErr w:type="spellEnd"/>
          </w:p>
        </w:tc>
        <w:tc>
          <w:tcPr>
            <w:tcW w:w="2744" w:type="dxa"/>
          </w:tcPr>
          <w:p w14:paraId="1098084C" w14:textId="77777777" w:rsidR="009279CF" w:rsidRDefault="009279CF" w:rsidP="00630A10"/>
        </w:tc>
        <w:tc>
          <w:tcPr>
            <w:tcW w:w="1412" w:type="dxa"/>
            <w:vMerge/>
          </w:tcPr>
          <w:p w14:paraId="338307EE" w14:textId="77777777" w:rsidR="009279CF" w:rsidRDefault="009279CF" w:rsidP="00630A10"/>
        </w:tc>
      </w:tr>
      <w:tr w:rsidR="009279CF" w14:paraId="01947105" w14:textId="44D3F167" w:rsidTr="00120FD8">
        <w:tc>
          <w:tcPr>
            <w:tcW w:w="846" w:type="dxa"/>
          </w:tcPr>
          <w:p w14:paraId="2D892EDC" w14:textId="77777777" w:rsidR="009279CF" w:rsidRDefault="009279CF" w:rsidP="00C97C20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1474" w:type="dxa"/>
          </w:tcPr>
          <w:p w14:paraId="02D76D04" w14:textId="57F792D4" w:rsidR="009279CF" w:rsidRDefault="009279CF" w:rsidP="00630A10">
            <w:r>
              <w:t>Rozdzielczość kopiowania</w:t>
            </w:r>
          </w:p>
        </w:tc>
        <w:tc>
          <w:tcPr>
            <w:tcW w:w="2586" w:type="dxa"/>
          </w:tcPr>
          <w:p w14:paraId="1D7DE3AF" w14:textId="352D41C0" w:rsidR="009279CF" w:rsidRDefault="009279CF" w:rsidP="00630A10">
            <w:r>
              <w:t>600 x 600</w:t>
            </w:r>
          </w:p>
        </w:tc>
        <w:tc>
          <w:tcPr>
            <w:tcW w:w="2744" w:type="dxa"/>
          </w:tcPr>
          <w:p w14:paraId="11E0E240" w14:textId="77777777" w:rsidR="009279CF" w:rsidRDefault="009279CF" w:rsidP="00630A10"/>
        </w:tc>
        <w:tc>
          <w:tcPr>
            <w:tcW w:w="1412" w:type="dxa"/>
            <w:vMerge/>
          </w:tcPr>
          <w:p w14:paraId="7B545EF4" w14:textId="77777777" w:rsidR="009279CF" w:rsidRDefault="009279CF" w:rsidP="00630A10"/>
        </w:tc>
      </w:tr>
      <w:tr w:rsidR="009279CF" w14:paraId="0EDE153B" w14:textId="6ECBAF33" w:rsidTr="00120FD8">
        <w:tc>
          <w:tcPr>
            <w:tcW w:w="846" w:type="dxa"/>
          </w:tcPr>
          <w:p w14:paraId="51D67EC5" w14:textId="77777777" w:rsidR="009279CF" w:rsidRDefault="009279CF" w:rsidP="00C97C20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1474" w:type="dxa"/>
          </w:tcPr>
          <w:p w14:paraId="2CCA34B1" w14:textId="304A5D63" w:rsidR="009279CF" w:rsidRDefault="009279CF" w:rsidP="00630A10">
            <w:r>
              <w:t>Skala szarości</w:t>
            </w:r>
          </w:p>
        </w:tc>
        <w:tc>
          <w:tcPr>
            <w:tcW w:w="2586" w:type="dxa"/>
          </w:tcPr>
          <w:p w14:paraId="64543E12" w14:textId="22A893ED" w:rsidR="009279CF" w:rsidRDefault="009279CF" w:rsidP="00630A10">
            <w:r>
              <w:t>256 poziomów</w:t>
            </w:r>
          </w:p>
        </w:tc>
        <w:tc>
          <w:tcPr>
            <w:tcW w:w="2744" w:type="dxa"/>
          </w:tcPr>
          <w:p w14:paraId="170D1B69" w14:textId="77777777" w:rsidR="009279CF" w:rsidRDefault="009279CF" w:rsidP="00630A10"/>
        </w:tc>
        <w:tc>
          <w:tcPr>
            <w:tcW w:w="1412" w:type="dxa"/>
            <w:vMerge/>
          </w:tcPr>
          <w:p w14:paraId="6CE14390" w14:textId="77777777" w:rsidR="009279CF" w:rsidRDefault="009279CF" w:rsidP="00630A10"/>
        </w:tc>
      </w:tr>
      <w:tr w:rsidR="009279CF" w14:paraId="422D4817" w14:textId="18E9E2E7" w:rsidTr="00120FD8">
        <w:tc>
          <w:tcPr>
            <w:tcW w:w="846" w:type="dxa"/>
          </w:tcPr>
          <w:p w14:paraId="72394FDE" w14:textId="77777777" w:rsidR="009279CF" w:rsidRDefault="009279CF" w:rsidP="00C97C20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1474" w:type="dxa"/>
          </w:tcPr>
          <w:p w14:paraId="1BB9E7F8" w14:textId="6700AC37" w:rsidR="009279CF" w:rsidRDefault="009279CF" w:rsidP="00630A10">
            <w:r>
              <w:t>Format oryg. skanowania</w:t>
            </w:r>
          </w:p>
        </w:tc>
        <w:tc>
          <w:tcPr>
            <w:tcW w:w="2586" w:type="dxa"/>
          </w:tcPr>
          <w:p w14:paraId="4604D35C" w14:textId="3763598F" w:rsidR="009279CF" w:rsidRDefault="009279CF" w:rsidP="00630A10">
            <w:r>
              <w:t>A5-A3</w:t>
            </w:r>
          </w:p>
        </w:tc>
        <w:tc>
          <w:tcPr>
            <w:tcW w:w="2744" w:type="dxa"/>
          </w:tcPr>
          <w:p w14:paraId="5FB2677F" w14:textId="77777777" w:rsidR="009279CF" w:rsidRDefault="009279CF" w:rsidP="00630A10"/>
        </w:tc>
        <w:tc>
          <w:tcPr>
            <w:tcW w:w="1412" w:type="dxa"/>
            <w:vMerge/>
          </w:tcPr>
          <w:p w14:paraId="5A395A16" w14:textId="77777777" w:rsidR="009279CF" w:rsidRDefault="009279CF" w:rsidP="00630A10"/>
        </w:tc>
      </w:tr>
      <w:tr w:rsidR="009279CF" w14:paraId="602A78A3" w14:textId="6541EDDC" w:rsidTr="00120FD8">
        <w:tc>
          <w:tcPr>
            <w:tcW w:w="846" w:type="dxa"/>
          </w:tcPr>
          <w:p w14:paraId="2F8C28D9" w14:textId="77777777" w:rsidR="009279CF" w:rsidRDefault="009279CF" w:rsidP="00C97C20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1474" w:type="dxa"/>
          </w:tcPr>
          <w:p w14:paraId="2F07C807" w14:textId="175D8616" w:rsidR="009279CF" w:rsidRDefault="009279CF" w:rsidP="00630A10">
            <w:r>
              <w:t>Skalowanie</w:t>
            </w:r>
            <w:r>
              <w:tab/>
            </w:r>
          </w:p>
        </w:tc>
        <w:tc>
          <w:tcPr>
            <w:tcW w:w="2586" w:type="dxa"/>
          </w:tcPr>
          <w:p w14:paraId="58917B0D" w14:textId="78C8D73F" w:rsidR="009279CF" w:rsidRDefault="009279CF" w:rsidP="00630A10">
            <w:r>
              <w:t>25-400% w odstępach 0.1%</w:t>
            </w:r>
          </w:p>
        </w:tc>
        <w:tc>
          <w:tcPr>
            <w:tcW w:w="2744" w:type="dxa"/>
          </w:tcPr>
          <w:p w14:paraId="2D4EF208" w14:textId="77777777" w:rsidR="009279CF" w:rsidRDefault="009279CF" w:rsidP="00630A10"/>
        </w:tc>
        <w:tc>
          <w:tcPr>
            <w:tcW w:w="1412" w:type="dxa"/>
            <w:vMerge/>
          </w:tcPr>
          <w:p w14:paraId="48A7DFF8" w14:textId="77777777" w:rsidR="009279CF" w:rsidRDefault="009279CF" w:rsidP="00630A10"/>
        </w:tc>
      </w:tr>
      <w:tr w:rsidR="009279CF" w14:paraId="146B118D" w14:textId="6B47F65F" w:rsidTr="00120FD8">
        <w:tc>
          <w:tcPr>
            <w:tcW w:w="846" w:type="dxa"/>
          </w:tcPr>
          <w:p w14:paraId="5E4CDC0D" w14:textId="77777777" w:rsidR="009279CF" w:rsidRDefault="009279CF" w:rsidP="00C97C20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1474" w:type="dxa"/>
          </w:tcPr>
          <w:p w14:paraId="45A2BFAE" w14:textId="345D666E" w:rsidR="009279CF" w:rsidRDefault="009279CF" w:rsidP="00630A10">
            <w:r>
              <w:t>Rozdzielczość drukowania</w:t>
            </w:r>
          </w:p>
        </w:tc>
        <w:tc>
          <w:tcPr>
            <w:tcW w:w="2586" w:type="dxa"/>
          </w:tcPr>
          <w:p w14:paraId="51A49A31" w14:textId="77777777" w:rsidR="009279CF" w:rsidRDefault="009279CF" w:rsidP="00630A10">
            <w:r>
              <w:t xml:space="preserve">1,800 x 600 </w:t>
            </w:r>
            <w:proofErr w:type="spellStart"/>
            <w:r>
              <w:t>dpi</w:t>
            </w:r>
            <w:proofErr w:type="spellEnd"/>
          </w:p>
          <w:p w14:paraId="0FA051B4" w14:textId="32BC273D" w:rsidR="009279CF" w:rsidRDefault="009279CF" w:rsidP="00630A10">
            <w:r>
              <w:t xml:space="preserve">1,200 x 1,200 </w:t>
            </w:r>
            <w:proofErr w:type="spellStart"/>
            <w:r>
              <w:t>dpi</w:t>
            </w:r>
            <w:proofErr w:type="spellEnd"/>
          </w:p>
        </w:tc>
        <w:tc>
          <w:tcPr>
            <w:tcW w:w="2744" w:type="dxa"/>
          </w:tcPr>
          <w:p w14:paraId="42C38D14" w14:textId="77777777" w:rsidR="009279CF" w:rsidRDefault="009279CF" w:rsidP="00630A10"/>
        </w:tc>
        <w:tc>
          <w:tcPr>
            <w:tcW w:w="1412" w:type="dxa"/>
            <w:vMerge/>
          </w:tcPr>
          <w:p w14:paraId="630807C3" w14:textId="77777777" w:rsidR="009279CF" w:rsidRDefault="009279CF" w:rsidP="00630A10"/>
        </w:tc>
      </w:tr>
      <w:tr w:rsidR="009279CF" w14:paraId="6DB834FD" w14:textId="461EB954" w:rsidTr="009279CF">
        <w:trPr>
          <w:trHeight w:val="676"/>
        </w:trPr>
        <w:tc>
          <w:tcPr>
            <w:tcW w:w="846" w:type="dxa"/>
          </w:tcPr>
          <w:p w14:paraId="36B4FCA2" w14:textId="77777777" w:rsidR="009279CF" w:rsidRDefault="009279CF" w:rsidP="00120FD8">
            <w:pPr>
              <w:pStyle w:val="Akapitzlist"/>
              <w:numPr>
                <w:ilvl w:val="0"/>
                <w:numId w:val="11"/>
              </w:numPr>
              <w:jc w:val="both"/>
            </w:pPr>
          </w:p>
        </w:tc>
        <w:tc>
          <w:tcPr>
            <w:tcW w:w="1474" w:type="dxa"/>
          </w:tcPr>
          <w:p w14:paraId="584C96A9" w14:textId="16D87BF3" w:rsidR="009279CF" w:rsidRDefault="009279CF" w:rsidP="00630A10">
            <w:r>
              <w:t>Dodatkowe funkcje</w:t>
            </w:r>
          </w:p>
        </w:tc>
        <w:tc>
          <w:tcPr>
            <w:tcW w:w="2586" w:type="dxa"/>
          </w:tcPr>
          <w:p w14:paraId="13926E32" w14:textId="77777777" w:rsidR="009279CF" w:rsidRDefault="009279CF" w:rsidP="00133D5B">
            <w:r>
              <w:t xml:space="preserve">Skanowanie do </w:t>
            </w:r>
            <w:proofErr w:type="spellStart"/>
            <w:r>
              <w:t>eMail</w:t>
            </w:r>
            <w:proofErr w:type="spellEnd"/>
            <w:r>
              <w:t xml:space="preserve"> (Skanuj do Mnie)</w:t>
            </w:r>
          </w:p>
          <w:p w14:paraId="739A3414" w14:textId="77777777" w:rsidR="009279CF" w:rsidRDefault="009279CF" w:rsidP="00133D5B">
            <w:r>
              <w:t>Skanowanie do SMB/LAN (Skanuj do mnie)</w:t>
            </w:r>
          </w:p>
          <w:p w14:paraId="7DCCC86F" w14:textId="77777777" w:rsidR="009279CF" w:rsidRDefault="009279CF" w:rsidP="00133D5B">
            <w:r>
              <w:t>Skanowanie do FTP</w:t>
            </w:r>
          </w:p>
          <w:p w14:paraId="34324AFA" w14:textId="77777777" w:rsidR="009279CF" w:rsidRDefault="009279CF" w:rsidP="00133D5B">
            <w:r>
              <w:t>Skanowanie do Skrzynki Użytkownika</w:t>
            </w:r>
          </w:p>
          <w:p w14:paraId="08732E04" w14:textId="77777777" w:rsidR="009279CF" w:rsidRDefault="009279CF" w:rsidP="00133D5B">
            <w:r>
              <w:t>Skanowanie do USB</w:t>
            </w:r>
          </w:p>
          <w:p w14:paraId="45B91716" w14:textId="77777777" w:rsidR="009279CF" w:rsidRDefault="009279CF" w:rsidP="00133D5B">
            <w:r>
              <w:t xml:space="preserve">Skanowanie do </w:t>
            </w:r>
            <w:proofErr w:type="spellStart"/>
            <w:r>
              <w:t>WebDAV</w:t>
            </w:r>
            <w:proofErr w:type="spellEnd"/>
          </w:p>
          <w:p w14:paraId="68B77358" w14:textId="77777777" w:rsidR="009279CF" w:rsidRDefault="009279CF" w:rsidP="00133D5B">
            <w:r>
              <w:t>Skanowanie do DPWS</w:t>
            </w:r>
          </w:p>
          <w:p w14:paraId="0D3CB9FF" w14:textId="60D0D454" w:rsidR="009279CF" w:rsidRDefault="009279CF" w:rsidP="00133D5B">
            <w:r>
              <w:t>Skanowanie sieciowe TWAIN</w:t>
            </w:r>
          </w:p>
        </w:tc>
        <w:tc>
          <w:tcPr>
            <w:tcW w:w="2744" w:type="dxa"/>
          </w:tcPr>
          <w:p w14:paraId="23B89E2A" w14:textId="77777777" w:rsidR="009279CF" w:rsidRDefault="009279CF" w:rsidP="00133D5B"/>
        </w:tc>
        <w:tc>
          <w:tcPr>
            <w:tcW w:w="1412" w:type="dxa"/>
            <w:vMerge/>
          </w:tcPr>
          <w:p w14:paraId="7C987224" w14:textId="77777777" w:rsidR="009279CF" w:rsidRDefault="009279CF" w:rsidP="00133D5B"/>
        </w:tc>
      </w:tr>
      <w:tr w:rsidR="009279CF" w14:paraId="35802556" w14:textId="7F5FDAD1" w:rsidTr="00120FD8">
        <w:trPr>
          <w:trHeight w:val="690"/>
        </w:trPr>
        <w:tc>
          <w:tcPr>
            <w:tcW w:w="846" w:type="dxa"/>
            <w:vAlign w:val="center"/>
          </w:tcPr>
          <w:p w14:paraId="6F8DD6E3" w14:textId="77777777" w:rsidR="009279CF" w:rsidRDefault="009279CF" w:rsidP="00791D2D">
            <w:pPr>
              <w:pStyle w:val="Akapitzlist"/>
              <w:numPr>
                <w:ilvl w:val="0"/>
                <w:numId w:val="11"/>
              </w:numPr>
            </w:pPr>
          </w:p>
        </w:tc>
        <w:tc>
          <w:tcPr>
            <w:tcW w:w="4060" w:type="dxa"/>
            <w:gridSpan w:val="2"/>
            <w:vAlign w:val="center"/>
          </w:tcPr>
          <w:p w14:paraId="6B9E5DC4" w14:textId="1B903D22" w:rsidR="009279CF" w:rsidRDefault="009279CF" w:rsidP="004E59C2">
            <w:r>
              <w:t>Wraz z urządzeniem powinien zostać dostarczony komplet tonerów</w:t>
            </w:r>
          </w:p>
        </w:tc>
        <w:tc>
          <w:tcPr>
            <w:tcW w:w="2744" w:type="dxa"/>
          </w:tcPr>
          <w:p w14:paraId="1B5A7AFD" w14:textId="77777777" w:rsidR="009279CF" w:rsidRDefault="009279CF" w:rsidP="004E59C2"/>
        </w:tc>
        <w:tc>
          <w:tcPr>
            <w:tcW w:w="1412" w:type="dxa"/>
            <w:vMerge/>
          </w:tcPr>
          <w:p w14:paraId="792D0782" w14:textId="77777777" w:rsidR="009279CF" w:rsidRDefault="009279CF" w:rsidP="004E59C2"/>
        </w:tc>
      </w:tr>
      <w:tr w:rsidR="00120FD8" w14:paraId="1FE41614" w14:textId="77777777" w:rsidTr="0040761D">
        <w:trPr>
          <w:trHeight w:val="690"/>
        </w:trPr>
        <w:tc>
          <w:tcPr>
            <w:tcW w:w="7650" w:type="dxa"/>
            <w:gridSpan w:val="4"/>
            <w:vAlign w:val="center"/>
          </w:tcPr>
          <w:p w14:paraId="30999B8A" w14:textId="4CA49435" w:rsidR="009279CF" w:rsidRDefault="009279CF" w:rsidP="009279CF">
            <w:pPr>
              <w:pStyle w:val="Default"/>
              <w:jc w:val="right"/>
              <w:rPr>
                <w:sz w:val="20"/>
                <w:szCs w:val="20"/>
              </w:rPr>
            </w:pPr>
            <w:r w:rsidRPr="00F170EB">
              <w:rPr>
                <w:rFonts w:cstheme="minorHAnsi"/>
                <w:b/>
              </w:rPr>
              <w:t xml:space="preserve">ŁĄCZNA CENA BRUTTO </w:t>
            </w:r>
            <w:r>
              <w:rPr>
                <w:rFonts w:cstheme="minorHAnsi"/>
                <w:b/>
              </w:rPr>
              <w:t>ZA 4</w:t>
            </w:r>
            <w:r w:rsidRPr="00F170EB">
              <w:rPr>
                <w:rFonts w:cstheme="minorHAnsi"/>
                <w:b/>
              </w:rPr>
              <w:t xml:space="preserve"> SZTUK</w:t>
            </w:r>
            <w:r>
              <w:rPr>
                <w:rFonts w:cstheme="minorHAnsi"/>
                <w:b/>
              </w:rPr>
              <w:t>I</w:t>
            </w:r>
          </w:p>
          <w:p w14:paraId="791DF817" w14:textId="77777777" w:rsidR="00120FD8" w:rsidRDefault="00120FD8" w:rsidP="004E59C2"/>
        </w:tc>
        <w:tc>
          <w:tcPr>
            <w:tcW w:w="1412" w:type="dxa"/>
          </w:tcPr>
          <w:p w14:paraId="69DD6DC6" w14:textId="77777777" w:rsidR="00120FD8" w:rsidRDefault="00120FD8" w:rsidP="004E59C2"/>
          <w:p w14:paraId="5FA8ADE2" w14:textId="77777777" w:rsidR="009279CF" w:rsidRDefault="009279CF" w:rsidP="00927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6EC92AFB" w14:textId="6523973C" w:rsidR="00120FD8" w:rsidRDefault="009279CF" w:rsidP="009279CF">
            <w:r>
              <w:rPr>
                <w:sz w:val="20"/>
                <w:szCs w:val="20"/>
              </w:rPr>
              <w:t>W zł</w:t>
            </w:r>
          </w:p>
          <w:p w14:paraId="3682C829" w14:textId="77777777" w:rsidR="00120FD8" w:rsidRDefault="00120FD8" w:rsidP="004E59C2"/>
          <w:p w14:paraId="0DC37ECC" w14:textId="77777777" w:rsidR="00120FD8" w:rsidRDefault="00120FD8" w:rsidP="004E59C2"/>
        </w:tc>
      </w:tr>
    </w:tbl>
    <w:p w14:paraId="345A17DF" w14:textId="77777777" w:rsidR="00C97C20" w:rsidRPr="00D84ACC" w:rsidRDefault="00C97C20" w:rsidP="00C97C20"/>
    <w:p w14:paraId="3CC10E8A" w14:textId="3DA27D4E" w:rsidR="0012199D" w:rsidRDefault="0012199D" w:rsidP="0012199D">
      <w:pPr>
        <w:pStyle w:val="Tytu"/>
      </w:pPr>
      <w:r>
        <w:t>Skaner – szt. 2</w:t>
      </w:r>
    </w:p>
    <w:p w14:paraId="4080979B" w14:textId="77777777" w:rsidR="009279CF" w:rsidRDefault="009279CF" w:rsidP="009279CF">
      <w:pPr>
        <w:pStyle w:val="Tytu"/>
      </w:pPr>
      <w:r>
        <w:t>………………………………………………………………………………………………………………………………</w:t>
      </w:r>
    </w:p>
    <w:p w14:paraId="2044FB37" w14:textId="77777777" w:rsidR="009279CF" w:rsidRPr="00120FD8" w:rsidRDefault="009279CF" w:rsidP="009279CF">
      <w:pPr>
        <w:jc w:val="both"/>
      </w:pPr>
      <w:r w:rsidRPr="00630A10">
        <w:rPr>
          <w:rFonts w:asciiTheme="majorHAnsi" w:hAnsiTheme="majorHAnsi" w:cstheme="majorHAnsi"/>
          <w:i/>
        </w:rPr>
        <w:t>(wykonawca</w:t>
      </w:r>
      <w:r>
        <w:rPr>
          <w:rFonts w:asciiTheme="majorHAnsi" w:hAnsiTheme="majorHAnsi" w:cstheme="majorHAnsi"/>
          <w:i/>
        </w:rPr>
        <w:t xml:space="preserve"> winien opisać</w:t>
      </w:r>
      <w:r w:rsidRPr="00630A10">
        <w:rPr>
          <w:rFonts w:asciiTheme="majorHAnsi" w:hAnsiTheme="majorHAnsi" w:cstheme="majorHAnsi"/>
          <w:i/>
        </w:rPr>
        <w:t xml:space="preserve"> oferowany sprzęt, Producent/typ/model</w:t>
      </w:r>
      <w:r>
        <w:rPr>
          <w:rFonts w:asciiTheme="majorHAnsi" w:hAnsiTheme="majorHAnsi" w:cstheme="majorHAnsi"/>
          <w:i/>
        </w:rPr>
        <w:t>/</w:t>
      </w:r>
      <w:r w:rsidRPr="00630A10">
        <w:rPr>
          <w:rFonts w:asciiTheme="majorHAnsi" w:hAnsiTheme="majorHAnsi" w:cstheme="majorHAnsi"/>
          <w:i/>
        </w:rPr>
        <w:t>opis)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91"/>
        <w:gridCol w:w="1760"/>
        <w:gridCol w:w="2913"/>
        <w:gridCol w:w="2339"/>
        <w:gridCol w:w="1459"/>
      </w:tblGrid>
      <w:tr w:rsidR="00DE63ED" w:rsidRPr="00726BBB" w14:paraId="57D529AA" w14:textId="61833756" w:rsidTr="00DE63ED">
        <w:tc>
          <w:tcPr>
            <w:tcW w:w="603" w:type="dxa"/>
            <w:shd w:val="clear" w:color="auto" w:fill="BFBFBF" w:themeFill="background1" w:themeFillShade="BF"/>
          </w:tcPr>
          <w:p w14:paraId="55579E0C" w14:textId="77777777" w:rsidR="00DE63ED" w:rsidRPr="00726BBB" w:rsidRDefault="00DE63ED" w:rsidP="00630A10">
            <w:pPr>
              <w:rPr>
                <w:b/>
                <w:bCs/>
              </w:rPr>
            </w:pPr>
            <w:r w:rsidRPr="00726BBB">
              <w:rPr>
                <w:b/>
                <w:bCs/>
              </w:rPr>
              <w:t>Lp.</w:t>
            </w:r>
          </w:p>
        </w:tc>
        <w:tc>
          <w:tcPr>
            <w:tcW w:w="1802" w:type="dxa"/>
            <w:shd w:val="clear" w:color="auto" w:fill="BFBFBF" w:themeFill="background1" w:themeFillShade="BF"/>
          </w:tcPr>
          <w:p w14:paraId="1D570B01" w14:textId="77777777" w:rsidR="00DE63ED" w:rsidRPr="00726BBB" w:rsidRDefault="00DE63ED" w:rsidP="00630A10">
            <w:pPr>
              <w:rPr>
                <w:b/>
                <w:bCs/>
              </w:rPr>
            </w:pPr>
            <w:r w:rsidRPr="00726BBB">
              <w:rPr>
                <w:b/>
                <w:bCs/>
              </w:rPr>
              <w:t>Nazwa parametru</w:t>
            </w:r>
          </w:p>
        </w:tc>
        <w:tc>
          <w:tcPr>
            <w:tcW w:w="2953" w:type="dxa"/>
            <w:shd w:val="clear" w:color="auto" w:fill="BFBFBF" w:themeFill="background1" w:themeFillShade="BF"/>
          </w:tcPr>
          <w:p w14:paraId="2F4DD445" w14:textId="77777777" w:rsidR="00DE63ED" w:rsidRPr="00726BBB" w:rsidRDefault="00DE63ED" w:rsidP="00630A10">
            <w:pPr>
              <w:rPr>
                <w:b/>
                <w:bCs/>
              </w:rPr>
            </w:pPr>
            <w:r w:rsidRPr="00726BBB">
              <w:rPr>
                <w:b/>
                <w:bCs/>
              </w:rPr>
              <w:t>Wartości wymagane przez Zamawiającego</w:t>
            </w:r>
          </w:p>
        </w:tc>
        <w:tc>
          <w:tcPr>
            <w:tcW w:w="2434" w:type="dxa"/>
            <w:shd w:val="clear" w:color="auto" w:fill="BFBFBF" w:themeFill="background1" w:themeFillShade="BF"/>
          </w:tcPr>
          <w:p w14:paraId="49AC07FD" w14:textId="77777777" w:rsidR="009279CF" w:rsidRPr="00F170EB" w:rsidRDefault="009279CF" w:rsidP="009279CF">
            <w:r>
              <w:rPr>
                <w:rFonts w:ascii="Arial" w:hAnsi="Arial" w:cs="Arial"/>
                <w:b/>
              </w:rPr>
              <w:t>Opis parametrów oferowanego sprzętu</w:t>
            </w:r>
          </w:p>
          <w:p w14:paraId="01EEDB14" w14:textId="1625F81C" w:rsidR="00DE63ED" w:rsidRPr="00726BBB" w:rsidRDefault="00DE63ED" w:rsidP="00DE63ED">
            <w:pPr>
              <w:rPr>
                <w:b/>
                <w:bCs/>
              </w:rPr>
            </w:pPr>
          </w:p>
        </w:tc>
        <w:tc>
          <w:tcPr>
            <w:tcW w:w="1270" w:type="dxa"/>
            <w:shd w:val="clear" w:color="auto" w:fill="BFBFBF" w:themeFill="background1" w:themeFillShade="BF"/>
          </w:tcPr>
          <w:p w14:paraId="73CFC0C5" w14:textId="77777777" w:rsidR="009279CF" w:rsidRPr="00F170EB" w:rsidRDefault="009279CF" w:rsidP="009279CF">
            <w:pPr>
              <w:rPr>
                <w:rFonts w:ascii="Arial" w:hAnsi="Arial" w:cs="Arial"/>
                <w:b/>
                <w:bCs/>
              </w:rPr>
            </w:pPr>
            <w:r w:rsidRPr="00F170EB">
              <w:rPr>
                <w:rFonts w:ascii="Arial" w:hAnsi="Arial" w:cs="Arial"/>
                <w:b/>
                <w:bCs/>
              </w:rPr>
              <w:t xml:space="preserve">Cena za </w:t>
            </w:r>
          </w:p>
          <w:p w14:paraId="042342C7" w14:textId="77777777" w:rsidR="009279CF" w:rsidRPr="00F170EB" w:rsidRDefault="009279CF" w:rsidP="009279CF">
            <w:pPr>
              <w:rPr>
                <w:rFonts w:ascii="Arial" w:hAnsi="Arial" w:cs="Arial"/>
                <w:b/>
                <w:bCs/>
              </w:rPr>
            </w:pPr>
            <w:r w:rsidRPr="00F170EB">
              <w:rPr>
                <w:rFonts w:ascii="Arial" w:hAnsi="Arial" w:cs="Arial"/>
                <w:b/>
                <w:bCs/>
              </w:rPr>
              <w:t>1 szt. w</w:t>
            </w:r>
          </w:p>
          <w:p w14:paraId="435732E8" w14:textId="57C56D7C" w:rsidR="00DE63ED" w:rsidRPr="00726BBB" w:rsidRDefault="009279CF" w:rsidP="009279CF">
            <w:pPr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zł</w:t>
            </w:r>
            <w:r w:rsidRPr="00F170EB">
              <w:rPr>
                <w:rFonts w:ascii="Arial" w:hAnsi="Arial" w:cs="Arial"/>
                <w:b/>
                <w:bCs/>
              </w:rPr>
              <w:t xml:space="preserve"> brutto</w:t>
            </w:r>
          </w:p>
        </w:tc>
      </w:tr>
      <w:tr w:rsidR="009279CF" w14:paraId="0C6FA6C2" w14:textId="0348C14F" w:rsidTr="00DE63ED">
        <w:tc>
          <w:tcPr>
            <w:tcW w:w="603" w:type="dxa"/>
          </w:tcPr>
          <w:p w14:paraId="27AC4D5B" w14:textId="77777777" w:rsidR="009279CF" w:rsidRDefault="009279CF" w:rsidP="0012199D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1802" w:type="dxa"/>
          </w:tcPr>
          <w:p w14:paraId="1820536F" w14:textId="77777777" w:rsidR="009279CF" w:rsidRDefault="009279CF" w:rsidP="00630A10">
            <w:r>
              <w:rPr>
                <w:rFonts w:ascii="Calibri" w:hAnsi="Calibri" w:cs="Calibri"/>
                <w:szCs w:val="18"/>
              </w:rPr>
              <w:t>Typ Skanera</w:t>
            </w:r>
          </w:p>
        </w:tc>
        <w:tc>
          <w:tcPr>
            <w:tcW w:w="2953" w:type="dxa"/>
          </w:tcPr>
          <w:p w14:paraId="2B2D85B8" w14:textId="77777777" w:rsidR="009279CF" w:rsidRDefault="009279CF" w:rsidP="00630A10">
            <w:r>
              <w:rPr>
                <w:rFonts w:ascii="Helvetica" w:hAnsi="Helvetica" w:cs="Helvetica"/>
                <w:color w:val="353535"/>
                <w:sz w:val="21"/>
                <w:szCs w:val="21"/>
                <w:shd w:val="clear" w:color="auto" w:fill="FFFFFF"/>
              </w:rPr>
              <w:t>Skaner ręczny z ADF</w:t>
            </w:r>
          </w:p>
        </w:tc>
        <w:tc>
          <w:tcPr>
            <w:tcW w:w="2434" w:type="dxa"/>
          </w:tcPr>
          <w:p w14:paraId="192CA1B5" w14:textId="77777777" w:rsidR="009279CF" w:rsidRDefault="009279CF" w:rsidP="00630A10">
            <w:pPr>
              <w:rPr>
                <w:rFonts w:ascii="Helvetica" w:hAnsi="Helvetica" w:cs="Helvetica"/>
                <w:color w:val="353535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70" w:type="dxa"/>
            <w:vMerge w:val="restart"/>
          </w:tcPr>
          <w:p w14:paraId="5A1CC899" w14:textId="77777777" w:rsidR="009279CF" w:rsidRDefault="009279CF" w:rsidP="00630A10">
            <w:pPr>
              <w:rPr>
                <w:rFonts w:ascii="Helvetica" w:hAnsi="Helvetica" w:cs="Helvetica"/>
                <w:color w:val="353535"/>
                <w:sz w:val="21"/>
                <w:szCs w:val="21"/>
                <w:shd w:val="clear" w:color="auto" w:fill="FFFFFF"/>
              </w:rPr>
            </w:pPr>
          </w:p>
          <w:p w14:paraId="3A674946" w14:textId="77777777" w:rsidR="009279CF" w:rsidRDefault="009279CF" w:rsidP="00630A10">
            <w:pPr>
              <w:rPr>
                <w:rFonts w:ascii="Helvetica" w:hAnsi="Helvetica" w:cs="Helvetica"/>
                <w:color w:val="353535"/>
                <w:sz w:val="21"/>
                <w:szCs w:val="21"/>
                <w:shd w:val="clear" w:color="auto" w:fill="FFFFFF"/>
              </w:rPr>
            </w:pPr>
          </w:p>
          <w:p w14:paraId="1D487F75" w14:textId="77777777" w:rsidR="009279CF" w:rsidRPr="00F170EB" w:rsidRDefault="009279CF" w:rsidP="009279CF">
            <w:pPr>
              <w:rPr>
                <w:rFonts w:ascii="Arial" w:hAnsi="Arial" w:cs="Arial"/>
              </w:rPr>
            </w:pPr>
            <w:r w:rsidRPr="00F170EB">
              <w:rPr>
                <w:rFonts w:ascii="Arial" w:hAnsi="Arial" w:cs="Arial"/>
              </w:rPr>
              <w:t>……………</w:t>
            </w:r>
          </w:p>
          <w:p w14:paraId="60446476" w14:textId="014E783C" w:rsidR="009279CF" w:rsidRDefault="009279CF" w:rsidP="009279CF">
            <w:pPr>
              <w:rPr>
                <w:rFonts w:ascii="Helvetica" w:hAnsi="Helvetica" w:cs="Helvetica"/>
                <w:color w:val="353535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F170EB">
              <w:rPr>
                <w:rFonts w:ascii="Arial" w:hAnsi="Arial" w:cs="Arial"/>
              </w:rPr>
              <w:t>zł/szt.</w:t>
            </w:r>
          </w:p>
        </w:tc>
      </w:tr>
      <w:tr w:rsidR="009279CF" w14:paraId="45FE24A8" w14:textId="3ACEED31" w:rsidTr="00DE63ED">
        <w:tc>
          <w:tcPr>
            <w:tcW w:w="603" w:type="dxa"/>
          </w:tcPr>
          <w:p w14:paraId="325D1BD2" w14:textId="77777777" w:rsidR="009279CF" w:rsidRDefault="009279CF" w:rsidP="0012199D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1802" w:type="dxa"/>
          </w:tcPr>
          <w:p w14:paraId="39011BBC" w14:textId="77777777" w:rsidR="009279CF" w:rsidRDefault="009279CF" w:rsidP="00630A10">
            <w:r w:rsidRPr="00131F7D">
              <w:t>Rozdzielczość skanowania</w:t>
            </w:r>
          </w:p>
        </w:tc>
        <w:tc>
          <w:tcPr>
            <w:tcW w:w="2953" w:type="dxa"/>
          </w:tcPr>
          <w:p w14:paraId="7A91C9F8" w14:textId="77777777" w:rsidR="009279CF" w:rsidRPr="002A214F" w:rsidRDefault="009279CF" w:rsidP="00630A10">
            <w:pPr>
              <w:rPr>
                <w:rFonts w:cstheme="minorHAnsi"/>
              </w:rPr>
            </w:pPr>
            <w:r w:rsidRPr="00131F7D">
              <w:t>1.200 DPI x 1.200 DPI</w:t>
            </w:r>
          </w:p>
        </w:tc>
        <w:tc>
          <w:tcPr>
            <w:tcW w:w="2434" w:type="dxa"/>
          </w:tcPr>
          <w:p w14:paraId="2F6E40FA" w14:textId="77777777" w:rsidR="009279CF" w:rsidRPr="00131F7D" w:rsidRDefault="009279CF" w:rsidP="00630A10"/>
        </w:tc>
        <w:tc>
          <w:tcPr>
            <w:tcW w:w="1270" w:type="dxa"/>
            <w:vMerge/>
          </w:tcPr>
          <w:p w14:paraId="33BF77EF" w14:textId="77777777" w:rsidR="009279CF" w:rsidRPr="00131F7D" w:rsidRDefault="009279CF" w:rsidP="00630A10"/>
        </w:tc>
      </w:tr>
      <w:tr w:rsidR="009279CF" w14:paraId="0F75598E" w14:textId="5368DFBE" w:rsidTr="00DE63ED">
        <w:tc>
          <w:tcPr>
            <w:tcW w:w="603" w:type="dxa"/>
          </w:tcPr>
          <w:p w14:paraId="41D11AB8" w14:textId="77777777" w:rsidR="009279CF" w:rsidRDefault="009279CF" w:rsidP="0012199D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1802" w:type="dxa"/>
          </w:tcPr>
          <w:p w14:paraId="0DFAEEF2" w14:textId="77777777" w:rsidR="009279CF" w:rsidRDefault="009279CF" w:rsidP="00630A10">
            <w:r w:rsidRPr="00131F7D">
              <w:t>Formaty papieru</w:t>
            </w:r>
          </w:p>
        </w:tc>
        <w:tc>
          <w:tcPr>
            <w:tcW w:w="2953" w:type="dxa"/>
          </w:tcPr>
          <w:p w14:paraId="6EAD752E" w14:textId="77777777" w:rsidR="009279CF" w:rsidRDefault="009279CF" w:rsidP="00630A10">
            <w:r w:rsidRPr="00131F7D">
              <w:rPr>
                <w:rFonts w:ascii="Calibri" w:hAnsi="Calibri"/>
                <w:szCs w:val="18"/>
              </w:rPr>
              <w:t>A4, A5, A6, B5, B6, C4, C5, C6, Wizytówki, Plastikowe karty</w:t>
            </w:r>
          </w:p>
        </w:tc>
        <w:tc>
          <w:tcPr>
            <w:tcW w:w="2434" w:type="dxa"/>
          </w:tcPr>
          <w:p w14:paraId="795C66A5" w14:textId="77777777" w:rsidR="009279CF" w:rsidRPr="00131F7D" w:rsidRDefault="009279CF" w:rsidP="00630A10">
            <w:pPr>
              <w:rPr>
                <w:rFonts w:ascii="Calibri" w:hAnsi="Calibri"/>
                <w:szCs w:val="18"/>
              </w:rPr>
            </w:pPr>
          </w:p>
        </w:tc>
        <w:tc>
          <w:tcPr>
            <w:tcW w:w="1270" w:type="dxa"/>
            <w:vMerge/>
          </w:tcPr>
          <w:p w14:paraId="68DAB3FC" w14:textId="77777777" w:rsidR="009279CF" w:rsidRPr="00131F7D" w:rsidRDefault="009279CF" w:rsidP="00630A10">
            <w:pPr>
              <w:rPr>
                <w:rFonts w:ascii="Calibri" w:hAnsi="Calibri"/>
                <w:szCs w:val="18"/>
              </w:rPr>
            </w:pPr>
          </w:p>
        </w:tc>
      </w:tr>
      <w:tr w:rsidR="009279CF" w14:paraId="5E5B7942" w14:textId="2937C80E" w:rsidTr="00DE63ED">
        <w:tc>
          <w:tcPr>
            <w:tcW w:w="603" w:type="dxa"/>
          </w:tcPr>
          <w:p w14:paraId="23F9492C" w14:textId="77777777" w:rsidR="009279CF" w:rsidRDefault="009279CF" w:rsidP="0012199D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1802" w:type="dxa"/>
          </w:tcPr>
          <w:p w14:paraId="2D78D362" w14:textId="77777777" w:rsidR="009279CF" w:rsidRDefault="009279CF" w:rsidP="00630A10">
            <w:r>
              <w:t>Prędkość skanowania</w:t>
            </w:r>
          </w:p>
        </w:tc>
        <w:tc>
          <w:tcPr>
            <w:tcW w:w="2953" w:type="dxa"/>
          </w:tcPr>
          <w:p w14:paraId="0F522B80" w14:textId="77777777" w:rsidR="009279CF" w:rsidRDefault="009279CF" w:rsidP="00630A10">
            <w:r>
              <w:rPr>
                <w:rFonts w:ascii="Calibri" w:eastAsia="MS Mincho" w:hAnsi="Calibri"/>
                <w:szCs w:val="18"/>
                <w:lang w:eastAsia="ja-JP"/>
              </w:rPr>
              <w:t xml:space="preserve">Minimum </w:t>
            </w:r>
            <w:r w:rsidRPr="00131F7D">
              <w:rPr>
                <w:rFonts w:ascii="Calibri" w:eastAsia="MS Mincho" w:hAnsi="Calibri"/>
                <w:szCs w:val="18"/>
                <w:lang w:eastAsia="ja-JP"/>
              </w:rPr>
              <w:t>25 Str./min.</w:t>
            </w:r>
          </w:p>
        </w:tc>
        <w:tc>
          <w:tcPr>
            <w:tcW w:w="2434" w:type="dxa"/>
          </w:tcPr>
          <w:p w14:paraId="5C027E14" w14:textId="77777777" w:rsidR="009279CF" w:rsidRDefault="009279CF" w:rsidP="00630A10">
            <w:pPr>
              <w:rPr>
                <w:rFonts w:ascii="Calibri" w:eastAsia="MS Mincho" w:hAnsi="Calibri"/>
                <w:szCs w:val="18"/>
                <w:lang w:eastAsia="ja-JP"/>
              </w:rPr>
            </w:pPr>
          </w:p>
        </w:tc>
        <w:tc>
          <w:tcPr>
            <w:tcW w:w="1270" w:type="dxa"/>
            <w:vMerge/>
          </w:tcPr>
          <w:p w14:paraId="66AB998F" w14:textId="77777777" w:rsidR="009279CF" w:rsidRDefault="009279CF" w:rsidP="00630A10">
            <w:pPr>
              <w:rPr>
                <w:rFonts w:ascii="Calibri" w:eastAsia="MS Mincho" w:hAnsi="Calibri"/>
                <w:szCs w:val="18"/>
                <w:lang w:eastAsia="ja-JP"/>
              </w:rPr>
            </w:pPr>
          </w:p>
        </w:tc>
      </w:tr>
      <w:tr w:rsidR="009279CF" w14:paraId="5B7C4988" w14:textId="602EEA0D" w:rsidTr="00DE63ED">
        <w:tc>
          <w:tcPr>
            <w:tcW w:w="603" w:type="dxa"/>
          </w:tcPr>
          <w:p w14:paraId="7647B5CF" w14:textId="77777777" w:rsidR="009279CF" w:rsidRDefault="009279CF" w:rsidP="0012199D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1802" w:type="dxa"/>
          </w:tcPr>
          <w:p w14:paraId="3816C86D" w14:textId="77777777" w:rsidR="009279CF" w:rsidRDefault="009279CF" w:rsidP="00630A10">
            <w:r>
              <w:t>Pojemność podajnika ADF</w:t>
            </w:r>
          </w:p>
        </w:tc>
        <w:tc>
          <w:tcPr>
            <w:tcW w:w="2953" w:type="dxa"/>
          </w:tcPr>
          <w:p w14:paraId="5D13CBBF" w14:textId="77777777" w:rsidR="009279CF" w:rsidRDefault="009279CF" w:rsidP="00630A10">
            <w:pPr>
              <w:rPr>
                <w:rFonts w:ascii="Calibri" w:eastAsia="MS Mincho" w:hAnsi="Calibri"/>
                <w:szCs w:val="18"/>
                <w:lang w:eastAsia="ja-JP"/>
              </w:rPr>
            </w:pPr>
            <w:r>
              <w:rPr>
                <w:rFonts w:ascii="Calibri" w:eastAsia="MS Mincho" w:hAnsi="Calibri"/>
                <w:szCs w:val="18"/>
                <w:lang w:eastAsia="ja-JP"/>
              </w:rPr>
              <w:t>Minimum 20 arkuszy</w:t>
            </w:r>
          </w:p>
        </w:tc>
        <w:tc>
          <w:tcPr>
            <w:tcW w:w="2434" w:type="dxa"/>
          </w:tcPr>
          <w:p w14:paraId="02D5CC2B" w14:textId="77777777" w:rsidR="009279CF" w:rsidRDefault="009279CF" w:rsidP="00630A10">
            <w:pPr>
              <w:rPr>
                <w:rFonts w:ascii="Calibri" w:eastAsia="MS Mincho" w:hAnsi="Calibri"/>
                <w:szCs w:val="18"/>
                <w:lang w:eastAsia="ja-JP"/>
              </w:rPr>
            </w:pPr>
          </w:p>
        </w:tc>
        <w:tc>
          <w:tcPr>
            <w:tcW w:w="1270" w:type="dxa"/>
            <w:vMerge/>
          </w:tcPr>
          <w:p w14:paraId="5F06401F" w14:textId="77777777" w:rsidR="009279CF" w:rsidRDefault="009279CF" w:rsidP="00630A10">
            <w:pPr>
              <w:rPr>
                <w:rFonts w:ascii="Calibri" w:eastAsia="MS Mincho" w:hAnsi="Calibri"/>
                <w:szCs w:val="18"/>
                <w:lang w:eastAsia="ja-JP"/>
              </w:rPr>
            </w:pPr>
          </w:p>
        </w:tc>
      </w:tr>
      <w:tr w:rsidR="009279CF" w14:paraId="74C5737A" w14:textId="0DD6CF71" w:rsidTr="00DE63ED">
        <w:tc>
          <w:tcPr>
            <w:tcW w:w="603" w:type="dxa"/>
          </w:tcPr>
          <w:p w14:paraId="4A1DDCDE" w14:textId="77777777" w:rsidR="009279CF" w:rsidRDefault="009279CF" w:rsidP="0012199D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1802" w:type="dxa"/>
          </w:tcPr>
          <w:p w14:paraId="76AF1127" w14:textId="77777777" w:rsidR="009279CF" w:rsidRDefault="009279CF" w:rsidP="00630A10">
            <w:r>
              <w:t>Funkcje dodatkowe</w:t>
            </w:r>
          </w:p>
        </w:tc>
        <w:tc>
          <w:tcPr>
            <w:tcW w:w="2953" w:type="dxa"/>
          </w:tcPr>
          <w:p w14:paraId="35320393" w14:textId="77777777" w:rsidR="009279CF" w:rsidRDefault="009279CF" w:rsidP="00630A10">
            <w:pPr>
              <w:pStyle w:val="Akapitzlist"/>
              <w:numPr>
                <w:ilvl w:val="0"/>
                <w:numId w:val="2"/>
              </w:numPr>
              <w:rPr>
                <w:rFonts w:ascii="Calibri" w:eastAsia="MS Mincho" w:hAnsi="Calibri"/>
                <w:szCs w:val="18"/>
                <w:lang w:eastAsia="ja-JP"/>
              </w:rPr>
            </w:pPr>
            <w:r w:rsidRPr="00131F7D">
              <w:rPr>
                <w:rFonts w:ascii="Calibri" w:eastAsia="MS Mincho" w:hAnsi="Calibri"/>
                <w:szCs w:val="18"/>
                <w:lang w:eastAsia="ja-JP"/>
              </w:rPr>
              <w:t>Skanowanie dwustronne jednoprzebiegowe</w:t>
            </w:r>
          </w:p>
          <w:p w14:paraId="5ABFE25C" w14:textId="77777777" w:rsidR="009279CF" w:rsidRDefault="009279CF" w:rsidP="00630A10">
            <w:pPr>
              <w:pStyle w:val="Akapitzlist"/>
              <w:numPr>
                <w:ilvl w:val="0"/>
                <w:numId w:val="2"/>
              </w:numPr>
              <w:rPr>
                <w:rFonts w:ascii="Calibri" w:eastAsia="MS Mincho" w:hAnsi="Calibri"/>
                <w:szCs w:val="18"/>
                <w:lang w:eastAsia="ja-JP"/>
              </w:rPr>
            </w:pPr>
            <w:r>
              <w:rPr>
                <w:rFonts w:ascii="Calibri" w:eastAsia="MS Mincho" w:hAnsi="Calibri"/>
                <w:szCs w:val="18"/>
                <w:lang w:eastAsia="ja-JP"/>
              </w:rPr>
              <w:t>Pomijanie pustych stron</w:t>
            </w:r>
          </w:p>
          <w:p w14:paraId="0E5BD9F6" w14:textId="77777777" w:rsidR="009279CF" w:rsidRPr="00131F7D" w:rsidRDefault="009279CF" w:rsidP="00630A10">
            <w:pPr>
              <w:pStyle w:val="Akapitzlist"/>
              <w:numPr>
                <w:ilvl w:val="0"/>
                <w:numId w:val="2"/>
              </w:numPr>
              <w:rPr>
                <w:rFonts w:ascii="Calibri" w:eastAsia="MS Mincho" w:hAnsi="Calibri"/>
                <w:szCs w:val="18"/>
                <w:lang w:eastAsia="ja-JP"/>
              </w:rPr>
            </w:pPr>
            <w:r>
              <w:rPr>
                <w:rFonts w:ascii="Helvetica" w:hAnsi="Helvetica" w:cs="Helvetica"/>
                <w:color w:val="353535"/>
                <w:sz w:val="21"/>
                <w:szCs w:val="21"/>
                <w:shd w:val="clear" w:color="auto" w:fill="FFFFFF"/>
              </w:rPr>
              <w:t>Automatyczny obrót obrazu</w:t>
            </w:r>
            <w:r>
              <w:rPr>
                <w:rFonts w:ascii="Calibri" w:eastAsia="MS Mincho" w:hAnsi="Calibri"/>
                <w:szCs w:val="18"/>
                <w:lang w:eastAsia="ja-JP"/>
              </w:rPr>
              <w:t xml:space="preserve"> </w:t>
            </w:r>
          </w:p>
        </w:tc>
        <w:tc>
          <w:tcPr>
            <w:tcW w:w="2434" w:type="dxa"/>
          </w:tcPr>
          <w:p w14:paraId="04E0D4EE" w14:textId="77777777" w:rsidR="009279CF" w:rsidRPr="00131F7D" w:rsidRDefault="009279CF" w:rsidP="009279CF">
            <w:pPr>
              <w:pStyle w:val="Akapitzlist"/>
              <w:rPr>
                <w:rFonts w:ascii="Calibri" w:eastAsia="MS Mincho" w:hAnsi="Calibri"/>
                <w:szCs w:val="18"/>
                <w:lang w:eastAsia="ja-JP"/>
              </w:rPr>
            </w:pPr>
          </w:p>
        </w:tc>
        <w:tc>
          <w:tcPr>
            <w:tcW w:w="1270" w:type="dxa"/>
            <w:vMerge/>
          </w:tcPr>
          <w:p w14:paraId="40556EC0" w14:textId="77777777" w:rsidR="009279CF" w:rsidRPr="00131F7D" w:rsidRDefault="009279CF" w:rsidP="009279CF">
            <w:pPr>
              <w:pStyle w:val="Akapitzlist"/>
              <w:rPr>
                <w:rFonts w:ascii="Calibri" w:eastAsia="MS Mincho" w:hAnsi="Calibri"/>
                <w:szCs w:val="18"/>
                <w:lang w:eastAsia="ja-JP"/>
              </w:rPr>
            </w:pPr>
          </w:p>
        </w:tc>
      </w:tr>
      <w:tr w:rsidR="009279CF" w14:paraId="78696EF1" w14:textId="28868FBF" w:rsidTr="00DE63ED">
        <w:tc>
          <w:tcPr>
            <w:tcW w:w="603" w:type="dxa"/>
          </w:tcPr>
          <w:p w14:paraId="55EC099A" w14:textId="77777777" w:rsidR="009279CF" w:rsidRDefault="009279CF" w:rsidP="0012199D">
            <w:pPr>
              <w:pStyle w:val="Akapitzlist"/>
              <w:numPr>
                <w:ilvl w:val="0"/>
                <w:numId w:val="13"/>
              </w:numPr>
            </w:pPr>
          </w:p>
        </w:tc>
        <w:tc>
          <w:tcPr>
            <w:tcW w:w="1802" w:type="dxa"/>
          </w:tcPr>
          <w:p w14:paraId="5B394391" w14:textId="77777777" w:rsidR="009279CF" w:rsidRDefault="009279CF" w:rsidP="00630A10">
            <w:r>
              <w:t>Złącza</w:t>
            </w:r>
          </w:p>
        </w:tc>
        <w:tc>
          <w:tcPr>
            <w:tcW w:w="2953" w:type="dxa"/>
          </w:tcPr>
          <w:p w14:paraId="3EE1FDB9" w14:textId="77777777" w:rsidR="009279CF" w:rsidRPr="0077711B" w:rsidRDefault="009279CF" w:rsidP="00630A10">
            <w:pPr>
              <w:pStyle w:val="Akapitzlist"/>
              <w:numPr>
                <w:ilvl w:val="0"/>
                <w:numId w:val="2"/>
              </w:numPr>
              <w:rPr>
                <w:rFonts w:ascii="Calibri" w:eastAsia="MS Mincho" w:hAnsi="Calibri"/>
                <w:szCs w:val="18"/>
                <w:lang w:eastAsia="ja-JP"/>
              </w:rPr>
            </w:pPr>
            <w:r>
              <w:rPr>
                <w:rFonts w:ascii="Helvetica" w:hAnsi="Helvetica" w:cs="Helvetica"/>
                <w:color w:val="353535"/>
                <w:sz w:val="21"/>
                <w:szCs w:val="21"/>
                <w:shd w:val="clear" w:color="auto" w:fill="FFFFFF"/>
              </w:rPr>
              <w:t>Bezprzewodowa sieć LAN IEEE 802.11a/b/g/n</w:t>
            </w:r>
          </w:p>
          <w:p w14:paraId="7ECF7932" w14:textId="77777777" w:rsidR="009279CF" w:rsidRPr="00131F7D" w:rsidRDefault="009279CF" w:rsidP="00630A10">
            <w:pPr>
              <w:pStyle w:val="Akapitzlist"/>
              <w:numPr>
                <w:ilvl w:val="0"/>
                <w:numId w:val="2"/>
              </w:numPr>
              <w:rPr>
                <w:rFonts w:ascii="Calibri" w:eastAsia="MS Mincho" w:hAnsi="Calibri"/>
                <w:szCs w:val="18"/>
                <w:lang w:eastAsia="ja-JP"/>
              </w:rPr>
            </w:pPr>
            <w:r>
              <w:rPr>
                <w:rFonts w:ascii="Helvetica" w:hAnsi="Helvetica" w:cs="Helvetica"/>
                <w:color w:val="353535"/>
                <w:sz w:val="21"/>
                <w:szCs w:val="21"/>
                <w:shd w:val="clear" w:color="auto" w:fill="FFFFFF"/>
              </w:rPr>
              <w:t>Mikro USB 3.0</w:t>
            </w:r>
          </w:p>
        </w:tc>
        <w:tc>
          <w:tcPr>
            <w:tcW w:w="2434" w:type="dxa"/>
          </w:tcPr>
          <w:p w14:paraId="4D455D9D" w14:textId="77777777" w:rsidR="009279CF" w:rsidRDefault="009279CF" w:rsidP="009279CF">
            <w:pPr>
              <w:pStyle w:val="Akapitzlist"/>
              <w:rPr>
                <w:rFonts w:ascii="Helvetica" w:hAnsi="Helvetica" w:cs="Helvetica"/>
                <w:color w:val="353535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70" w:type="dxa"/>
            <w:vMerge/>
          </w:tcPr>
          <w:p w14:paraId="792537F5" w14:textId="77777777" w:rsidR="009279CF" w:rsidRDefault="009279CF" w:rsidP="009279CF">
            <w:pPr>
              <w:pStyle w:val="Akapitzlist"/>
              <w:rPr>
                <w:rFonts w:ascii="Helvetica" w:hAnsi="Helvetica" w:cs="Helvetica"/>
                <w:color w:val="353535"/>
                <w:sz w:val="21"/>
                <w:szCs w:val="21"/>
                <w:shd w:val="clear" w:color="auto" w:fill="FFFFFF"/>
              </w:rPr>
            </w:pPr>
          </w:p>
        </w:tc>
      </w:tr>
      <w:tr w:rsidR="009279CF" w14:paraId="218D196A" w14:textId="77777777" w:rsidTr="0040761D">
        <w:tc>
          <w:tcPr>
            <w:tcW w:w="7792" w:type="dxa"/>
            <w:gridSpan w:val="4"/>
          </w:tcPr>
          <w:p w14:paraId="568287FF" w14:textId="77777777" w:rsidR="009279CF" w:rsidRDefault="009279CF" w:rsidP="009279CF">
            <w:pPr>
              <w:pStyle w:val="Akapitzlist"/>
              <w:rPr>
                <w:rFonts w:ascii="Helvetica" w:hAnsi="Helvetica" w:cs="Helvetica"/>
                <w:color w:val="353535"/>
                <w:sz w:val="21"/>
                <w:szCs w:val="21"/>
                <w:shd w:val="clear" w:color="auto" w:fill="FFFFFF"/>
              </w:rPr>
            </w:pPr>
          </w:p>
          <w:p w14:paraId="68A815C7" w14:textId="77777777" w:rsidR="009279CF" w:rsidRDefault="009279CF" w:rsidP="009279CF">
            <w:pPr>
              <w:pStyle w:val="Akapitzlist"/>
              <w:rPr>
                <w:rFonts w:ascii="Helvetica" w:hAnsi="Helvetica" w:cs="Helvetica"/>
                <w:color w:val="353535"/>
                <w:sz w:val="21"/>
                <w:szCs w:val="21"/>
                <w:shd w:val="clear" w:color="auto" w:fill="FFFFFF"/>
              </w:rPr>
            </w:pPr>
          </w:p>
          <w:p w14:paraId="5920E341" w14:textId="6EC9CB6B" w:rsidR="009279CF" w:rsidRDefault="009279CF" w:rsidP="009279CF">
            <w:pPr>
              <w:pStyle w:val="Default"/>
              <w:jc w:val="right"/>
              <w:rPr>
                <w:sz w:val="20"/>
                <w:szCs w:val="20"/>
              </w:rPr>
            </w:pPr>
            <w:r w:rsidRPr="00F170EB">
              <w:rPr>
                <w:rFonts w:cstheme="minorHAnsi"/>
                <w:b/>
              </w:rPr>
              <w:t xml:space="preserve">ŁĄCZNA CENA BRUTTO </w:t>
            </w:r>
            <w:r>
              <w:rPr>
                <w:rFonts w:cstheme="minorHAnsi"/>
                <w:b/>
              </w:rPr>
              <w:t>ZA 2</w:t>
            </w:r>
            <w:r w:rsidRPr="00F170EB">
              <w:rPr>
                <w:rFonts w:cstheme="minorHAnsi"/>
                <w:b/>
              </w:rPr>
              <w:t xml:space="preserve"> SZTUK</w:t>
            </w:r>
            <w:r>
              <w:rPr>
                <w:rFonts w:cstheme="minorHAnsi"/>
                <w:b/>
              </w:rPr>
              <w:t>I</w:t>
            </w:r>
          </w:p>
          <w:p w14:paraId="135872D3" w14:textId="77777777" w:rsidR="009279CF" w:rsidRDefault="009279CF" w:rsidP="009279CF">
            <w:pPr>
              <w:pStyle w:val="Akapitzlist"/>
              <w:rPr>
                <w:rFonts w:ascii="Helvetica" w:hAnsi="Helvetica" w:cs="Helvetica"/>
                <w:color w:val="353535"/>
                <w:sz w:val="21"/>
                <w:szCs w:val="21"/>
                <w:shd w:val="clear" w:color="auto" w:fill="FFFFFF"/>
              </w:rPr>
            </w:pPr>
          </w:p>
          <w:p w14:paraId="51A39364" w14:textId="77777777" w:rsidR="009279CF" w:rsidRDefault="009279CF" w:rsidP="009279CF">
            <w:pPr>
              <w:pStyle w:val="Akapitzlist"/>
              <w:rPr>
                <w:rFonts w:ascii="Helvetica" w:hAnsi="Helvetica" w:cs="Helvetica"/>
                <w:color w:val="353535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70" w:type="dxa"/>
          </w:tcPr>
          <w:p w14:paraId="3D2615DF" w14:textId="77777777" w:rsidR="009279CF" w:rsidRDefault="009279CF" w:rsidP="009279CF">
            <w:pPr>
              <w:pStyle w:val="Default"/>
              <w:rPr>
                <w:sz w:val="20"/>
                <w:szCs w:val="20"/>
              </w:rPr>
            </w:pPr>
          </w:p>
          <w:p w14:paraId="7921E5D9" w14:textId="77777777" w:rsidR="009279CF" w:rsidRDefault="009279CF" w:rsidP="009279CF">
            <w:pPr>
              <w:pStyle w:val="Default"/>
              <w:rPr>
                <w:sz w:val="20"/>
                <w:szCs w:val="20"/>
              </w:rPr>
            </w:pPr>
          </w:p>
          <w:p w14:paraId="67017B1D" w14:textId="77777777" w:rsidR="009279CF" w:rsidRDefault="009279CF" w:rsidP="009279C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3EDCF169" w14:textId="77777777" w:rsidR="009279CF" w:rsidRDefault="009279CF" w:rsidP="009279CF">
            <w:r>
              <w:rPr>
                <w:sz w:val="20"/>
                <w:szCs w:val="20"/>
              </w:rPr>
              <w:t>W zł</w:t>
            </w:r>
          </w:p>
          <w:p w14:paraId="0B5A481C" w14:textId="77777777" w:rsidR="009279CF" w:rsidRDefault="009279CF" w:rsidP="009279CF">
            <w:pPr>
              <w:pStyle w:val="Akapitzlist"/>
              <w:rPr>
                <w:rFonts w:ascii="Helvetica" w:hAnsi="Helvetica" w:cs="Helvetica"/>
                <w:color w:val="353535"/>
                <w:sz w:val="21"/>
                <w:szCs w:val="21"/>
                <w:shd w:val="clear" w:color="auto" w:fill="FFFFFF"/>
              </w:rPr>
            </w:pPr>
          </w:p>
        </w:tc>
      </w:tr>
    </w:tbl>
    <w:p w14:paraId="466D80CC" w14:textId="77777777" w:rsidR="0040761D" w:rsidRDefault="0040761D" w:rsidP="0040761D">
      <w:pPr>
        <w:rPr>
          <w:b/>
          <w:color w:val="000000"/>
          <w:sz w:val="24"/>
          <w:szCs w:val="24"/>
        </w:rPr>
      </w:pPr>
    </w:p>
    <w:p w14:paraId="4300988F" w14:textId="42199521" w:rsidR="0040761D" w:rsidRPr="0040761D" w:rsidRDefault="0040761D" w:rsidP="0040761D">
      <w:pPr>
        <w:rPr>
          <w:rFonts w:asciiTheme="majorHAnsi" w:hAnsiTheme="majorHAnsi" w:cstheme="majorHAnsi"/>
          <w:b/>
          <w:sz w:val="32"/>
          <w:szCs w:val="32"/>
        </w:rPr>
      </w:pPr>
      <w:r w:rsidRPr="0040761D">
        <w:rPr>
          <w:rFonts w:asciiTheme="majorHAnsi" w:hAnsiTheme="majorHAnsi" w:cstheme="majorHAnsi"/>
          <w:b/>
          <w:color w:val="000000"/>
          <w:sz w:val="32"/>
          <w:szCs w:val="32"/>
        </w:rPr>
        <w:t>SZKOLENIA PRACOWNIKÓW URZĘDU MIEJSKIEGO W KUŹNI RACIBORSKIEJ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36"/>
        <w:gridCol w:w="4321"/>
        <w:gridCol w:w="4110"/>
      </w:tblGrid>
      <w:tr w:rsidR="0040761D" w:rsidRPr="00726BBB" w14:paraId="22AD3C5F" w14:textId="77777777" w:rsidTr="0040761D">
        <w:tc>
          <w:tcPr>
            <w:tcW w:w="636" w:type="dxa"/>
            <w:shd w:val="clear" w:color="auto" w:fill="BFBFBF" w:themeFill="background1" w:themeFillShade="BF"/>
          </w:tcPr>
          <w:p w14:paraId="08E990E0" w14:textId="77777777" w:rsidR="0040761D" w:rsidRPr="00726BBB" w:rsidRDefault="0040761D" w:rsidP="0040761D">
            <w:pPr>
              <w:rPr>
                <w:b/>
                <w:bCs/>
              </w:rPr>
            </w:pPr>
            <w:r w:rsidRPr="00726BBB">
              <w:rPr>
                <w:b/>
                <w:bCs/>
              </w:rPr>
              <w:t>Lp.</w:t>
            </w:r>
          </w:p>
        </w:tc>
        <w:tc>
          <w:tcPr>
            <w:tcW w:w="4321" w:type="dxa"/>
            <w:shd w:val="clear" w:color="auto" w:fill="BFBFBF" w:themeFill="background1" w:themeFillShade="BF"/>
          </w:tcPr>
          <w:p w14:paraId="03679C93" w14:textId="67C3C43B" w:rsidR="0040761D" w:rsidRPr="00726BBB" w:rsidRDefault="0040761D" w:rsidP="0040761D">
            <w:pPr>
              <w:rPr>
                <w:b/>
                <w:bCs/>
              </w:rPr>
            </w:pPr>
            <w:r>
              <w:rPr>
                <w:b/>
                <w:bCs/>
              </w:rPr>
              <w:t>RODZAJ SZKOLENIA</w:t>
            </w:r>
          </w:p>
        </w:tc>
        <w:tc>
          <w:tcPr>
            <w:tcW w:w="4110" w:type="dxa"/>
            <w:shd w:val="clear" w:color="auto" w:fill="BFBFBF" w:themeFill="background1" w:themeFillShade="BF"/>
          </w:tcPr>
          <w:p w14:paraId="6A7AEB40" w14:textId="77777777" w:rsidR="0040761D" w:rsidRDefault="0040761D" w:rsidP="0040761D">
            <w:pPr>
              <w:rPr>
                <w:b/>
                <w:bCs/>
              </w:rPr>
            </w:pPr>
            <w:r>
              <w:rPr>
                <w:b/>
                <w:bCs/>
              </w:rPr>
              <w:t>CENA BRUTTO W ZŁ</w:t>
            </w:r>
          </w:p>
          <w:p w14:paraId="38EE538C" w14:textId="09E1FFEC" w:rsidR="0040761D" w:rsidRPr="00726BBB" w:rsidRDefault="0040761D" w:rsidP="0040761D">
            <w:pPr>
              <w:rPr>
                <w:b/>
                <w:bCs/>
              </w:rPr>
            </w:pPr>
          </w:p>
        </w:tc>
      </w:tr>
      <w:tr w:rsidR="0040761D" w14:paraId="3EE9E3FC" w14:textId="77777777" w:rsidTr="0040761D">
        <w:tc>
          <w:tcPr>
            <w:tcW w:w="636" w:type="dxa"/>
          </w:tcPr>
          <w:p w14:paraId="6AF1C6B3" w14:textId="77777777" w:rsidR="0040761D" w:rsidRDefault="0040761D" w:rsidP="0040761D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4321" w:type="dxa"/>
          </w:tcPr>
          <w:p w14:paraId="5860B816" w14:textId="68314E62" w:rsidR="0040761D" w:rsidRDefault="0040761D" w:rsidP="0040761D">
            <w:r>
              <w:t>SZKOLENIE PRACOWNIKÓW URZĘDU MIEJSKIEGO Z PROGRAMU WORD, EXCEL</w:t>
            </w:r>
          </w:p>
        </w:tc>
        <w:tc>
          <w:tcPr>
            <w:tcW w:w="4110" w:type="dxa"/>
          </w:tcPr>
          <w:p w14:paraId="24A7800F" w14:textId="77777777" w:rsidR="0040761D" w:rsidRDefault="0040761D" w:rsidP="0040761D"/>
          <w:p w14:paraId="701830EC" w14:textId="77777777" w:rsidR="0040761D" w:rsidRDefault="0040761D" w:rsidP="0040761D"/>
          <w:p w14:paraId="0A826502" w14:textId="3E2A1945" w:rsidR="0040761D" w:rsidRDefault="0040761D" w:rsidP="0040761D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…………………………………………………………. </w:t>
            </w:r>
            <w:r w:rsidRPr="0040761D">
              <w:rPr>
                <w:rFonts w:cstheme="minorHAnsi"/>
                <w:b/>
              </w:rPr>
              <w:t>Zł</w:t>
            </w:r>
          </w:p>
          <w:p w14:paraId="118315F6" w14:textId="48E876BF" w:rsidR="0040761D" w:rsidRDefault="0040761D" w:rsidP="0040761D"/>
        </w:tc>
      </w:tr>
      <w:tr w:rsidR="0040761D" w14:paraId="78D8CFAB" w14:textId="77777777" w:rsidTr="0040761D">
        <w:tc>
          <w:tcPr>
            <w:tcW w:w="636" w:type="dxa"/>
          </w:tcPr>
          <w:p w14:paraId="2DDC137D" w14:textId="77777777" w:rsidR="0040761D" w:rsidRDefault="0040761D" w:rsidP="0040761D">
            <w:pPr>
              <w:pStyle w:val="Akapitzlist"/>
              <w:numPr>
                <w:ilvl w:val="0"/>
                <w:numId w:val="15"/>
              </w:numPr>
            </w:pPr>
          </w:p>
        </w:tc>
        <w:tc>
          <w:tcPr>
            <w:tcW w:w="4321" w:type="dxa"/>
          </w:tcPr>
          <w:p w14:paraId="6EE46D30" w14:textId="5CDF6323" w:rsidR="0040761D" w:rsidRDefault="0040761D" w:rsidP="0040761D">
            <w:r>
              <w:t>SZKOLENIE 3 PRACOWNIKÓW URZĘDU MIEJSKIEGO Z PROGRAMU GRAFICZNEGO COREL</w:t>
            </w:r>
          </w:p>
        </w:tc>
        <w:tc>
          <w:tcPr>
            <w:tcW w:w="4110" w:type="dxa"/>
          </w:tcPr>
          <w:p w14:paraId="0909DA62" w14:textId="77777777" w:rsidR="0040761D" w:rsidRDefault="0040761D" w:rsidP="0040761D">
            <w:pPr>
              <w:rPr>
                <w:rFonts w:cstheme="minorHAnsi"/>
              </w:rPr>
            </w:pPr>
          </w:p>
          <w:p w14:paraId="5A0B9C92" w14:textId="77777777" w:rsidR="0040761D" w:rsidRDefault="0040761D" w:rsidP="0040761D">
            <w:pPr>
              <w:rPr>
                <w:rFonts w:cstheme="minorHAnsi"/>
              </w:rPr>
            </w:pPr>
          </w:p>
          <w:p w14:paraId="6B19CB29" w14:textId="6009E02C" w:rsidR="0040761D" w:rsidRDefault="0040761D" w:rsidP="0040761D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…………………………………………………………. </w:t>
            </w:r>
            <w:r w:rsidRPr="0040761D">
              <w:rPr>
                <w:rFonts w:cstheme="minorHAnsi"/>
                <w:b/>
              </w:rPr>
              <w:t>Zł</w:t>
            </w:r>
          </w:p>
          <w:p w14:paraId="4C3DAEEA" w14:textId="1920592D" w:rsidR="0040761D" w:rsidRPr="002A214F" w:rsidRDefault="0040761D" w:rsidP="0040761D">
            <w:pPr>
              <w:rPr>
                <w:rFonts w:cstheme="minorHAnsi"/>
              </w:rPr>
            </w:pPr>
          </w:p>
        </w:tc>
      </w:tr>
      <w:tr w:rsidR="0040761D" w14:paraId="0CECDFFB" w14:textId="77777777" w:rsidTr="0040761D">
        <w:tc>
          <w:tcPr>
            <w:tcW w:w="4957" w:type="dxa"/>
            <w:gridSpan w:val="2"/>
          </w:tcPr>
          <w:p w14:paraId="45D9F361" w14:textId="77777777" w:rsidR="0040761D" w:rsidRDefault="0040761D" w:rsidP="0040761D"/>
          <w:p w14:paraId="555AB901" w14:textId="7340367A" w:rsidR="0040761D" w:rsidRPr="0040761D" w:rsidRDefault="0040761D" w:rsidP="0040761D">
            <w:pPr>
              <w:jc w:val="right"/>
              <w:rPr>
                <w:b/>
              </w:rPr>
            </w:pPr>
            <w:r w:rsidRPr="0040761D">
              <w:rPr>
                <w:b/>
              </w:rPr>
              <w:t>ŁĄCZNA CENA BRUTTO</w:t>
            </w:r>
          </w:p>
          <w:p w14:paraId="254CEC46" w14:textId="77777777" w:rsidR="0040761D" w:rsidRDefault="0040761D" w:rsidP="0040761D"/>
        </w:tc>
        <w:tc>
          <w:tcPr>
            <w:tcW w:w="4110" w:type="dxa"/>
          </w:tcPr>
          <w:p w14:paraId="0176D6A4" w14:textId="77777777" w:rsidR="0040761D" w:rsidRDefault="0040761D" w:rsidP="0040761D">
            <w:pPr>
              <w:rPr>
                <w:rFonts w:cstheme="minorHAnsi"/>
              </w:rPr>
            </w:pPr>
          </w:p>
          <w:p w14:paraId="75E9DD6F" w14:textId="77777777" w:rsidR="0040761D" w:rsidRDefault="0040761D" w:rsidP="0040761D">
            <w:pPr>
              <w:rPr>
                <w:rFonts w:cstheme="minorHAnsi"/>
              </w:rPr>
            </w:pPr>
          </w:p>
          <w:p w14:paraId="27E0E948" w14:textId="23CB9C06" w:rsidR="0040761D" w:rsidRDefault="0040761D" w:rsidP="0040761D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…………………………………………………………. </w:t>
            </w:r>
            <w:r w:rsidRPr="0040761D">
              <w:rPr>
                <w:rFonts w:cstheme="minorHAnsi"/>
                <w:b/>
              </w:rPr>
              <w:t>Zł</w:t>
            </w:r>
          </w:p>
          <w:p w14:paraId="1310F753" w14:textId="4EAB2DE2" w:rsidR="0040761D" w:rsidRPr="002A214F" w:rsidRDefault="0040761D" w:rsidP="0040761D">
            <w:pPr>
              <w:rPr>
                <w:rFonts w:cstheme="minorHAnsi"/>
              </w:rPr>
            </w:pPr>
          </w:p>
        </w:tc>
      </w:tr>
    </w:tbl>
    <w:p w14:paraId="047A59D8" w14:textId="77777777" w:rsidR="0040761D" w:rsidRDefault="0040761D" w:rsidP="0040761D">
      <w:pPr>
        <w:pStyle w:val="Tytu"/>
      </w:pPr>
    </w:p>
    <w:p w14:paraId="453E5800" w14:textId="77777777" w:rsidR="00130052" w:rsidRDefault="00130052" w:rsidP="00130052">
      <w:pPr>
        <w:autoSpaceDE w:val="0"/>
        <w:autoSpaceDN w:val="0"/>
        <w:adjustRightInd w:val="0"/>
        <w:jc w:val="both"/>
        <w:rPr>
          <w:rFonts w:ascii="Calibri" w:hAnsi="Calibri" w:cs="Calibri"/>
          <w:b/>
          <w:i/>
          <w:color w:val="000000"/>
        </w:rPr>
      </w:pPr>
    </w:p>
    <w:p w14:paraId="03C2CD0C" w14:textId="77777777" w:rsidR="00130052" w:rsidRDefault="00130052" w:rsidP="00130052">
      <w:pPr>
        <w:autoSpaceDE w:val="0"/>
        <w:autoSpaceDN w:val="0"/>
        <w:adjustRightInd w:val="0"/>
        <w:jc w:val="both"/>
        <w:rPr>
          <w:rFonts w:ascii="Calibri" w:hAnsi="Calibri" w:cs="Calibri"/>
          <w:b/>
          <w:i/>
          <w:color w:val="000000"/>
        </w:rPr>
      </w:pPr>
      <w:r w:rsidRPr="002F2F17">
        <w:rPr>
          <w:rFonts w:ascii="Calibri" w:hAnsi="Calibri" w:cs="Calibri"/>
          <w:b/>
          <w:i/>
          <w:color w:val="000000"/>
        </w:rPr>
        <w:t>UWAGA:</w:t>
      </w:r>
    </w:p>
    <w:p w14:paraId="2D325832" w14:textId="509DD05E" w:rsidR="0040761D" w:rsidRPr="00130052" w:rsidRDefault="00130052" w:rsidP="00130052">
      <w:pPr>
        <w:autoSpaceDE w:val="0"/>
        <w:autoSpaceDN w:val="0"/>
        <w:adjustRightInd w:val="0"/>
        <w:jc w:val="both"/>
        <w:rPr>
          <w:rFonts w:ascii="Calibri" w:hAnsi="Calibri" w:cs="Calibri"/>
          <w:b/>
          <w:i/>
          <w:color w:val="000000"/>
        </w:rPr>
      </w:pPr>
      <w:r>
        <w:rPr>
          <w:rFonts w:ascii="Calibri" w:hAnsi="Calibri" w:cs="Calibri"/>
          <w:b/>
          <w:i/>
          <w:color w:val="000000"/>
        </w:rPr>
        <w:t>Formularz cenowy</w:t>
      </w:r>
      <w:r w:rsidRPr="002F2F17">
        <w:rPr>
          <w:rFonts w:ascii="Calibri" w:hAnsi="Calibri" w:cs="Calibri"/>
          <w:b/>
          <w:i/>
          <w:color w:val="000000"/>
        </w:rPr>
        <w:t xml:space="preserve"> składa się, pod rygorem nieważności, w formie elektronicznej</w:t>
      </w:r>
      <w:r>
        <w:rPr>
          <w:rFonts w:ascii="Calibri" w:hAnsi="Calibri" w:cs="Calibri"/>
          <w:b/>
          <w:i/>
          <w:color w:val="000000"/>
        </w:rPr>
        <w:t xml:space="preserve"> -</w:t>
      </w:r>
      <w:r w:rsidRPr="002F2F17">
        <w:rPr>
          <w:rFonts w:ascii="Calibri" w:hAnsi="Calibri" w:cs="Calibri"/>
          <w:b/>
          <w:i/>
          <w:color w:val="000000"/>
        </w:rPr>
        <w:t xml:space="preserve"> opatrzonej kwalifikowanym podpisem elektronicznym lub w postaci elektronicznej </w:t>
      </w:r>
      <w:r>
        <w:rPr>
          <w:rFonts w:ascii="Calibri" w:hAnsi="Calibri" w:cs="Calibri"/>
          <w:b/>
          <w:i/>
          <w:color w:val="000000"/>
        </w:rPr>
        <w:t xml:space="preserve">- </w:t>
      </w:r>
      <w:r w:rsidRPr="002F2F17">
        <w:rPr>
          <w:rFonts w:ascii="Calibri" w:hAnsi="Calibri" w:cs="Calibri"/>
          <w:b/>
          <w:i/>
          <w:color w:val="000000"/>
        </w:rPr>
        <w:t>opatrzonej podpisem zaufanym lub podpisem osobistym – przez osobę lub osoby uprawnione</w:t>
      </w:r>
      <w:r>
        <w:rPr>
          <w:rFonts w:ascii="Calibri" w:hAnsi="Calibri" w:cs="Calibri"/>
          <w:b/>
          <w:i/>
          <w:color w:val="000000"/>
        </w:rPr>
        <w:t xml:space="preserve"> </w:t>
      </w:r>
      <w:r w:rsidRPr="002F2F17">
        <w:rPr>
          <w:rFonts w:ascii="Calibri" w:hAnsi="Calibri" w:cs="Calibri"/>
          <w:b/>
          <w:i/>
          <w:color w:val="000000"/>
        </w:rPr>
        <w:t>do reprezentowania wykonawcy</w:t>
      </w:r>
      <w:r>
        <w:rPr>
          <w:rFonts w:ascii="Calibri" w:hAnsi="Calibri" w:cs="Calibri"/>
          <w:b/>
          <w:i/>
          <w:color w:val="000000"/>
        </w:rPr>
        <w:t>.</w:t>
      </w:r>
    </w:p>
    <w:sectPr w:rsidR="0040761D" w:rsidRPr="00130052" w:rsidSect="007921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3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482F8" w14:textId="77777777" w:rsidR="0040761D" w:rsidRDefault="0040761D" w:rsidP="00792193">
      <w:pPr>
        <w:spacing w:after="0" w:line="240" w:lineRule="auto"/>
      </w:pPr>
      <w:r>
        <w:separator/>
      </w:r>
    </w:p>
  </w:endnote>
  <w:endnote w:type="continuationSeparator" w:id="0">
    <w:p w14:paraId="336DF71F" w14:textId="77777777" w:rsidR="0040761D" w:rsidRDefault="0040761D" w:rsidP="00792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68FE7" w14:textId="77777777" w:rsidR="00B6137B" w:rsidRDefault="00B613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6D0D4" w14:textId="77777777" w:rsidR="00B6137B" w:rsidRDefault="00B6137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07BC7" w14:textId="77777777" w:rsidR="00B6137B" w:rsidRDefault="00B613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4DA8C4" w14:textId="77777777" w:rsidR="0040761D" w:rsidRDefault="0040761D" w:rsidP="00792193">
      <w:pPr>
        <w:spacing w:after="0" w:line="240" w:lineRule="auto"/>
      </w:pPr>
      <w:r>
        <w:separator/>
      </w:r>
    </w:p>
  </w:footnote>
  <w:footnote w:type="continuationSeparator" w:id="0">
    <w:p w14:paraId="434EE3FC" w14:textId="77777777" w:rsidR="0040761D" w:rsidRDefault="0040761D" w:rsidP="00792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62E7C" w14:textId="77777777" w:rsidR="00B6137B" w:rsidRDefault="00B613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4D2FA" w14:textId="075F54D8" w:rsidR="0040761D" w:rsidRDefault="0040761D">
    <w:pPr>
      <w:pStyle w:val="Nagwek"/>
    </w:pPr>
  </w:p>
  <w:tbl>
    <w:tblPr>
      <w:tblStyle w:val="Tabela-Siatka"/>
      <w:tblW w:w="10260" w:type="dxa"/>
      <w:tblInd w:w="-14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9816"/>
      <w:gridCol w:w="222"/>
      <w:gridCol w:w="222"/>
    </w:tblGrid>
    <w:tr w:rsidR="0040761D" w14:paraId="66C22DD0" w14:textId="77777777" w:rsidTr="00792193">
      <w:trPr>
        <w:trHeight w:val="1228"/>
      </w:trPr>
      <w:tc>
        <w:tcPr>
          <w:tcW w:w="9816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0FC60CCC" w14:textId="67A002E5" w:rsidR="0040761D" w:rsidRDefault="0040761D" w:rsidP="00792193">
          <w:pPr>
            <w:tabs>
              <w:tab w:val="center" w:pos="4536"/>
              <w:tab w:val="right" w:pos="9072"/>
            </w:tabs>
            <w:jc w:val="center"/>
            <w:rPr>
              <w:rFonts w:cs="Times New Roman"/>
              <w:b/>
              <w:sz w:val="24"/>
            </w:rPr>
          </w:pPr>
          <w:r>
            <w:rPr>
              <w:rFonts w:cs="Times New Roman"/>
              <w:noProof/>
              <w:sz w:val="24"/>
              <w:lang w:eastAsia="pl-PL"/>
            </w:rPr>
            <w:drawing>
              <wp:inline distT="0" distB="0" distL="0" distR="0" wp14:anchorId="78DEA0A7" wp14:editId="795C5E71">
                <wp:extent cx="5076825" cy="53340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768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Start w:id="1" w:name="_Hlk112838677"/>
          <w:bookmarkStart w:id="2" w:name="_Hlk112838678"/>
        </w:p>
        <w:p w14:paraId="3BE5B7C4" w14:textId="77777777" w:rsidR="0040761D" w:rsidRDefault="0040761D" w:rsidP="00792193">
          <w:pPr>
            <w:tabs>
              <w:tab w:val="center" w:pos="4536"/>
              <w:tab w:val="right" w:pos="9072"/>
            </w:tabs>
            <w:jc w:val="center"/>
            <w:rPr>
              <w:rFonts w:cs="Times New Roman"/>
              <w:sz w:val="24"/>
            </w:rPr>
          </w:pPr>
          <w:r>
            <w:rPr>
              <w:rFonts w:cs="Times New Roman"/>
              <w:b/>
              <w:sz w:val="24"/>
            </w:rPr>
            <w:t>„Sfinansowano w ramach reakcji Unii na pandemię COVID-19”</w:t>
          </w:r>
          <w:bookmarkEnd w:id="1"/>
          <w:bookmarkEnd w:id="2"/>
        </w:p>
        <w:p w14:paraId="76C7A2E1" w14:textId="77777777" w:rsidR="0040761D" w:rsidRDefault="0040761D" w:rsidP="00792193">
          <w:pPr>
            <w:pStyle w:val="Nagwek"/>
          </w:pPr>
        </w:p>
        <w:p w14:paraId="165042AF" w14:textId="77777777" w:rsidR="00130052" w:rsidRDefault="0040761D" w:rsidP="00792193">
          <w:pPr>
            <w:pStyle w:val="Nagwek"/>
          </w:pPr>
          <w:r>
            <w:t xml:space="preserve">                                                                  Specyfikacja techniczna</w:t>
          </w:r>
        </w:p>
        <w:p w14:paraId="63C09948" w14:textId="30B9EDCD" w:rsidR="0040761D" w:rsidRDefault="00130052" w:rsidP="00792193">
          <w:pPr>
            <w:pStyle w:val="Nagwek"/>
          </w:pPr>
          <w:r>
            <w:t xml:space="preserve">                                                                  - Formularz cenowy </w:t>
          </w:r>
          <w:r w:rsidR="0040761D">
            <w:t xml:space="preserve">                                   </w:t>
          </w:r>
          <w:r w:rsidR="00B6137B">
            <w:t xml:space="preserve">             </w:t>
          </w:r>
          <w:r>
            <w:t xml:space="preserve"> </w:t>
          </w:r>
          <w:r w:rsidR="0040761D">
            <w:t>Załącznik nr 1a</w:t>
          </w:r>
          <w:r w:rsidR="00B6137B">
            <w:t xml:space="preserve"> do SWZ</w:t>
          </w:r>
        </w:p>
        <w:p w14:paraId="24DD08B8" w14:textId="766190E4" w:rsidR="0040761D" w:rsidRDefault="0040761D" w:rsidP="00792193">
          <w:pPr>
            <w:pStyle w:val="Nagwek"/>
          </w:pPr>
          <w:r>
            <w:t xml:space="preserve">                                                    Wypełnia Wykonawca i załącza do oferty</w:t>
          </w:r>
        </w:p>
        <w:p w14:paraId="6EC54F9F" w14:textId="77777777" w:rsidR="0040761D" w:rsidRDefault="0040761D" w:rsidP="00792193">
          <w:pPr>
            <w:ind w:left="567"/>
            <w:rPr>
              <w:rFonts w:cs="Arial"/>
              <w:b/>
              <w:spacing w:val="32"/>
            </w:rPr>
          </w:pPr>
        </w:p>
      </w:tc>
      <w:tc>
        <w:tcPr>
          <w:tcW w:w="222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228C7941" w14:textId="77777777" w:rsidR="0040761D" w:rsidRDefault="0040761D" w:rsidP="00792193">
          <w:pPr>
            <w:spacing w:after="60" w:line="23" w:lineRule="atLeast"/>
            <w:jc w:val="both"/>
            <w:rPr>
              <w:lang w:val="en-US"/>
            </w:rPr>
          </w:pPr>
        </w:p>
      </w:tc>
      <w:tc>
        <w:tcPr>
          <w:tcW w:w="222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02147B13" w14:textId="77777777" w:rsidR="0040761D" w:rsidRDefault="0040761D" w:rsidP="00792193">
          <w:pPr>
            <w:spacing w:after="60" w:line="23" w:lineRule="atLeast"/>
            <w:ind w:left="-846" w:firstLine="880"/>
            <w:rPr>
              <w:rFonts w:cs="Arial"/>
            </w:rPr>
          </w:pPr>
        </w:p>
      </w:tc>
    </w:tr>
  </w:tbl>
  <w:p w14:paraId="4F057379" w14:textId="77777777" w:rsidR="0040761D" w:rsidRDefault="0040761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C47E7B" w14:textId="77777777" w:rsidR="00B6137B" w:rsidRDefault="00B613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74A3A"/>
    <w:multiLevelType w:val="hybridMultilevel"/>
    <w:tmpl w:val="5574D7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2906"/>
    <w:multiLevelType w:val="hybridMultilevel"/>
    <w:tmpl w:val="5574D7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C6F4F"/>
    <w:multiLevelType w:val="hybridMultilevel"/>
    <w:tmpl w:val="2CBCA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50CD9"/>
    <w:multiLevelType w:val="hybridMultilevel"/>
    <w:tmpl w:val="0170A7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83754"/>
    <w:multiLevelType w:val="hybridMultilevel"/>
    <w:tmpl w:val="7AA6A4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466B2"/>
    <w:multiLevelType w:val="hybridMultilevel"/>
    <w:tmpl w:val="32E25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3724A"/>
    <w:multiLevelType w:val="hybridMultilevel"/>
    <w:tmpl w:val="5574D7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45ECA"/>
    <w:multiLevelType w:val="hybridMultilevel"/>
    <w:tmpl w:val="5574D7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B0BC4"/>
    <w:multiLevelType w:val="hybridMultilevel"/>
    <w:tmpl w:val="97C00C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244BF6"/>
    <w:multiLevelType w:val="hybridMultilevel"/>
    <w:tmpl w:val="5574D7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F70E9"/>
    <w:multiLevelType w:val="multilevel"/>
    <w:tmpl w:val="EBFA7B8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9D862DA"/>
    <w:multiLevelType w:val="hybridMultilevel"/>
    <w:tmpl w:val="B632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0193A"/>
    <w:multiLevelType w:val="multilevel"/>
    <w:tmpl w:val="E5603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885D60"/>
    <w:multiLevelType w:val="hybridMultilevel"/>
    <w:tmpl w:val="B632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C07499"/>
    <w:multiLevelType w:val="hybridMultilevel"/>
    <w:tmpl w:val="5574D7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3"/>
  </w:num>
  <w:num w:numId="4">
    <w:abstractNumId w:val="10"/>
  </w:num>
  <w:num w:numId="5">
    <w:abstractNumId w:val="8"/>
  </w:num>
  <w:num w:numId="6">
    <w:abstractNumId w:val="3"/>
  </w:num>
  <w:num w:numId="7">
    <w:abstractNumId w:val="4"/>
  </w:num>
  <w:num w:numId="8">
    <w:abstractNumId w:val="0"/>
  </w:num>
  <w:num w:numId="9">
    <w:abstractNumId w:val="7"/>
  </w:num>
  <w:num w:numId="10">
    <w:abstractNumId w:val="9"/>
  </w:num>
  <w:num w:numId="11">
    <w:abstractNumId w:val="14"/>
  </w:num>
  <w:num w:numId="12">
    <w:abstractNumId w:val="12"/>
  </w:num>
  <w:num w:numId="13">
    <w:abstractNumId w:val="6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361"/>
    <w:rsid w:val="000A4949"/>
    <w:rsid w:val="000B5BE4"/>
    <w:rsid w:val="000C557A"/>
    <w:rsid w:val="00105C62"/>
    <w:rsid w:val="00120FD8"/>
    <w:rsid w:val="0012199D"/>
    <w:rsid w:val="00130052"/>
    <w:rsid w:val="00133D5B"/>
    <w:rsid w:val="001C1647"/>
    <w:rsid w:val="001E210D"/>
    <w:rsid w:val="002117B7"/>
    <w:rsid w:val="002A214F"/>
    <w:rsid w:val="002D7061"/>
    <w:rsid w:val="002E02A1"/>
    <w:rsid w:val="00306627"/>
    <w:rsid w:val="00310494"/>
    <w:rsid w:val="00374003"/>
    <w:rsid w:val="003C7851"/>
    <w:rsid w:val="0040761D"/>
    <w:rsid w:val="004458A7"/>
    <w:rsid w:val="00470AAD"/>
    <w:rsid w:val="004E59C2"/>
    <w:rsid w:val="005227DE"/>
    <w:rsid w:val="00605650"/>
    <w:rsid w:val="00630A10"/>
    <w:rsid w:val="006351AC"/>
    <w:rsid w:val="006B6E77"/>
    <w:rsid w:val="00726BBB"/>
    <w:rsid w:val="00791D2D"/>
    <w:rsid w:val="00792193"/>
    <w:rsid w:val="007B5BAA"/>
    <w:rsid w:val="008C11F3"/>
    <w:rsid w:val="008C2361"/>
    <w:rsid w:val="009279CF"/>
    <w:rsid w:val="009F7B95"/>
    <w:rsid w:val="00AE2106"/>
    <w:rsid w:val="00B308FA"/>
    <w:rsid w:val="00B541D8"/>
    <w:rsid w:val="00B6137B"/>
    <w:rsid w:val="00B863B8"/>
    <w:rsid w:val="00BE0FB5"/>
    <w:rsid w:val="00C00E5E"/>
    <w:rsid w:val="00C0454E"/>
    <w:rsid w:val="00C25256"/>
    <w:rsid w:val="00C25C18"/>
    <w:rsid w:val="00C93EE5"/>
    <w:rsid w:val="00C97C20"/>
    <w:rsid w:val="00CA6D3A"/>
    <w:rsid w:val="00D84ACC"/>
    <w:rsid w:val="00D958D6"/>
    <w:rsid w:val="00DB1F9D"/>
    <w:rsid w:val="00DC3157"/>
    <w:rsid w:val="00DE63ED"/>
    <w:rsid w:val="00F170EB"/>
    <w:rsid w:val="00F94DB4"/>
    <w:rsid w:val="00F95FEA"/>
    <w:rsid w:val="00FB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F5171DE"/>
  <w15:chartTrackingRefBased/>
  <w15:docId w15:val="{DB044414-056A-4C67-9504-A39887D4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2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2361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8C23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23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Nagwek1">
    <w:name w:val="Nagłówek1"/>
    <w:basedOn w:val="Normalny"/>
    <w:rsid w:val="008C2361"/>
    <w:pPr>
      <w:widowControl w:val="0"/>
      <w:numPr>
        <w:numId w:val="4"/>
      </w:num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B541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792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2193"/>
  </w:style>
  <w:style w:type="paragraph" w:styleId="Stopka">
    <w:name w:val="footer"/>
    <w:basedOn w:val="Normalny"/>
    <w:link w:val="StopkaZnak"/>
    <w:uiPriority w:val="99"/>
    <w:unhideWhenUsed/>
    <w:rsid w:val="00792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193"/>
  </w:style>
  <w:style w:type="paragraph" w:customStyle="1" w:styleId="v1msonormal">
    <w:name w:val="v1msonormal"/>
    <w:basedOn w:val="Normalny"/>
    <w:rsid w:val="0044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9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7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0A94D-C04A-43E5-AFF0-6D7AF865E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1555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dotu</dc:creator>
  <cp:keywords/>
  <dc:description/>
  <cp:lastModifiedBy>sazi</cp:lastModifiedBy>
  <cp:revision>3</cp:revision>
  <cp:lastPrinted>2022-10-06T07:57:00Z</cp:lastPrinted>
  <dcterms:created xsi:type="dcterms:W3CDTF">2022-10-10T13:01:00Z</dcterms:created>
  <dcterms:modified xsi:type="dcterms:W3CDTF">2022-10-18T08:58:00Z</dcterms:modified>
</cp:coreProperties>
</file>