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  <w:bookmarkStart w:id="0" w:name="_GoBack"/>
      <w:bookmarkEnd w:id="0"/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4A6A6F29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9D1811" w:rsidRPr="009D1811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 xml:space="preserve">Mobilné zariadenie pre </w:t>
      </w:r>
      <w:proofErr w:type="spellStart"/>
      <w:r w:rsidR="009D1811" w:rsidRPr="009D1811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CLKm</w:t>
      </w:r>
      <w:proofErr w:type="spellEnd"/>
      <w:r w:rsidR="009D1811" w:rsidRPr="009D1811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 xml:space="preserve"> 2</w:t>
      </w:r>
      <w:r w:rsidR="009D1811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 w:rsidR="009D1811" w:rsidRPr="009D1811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 xml:space="preserve"> </w:t>
      </w:r>
      <w:r w:rsidR="009D1811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 xml:space="preserve"> </w:t>
      </w:r>
      <w:r w:rsidR="00D1134A">
        <w:rPr>
          <w:rFonts w:ascii="Arial Narrow" w:hAnsi="Arial Narrow" w:cs="Times New Roman"/>
          <w:sz w:val="24"/>
          <w:szCs w:val="24"/>
        </w:rPr>
        <w:t xml:space="preserve">ID zákazky </w:t>
      </w:r>
      <w:r w:rsidR="009D1811">
        <w:rPr>
          <w:rFonts w:ascii="Arial Narrow" w:hAnsi="Arial Narrow" w:cs="Times New Roman"/>
          <w:sz w:val="24"/>
          <w:szCs w:val="24"/>
        </w:rPr>
        <w:t>33426</w:t>
      </w:r>
      <w:r w:rsidR="00D1134A">
        <w:rPr>
          <w:rFonts w:ascii="Arial Narrow" w:hAnsi="Arial Narrow" w:cs="Times New Roman"/>
          <w:sz w:val="24"/>
          <w:szCs w:val="24"/>
        </w:rPr>
        <w:t xml:space="preserve">, 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A7BEC" w14:textId="77777777" w:rsidR="00C0484F" w:rsidRDefault="00C0484F" w:rsidP="00DF3A42">
      <w:r>
        <w:separator/>
      </w:r>
    </w:p>
  </w:endnote>
  <w:endnote w:type="continuationSeparator" w:id="0">
    <w:p w14:paraId="561C6F4B" w14:textId="77777777" w:rsidR="00C0484F" w:rsidRDefault="00C0484F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8DFEE" w14:textId="77777777" w:rsidR="00C0484F" w:rsidRDefault="00C0484F" w:rsidP="00DF3A42">
      <w:r>
        <w:separator/>
      </w:r>
    </w:p>
  </w:footnote>
  <w:footnote w:type="continuationSeparator" w:id="0">
    <w:p w14:paraId="0A2AD8A0" w14:textId="77777777" w:rsidR="00C0484F" w:rsidRDefault="00C0484F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706B5"/>
    <w:rsid w:val="00212146"/>
    <w:rsid w:val="002374A3"/>
    <w:rsid w:val="003B2750"/>
    <w:rsid w:val="0043436F"/>
    <w:rsid w:val="00555FCB"/>
    <w:rsid w:val="00596FCF"/>
    <w:rsid w:val="005C73B9"/>
    <w:rsid w:val="005D22AE"/>
    <w:rsid w:val="00691536"/>
    <w:rsid w:val="006D7ECF"/>
    <w:rsid w:val="006E681D"/>
    <w:rsid w:val="007C0126"/>
    <w:rsid w:val="007D5BD0"/>
    <w:rsid w:val="007D7312"/>
    <w:rsid w:val="008022BE"/>
    <w:rsid w:val="00821A09"/>
    <w:rsid w:val="00854954"/>
    <w:rsid w:val="009D1811"/>
    <w:rsid w:val="00A130B4"/>
    <w:rsid w:val="00A566DA"/>
    <w:rsid w:val="00A83926"/>
    <w:rsid w:val="00A85D80"/>
    <w:rsid w:val="00AB48BD"/>
    <w:rsid w:val="00B34C42"/>
    <w:rsid w:val="00BD7F42"/>
    <w:rsid w:val="00C0484F"/>
    <w:rsid w:val="00C16298"/>
    <w:rsid w:val="00C41726"/>
    <w:rsid w:val="00CA36B8"/>
    <w:rsid w:val="00CC31D9"/>
    <w:rsid w:val="00D1134A"/>
    <w:rsid w:val="00DD72C5"/>
    <w:rsid w:val="00DF3A42"/>
    <w:rsid w:val="00E57D06"/>
    <w:rsid w:val="00EE007A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Hlavová</dc:creator>
  <cp:lastModifiedBy>Martina Hlavová</cp:lastModifiedBy>
  <cp:revision>2</cp:revision>
  <dcterms:created xsi:type="dcterms:W3CDTF">2022-11-09T13:17:00Z</dcterms:created>
  <dcterms:modified xsi:type="dcterms:W3CDTF">2022-11-09T13:17:00Z</dcterms:modified>
</cp:coreProperties>
</file>