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2FCC8CEC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C86855" w:rsidRPr="00C86855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IKT4</w:t>
      </w:r>
      <w:r w:rsidR="000E1CBA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 xml:space="preserve"> -</w:t>
      </w:r>
      <w:r w:rsidR="00C86855" w:rsidRPr="00C86855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 xml:space="preserve"> tlačiarne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0C3528B7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4F4FB4">
        <w:rPr>
          <w:rFonts w:ascii="Arial Narrow" w:hAnsi="Arial Narrow"/>
        </w:rPr>
        <w:t>04</w:t>
      </w:r>
      <w:r w:rsidR="00C86855">
        <w:rPr>
          <w:rFonts w:ascii="Arial Narrow" w:hAnsi="Arial Narrow"/>
        </w:rPr>
        <w:t>.</w:t>
      </w:r>
      <w:r w:rsidR="004F4FB4">
        <w:rPr>
          <w:rFonts w:ascii="Arial Narrow" w:hAnsi="Arial Narrow"/>
        </w:rPr>
        <w:t>04</w:t>
      </w:r>
      <w:bookmarkStart w:id="0" w:name="_GoBack"/>
      <w:bookmarkEnd w:id="0"/>
      <w:r w:rsidR="003A192D">
        <w:rPr>
          <w:rFonts w:ascii="Arial Narrow" w:hAnsi="Arial Narrow"/>
        </w:rPr>
        <w:t>.2023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44309F00" w:rsidR="00ED48E3" w:rsidRPr="00042EE2" w:rsidRDefault="00ED48E3" w:rsidP="008A38F0">
      <w:pPr>
        <w:spacing w:line="276" w:lineRule="auto"/>
        <w:jc w:val="both"/>
        <w:rPr>
          <w:rStyle w:val="Hypertextovprepojenie"/>
        </w:rPr>
      </w:pPr>
      <w:r w:rsidRPr="00ED48E3">
        <w:rPr>
          <w:rFonts w:ascii="Arial Narrow" w:hAnsi="Arial Narrow"/>
        </w:rPr>
        <w:t xml:space="preserve">KO: </w:t>
      </w:r>
      <w:hyperlink r:id="rId8" w:history="1">
        <w:r w:rsidR="00042EE2" w:rsidRPr="00042EE2">
          <w:rPr>
            <w:rStyle w:val="Hypertextovprepojenie"/>
            <w:rFonts w:ascii="Arial Narrow" w:hAnsi="Arial Narrow"/>
          </w:rPr>
          <w:t>https://josephine.proebiz.com/sk/tender/37344/summary</w:t>
        </w:r>
      </w:hyperlink>
      <w:r w:rsidR="00042EE2" w:rsidRPr="00042EE2">
        <w:rPr>
          <w:rStyle w:val="Hypertextovprepojenie"/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14:paraId="3D4E10FF" w14:textId="120C7466" w:rsidR="00BC4B6D" w:rsidRPr="008A38F0" w:rsidRDefault="00BC4B6D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 xml:space="preserve">Predmetom </w:t>
      </w:r>
      <w:r w:rsidR="0062226A" w:rsidRPr="008A38F0">
        <w:rPr>
          <w:rFonts w:ascii="Arial Narrow" w:hAnsi="Arial Narrow"/>
          <w:sz w:val="24"/>
          <w:szCs w:val="24"/>
        </w:rPr>
        <w:t>zákazky</w:t>
      </w:r>
      <w:r w:rsidRPr="008A38F0">
        <w:rPr>
          <w:rFonts w:ascii="Arial Narrow" w:hAnsi="Arial Narrow"/>
          <w:sz w:val="24"/>
          <w:szCs w:val="24"/>
        </w:rPr>
        <w:t xml:space="preserve"> je </w:t>
      </w:r>
      <w:r w:rsidR="002232C6" w:rsidRPr="008A38F0">
        <w:rPr>
          <w:rFonts w:ascii="Arial Narrow" w:hAnsi="Arial Narrow"/>
          <w:sz w:val="24"/>
          <w:szCs w:val="24"/>
        </w:rPr>
        <w:t>kúpa</w:t>
      </w:r>
      <w:r w:rsidR="008B3F3D" w:rsidRPr="008A38F0">
        <w:rPr>
          <w:rFonts w:ascii="Arial Narrow" w:hAnsi="Arial Narrow"/>
          <w:sz w:val="24"/>
          <w:szCs w:val="24"/>
        </w:rPr>
        <w:t xml:space="preserve"> a </w:t>
      </w:r>
      <w:r w:rsidR="00EC5D0F" w:rsidRPr="008A38F0">
        <w:rPr>
          <w:rFonts w:ascii="Arial Narrow" w:hAnsi="Arial Narrow"/>
          <w:sz w:val="24"/>
          <w:szCs w:val="24"/>
        </w:rPr>
        <w:t>dodanie</w:t>
      </w:r>
      <w:r w:rsidR="003F3D76" w:rsidRPr="008A38F0">
        <w:rPr>
          <w:rFonts w:ascii="Arial Narrow" w:hAnsi="Arial Narrow"/>
          <w:sz w:val="24"/>
          <w:szCs w:val="24"/>
        </w:rPr>
        <w:t xml:space="preserve"> </w:t>
      </w:r>
      <w:r w:rsidR="00BC1B30" w:rsidRPr="008A38F0">
        <w:rPr>
          <w:rFonts w:ascii="Arial Narrow" w:hAnsi="Arial Narrow"/>
          <w:sz w:val="24"/>
          <w:szCs w:val="24"/>
        </w:rPr>
        <w:t>bežne dostupných tovarov, ktorými</w:t>
      </w:r>
      <w:r w:rsidR="00415D5B">
        <w:rPr>
          <w:rFonts w:ascii="Arial Narrow" w:hAnsi="Arial Narrow"/>
          <w:sz w:val="24"/>
          <w:szCs w:val="24"/>
        </w:rPr>
        <w:t xml:space="preserve"> sú</w:t>
      </w:r>
      <w:r w:rsidR="00BC1B30" w:rsidRPr="008A38F0">
        <w:rPr>
          <w:rFonts w:ascii="Arial Narrow" w:hAnsi="Arial Narrow"/>
          <w:sz w:val="24"/>
          <w:szCs w:val="24"/>
        </w:rPr>
        <w:t xml:space="preserve"> </w:t>
      </w:r>
      <w:r w:rsidR="00415D5B">
        <w:rPr>
          <w:rFonts w:ascii="Arial Narrow" w:hAnsi="Arial Narrow"/>
          <w:sz w:val="24"/>
          <w:szCs w:val="24"/>
        </w:rPr>
        <w:t>tlačiarne</w:t>
      </w:r>
      <w:r w:rsidR="00415D5B" w:rsidRPr="00415D5B">
        <w:rPr>
          <w:rFonts w:ascii="Arial Narrow" w:hAnsi="Arial Narrow"/>
          <w:sz w:val="24"/>
          <w:szCs w:val="24"/>
        </w:rPr>
        <w:t xml:space="preserve"> na tlač technických preukazov, do služobných motorových vozidiel, na potlač kariet</w:t>
      </w:r>
      <w:r w:rsidR="003A192D" w:rsidRPr="00B57D54">
        <w:rPr>
          <w:rFonts w:ascii="Arial Narrow" w:hAnsi="Arial Narrow"/>
          <w:sz w:val="22"/>
          <w:szCs w:val="22"/>
        </w:rPr>
        <w:t xml:space="preserve"> </w:t>
      </w:r>
      <w:r w:rsidR="008B3F3D" w:rsidRPr="008A38F0">
        <w:rPr>
          <w:rFonts w:ascii="Arial Narrow" w:hAnsi="Arial Narrow"/>
          <w:sz w:val="24"/>
          <w:szCs w:val="24"/>
        </w:rPr>
        <w:t>a s tým súvisiac</w:t>
      </w:r>
      <w:r w:rsidR="00BC1B30" w:rsidRPr="008A38F0">
        <w:rPr>
          <w:rFonts w:ascii="Arial Narrow" w:hAnsi="Arial Narrow"/>
          <w:sz w:val="24"/>
          <w:szCs w:val="24"/>
        </w:rPr>
        <w:t>e služby</w:t>
      </w:r>
      <w:r w:rsidR="002232C6" w:rsidRPr="008A38F0">
        <w:rPr>
          <w:rFonts w:ascii="Arial Narrow" w:hAnsi="Arial Narrow"/>
          <w:sz w:val="24"/>
          <w:szCs w:val="24"/>
        </w:rPr>
        <w:t xml:space="preserve"> </w:t>
      </w:r>
      <w:r w:rsidR="00EC5D0F" w:rsidRPr="008A38F0">
        <w:rPr>
          <w:rFonts w:ascii="Arial Narrow" w:hAnsi="Arial Narrow"/>
          <w:sz w:val="24"/>
          <w:szCs w:val="24"/>
        </w:rPr>
        <w:t xml:space="preserve">v množstve </w:t>
      </w:r>
      <w:r w:rsidR="00E600D3" w:rsidRPr="008819B2">
        <w:rPr>
          <w:rFonts w:ascii="Arial Narrow" w:hAnsi="Arial Narrow"/>
          <w:sz w:val="24"/>
          <w:szCs w:val="24"/>
        </w:rPr>
        <w:t>podľa prílohy č. 1</w:t>
      </w:r>
      <w:r w:rsidR="00EC5D0F" w:rsidRPr="008819B2">
        <w:rPr>
          <w:rFonts w:ascii="Arial Narrow" w:hAnsi="Arial Narrow"/>
          <w:sz w:val="24"/>
          <w:szCs w:val="24"/>
        </w:rPr>
        <w:t>,</w:t>
      </w:r>
      <w:r w:rsidR="003A192D">
        <w:rPr>
          <w:rFonts w:ascii="Arial Narrow" w:hAnsi="Arial Narrow"/>
          <w:sz w:val="24"/>
          <w:szCs w:val="24"/>
        </w:rPr>
        <w:t xml:space="preserve"> miesta dodania</w:t>
      </w:r>
      <w:r w:rsidR="00EC5D0F" w:rsidRPr="008A38F0">
        <w:rPr>
          <w:rFonts w:ascii="Arial Narrow" w:hAnsi="Arial Narrow"/>
          <w:sz w:val="24"/>
          <w:szCs w:val="24"/>
        </w:rPr>
        <w:t xml:space="preserve"> </w:t>
      </w:r>
      <w:r w:rsidR="001726BE" w:rsidRPr="008819B2">
        <w:rPr>
          <w:rFonts w:ascii="Arial Narrow" w:hAnsi="Arial Narrow"/>
          <w:sz w:val="24"/>
          <w:szCs w:val="24"/>
        </w:rPr>
        <w:t xml:space="preserve">definované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5E252B52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415D5B" w:rsidRPr="00415D5B">
        <w:rPr>
          <w:rFonts w:ascii="Arial Narrow" w:hAnsi="Arial Narrow"/>
          <w:b/>
          <w:bCs/>
          <w:color w:val="000000"/>
        </w:rPr>
        <w:t xml:space="preserve">126 016,51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F012EE" w14:textId="702EEED2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EC5D0F" w:rsidRPr="008A38F0">
        <w:rPr>
          <w:rFonts w:ascii="Arial Narrow" w:hAnsi="Arial Narrow"/>
        </w:rPr>
        <w:t>do</w:t>
      </w:r>
      <w:r w:rsidRPr="008A38F0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  <w:b/>
        </w:rPr>
        <w:t>180</w:t>
      </w:r>
      <w:r w:rsidR="00366C90" w:rsidRPr="008819B2">
        <w:rPr>
          <w:rFonts w:ascii="Arial Narrow" w:hAnsi="Arial Narrow"/>
          <w:b/>
        </w:rPr>
        <w:t xml:space="preserve"> </w:t>
      </w:r>
      <w:r w:rsidR="00EC5D0F" w:rsidRPr="008819B2">
        <w:rPr>
          <w:rFonts w:ascii="Arial Narrow" w:hAnsi="Arial Narrow"/>
          <w:b/>
        </w:rPr>
        <w:t>dní</w:t>
      </w:r>
      <w:r w:rsidR="00EC5D0F" w:rsidRPr="008A38F0">
        <w:rPr>
          <w:rFonts w:ascii="Arial Narrow" w:hAnsi="Arial Narrow"/>
        </w:rPr>
        <w:t xml:space="preserve"> od </w:t>
      </w:r>
      <w:r w:rsidR="005E3E27">
        <w:rPr>
          <w:rFonts w:ascii="Arial Narrow" w:hAnsi="Arial Narrow"/>
        </w:rPr>
        <w:t xml:space="preserve">nadobudnutia účinnosti </w:t>
      </w:r>
      <w:r w:rsidR="00BA0827">
        <w:rPr>
          <w:rFonts w:ascii="Arial Narrow" w:hAnsi="Arial Narrow"/>
        </w:rPr>
        <w:t xml:space="preserve">kúpnej </w:t>
      </w:r>
      <w:r w:rsidR="005E3E27">
        <w:rPr>
          <w:rFonts w:ascii="Arial Narrow" w:hAnsi="Arial Narrow"/>
        </w:rPr>
        <w:t>zmluvy</w:t>
      </w:r>
      <w:r w:rsidR="00EC5D0F" w:rsidRPr="008A38F0">
        <w:rPr>
          <w:rFonts w:ascii="Arial Narrow" w:hAnsi="Arial Narrow"/>
        </w:rPr>
        <w:t>.</w:t>
      </w:r>
    </w:p>
    <w:p w14:paraId="635682C2" w14:textId="36B010A2" w:rsidR="00AE5B02" w:rsidRPr="00366C90" w:rsidRDefault="00AE5B02" w:rsidP="00AE5B02">
      <w:pPr>
        <w:pStyle w:val="Bezriadkovania"/>
        <w:spacing w:line="276" w:lineRule="auto"/>
        <w:jc w:val="both"/>
        <w:rPr>
          <w:rFonts w:ascii="Arial Narrow" w:hAnsi="Arial Narrow" w:cs="Arial"/>
          <w:szCs w:val="22"/>
        </w:rPr>
      </w:pPr>
      <w:r w:rsidRPr="00323A0D">
        <w:rPr>
          <w:rFonts w:ascii="Arial Narrow" w:hAnsi="Arial Narrow" w:cs="Arial"/>
          <w:szCs w:val="22"/>
        </w:rPr>
        <w:t>Predávajúci po dohode s kupujúcim môže dodať tovar aj po častiach s tým, že za riadne dodaný tovar môže vystaviť čiastkovú faktúru a</w:t>
      </w:r>
      <w:r w:rsidR="00366C90" w:rsidRPr="00323A0D">
        <w:rPr>
          <w:rFonts w:ascii="Arial Narrow" w:hAnsi="Arial Narrow" w:cs="Arial"/>
          <w:szCs w:val="22"/>
        </w:rPr>
        <w:t> </w:t>
      </w:r>
      <w:r w:rsidRPr="00323A0D">
        <w:rPr>
          <w:rFonts w:ascii="Arial Narrow" w:hAnsi="Arial Narrow" w:cs="Arial"/>
          <w:szCs w:val="22"/>
        </w:rPr>
        <w:t>kupujúci</w:t>
      </w:r>
      <w:r w:rsidR="00366C90" w:rsidRPr="00323A0D">
        <w:rPr>
          <w:rFonts w:ascii="Arial Narrow" w:hAnsi="Arial Narrow" w:cs="Arial"/>
          <w:szCs w:val="22"/>
        </w:rPr>
        <w:t>,</w:t>
      </w:r>
      <w:r w:rsidRPr="00323A0D">
        <w:rPr>
          <w:rFonts w:ascii="Arial Narrow" w:hAnsi="Arial Narrow" w:cs="Arial"/>
          <w:szCs w:val="22"/>
        </w:rPr>
        <w:t xml:space="preserve"> pokiaľ budú splnené všetky podmienky</w:t>
      </w:r>
      <w:r w:rsidR="00D278E5" w:rsidRPr="00323A0D">
        <w:rPr>
          <w:rFonts w:ascii="Arial Narrow" w:hAnsi="Arial Narrow" w:cs="Arial"/>
          <w:szCs w:val="22"/>
        </w:rPr>
        <w:t>,</w:t>
      </w:r>
      <w:r w:rsidRPr="00323A0D">
        <w:rPr>
          <w:rFonts w:ascii="Arial Narrow" w:hAnsi="Arial Narrow" w:cs="Arial"/>
          <w:szCs w:val="22"/>
        </w:rPr>
        <w:t xml:space="preserve"> uhradí túto čiastkovú faktúru v súlade s podmienkami zmluvy.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0C4390B4" w14:textId="77777777"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Komunikácia medzi uchádzačom/uchádzačmi a verejným obstarávateľom/komisiou na vyhodnotenie ponúk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F8253" w14:textId="77777777" w:rsidR="007D6951" w:rsidRDefault="007D6951">
      <w:r>
        <w:separator/>
      </w:r>
    </w:p>
  </w:endnote>
  <w:endnote w:type="continuationSeparator" w:id="0">
    <w:p w14:paraId="10EE8031" w14:textId="77777777" w:rsidR="007D6951" w:rsidRDefault="007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4AA0E120" w:rsidR="00312F97" w:rsidRPr="00BA0827" w:rsidRDefault="00415D5B" w:rsidP="00BA0827">
    <w:pPr>
      <w:pStyle w:val="Pta"/>
      <w:rPr>
        <w:lang w:val="sk-SK"/>
      </w:rPr>
    </w:pPr>
    <w:r>
      <w:rPr>
        <w:sz w:val="22"/>
      </w:rPr>
      <w:t>IKT 4</w:t>
    </w:r>
    <w:r w:rsidR="003A192D" w:rsidRPr="003A192D">
      <w:rPr>
        <w:sz w:val="22"/>
      </w:rPr>
      <w:t xml:space="preserve"> - </w:t>
    </w:r>
    <w:r>
      <w:rPr>
        <w:sz w:val="22"/>
        <w:lang w:val="sk-SK"/>
      </w:rPr>
      <w:t>tlačiarne</w:t>
    </w:r>
    <w:r w:rsidR="00BA0827" w:rsidRPr="00BA0827">
      <w:rPr>
        <w:sz w:val="22"/>
      </w:rPr>
      <w:t xml:space="preserve"> - </w:t>
    </w:r>
    <w:r w:rsidR="00BA0827" w:rsidRPr="00BA0827">
      <w:rPr>
        <w:sz w:val="22"/>
        <w:lang w:val="sk-SK"/>
      </w:rPr>
      <w:t xml:space="preserve">ID </w:t>
    </w:r>
    <w:r w:rsidRPr="00415D5B">
      <w:rPr>
        <w:sz w:val="22"/>
      </w:rPr>
      <w:t>37344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4F4FB4" w:rsidRPr="004F4FB4">
      <w:rPr>
        <w:b/>
        <w:bCs/>
        <w:noProof/>
        <w:sz w:val="20"/>
        <w:szCs w:val="22"/>
        <w:lang w:val="sk-SK"/>
      </w:rPr>
      <w:t>2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4F4FB4" w:rsidRPr="004F4FB4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BD795" w14:textId="77777777" w:rsidR="007D6951" w:rsidRDefault="007D6951">
      <w:r>
        <w:separator/>
      </w:r>
    </w:p>
  </w:footnote>
  <w:footnote w:type="continuationSeparator" w:id="0">
    <w:p w14:paraId="2A81BC15" w14:textId="77777777" w:rsidR="007D6951" w:rsidRDefault="007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rgUAyF1KBC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37344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4B2D6-6C34-4759-A734-B624942F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14</TotalTime>
  <Pages>9</Pages>
  <Words>3071</Words>
  <Characters>17506</Characters>
  <Application>Microsoft Office Word</Application>
  <DocSecurity>0</DocSecurity>
  <Lines>145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20536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11</cp:revision>
  <cp:lastPrinted>2023-04-04T05:36:00Z</cp:lastPrinted>
  <dcterms:created xsi:type="dcterms:W3CDTF">2023-02-02T11:04:00Z</dcterms:created>
  <dcterms:modified xsi:type="dcterms:W3CDTF">2023-04-04T05:37:00Z</dcterms:modified>
</cp:coreProperties>
</file>