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1414C7DE" w14:textId="77777777" w:rsidR="006A27A3" w:rsidRDefault="00A81608" w:rsidP="00A56D20">
      <w:pPr>
        <w:pStyle w:val="Default"/>
        <w:jc w:val="both"/>
        <w:rPr>
          <w:rFonts w:ascii="Arial Narrow" w:hAnsi="Arial Narrow"/>
          <w:b/>
          <w:sz w:val="28"/>
          <w:szCs w:val="22"/>
        </w:rPr>
      </w:pPr>
      <w:r w:rsidRPr="006A27A3">
        <w:rPr>
          <w:rFonts w:ascii="Arial Narrow" w:eastAsia="Arial" w:hAnsi="Arial Narrow" w:cstheme="majorHAnsi"/>
          <w:b/>
          <w:bCs/>
          <w:color w:val="000000" w:themeColor="text1"/>
          <w:sz w:val="32"/>
          <w:szCs w:val="32"/>
        </w:rPr>
        <w:t>„</w:t>
      </w:r>
      <w:r w:rsidR="006A27A3" w:rsidRPr="006A27A3">
        <w:rPr>
          <w:rFonts w:ascii="Arial Narrow" w:hAnsi="Arial Narrow"/>
          <w:b/>
          <w:sz w:val="28"/>
          <w:szCs w:val="22"/>
        </w:rPr>
        <w:t xml:space="preserve">Nákup licencií pre potreby zabezpečenia kontinuity využívania IS EUCARIS - RDW </w:t>
      </w:r>
      <w:r w:rsidR="006A27A3">
        <w:rPr>
          <w:rFonts w:ascii="Arial Narrow" w:hAnsi="Arial Narrow"/>
          <w:b/>
          <w:sz w:val="28"/>
          <w:szCs w:val="22"/>
        </w:rPr>
        <w:t xml:space="preserve">  </w:t>
      </w:r>
    </w:p>
    <w:p w14:paraId="395D2B81" w14:textId="3002BE86" w:rsidR="00A81608" w:rsidRPr="006A27A3" w:rsidRDefault="006A27A3" w:rsidP="00A56D20">
      <w:pPr>
        <w:pStyle w:val="Default"/>
        <w:jc w:val="both"/>
        <w:rPr>
          <w:rFonts w:ascii="Arial Narrow" w:eastAsia="Arial" w:hAnsi="Arial Narrow" w:cstheme="majorHAnsi"/>
          <w:color w:val="2F5496" w:themeColor="accent1" w:themeShade="BF"/>
          <w:sz w:val="22"/>
          <w:szCs w:val="22"/>
        </w:rPr>
      </w:pPr>
      <w:r>
        <w:rPr>
          <w:rFonts w:ascii="Arial Narrow" w:hAnsi="Arial Narrow"/>
          <w:b/>
          <w:sz w:val="28"/>
          <w:szCs w:val="22"/>
        </w:rPr>
        <w:t xml:space="preserve"> </w:t>
      </w:r>
      <w:r w:rsidRPr="006A27A3">
        <w:rPr>
          <w:rFonts w:ascii="Arial Narrow" w:hAnsi="Arial Narrow"/>
          <w:b/>
          <w:sz w:val="28"/>
          <w:szCs w:val="22"/>
        </w:rPr>
        <w:t>Holandsko</w:t>
      </w:r>
      <w:r w:rsidR="00A81608" w:rsidRPr="006A27A3">
        <w:rPr>
          <w:rFonts w:ascii="Arial Narrow" w:eastAsia="Arial" w:hAnsi="Arial Narrow" w:cstheme="majorHAnsi"/>
          <w:b/>
          <w:bCs/>
          <w:color w:val="000000" w:themeColor="text1"/>
          <w:sz w:val="22"/>
          <w:szCs w:val="22"/>
        </w:rPr>
        <w:t>“</w:t>
      </w:r>
    </w:p>
    <w:p w14:paraId="465ABD4B" w14:textId="05889FEB"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C50394">
        <w:rPr>
          <w:rFonts w:ascii="Arial Narrow" w:hAnsi="Arial Narrow" w:cstheme="majorHAnsi"/>
          <w:color w:val="auto"/>
        </w:rPr>
        <w:t>(ID zákazky JOSEPHINE 43165</w:t>
      </w:r>
      <w:r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63D370FE"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80277B">
        <w:rPr>
          <w:rFonts w:ascii="Arial Narrow" w:hAnsi="Arial Narrow"/>
        </w:rPr>
        <w:t>05.09</w:t>
      </w:r>
      <w:r w:rsidR="00C50394">
        <w:rPr>
          <w:rFonts w:ascii="Arial Narrow" w:hAnsi="Arial Narrow"/>
        </w:rPr>
        <w:t>.2024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0E814278" w:rsidR="00814958"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hyperlink r:id="rId8" w:history="1">
        <w:r w:rsidR="00C50394" w:rsidRPr="00D3249F">
          <w:rPr>
            <w:rStyle w:val="Hypertextovprepojenie"/>
            <w:rFonts w:ascii="Arial Narrow" w:hAnsi="Arial Narrow"/>
          </w:rPr>
          <w:t>https://josephine.proebiz.com/sk/tender/43165/summary</w:t>
        </w:r>
      </w:hyperlink>
    </w:p>
    <w:p w14:paraId="5EA37F76" w14:textId="0C505827"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2C0B96"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0921A27" w14:textId="2CFB501E" w:rsidR="00544622" w:rsidRPr="00DC138F" w:rsidRDefault="004C0E33" w:rsidP="00544622">
      <w:pPr>
        <w:rPr>
          <w:rFonts w:ascii="Arial Narrow" w:hAnsi="Arial Narrow"/>
        </w:rPr>
      </w:pPr>
      <w:r>
        <w:rPr>
          <w:rFonts w:ascii="Arial Narrow" w:hAnsi="Arial Narrow"/>
          <w:iCs/>
          <w:color w:val="000000"/>
        </w:rPr>
        <w:t xml:space="preserve">Predmetom zákazky </w:t>
      </w:r>
      <w:r w:rsidRPr="00927AB3">
        <w:rPr>
          <w:rFonts w:ascii="Arial Narrow" w:hAnsi="Arial Narrow"/>
        </w:rPr>
        <w:t xml:space="preserve">je nákup licencií pre potreby </w:t>
      </w:r>
      <w:r>
        <w:rPr>
          <w:rFonts w:ascii="Arial Narrow" w:hAnsi="Arial Narrow"/>
        </w:rPr>
        <w:t>zabezpečenia kontinuity vyžívania IS EUCARIS – RDW Holandsko a to v</w:t>
      </w:r>
      <w:r w:rsidR="00A56D20">
        <w:rPr>
          <w:rFonts w:ascii="Arial Narrow" w:hAnsi="Arial Narrow"/>
        </w:rPr>
        <w:t xml:space="preserve">rátane </w:t>
      </w:r>
      <w:r w:rsidR="006A27A3">
        <w:rPr>
          <w:rFonts w:ascii="Arial Narrow" w:hAnsi="Arial Narrow"/>
        </w:rPr>
        <w:t>dodania</w:t>
      </w:r>
      <w:r w:rsidR="00DC138F">
        <w:rPr>
          <w:rFonts w:ascii="Arial Narrow" w:hAnsi="Arial Narrow"/>
        </w:rPr>
        <w:t xml:space="preserve"> </w:t>
      </w:r>
      <w:r w:rsidR="004925B8">
        <w:rPr>
          <w:rFonts w:ascii="Arial Narrow" w:hAnsi="Arial Narrow"/>
        </w:rPr>
        <w:t xml:space="preserve">predmetu zákazky </w:t>
      </w:r>
      <w:r w:rsidR="00DC138F">
        <w:rPr>
          <w:rFonts w:ascii="Arial Narrow" w:hAnsi="Arial Narrow"/>
        </w:rPr>
        <w:t xml:space="preserve">v mieste dodania.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p>
    <w:p w14:paraId="5A1F0C12" w14:textId="2B62D885"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6A27A3" w:rsidRPr="006A27A3">
        <w:rPr>
          <w:rFonts w:ascii="Arial Narrow" w:hAnsi="Arial Narrow"/>
          <w:b/>
        </w:rPr>
        <w:t>3</w:t>
      </w:r>
      <w:r w:rsidR="0014536A">
        <w:rPr>
          <w:rFonts w:ascii="Arial Narrow" w:hAnsi="Arial Narrow"/>
          <w:b/>
          <w:bCs/>
          <w:color w:val="000000"/>
        </w:rPr>
        <w:t>5</w:t>
      </w:r>
      <w:r w:rsidR="009549B9" w:rsidRPr="008A38F0">
        <w:rPr>
          <w:rFonts w:ascii="Arial Narrow" w:hAnsi="Arial Narrow"/>
          <w:b/>
          <w:bCs/>
          <w:color w:val="000000"/>
        </w:rPr>
        <w:t xml:space="preserve"> </w:t>
      </w:r>
      <w:r w:rsidR="006A27A3">
        <w:rPr>
          <w:rFonts w:ascii="Arial Narrow" w:hAnsi="Arial Narrow"/>
          <w:b/>
          <w:bCs/>
          <w:color w:val="000000"/>
        </w:rPr>
        <w:t>457</w:t>
      </w:r>
      <w:r w:rsidR="009549B9" w:rsidRPr="008A38F0">
        <w:rPr>
          <w:rFonts w:ascii="Arial Narrow" w:hAnsi="Arial Narrow"/>
          <w:b/>
          <w:bCs/>
          <w:color w:val="000000"/>
        </w:rPr>
        <w:t>,</w:t>
      </w:r>
      <w:r w:rsidR="006A27A3">
        <w:rPr>
          <w:rFonts w:ascii="Arial Narrow" w:hAnsi="Arial Narrow"/>
          <w:b/>
          <w:bCs/>
          <w:color w:val="000000"/>
        </w:rPr>
        <w:t>00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156934A3"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80277B">
        <w:rPr>
          <w:rFonts w:ascii="Arial Narrow" w:hAnsi="Arial Narrow"/>
          <w:b/>
        </w:rPr>
        <w:t>3</w:t>
      </w:r>
      <w:bookmarkStart w:id="1" w:name="_GoBack"/>
      <w:bookmarkEnd w:id="1"/>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602D6" w14:textId="77777777" w:rsidR="002C0B96" w:rsidRDefault="002C0B96">
      <w:r>
        <w:separator/>
      </w:r>
    </w:p>
  </w:endnote>
  <w:endnote w:type="continuationSeparator" w:id="0">
    <w:p w14:paraId="692734BF" w14:textId="77777777" w:rsidR="002C0B96" w:rsidRDefault="002C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FA784" w14:textId="77777777" w:rsidR="006A7C51" w:rsidRPr="006A7C51" w:rsidRDefault="00D70EF4" w:rsidP="006A7C51">
    <w:pPr>
      <w:pStyle w:val="Default"/>
      <w:jc w:val="both"/>
      <w:rPr>
        <w:rFonts w:ascii="Arial Narrow" w:hAnsi="Arial Narrow"/>
        <w:sz w:val="18"/>
        <w:szCs w:val="18"/>
      </w:rPr>
    </w:pPr>
    <w:r w:rsidRPr="006A7C51">
      <w:rPr>
        <w:rFonts w:ascii="Arial Narrow" w:eastAsia="Arial" w:hAnsi="Arial Narrow" w:cstheme="majorHAnsi"/>
        <w:color w:val="000000" w:themeColor="text1"/>
        <w:sz w:val="18"/>
        <w:szCs w:val="18"/>
      </w:rPr>
      <w:t>„</w:t>
    </w:r>
    <w:r w:rsidR="006A7C51" w:rsidRPr="006A7C51">
      <w:rPr>
        <w:rFonts w:ascii="Arial Narrow" w:hAnsi="Arial Narrow"/>
        <w:sz w:val="18"/>
        <w:szCs w:val="18"/>
      </w:rPr>
      <w:t xml:space="preserve">Nákup licencií pre potreby zabezpečenia kontinuity využívania IS EUCARIS - RDW   </w:t>
    </w:r>
  </w:p>
  <w:p w14:paraId="1654E9E4" w14:textId="623A812A" w:rsidR="00D70EF4" w:rsidRPr="004C0E33" w:rsidRDefault="006A7C51" w:rsidP="006A7C51">
    <w:pPr>
      <w:rPr>
        <w:sz w:val="18"/>
        <w:szCs w:val="18"/>
      </w:rPr>
    </w:pPr>
    <w:r w:rsidRPr="006A7C51">
      <w:rPr>
        <w:rFonts w:ascii="Arial Narrow" w:hAnsi="Arial Narrow"/>
        <w:sz w:val="18"/>
        <w:szCs w:val="18"/>
      </w:rPr>
      <w:t xml:space="preserve"> Holandsko</w:t>
    </w:r>
    <w:r w:rsidR="00D70EF4" w:rsidRPr="00D70EF4">
      <w:rPr>
        <w:rFonts w:ascii="Arial Narrow" w:eastAsia="Arial" w:hAnsi="Arial Narrow" w:cstheme="majorHAnsi"/>
        <w:color w:val="000000" w:themeColor="text1"/>
        <w:sz w:val="20"/>
        <w:szCs w:val="20"/>
      </w:rPr>
      <w:t>“</w:t>
    </w:r>
  </w:p>
  <w:p w14:paraId="7CB49A3F" w14:textId="3E3DA541"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80277B" w:rsidRPr="0080277B">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6A614" w14:textId="77777777" w:rsidR="002C0B96" w:rsidRDefault="002C0B96">
      <w:r>
        <w:separator/>
      </w:r>
    </w:p>
  </w:footnote>
  <w:footnote w:type="continuationSeparator" w:id="0">
    <w:p w14:paraId="081C7FA2" w14:textId="77777777" w:rsidR="002C0B96" w:rsidRDefault="002C0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0B96"/>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435"/>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0E33"/>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E"/>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11A"/>
    <w:rsid w:val="00696B57"/>
    <w:rsid w:val="00697205"/>
    <w:rsid w:val="00697342"/>
    <w:rsid w:val="006A09CB"/>
    <w:rsid w:val="006A1B69"/>
    <w:rsid w:val="006A225E"/>
    <w:rsid w:val="006A27A3"/>
    <w:rsid w:val="006A2F70"/>
    <w:rsid w:val="006A333D"/>
    <w:rsid w:val="006A3D0F"/>
    <w:rsid w:val="006A451C"/>
    <w:rsid w:val="006A4A5D"/>
    <w:rsid w:val="006A4A63"/>
    <w:rsid w:val="006A5222"/>
    <w:rsid w:val="006A52EC"/>
    <w:rsid w:val="006A5822"/>
    <w:rsid w:val="006A7137"/>
    <w:rsid w:val="006A7707"/>
    <w:rsid w:val="006A7C51"/>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63AF"/>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277B"/>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37CBD"/>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394"/>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4D74"/>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27ECE"/>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3165/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9E54D-6704-44DC-AB16-C64AC9257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94</TotalTime>
  <Pages>9</Pages>
  <Words>3070</Words>
  <Characters>17502</Characters>
  <Application>Microsoft Office Word</Application>
  <DocSecurity>0</DocSecurity>
  <Lines>145</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20531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26</cp:revision>
  <cp:lastPrinted>2021-01-20T13:59:00Z</cp:lastPrinted>
  <dcterms:created xsi:type="dcterms:W3CDTF">2023-08-24T07:47:00Z</dcterms:created>
  <dcterms:modified xsi:type="dcterms:W3CDTF">2024-09-05T08:22:00Z</dcterms:modified>
</cp:coreProperties>
</file>