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EDD8B" w14:textId="77777777" w:rsidR="00D07A49" w:rsidRPr="00EC20B4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C20B4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EC20B4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C20B4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EC20B4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C20B4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EC20B4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EC20B4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EC20B4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E366E33" w14:textId="77777777" w:rsidR="00F049B0" w:rsidRPr="00EB3EE6" w:rsidRDefault="00F049B0" w:rsidP="00F049B0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Verejný obstarávateľ pomocou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92E7497" w14:textId="77777777" w:rsidR="00F049B0" w:rsidRPr="00EB3EE6" w:rsidRDefault="00F049B0" w:rsidP="00F049B0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163BAB6F" w14:textId="77777777" w:rsidR="00F049B0" w:rsidRPr="00EB3EE6" w:rsidRDefault="00F049B0" w:rsidP="00F049B0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0A2C8E5B" w14:textId="77777777" w:rsidR="00F049B0" w:rsidRPr="00EB3EE6" w:rsidRDefault="00F049B0" w:rsidP="00F049B0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6A5DE20B" w14:textId="77777777" w:rsidR="00F049B0" w:rsidRPr="00EB3EE6" w:rsidRDefault="00F049B0" w:rsidP="00F049B0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2EB5A78C" w14:textId="77777777" w:rsidR="00F049B0" w:rsidRPr="00EB3EE6" w:rsidRDefault="00F049B0" w:rsidP="00F049B0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09E980C0" w14:textId="77777777" w:rsidR="00F049B0" w:rsidRPr="00EB3EE6" w:rsidRDefault="00F049B0" w:rsidP="00F049B0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Elektronický prostriedok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11719C1" w14:textId="39FB41A8" w:rsidR="00D07A49" w:rsidRPr="002C5E16" w:rsidRDefault="00D07A49" w:rsidP="00DB657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/>
          <w:i/>
          <w:iCs/>
          <w:color w:val="FF0000"/>
          <w:sz w:val="22"/>
          <w:szCs w:val="22"/>
        </w:rPr>
      </w:pPr>
      <w:bookmarkStart w:id="0" w:name="_GoBack"/>
      <w:bookmarkEnd w:id="0"/>
      <w:r w:rsidRPr="00DB657A">
        <w:rPr>
          <w:rFonts w:ascii="Arial Narrow" w:eastAsia="Calibri" w:hAnsi="Arial Narrow"/>
          <w:b/>
          <w:sz w:val="22"/>
          <w:szCs w:val="22"/>
          <w:lang w:eastAsia="sk-SK"/>
        </w:rPr>
        <w:t>V</w:t>
      </w:r>
      <w:r w:rsidRPr="00EC20B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C20B4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C20B4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C20B4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C20B4">
        <w:rPr>
          <w:rFonts w:ascii="Arial Narrow" w:eastAsia="Calibri" w:hAnsi="Arial Narrow"/>
          <w:sz w:val="22"/>
          <w:szCs w:val="22"/>
          <w:lang w:eastAsia="sk-SK"/>
        </w:rPr>
        <w:t xml:space="preserve">. rovnakej </w:t>
      </w:r>
      <w:r w:rsidR="00F740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EC20B4">
        <w:rPr>
          <w:rFonts w:ascii="Arial Narrow" w:eastAsia="Calibri" w:hAnsi="Arial Narrow"/>
          <w:sz w:val="22"/>
          <w:szCs w:val="22"/>
          <w:lang w:eastAsia="sk-SK"/>
        </w:rPr>
        <w:t xml:space="preserve">elkovej ceny </w:t>
      </w:r>
      <w:r w:rsidRPr="00EC20B4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F740E8">
        <w:rPr>
          <w:rFonts w:ascii="Arial Narrow" w:hAnsi="Arial Narrow" w:cs="Arial"/>
          <w:sz w:val="22"/>
          <w:szCs w:val="22"/>
        </w:rPr>
        <w:t>ej</w:t>
      </w:r>
      <w:r w:rsidRPr="00EC20B4">
        <w:rPr>
          <w:rFonts w:ascii="Arial Narrow" w:hAnsi="Arial Narrow" w:cs="Arial"/>
          <w:sz w:val="22"/>
          <w:szCs w:val="22"/>
        </w:rPr>
        <w:t xml:space="preserve"> v EUR bez DPH</w:t>
      </w:r>
      <w:r w:rsidRPr="00EC20B4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C20B4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 w:rsidRPr="00EC20B4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  <w:r w:rsidR="002C5E16" w:rsidRPr="00C22571">
        <w:rPr>
          <w:rFonts w:ascii="Arial Narrow" w:eastAsia="Calibri" w:hAnsi="Arial Narrow"/>
          <w:i/>
          <w:iCs/>
          <w:sz w:val="22"/>
          <w:szCs w:val="22"/>
          <w:lang w:eastAsia="sk-SK"/>
        </w:rPr>
        <w:t xml:space="preserve">Najnižšia celková cena vyjadrená v EUR bez DPH, ktorú uchádzač uvedie v rámci položky </w:t>
      </w:r>
      <w:r w:rsidR="00EE0789">
        <w:rPr>
          <w:rFonts w:ascii="Arial Narrow" w:hAnsi="Arial Narrow"/>
          <w:i/>
          <w:iCs/>
          <w:sz w:val="22"/>
          <w:szCs w:val="22"/>
        </w:rPr>
        <w:t xml:space="preserve">č. </w:t>
      </w:r>
      <w:r w:rsidR="00A02666" w:rsidRPr="00A02666">
        <w:rPr>
          <w:rFonts w:ascii="Arial Narrow" w:hAnsi="Arial Narrow"/>
          <w:i/>
          <w:iCs/>
          <w:sz w:val="22"/>
          <w:szCs w:val="22"/>
        </w:rPr>
        <w:t xml:space="preserve">5 –  Deka </w:t>
      </w:r>
      <w:proofErr w:type="spellStart"/>
      <w:r w:rsidR="00A02666" w:rsidRPr="00A02666">
        <w:rPr>
          <w:rFonts w:ascii="Arial Narrow" w:hAnsi="Arial Narrow"/>
          <w:i/>
          <w:iCs/>
          <w:sz w:val="22"/>
          <w:szCs w:val="22"/>
        </w:rPr>
        <w:t>akrylová</w:t>
      </w:r>
      <w:proofErr w:type="spellEnd"/>
      <w:r w:rsidR="00DB657A" w:rsidRPr="00A02666">
        <w:rPr>
          <w:rFonts w:ascii="Arial Narrow" w:hAnsi="Arial Narrow"/>
          <w:i/>
          <w:iCs/>
          <w:sz w:val="22"/>
          <w:szCs w:val="22"/>
        </w:rPr>
        <w:t>.</w:t>
      </w:r>
    </w:p>
    <w:p w14:paraId="0B5D85C3" w14:textId="6F8CE4F2" w:rsidR="00643B52" w:rsidRPr="00EC20B4" w:rsidRDefault="00643B52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6697148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65C1C8D8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60D48F27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5CF76CAE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009698E7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0C15ACE5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49BFC01A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27BD63B3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3A1DE48B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6F4B187A" w14:textId="77777777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0B381CD7" w14:textId="2EF6E6F9" w:rsidR="00643B52" w:rsidRPr="00EC20B4" w:rsidRDefault="00643B52" w:rsidP="00643B52">
      <w:pPr>
        <w:rPr>
          <w:rFonts w:ascii="Arial Narrow" w:hAnsi="Arial Narrow" w:cs="Arial"/>
          <w:sz w:val="22"/>
          <w:szCs w:val="22"/>
        </w:rPr>
      </w:pPr>
    </w:p>
    <w:p w14:paraId="5107B29A" w14:textId="3A8868B4" w:rsidR="00087697" w:rsidRPr="00EC20B4" w:rsidRDefault="00643B52" w:rsidP="00643B52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</w:tabs>
        <w:rPr>
          <w:rFonts w:ascii="Arial Narrow" w:hAnsi="Arial Narrow" w:cs="Arial"/>
          <w:sz w:val="22"/>
          <w:szCs w:val="22"/>
        </w:rPr>
      </w:pPr>
      <w:r w:rsidRPr="00EC20B4">
        <w:rPr>
          <w:rFonts w:ascii="Arial Narrow" w:hAnsi="Arial Narrow" w:cs="Arial"/>
          <w:sz w:val="22"/>
          <w:szCs w:val="22"/>
        </w:rPr>
        <w:tab/>
      </w:r>
      <w:r w:rsidRPr="00EC20B4">
        <w:rPr>
          <w:rFonts w:ascii="Arial Narrow" w:hAnsi="Arial Narrow" w:cs="Arial"/>
          <w:sz w:val="22"/>
          <w:szCs w:val="22"/>
        </w:rPr>
        <w:tab/>
      </w:r>
      <w:r w:rsidRPr="00EC20B4">
        <w:rPr>
          <w:rFonts w:ascii="Arial Narrow" w:hAnsi="Arial Narrow" w:cs="Arial"/>
          <w:sz w:val="22"/>
          <w:szCs w:val="22"/>
        </w:rPr>
        <w:tab/>
      </w:r>
      <w:r w:rsidRPr="00EC20B4">
        <w:rPr>
          <w:rFonts w:ascii="Arial Narrow" w:hAnsi="Arial Narrow" w:cs="Arial"/>
          <w:sz w:val="22"/>
          <w:szCs w:val="22"/>
        </w:rPr>
        <w:tab/>
      </w:r>
    </w:p>
    <w:sectPr w:rsidR="00087697" w:rsidRPr="00EC20B4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D53AA" w14:textId="77777777" w:rsidR="008F1283" w:rsidRDefault="008F1283" w:rsidP="007C6581">
      <w:r>
        <w:separator/>
      </w:r>
    </w:p>
  </w:endnote>
  <w:endnote w:type="continuationSeparator" w:id="0">
    <w:p w14:paraId="5A9B9A0C" w14:textId="77777777" w:rsidR="008F1283" w:rsidRDefault="008F128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B5903" w14:textId="77777777" w:rsidR="008F1283" w:rsidRDefault="008F1283" w:rsidP="007C6581">
      <w:r>
        <w:separator/>
      </w:r>
    </w:p>
  </w:footnote>
  <w:footnote w:type="continuationSeparator" w:id="0">
    <w:p w14:paraId="3CEA25BC" w14:textId="77777777" w:rsidR="008F1283" w:rsidRDefault="008F128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Pr="00C22571" w:rsidRDefault="008A469F" w:rsidP="007C6581">
    <w:pPr>
      <w:pStyle w:val="Hlavika"/>
      <w:jc w:val="right"/>
      <w:rPr>
        <w:rFonts w:ascii="Arial Narrow" w:hAnsi="Arial Narrow"/>
        <w:sz w:val="16"/>
        <w:szCs w:val="16"/>
        <w:lang w:val="sk-SK"/>
      </w:rPr>
    </w:pPr>
    <w:r w:rsidRPr="00C22571">
      <w:rPr>
        <w:rFonts w:ascii="Arial Narrow" w:hAnsi="Arial Narrow"/>
        <w:sz w:val="16"/>
        <w:szCs w:val="16"/>
        <w:lang w:val="sk-SK"/>
      </w:rPr>
      <w:t xml:space="preserve">Príloha č. </w:t>
    </w:r>
    <w:r w:rsidR="00DD0F9D" w:rsidRPr="00C22571">
      <w:rPr>
        <w:rFonts w:ascii="Arial Narrow" w:hAnsi="Arial Narrow"/>
        <w:sz w:val="16"/>
        <w:szCs w:val="16"/>
        <w:lang w:val="sk-SK"/>
      </w:rPr>
      <w:t>3</w:t>
    </w:r>
    <w:r w:rsidRPr="00C22571">
      <w:rPr>
        <w:rFonts w:ascii="Arial Narrow" w:hAnsi="Arial Narrow"/>
        <w:sz w:val="16"/>
        <w:szCs w:val="16"/>
        <w:lang w:val="sk-SK"/>
      </w:rPr>
      <w:t xml:space="preserve"> </w:t>
    </w:r>
    <w:r w:rsidR="004D2514" w:rsidRPr="00C22571">
      <w:rPr>
        <w:rFonts w:ascii="Arial Narrow" w:hAnsi="Arial Narrow"/>
        <w:sz w:val="16"/>
        <w:szCs w:val="16"/>
        <w:lang w:val="sk-SK"/>
      </w:rPr>
      <w:t xml:space="preserve">Kritérium na vyhodnotenie ponúk, pravidlá jeho </w:t>
    </w:r>
  </w:p>
  <w:p w14:paraId="5608341B" w14:textId="6251D617" w:rsidR="008A469F" w:rsidRPr="00C22571" w:rsidRDefault="004D2514" w:rsidP="007C6581">
    <w:pPr>
      <w:pStyle w:val="Hlavika"/>
      <w:jc w:val="right"/>
      <w:rPr>
        <w:rFonts w:ascii="Arial Narrow" w:hAnsi="Arial Narrow"/>
        <w:sz w:val="16"/>
        <w:szCs w:val="16"/>
        <w:lang w:val="sk-SK"/>
      </w:rPr>
    </w:pPr>
    <w:r w:rsidRPr="00C22571">
      <w:rPr>
        <w:rFonts w:ascii="Arial Narrow" w:hAnsi="Arial Narrow"/>
        <w:sz w:val="16"/>
        <w:szCs w:val="16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96262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3B93"/>
    <w:rsid w:val="0011785B"/>
    <w:rsid w:val="00147B98"/>
    <w:rsid w:val="00165614"/>
    <w:rsid w:val="00165B3C"/>
    <w:rsid w:val="0018346E"/>
    <w:rsid w:val="001918A0"/>
    <w:rsid w:val="001A271C"/>
    <w:rsid w:val="001B5B9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3CE8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C5E1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76814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3638C"/>
    <w:rsid w:val="00541BE2"/>
    <w:rsid w:val="0055309E"/>
    <w:rsid w:val="00556901"/>
    <w:rsid w:val="00572DC8"/>
    <w:rsid w:val="00580F0D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B52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1244"/>
    <w:rsid w:val="00774FE2"/>
    <w:rsid w:val="0077769A"/>
    <w:rsid w:val="007801C9"/>
    <w:rsid w:val="00785890"/>
    <w:rsid w:val="007871D0"/>
    <w:rsid w:val="007A5250"/>
    <w:rsid w:val="007A6425"/>
    <w:rsid w:val="007A67A1"/>
    <w:rsid w:val="007B449B"/>
    <w:rsid w:val="007B48C6"/>
    <w:rsid w:val="007B5E6A"/>
    <w:rsid w:val="007C0EE7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66AAE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571D"/>
    <w:rsid w:val="008C0DD0"/>
    <w:rsid w:val="008C4A51"/>
    <w:rsid w:val="008C6AB5"/>
    <w:rsid w:val="008D0BE5"/>
    <w:rsid w:val="008D345E"/>
    <w:rsid w:val="008D545D"/>
    <w:rsid w:val="008E4CAC"/>
    <w:rsid w:val="008F1283"/>
    <w:rsid w:val="008F537E"/>
    <w:rsid w:val="008F6FA5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1964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1C65"/>
    <w:rsid w:val="00A024FB"/>
    <w:rsid w:val="00A02666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22571"/>
    <w:rsid w:val="00C33AAC"/>
    <w:rsid w:val="00C33FD8"/>
    <w:rsid w:val="00C36D5A"/>
    <w:rsid w:val="00C63A36"/>
    <w:rsid w:val="00C661DC"/>
    <w:rsid w:val="00C80E66"/>
    <w:rsid w:val="00C96320"/>
    <w:rsid w:val="00CA581E"/>
    <w:rsid w:val="00CA5E7D"/>
    <w:rsid w:val="00CD3C28"/>
    <w:rsid w:val="00CD6C8F"/>
    <w:rsid w:val="00CD6DDF"/>
    <w:rsid w:val="00CD6EC1"/>
    <w:rsid w:val="00CE5E2E"/>
    <w:rsid w:val="00CF2525"/>
    <w:rsid w:val="00D02F5E"/>
    <w:rsid w:val="00D03578"/>
    <w:rsid w:val="00D070E4"/>
    <w:rsid w:val="00D07A49"/>
    <w:rsid w:val="00D12512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337F"/>
    <w:rsid w:val="00D6794A"/>
    <w:rsid w:val="00D76BB6"/>
    <w:rsid w:val="00DB43E2"/>
    <w:rsid w:val="00DB4700"/>
    <w:rsid w:val="00DB657A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4E"/>
    <w:rsid w:val="00EA79FC"/>
    <w:rsid w:val="00EC20B4"/>
    <w:rsid w:val="00EC4CF1"/>
    <w:rsid w:val="00ED09E2"/>
    <w:rsid w:val="00EE0789"/>
    <w:rsid w:val="00EE3062"/>
    <w:rsid w:val="00EE369D"/>
    <w:rsid w:val="00EE44E9"/>
    <w:rsid w:val="00EE5C76"/>
    <w:rsid w:val="00EF1573"/>
    <w:rsid w:val="00EF3C97"/>
    <w:rsid w:val="00EF3DB5"/>
    <w:rsid w:val="00F0082A"/>
    <w:rsid w:val="00F0097F"/>
    <w:rsid w:val="00F01372"/>
    <w:rsid w:val="00F049B0"/>
    <w:rsid w:val="00F133FF"/>
    <w:rsid w:val="00F218FB"/>
    <w:rsid w:val="00F23C41"/>
    <w:rsid w:val="00F24452"/>
    <w:rsid w:val="00F33D09"/>
    <w:rsid w:val="00F343B2"/>
    <w:rsid w:val="00F361FA"/>
    <w:rsid w:val="00F44A5F"/>
    <w:rsid w:val="00F45305"/>
    <w:rsid w:val="00F47B34"/>
    <w:rsid w:val="00F52A92"/>
    <w:rsid w:val="00F55B65"/>
    <w:rsid w:val="00F63F3E"/>
    <w:rsid w:val="00F662B0"/>
    <w:rsid w:val="00F724F1"/>
    <w:rsid w:val="00F740E8"/>
    <w:rsid w:val="00F7485A"/>
    <w:rsid w:val="00F7635B"/>
    <w:rsid w:val="00F857EE"/>
    <w:rsid w:val="00FA2F74"/>
    <w:rsid w:val="00FB6BA4"/>
    <w:rsid w:val="00FC34E9"/>
    <w:rsid w:val="00FD03B0"/>
    <w:rsid w:val="00FE309D"/>
    <w:rsid w:val="00FE3AA9"/>
    <w:rsid w:val="00FE6DEF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AFC67-6E7C-4D6D-B964-80DC97E4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20</cp:revision>
  <cp:lastPrinted>2019-07-12T11:07:00Z</cp:lastPrinted>
  <dcterms:created xsi:type="dcterms:W3CDTF">2022-09-28T13:21:00Z</dcterms:created>
  <dcterms:modified xsi:type="dcterms:W3CDTF">2023-08-25T08:45:00Z</dcterms:modified>
</cp:coreProperties>
</file>