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vyhlásenie uchádzača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1ECAA4A" w14:textId="743CF63C" w:rsidR="00B34C42" w:rsidRPr="00591371" w:rsidRDefault="00B34C42" w:rsidP="00F716B6">
      <w:pPr>
        <w:tabs>
          <w:tab w:val="left" w:pos="709"/>
          <w:tab w:val="left" w:pos="2880"/>
          <w:tab w:val="left" w:pos="4500"/>
        </w:tabs>
        <w:spacing w:line="276" w:lineRule="auto"/>
        <w:ind w:left="0" w:firstLine="0"/>
        <w:jc w:val="both"/>
        <w:rPr>
          <w:rFonts w:ascii="Arial Narrow" w:hAnsi="Arial Narrow"/>
          <w:b/>
          <w:sz w:val="22"/>
          <w:szCs w:val="22"/>
        </w:rPr>
      </w:pPr>
      <w:r w:rsidRPr="00591371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="00F716B6" w:rsidRPr="00591371">
        <w:rPr>
          <w:rFonts w:ascii="Arial Narrow" w:hAnsi="Arial Narrow" w:cs="Times New Roman"/>
          <w:b/>
          <w:i/>
          <w:sz w:val="22"/>
          <w:szCs w:val="22"/>
        </w:rPr>
        <w:t>„</w:t>
      </w:r>
      <w:r w:rsidR="00A4172D" w:rsidRPr="00A4172D">
        <w:rPr>
          <w:rFonts w:ascii="Arial Narrow" w:hAnsi="Arial Narrow"/>
          <w:b/>
          <w:i/>
          <w:sz w:val="22"/>
          <w:szCs w:val="22"/>
        </w:rPr>
        <w:t>Zabezpečenie proviantného materiálu KS 19  -  „Proviantný materiál - vybavenie kuchýň a kuchyniek</w:t>
      </w:r>
      <w:r w:rsidR="001B57D5" w:rsidRPr="00591371">
        <w:rPr>
          <w:rFonts w:ascii="Arial Narrow" w:hAnsi="Arial Narrow"/>
          <w:b/>
          <w:i/>
          <w:sz w:val="22"/>
          <w:szCs w:val="22"/>
        </w:rPr>
        <w:t xml:space="preserve">“ (ID zákazky </w:t>
      </w:r>
      <w:r w:rsidR="00A4172D" w:rsidRPr="00A4172D">
        <w:rPr>
          <w:rFonts w:ascii="Arial Narrow" w:hAnsi="Arial Narrow"/>
          <w:b/>
          <w:i/>
          <w:sz w:val="22"/>
          <w:szCs w:val="22"/>
        </w:rPr>
        <w:t>49825</w:t>
      </w:r>
      <w:r w:rsidR="001B57D5" w:rsidRPr="00591371">
        <w:rPr>
          <w:rFonts w:ascii="Arial Narrow" w:hAnsi="Arial Narrow"/>
          <w:b/>
          <w:i/>
          <w:sz w:val="22"/>
          <w:szCs w:val="22"/>
        </w:rPr>
        <w:t>)</w:t>
      </w:r>
      <w:r w:rsidR="00D1134A" w:rsidRPr="00591371">
        <w:rPr>
          <w:rFonts w:ascii="Arial Narrow" w:hAnsi="Arial Narrow" w:cs="Times New Roman"/>
          <w:sz w:val="22"/>
          <w:szCs w:val="22"/>
        </w:rPr>
        <w:t xml:space="preserve">,  </w:t>
      </w:r>
      <w:r w:rsidR="00F716B6" w:rsidRPr="00591371">
        <w:rPr>
          <w:rFonts w:ascii="Arial Narrow" w:hAnsi="Arial Narrow" w:cs="Times New Roman"/>
          <w:sz w:val="22"/>
          <w:szCs w:val="22"/>
        </w:rPr>
        <w:t xml:space="preserve">zadávanou s použitím </w:t>
      </w:r>
      <w:r w:rsidRPr="00591371">
        <w:rPr>
          <w:rFonts w:ascii="Arial Narrow" w:hAnsi="Arial Narrow" w:cs="Times New Roman"/>
          <w:sz w:val="22"/>
          <w:szCs w:val="22"/>
        </w:rPr>
        <w:t>dynamického nákupného systému s názvom „</w:t>
      </w:r>
      <w:r w:rsidR="00407314" w:rsidRPr="00407314">
        <w:rPr>
          <w:rFonts w:ascii="Arial Narrow" w:hAnsi="Arial Narrow" w:cs="Times New Roman"/>
          <w:sz w:val="22"/>
          <w:szCs w:val="22"/>
        </w:rPr>
        <w:t>Zabezpečenie proviantného materiálu KS 19  -  „Proviantný materiál - vybavenie kuchýň a kuchyniek</w:t>
      </w:r>
      <w:bookmarkStart w:id="0" w:name="_GoBack"/>
      <w:bookmarkEnd w:id="0"/>
      <w:r w:rsidRPr="00591371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591371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Pr="00591371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93EB0" w14:textId="77777777" w:rsidR="000F613E" w:rsidRDefault="000F613E" w:rsidP="00DF3A42">
      <w:r>
        <w:separator/>
      </w:r>
    </w:p>
  </w:endnote>
  <w:endnote w:type="continuationSeparator" w:id="0">
    <w:p w14:paraId="23EAAAD9" w14:textId="77777777" w:rsidR="000F613E" w:rsidRDefault="000F613E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2A954" w14:textId="77777777" w:rsidR="000F613E" w:rsidRDefault="000F613E" w:rsidP="00DF3A42">
      <w:r>
        <w:separator/>
      </w:r>
    </w:p>
  </w:footnote>
  <w:footnote w:type="continuationSeparator" w:id="0">
    <w:p w14:paraId="6944F9FF" w14:textId="77777777" w:rsidR="000F613E" w:rsidRDefault="000F613E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ED7CB" w14:textId="77777777" w:rsidR="00F35387" w:rsidRPr="00317080" w:rsidRDefault="00F35387" w:rsidP="00F35387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8D3719A" w14:textId="77777777" w:rsidR="00DF3A42" w:rsidRPr="00F35387" w:rsidRDefault="00DF3A42" w:rsidP="00F3538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792F"/>
    <w:rsid w:val="00077247"/>
    <w:rsid w:val="00081B3E"/>
    <w:rsid w:val="000B50BE"/>
    <w:rsid w:val="000E7758"/>
    <w:rsid w:val="000F613E"/>
    <w:rsid w:val="00116A6A"/>
    <w:rsid w:val="001712B0"/>
    <w:rsid w:val="001A346F"/>
    <w:rsid w:val="001A75B1"/>
    <w:rsid w:val="001B57D5"/>
    <w:rsid w:val="00212146"/>
    <w:rsid w:val="002374A3"/>
    <w:rsid w:val="002B5AE2"/>
    <w:rsid w:val="00377EFF"/>
    <w:rsid w:val="003B2750"/>
    <w:rsid w:val="00407314"/>
    <w:rsid w:val="0043436F"/>
    <w:rsid w:val="00457976"/>
    <w:rsid w:val="00467CCD"/>
    <w:rsid w:val="00476FEA"/>
    <w:rsid w:val="004D4288"/>
    <w:rsid w:val="005152E6"/>
    <w:rsid w:val="005521D1"/>
    <w:rsid w:val="0055589A"/>
    <w:rsid w:val="00555FCB"/>
    <w:rsid w:val="00591371"/>
    <w:rsid w:val="00596FCF"/>
    <w:rsid w:val="005C73B9"/>
    <w:rsid w:val="005D22AE"/>
    <w:rsid w:val="005D2804"/>
    <w:rsid w:val="00667E24"/>
    <w:rsid w:val="00691536"/>
    <w:rsid w:val="006D7ECF"/>
    <w:rsid w:val="006E681D"/>
    <w:rsid w:val="006F7CEC"/>
    <w:rsid w:val="007C0126"/>
    <w:rsid w:val="007D5BD0"/>
    <w:rsid w:val="007D7312"/>
    <w:rsid w:val="008022BE"/>
    <w:rsid w:val="00821A09"/>
    <w:rsid w:val="00851945"/>
    <w:rsid w:val="00854954"/>
    <w:rsid w:val="008A084A"/>
    <w:rsid w:val="00961EF7"/>
    <w:rsid w:val="0097662F"/>
    <w:rsid w:val="00A130B4"/>
    <w:rsid w:val="00A4172D"/>
    <w:rsid w:val="00A566DA"/>
    <w:rsid w:val="00A83926"/>
    <w:rsid w:val="00A85D80"/>
    <w:rsid w:val="00AA4489"/>
    <w:rsid w:val="00AB48BD"/>
    <w:rsid w:val="00AE5B3E"/>
    <w:rsid w:val="00B34C42"/>
    <w:rsid w:val="00B5282C"/>
    <w:rsid w:val="00B96BD4"/>
    <w:rsid w:val="00BD7F42"/>
    <w:rsid w:val="00C0484F"/>
    <w:rsid w:val="00C16298"/>
    <w:rsid w:val="00C41726"/>
    <w:rsid w:val="00CC31D9"/>
    <w:rsid w:val="00D1134A"/>
    <w:rsid w:val="00D60DD4"/>
    <w:rsid w:val="00DC42AA"/>
    <w:rsid w:val="00DD72C5"/>
    <w:rsid w:val="00DF3A42"/>
    <w:rsid w:val="00E116B0"/>
    <w:rsid w:val="00E53575"/>
    <w:rsid w:val="00E57D06"/>
    <w:rsid w:val="00EE007A"/>
    <w:rsid w:val="00F35387"/>
    <w:rsid w:val="00F44000"/>
    <w:rsid w:val="00F716B6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Nikola Šimunová</cp:lastModifiedBy>
  <cp:revision>7</cp:revision>
  <dcterms:created xsi:type="dcterms:W3CDTF">2024-07-25T11:21:00Z</dcterms:created>
  <dcterms:modified xsi:type="dcterms:W3CDTF">2024-08-12T09:03:00Z</dcterms:modified>
</cp:coreProperties>
</file>