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6425B954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3626C9">
        <w:rPr>
          <w:rFonts w:ascii="Arial Narrow" w:hAnsi="Arial Narrow"/>
          <w:i/>
          <w:sz w:val="22"/>
          <w:szCs w:val="22"/>
        </w:rPr>
        <w:t>položke č.</w:t>
      </w:r>
      <w:r w:rsidR="00E077BF">
        <w:rPr>
          <w:rFonts w:ascii="Arial Narrow" w:hAnsi="Arial Narrow"/>
          <w:i/>
          <w:sz w:val="22"/>
          <w:szCs w:val="22"/>
        </w:rPr>
        <w:t>3</w:t>
      </w:r>
      <w:r w:rsidR="003626C9">
        <w:rPr>
          <w:rFonts w:ascii="Arial Narrow" w:hAnsi="Arial Narrow"/>
          <w:i/>
          <w:sz w:val="22"/>
          <w:szCs w:val="22"/>
        </w:rPr>
        <w:t xml:space="preserve"> </w:t>
      </w:r>
      <w:r w:rsidR="00116114" w:rsidRPr="007F4C8B">
        <w:rPr>
          <w:rFonts w:ascii="Arial Narrow" w:hAnsi="Arial Narrow"/>
          <w:i/>
          <w:sz w:val="22"/>
          <w:szCs w:val="22"/>
        </w:rPr>
        <w:t xml:space="preserve"> </w:t>
      </w:r>
      <w:r w:rsidR="007B7C7E">
        <w:rPr>
          <w:rFonts w:ascii="Arial Narrow" w:hAnsi="Arial Narrow"/>
          <w:i/>
          <w:sz w:val="22"/>
          <w:szCs w:val="22"/>
        </w:rPr>
        <w:t xml:space="preserve">– </w:t>
      </w:r>
      <w:r w:rsidR="00E077BF" w:rsidRPr="00E077BF">
        <w:rPr>
          <w:rFonts w:ascii="Arial Narrow" w:hAnsi="Arial Narrow"/>
          <w:i/>
          <w:sz w:val="22"/>
          <w:szCs w:val="22"/>
        </w:rPr>
        <w:t xml:space="preserve">Monitor 31-32" LCD </w:t>
      </w:r>
      <w:r w:rsidR="003626C9">
        <w:rPr>
          <w:rFonts w:ascii="Arial Narrow" w:hAnsi="Arial Narrow"/>
          <w:i/>
          <w:sz w:val="22"/>
          <w:szCs w:val="22"/>
        </w:rPr>
        <w:t xml:space="preserve">v </w:t>
      </w:r>
      <w:r w:rsidRPr="007F4C8B">
        <w:rPr>
          <w:rFonts w:ascii="Arial Narrow" w:hAnsi="Arial Narrow"/>
          <w:i/>
          <w:sz w:val="22"/>
          <w:szCs w:val="22"/>
        </w:rPr>
        <w:t xml:space="preserve">množstve </w:t>
      </w:r>
      <w:r w:rsidR="00E077BF">
        <w:rPr>
          <w:rFonts w:ascii="Arial Narrow" w:hAnsi="Arial Narrow"/>
          <w:i/>
          <w:sz w:val="22"/>
          <w:szCs w:val="22"/>
        </w:rPr>
        <w:t>405</w:t>
      </w:r>
      <w:bookmarkStart w:id="0" w:name="_GoBack"/>
      <w:bookmarkEnd w:id="0"/>
      <w:r w:rsidRPr="007F4C8B">
        <w:rPr>
          <w:rFonts w:ascii="Arial Narrow" w:hAnsi="Arial Narrow"/>
          <w:i/>
          <w:sz w:val="22"/>
          <w:szCs w:val="22"/>
        </w:rPr>
        <w:t xml:space="preserve"> kus</w:t>
      </w:r>
      <w:r w:rsidR="00116114" w:rsidRPr="007F4C8B">
        <w:rPr>
          <w:rFonts w:ascii="Arial Narrow" w:hAnsi="Arial Narrow"/>
          <w:i/>
          <w:sz w:val="22"/>
          <w:szCs w:val="22"/>
        </w:rPr>
        <w:t>ov</w:t>
      </w:r>
      <w:r w:rsidRPr="007F4C8B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5BEA1" w14:textId="77777777" w:rsidR="00FE69ED" w:rsidRDefault="00FE69ED" w:rsidP="007C6581">
      <w:r>
        <w:separator/>
      </w:r>
    </w:p>
  </w:endnote>
  <w:endnote w:type="continuationSeparator" w:id="0">
    <w:p w14:paraId="32B8DA6E" w14:textId="77777777" w:rsidR="00FE69ED" w:rsidRDefault="00FE69E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0189CCB9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801BF8" w:rsidRPr="00801BF8">
      <w:rPr>
        <w:rFonts w:ascii="Arial Narrow" w:hAnsi="Arial Narrow"/>
        <w:sz w:val="18"/>
        <w:szCs w:val="18"/>
        <w:shd w:val="clear" w:color="auto" w:fill="FFFFFF"/>
      </w:rPr>
      <w:t>IKT4 - tlačiarne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E077BF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E077BF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C3A30" w14:textId="77777777" w:rsidR="00FE69ED" w:rsidRDefault="00FE69ED" w:rsidP="007C6581">
      <w:r>
        <w:separator/>
      </w:r>
    </w:p>
  </w:footnote>
  <w:footnote w:type="continuationSeparator" w:id="0">
    <w:p w14:paraId="2B5C41C6" w14:textId="77777777" w:rsidR="00FE69ED" w:rsidRDefault="00FE69E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6504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4E1E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077BF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79FC"/>
    <w:rsid w:val="00EC4CF1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270AE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69ED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20</cp:revision>
  <cp:lastPrinted>2022-07-13T07:06:00Z</cp:lastPrinted>
  <dcterms:created xsi:type="dcterms:W3CDTF">2022-04-28T09:57:00Z</dcterms:created>
  <dcterms:modified xsi:type="dcterms:W3CDTF">2024-01-15T14:01:00Z</dcterms:modified>
</cp:coreProperties>
</file>