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0C1CBF9D"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E01ABD" w:rsidRPr="00E01ABD">
        <w:rPr>
          <w:b/>
          <w:szCs w:val="22"/>
        </w:rPr>
        <w:t xml:space="preserve">Stredisko </w:t>
      </w:r>
      <w:proofErr w:type="spellStart"/>
      <w:r w:rsidR="00E01ABD" w:rsidRPr="00E01ABD">
        <w:rPr>
          <w:b/>
          <w:szCs w:val="22"/>
        </w:rPr>
        <w:t>Lúštiareň</w:t>
      </w:r>
      <w:proofErr w:type="spellEnd"/>
      <w:r w:rsidR="00E01ABD" w:rsidRPr="00E01ABD">
        <w:rPr>
          <w:b/>
          <w:szCs w:val="22"/>
        </w:rPr>
        <w:t xml:space="preserve"> Liptovský Hrádok, Pri železnici 52, 033 01 Liptovský Hrádok 1</w:t>
      </w:r>
      <w:r w:rsidR="00E01ABD" w:rsidRPr="006D54D0">
        <w:rPr>
          <w:rFonts w:ascii="Calibri" w:hAnsi="Calibri" w:cs="Calibri"/>
          <w:szCs w:val="22"/>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411A72FF" w:rsidR="00852123" w:rsidRPr="00852123" w:rsidRDefault="00E01ABD" w:rsidP="00F564B7">
      <w:pPr>
        <w:pStyle w:val="Odsekzoznamu"/>
        <w:ind w:left="360"/>
        <w:rPr>
          <w:szCs w:val="24"/>
        </w:rPr>
      </w:pPr>
      <w:r>
        <w:rPr>
          <w:b/>
        </w:rPr>
        <w:t xml:space="preserve">4 </w:t>
      </w:r>
      <w:r w:rsidR="00165DEB">
        <w:rPr>
          <w:b/>
        </w:rPr>
        <w:t>400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628098AE" w14:textId="77777777" w:rsidR="00F413C3" w:rsidRDefault="00F413C3" w:rsidP="00F413C3">
      <w:pPr>
        <w:rPr>
          <w:szCs w:val="24"/>
        </w:rPr>
      </w:pPr>
    </w:p>
    <w:p w14:paraId="7A6E3FB9" w14:textId="77777777" w:rsidR="00F413C3" w:rsidRDefault="00F413C3" w:rsidP="00F413C3">
      <w:pPr>
        <w:rPr>
          <w:szCs w:val="24"/>
        </w:rPr>
      </w:pPr>
    </w:p>
    <w:p w14:paraId="728F875A" w14:textId="77777777" w:rsidR="00F413C3" w:rsidRDefault="00F413C3" w:rsidP="00F413C3">
      <w:r>
        <w:t>V Liptovskom Hrádku, dňa ........................</w:t>
      </w:r>
      <w:r>
        <w:tab/>
      </w:r>
      <w:r>
        <w:tab/>
      </w:r>
      <w:r>
        <w:tab/>
        <w:t>V .................................., dňa ..................</w:t>
      </w:r>
    </w:p>
    <w:p w14:paraId="07487E50" w14:textId="77777777" w:rsidR="00F413C3" w:rsidRDefault="00F413C3" w:rsidP="00F413C3"/>
    <w:p w14:paraId="032264DC" w14:textId="77777777" w:rsidR="00F413C3" w:rsidRDefault="00F413C3" w:rsidP="00F413C3"/>
    <w:p w14:paraId="5983FC53" w14:textId="77777777" w:rsidR="00F413C3" w:rsidRDefault="00F413C3" w:rsidP="00F413C3"/>
    <w:p w14:paraId="3773E308" w14:textId="77777777" w:rsidR="00F413C3" w:rsidRDefault="00F413C3" w:rsidP="00F413C3"/>
    <w:p w14:paraId="73D98371" w14:textId="77777777" w:rsidR="00F413C3" w:rsidRDefault="00F413C3" w:rsidP="00F413C3"/>
    <w:p w14:paraId="7A948893" w14:textId="77777777" w:rsidR="00F413C3" w:rsidRDefault="00F413C3" w:rsidP="00F413C3"/>
    <w:p w14:paraId="2F48596D" w14:textId="77777777" w:rsidR="00F413C3" w:rsidRDefault="00F413C3" w:rsidP="00F413C3">
      <w:pPr>
        <w:rPr>
          <w:b/>
        </w:rPr>
      </w:pPr>
    </w:p>
    <w:p w14:paraId="059B8557" w14:textId="77777777" w:rsidR="00F413C3" w:rsidRDefault="00F413C3" w:rsidP="00F413C3">
      <w:r>
        <w:t xml:space="preserve">                ………………………. </w:t>
      </w:r>
      <w:r>
        <w:tab/>
      </w:r>
      <w:r>
        <w:tab/>
      </w:r>
      <w:r>
        <w:tab/>
        <w:t xml:space="preserve">                </w:t>
      </w:r>
      <w:r>
        <w:tab/>
        <w:t>……………………....….</w:t>
      </w:r>
    </w:p>
    <w:p w14:paraId="3A570CCF" w14:textId="77777777" w:rsidR="00F413C3" w:rsidRDefault="00F413C3" w:rsidP="00F413C3">
      <w:pPr>
        <w:pStyle w:val="Nadpis1"/>
        <w:rPr>
          <w:b w:val="0"/>
          <w:lang w:val="sk-SK"/>
        </w:rPr>
      </w:pPr>
      <w:r>
        <w:rPr>
          <w:b w:val="0"/>
          <w:lang w:val="sk-SK"/>
        </w:rPr>
        <w:tab/>
        <w:t xml:space="preserve">           Za objednávateľa                                                     Za zhotoviteľa</w:t>
      </w:r>
    </w:p>
    <w:p w14:paraId="38932F80" w14:textId="77777777" w:rsidR="00F413C3" w:rsidRDefault="00F413C3" w:rsidP="00F413C3">
      <w:pPr>
        <w:rPr>
          <w:lang w:eastAsia="cs-CZ"/>
        </w:rPr>
      </w:pPr>
    </w:p>
    <w:p w14:paraId="0192143A" w14:textId="77777777" w:rsidR="00F413C3" w:rsidRDefault="00F413C3" w:rsidP="00F413C3">
      <w:pPr>
        <w:rPr>
          <w:lang w:eastAsia="cs-CZ"/>
        </w:rPr>
      </w:pPr>
    </w:p>
    <w:p w14:paraId="5C1E9690" w14:textId="77777777" w:rsidR="00F413C3" w:rsidRDefault="00F413C3" w:rsidP="00F413C3">
      <w:pPr>
        <w:rPr>
          <w:lang w:eastAsia="cs-CZ"/>
        </w:rPr>
      </w:pPr>
    </w:p>
    <w:p w14:paraId="1C82F393" w14:textId="77777777" w:rsidR="00F413C3" w:rsidRDefault="00F413C3" w:rsidP="00F413C3">
      <w:pPr>
        <w:pStyle w:val="Nadpis1"/>
        <w:rPr>
          <w:b w:val="0"/>
          <w:lang w:val="sk-SK"/>
        </w:rPr>
      </w:pPr>
      <w:r>
        <w:rPr>
          <w:b w:val="0"/>
          <w:lang w:val="sk-SK"/>
        </w:rPr>
        <w:tab/>
      </w:r>
      <w:r>
        <w:rPr>
          <w:b w:val="0"/>
          <w:lang w:val="sk-SK"/>
        </w:rPr>
        <w:tab/>
      </w:r>
      <w:r>
        <w:rPr>
          <w:b w:val="0"/>
          <w:lang w:val="sk-SK"/>
        </w:rPr>
        <w:tab/>
        <w:t>.............................                                          ..........................................</w:t>
      </w:r>
    </w:p>
    <w:p w14:paraId="66C70480" w14:textId="77777777" w:rsidR="00F413C3" w:rsidRDefault="00F413C3" w:rsidP="00F413C3">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7C0481E1" w14:textId="77777777" w:rsidR="00F413C3" w:rsidRDefault="00F413C3" w:rsidP="00F413C3">
      <w:pPr>
        <w:rPr>
          <w:szCs w:val="24"/>
        </w:rPr>
      </w:pPr>
      <w:r>
        <w:rPr>
          <w:rFonts w:cs="Arial"/>
          <w:color w:val="000000" w:themeColor="text1"/>
          <w:szCs w:val="24"/>
        </w:rPr>
        <w:t xml:space="preserve">             poverený vedením organizačnej zložky OZ</w:t>
      </w:r>
    </w:p>
    <w:p w14:paraId="53F79DB5" w14:textId="77777777" w:rsidR="00F413C3" w:rsidRDefault="00F413C3" w:rsidP="00F413C3">
      <w:pPr>
        <w:rPr>
          <w:szCs w:val="24"/>
        </w:rPr>
      </w:pPr>
    </w:p>
    <w:p w14:paraId="5D6A0417" w14:textId="77777777" w:rsidR="00F413C3" w:rsidRDefault="00F413C3" w:rsidP="00F413C3">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89554" w14:textId="77777777" w:rsidR="00B403DF" w:rsidRDefault="00B403DF">
      <w:r>
        <w:separator/>
      </w:r>
    </w:p>
  </w:endnote>
  <w:endnote w:type="continuationSeparator" w:id="0">
    <w:p w14:paraId="4FA206E3" w14:textId="77777777" w:rsidR="00B403DF" w:rsidRDefault="00B40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37A6C" w14:textId="77777777" w:rsidR="00B403DF" w:rsidRDefault="00B403DF">
      <w:r>
        <w:separator/>
      </w:r>
    </w:p>
  </w:footnote>
  <w:footnote w:type="continuationSeparator" w:id="0">
    <w:p w14:paraId="6C0811A0" w14:textId="77777777" w:rsidR="00B403DF" w:rsidRDefault="00B403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03DF"/>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5860"/>
    <w:rsid w:val="00DA617D"/>
    <w:rsid w:val="00DB0784"/>
    <w:rsid w:val="00DB3818"/>
    <w:rsid w:val="00DB4651"/>
    <w:rsid w:val="00DB4D28"/>
    <w:rsid w:val="00DE51D4"/>
    <w:rsid w:val="00DF16BC"/>
    <w:rsid w:val="00DF5A44"/>
    <w:rsid w:val="00E01ABD"/>
    <w:rsid w:val="00E06105"/>
    <w:rsid w:val="00E10A68"/>
    <w:rsid w:val="00E14589"/>
    <w:rsid w:val="00E22D8F"/>
    <w:rsid w:val="00E8498C"/>
    <w:rsid w:val="00E94FCC"/>
    <w:rsid w:val="00EA465D"/>
    <w:rsid w:val="00EB07DA"/>
    <w:rsid w:val="00EC4AAC"/>
    <w:rsid w:val="00ED79BF"/>
    <w:rsid w:val="00EE5C6E"/>
    <w:rsid w:val="00F05D2E"/>
    <w:rsid w:val="00F35F11"/>
    <w:rsid w:val="00F413C3"/>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321">
      <w:bodyDiv w:val="1"/>
      <w:marLeft w:val="0"/>
      <w:marRight w:val="0"/>
      <w:marTop w:val="0"/>
      <w:marBottom w:val="0"/>
      <w:divBdr>
        <w:top w:val="none" w:sz="0" w:space="0" w:color="auto"/>
        <w:left w:val="none" w:sz="0" w:space="0" w:color="auto"/>
        <w:bottom w:val="none" w:sz="0" w:space="0" w:color="auto"/>
        <w:right w:val="none" w:sz="0" w:space="0" w:color="auto"/>
      </w:divBdr>
    </w:div>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4909</Words>
  <Characters>27985</Characters>
  <Application>Microsoft Office Word</Application>
  <DocSecurity>0</DocSecurity>
  <Lines>233</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32829</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2024-03-06T12:39:00Z</dcterms:modified>
</cp:coreProperties>
</file>