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D49E" w14:textId="3025D519" w:rsidR="00301BA8" w:rsidRPr="00301BA8" w:rsidRDefault="00FC3D27" w:rsidP="00301BA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6A19DA">
        <w:rPr>
          <w:rFonts w:ascii="Cambria" w:hAnsi="Cambria" w:cs="Arial"/>
          <w:b/>
          <w:bCs/>
          <w:sz w:val="22"/>
          <w:szCs w:val="22"/>
        </w:rPr>
        <w:t>3</w:t>
      </w:r>
      <w:r w:rsidR="00992DD8">
        <w:rPr>
          <w:rFonts w:ascii="Cambria" w:hAnsi="Cambria" w:cs="Arial"/>
          <w:b/>
          <w:bCs/>
          <w:sz w:val="22"/>
          <w:szCs w:val="22"/>
        </w:rPr>
        <w:t>.202</w:t>
      </w:r>
      <w:r w:rsidR="00296E44">
        <w:rPr>
          <w:rFonts w:ascii="Cambria" w:hAnsi="Cambria" w:cs="Arial"/>
          <w:b/>
          <w:bCs/>
          <w:sz w:val="22"/>
          <w:szCs w:val="22"/>
        </w:rPr>
        <w:t>4</w:t>
      </w:r>
    </w:p>
    <w:p w14:paraId="492129B3" w14:textId="30CE571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03F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4B1FBF" w14:textId="7E0A1D82" w:rsidR="00225233" w:rsidRPr="00EE13D4" w:rsidRDefault="00301BA8" w:rsidP="0022523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01BA8">
        <w:rPr>
          <w:rFonts w:ascii="Cambria" w:hAnsi="Cambria" w:cs="Arial"/>
          <w:sz w:val="22"/>
          <w:szCs w:val="22"/>
        </w:rPr>
        <w:t>Na potrzeby</w:t>
      </w:r>
      <w:r w:rsidRPr="00301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301BA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</w:t>
      </w:r>
      <w:r w:rsidRPr="005F31A9">
        <w:rPr>
          <w:rFonts w:ascii="Cambria" w:hAnsi="Cambria" w:cs="Arial"/>
          <w:bCs/>
          <w:sz w:val="22"/>
          <w:szCs w:val="22"/>
        </w:rPr>
        <w:t>Zamawiającego –  Nadleśnictwo Zamrzenica w trybie podstawowym (Wariant II)</w:t>
      </w:r>
      <w:r w:rsidRPr="00301BA8">
        <w:rPr>
          <w:rFonts w:ascii="Cambria" w:hAnsi="Cambria" w:cs="Arial"/>
          <w:bCs/>
          <w:sz w:val="22"/>
          <w:szCs w:val="22"/>
        </w:rPr>
        <w:t xml:space="preserve"> o którym mowa w art. 275 pkt 2 ustawy 11 września 2019 r. 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296E44">
        <w:rPr>
          <w:sz w:val="22"/>
          <w:szCs w:val="22"/>
        </w:rPr>
        <w:t>Dz. U. z 2023</w:t>
      </w:r>
      <w:r w:rsidR="00951FE1">
        <w:rPr>
          <w:sz w:val="22"/>
          <w:szCs w:val="22"/>
        </w:rPr>
        <w:t> </w:t>
      </w:r>
      <w:bookmarkStart w:id="0" w:name="_GoBack"/>
      <w:bookmarkEnd w:id="0"/>
      <w:r w:rsidR="00296E44">
        <w:rPr>
          <w:sz w:val="22"/>
          <w:szCs w:val="22"/>
        </w:rPr>
        <w:t>r., poz. 1605 ze zm.</w:t>
      </w:r>
      <w:r w:rsidRPr="00301BA8">
        <w:rPr>
          <w:rFonts w:ascii="Cambria" w:hAnsi="Cambria" w:cs="Arial"/>
          <w:bCs/>
          <w:sz w:val="22"/>
          <w:szCs w:val="22"/>
        </w:rPr>
        <w:t>)</w:t>
      </w:r>
      <w:r w:rsidRPr="005F31A9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09049739"/>
      <w:r w:rsidR="009E5408">
        <w:rPr>
          <w:rFonts w:ascii="Cambria" w:hAnsi="Cambria" w:cs="Arial"/>
          <w:bCs/>
          <w:sz w:val="22"/>
          <w:szCs w:val="22"/>
        </w:rPr>
        <w:t xml:space="preserve">pn. </w:t>
      </w:r>
      <w:r w:rsidR="00296E44" w:rsidRPr="008713E6">
        <w:rPr>
          <w:b/>
          <w:i/>
          <w:sz w:val="22"/>
          <w:szCs w:val="22"/>
        </w:rPr>
        <w:t>„Roboty budowlane – modernizacja i budowa budynków gospodarczych”</w:t>
      </w:r>
      <w:r w:rsidR="00296E44">
        <w:rPr>
          <w:b/>
          <w:i/>
          <w:sz w:val="22"/>
          <w:szCs w:val="22"/>
        </w:rPr>
        <w:t xml:space="preserve"> </w:t>
      </w:r>
      <w:r w:rsidR="00296E44" w:rsidRPr="00575C2E">
        <w:rPr>
          <w:b/>
          <w:bCs/>
          <w:i/>
          <w:iCs/>
          <w:sz w:val="22"/>
          <w:szCs w:val="22"/>
        </w:rPr>
        <w:t>Zadanie nr ………………………</w:t>
      </w:r>
    </w:p>
    <w:bookmarkEnd w:id="1"/>
    <w:p w14:paraId="307C5641" w14:textId="1C1C72FF" w:rsidR="00301BA8" w:rsidRDefault="00301BA8" w:rsidP="00BF1351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p w14:paraId="6C4430C2" w14:textId="2D05BC94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D2DC95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301BA8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3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3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2"/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A785D" w14:textId="77777777" w:rsidR="004867D4" w:rsidRDefault="004867D4">
      <w:r>
        <w:separator/>
      </w:r>
    </w:p>
  </w:endnote>
  <w:endnote w:type="continuationSeparator" w:id="0">
    <w:p w14:paraId="721E6E3E" w14:textId="77777777" w:rsidR="004867D4" w:rsidRDefault="0048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486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4867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02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4867D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486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E8AC8" w14:textId="77777777" w:rsidR="004867D4" w:rsidRDefault="004867D4">
      <w:r>
        <w:separator/>
      </w:r>
    </w:p>
  </w:footnote>
  <w:footnote w:type="continuationSeparator" w:id="0">
    <w:p w14:paraId="275873A7" w14:textId="77777777" w:rsidR="004867D4" w:rsidRDefault="0048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486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486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486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32638"/>
    <w:rsid w:val="00080BAE"/>
    <w:rsid w:val="00225233"/>
    <w:rsid w:val="00296E44"/>
    <w:rsid w:val="002B2C0D"/>
    <w:rsid w:val="002C76B9"/>
    <w:rsid w:val="00301BA8"/>
    <w:rsid w:val="0030304B"/>
    <w:rsid w:val="00322A2D"/>
    <w:rsid w:val="00355604"/>
    <w:rsid w:val="0037285F"/>
    <w:rsid w:val="004137DB"/>
    <w:rsid w:val="00467EE3"/>
    <w:rsid w:val="004867D4"/>
    <w:rsid w:val="005B6385"/>
    <w:rsid w:val="00640EB3"/>
    <w:rsid w:val="006566BA"/>
    <w:rsid w:val="006A03AA"/>
    <w:rsid w:val="006A19DA"/>
    <w:rsid w:val="0073148A"/>
    <w:rsid w:val="00790244"/>
    <w:rsid w:val="00826C65"/>
    <w:rsid w:val="00826F7D"/>
    <w:rsid w:val="008508CE"/>
    <w:rsid w:val="00864CFC"/>
    <w:rsid w:val="00896609"/>
    <w:rsid w:val="0093754B"/>
    <w:rsid w:val="00951FE1"/>
    <w:rsid w:val="00992DD8"/>
    <w:rsid w:val="009E5408"/>
    <w:rsid w:val="009F5AF4"/>
    <w:rsid w:val="00A2633F"/>
    <w:rsid w:val="00A31E88"/>
    <w:rsid w:val="00A3245A"/>
    <w:rsid w:val="00A41CC3"/>
    <w:rsid w:val="00B67777"/>
    <w:rsid w:val="00BE03F4"/>
    <w:rsid w:val="00BF1351"/>
    <w:rsid w:val="00C04E9F"/>
    <w:rsid w:val="00CA1114"/>
    <w:rsid w:val="00CB0268"/>
    <w:rsid w:val="00D01CA0"/>
    <w:rsid w:val="00DE6291"/>
    <w:rsid w:val="00E1674C"/>
    <w:rsid w:val="00E3726F"/>
    <w:rsid w:val="00E57E29"/>
    <w:rsid w:val="00E72B92"/>
    <w:rsid w:val="00EA29F0"/>
    <w:rsid w:val="00EE13D4"/>
    <w:rsid w:val="00F62920"/>
    <w:rsid w:val="00F74888"/>
    <w:rsid w:val="00FC3D27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FBD6A26-9EBA-4CE9-9337-AAEB51FC5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2022-05-27T13:12:00Z</cp:lastPrinted>
  <dcterms:created xsi:type="dcterms:W3CDTF">2024-07-26T05:45:00Z</dcterms:created>
  <dcterms:modified xsi:type="dcterms:W3CDTF">2024-07-30T13:00:00Z</dcterms:modified>
</cp:coreProperties>
</file>