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rsidR="004B57A6" w:rsidRPr="000336EB" w:rsidRDefault="004B57A6" w:rsidP="005F14B7">
      <w:pPr>
        <w:spacing w:before="600" w:after="360" w:line="240" w:lineRule="atLeast"/>
        <w:jc w:val="both"/>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rsidR="005F14B7" w:rsidRDefault="005F14B7">
      <w:pPr>
        <w:rPr>
          <w:rFonts w:ascii="Arial" w:hAnsi="Arial"/>
          <w:b/>
          <w:caps/>
          <w:snapToGrid w:val="0"/>
          <w:sz w:val="36"/>
          <w:szCs w:val="24"/>
          <w:lang w:eastAsia="cs-CZ"/>
        </w:rPr>
      </w:pPr>
      <w:r>
        <w:rPr>
          <w:rFonts w:ascii="Arial" w:hAnsi="Arial"/>
          <w:b/>
          <w:caps/>
          <w:snapToGrid w:val="0"/>
          <w:sz w:val="36"/>
          <w:szCs w:val="24"/>
          <w:lang w:eastAsia="cs-CZ"/>
        </w:rPr>
        <w:br w:type="page"/>
      </w:r>
    </w:p>
    <w:p w:rsidR="004B57A6" w:rsidRPr="000336EB" w:rsidRDefault="004B57A6" w:rsidP="004B57A6">
      <w:pPr>
        <w:pStyle w:val="Styl5"/>
      </w:pPr>
      <w:r w:rsidRPr="000336EB">
        <w:lastRenderedPageBreak/>
        <w:t xml:space="preserve">Pojmy </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lastRenderedPageBreak/>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rsidR="004B57A6" w:rsidRPr="00C15C32" w:rsidRDefault="004B57A6" w:rsidP="005F14B7">
      <w:pPr>
        <w:numPr>
          <w:ilvl w:val="3"/>
          <w:numId w:val="4"/>
        </w:numPr>
        <w:tabs>
          <w:tab w:val="num" w:pos="2127"/>
        </w:tabs>
        <w:spacing w:after="0" w:line="240" w:lineRule="auto"/>
        <w:ind w:left="2127" w:hanging="993"/>
        <w:jc w:val="both"/>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lastRenderedPageBreak/>
        <w:t xml:space="preserve">Poddodavatelem </w:t>
      </w:r>
      <w:r w:rsidRPr="00C15C32">
        <w:rPr>
          <w:rFonts w:ascii="Arial" w:hAnsi="Arial" w:cs="Arial"/>
          <w:iCs/>
          <w:lang w:eastAsia="cs-CZ"/>
        </w:rPr>
        <w:t>osoba, která na veřejné zakázce bude fyzicky plnit určité stavební práce nebo služby.</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w:t>
      </w:r>
      <w:r w:rsidRPr="005F14B7">
        <w:rPr>
          <w:rFonts w:ascii="Arial" w:hAnsi="Arial" w:cs="Arial"/>
          <w:bCs/>
          <w:iCs/>
          <w:lang w:eastAsia="cs-CZ"/>
        </w:rPr>
        <w:t>jsou 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rsidR="004B57A6" w:rsidRPr="000336EB" w:rsidRDefault="004B57A6" w:rsidP="004B57A6">
      <w:pPr>
        <w:ind w:left="1855"/>
        <w:rPr>
          <w:rFonts w:ascii="Arial" w:hAnsi="Arial" w:cs="Arial"/>
          <w:iCs/>
          <w:lang w:eastAsia="cs-CZ"/>
        </w:rPr>
      </w:pPr>
    </w:p>
    <w:p w:rsidR="004B57A6" w:rsidRPr="000336EB" w:rsidRDefault="004B57A6" w:rsidP="004B57A6">
      <w:pPr>
        <w:pStyle w:val="Styl5"/>
      </w:pPr>
      <w:r w:rsidRPr="000336EB">
        <w:t>VZÁJEMNÝ STYK objednatele a zhotovitele</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Písemnosti touto smlouvou předpokládané (např. změny odpovědných osob, návrh na změny smlouvy, odstoupení od smlouvy, různé výzvy k plnění či placení) budo</w:t>
      </w:r>
      <w:r w:rsidR="005F14B7">
        <w:rPr>
          <w:rFonts w:ascii="Arial" w:hAnsi="Arial"/>
          <w:snapToGrid w:val="0"/>
          <w:lang w:eastAsia="cs-CZ"/>
        </w:rPr>
        <w:t>u druhé smluvní straně zasílány:</w:t>
      </w:r>
      <w:r w:rsidRPr="00C15C32">
        <w:rPr>
          <w:rFonts w:ascii="Arial" w:hAnsi="Arial"/>
          <w:snapToGrid w:val="0"/>
          <w:lang w:eastAsia="cs-CZ"/>
        </w:rPr>
        <w:t xml:space="preserve"> </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rsidR="004B57A6" w:rsidRPr="000336EB" w:rsidRDefault="004B57A6" w:rsidP="004B57A6">
      <w:pPr>
        <w:tabs>
          <w:tab w:val="num" w:pos="1134"/>
        </w:tabs>
        <w:rPr>
          <w:rFonts w:ascii="Arial" w:hAnsi="Arial" w:cs="Arial"/>
          <w:b/>
          <w:iCs/>
          <w:color w:val="FF0000"/>
          <w:szCs w:val="24"/>
          <w:highlight w:val="yellow"/>
          <w:lang w:eastAsia="cs-CZ"/>
        </w:rPr>
      </w:pPr>
    </w:p>
    <w:p w:rsidR="004B57A6" w:rsidRPr="000336EB" w:rsidRDefault="004B57A6" w:rsidP="004B57A6">
      <w:pPr>
        <w:pStyle w:val="Styl5"/>
      </w:pPr>
      <w:r w:rsidRPr="000336EB">
        <w:t xml:space="preserve">Předmět díla </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Rozsah předmětu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w:t>
      </w:r>
      <w:r w:rsidRPr="00C15C32">
        <w:rPr>
          <w:rFonts w:ascii="Arial" w:hAnsi="Arial"/>
          <w:lang w:eastAsia="cs-CZ"/>
        </w:rPr>
        <w:lastRenderedPageBreak/>
        <w:t xml:space="preserve">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lastRenderedPageBreak/>
        <w:t>Dokumentace skutečného provedení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a jednou v digitální podobě ve formátech pdf a dwg.</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rsidR="004B57A6" w:rsidRPr="000336EB" w:rsidRDefault="004B57A6" w:rsidP="004B57A6">
      <w:pPr>
        <w:tabs>
          <w:tab w:val="num" w:pos="1134"/>
        </w:tabs>
        <w:rPr>
          <w:rFonts w:ascii="Arial" w:hAnsi="Arial"/>
          <w:snapToGrid w:val="0"/>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Geodetické zaměření skutečného provedení díla.</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Geometrický plán pro vklad do katastru nemovitostí.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Doklady o vytýčení stavby.</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rsidR="004B57A6" w:rsidRPr="00C15C32" w:rsidRDefault="004B57A6" w:rsidP="004B57A6">
      <w:pPr>
        <w:rPr>
          <w:snapToGrid w:val="0"/>
          <w:color w:val="00000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Výše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lastRenderedPageBreak/>
        <w:t xml:space="preserve">Obsah ceny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w:t>
      </w:r>
      <w:r w:rsidR="005F14B7">
        <w:rPr>
          <w:rFonts w:ascii="Arial" w:hAnsi="Arial"/>
          <w:snapToGrid w:val="0"/>
          <w:lang w:eastAsia="cs-CZ"/>
        </w:rPr>
        <w:t>,</w:t>
      </w:r>
      <w:r>
        <w:rPr>
          <w:rFonts w:ascii="Arial" w:hAnsi="Arial"/>
          <w:snapToGrid w:val="0"/>
          <w:lang w:eastAsia="cs-CZ"/>
        </w:rPr>
        <w:t xml:space="preserve"> a z</w:t>
      </w:r>
      <w:r w:rsidRPr="00C15C32">
        <w:rPr>
          <w:rFonts w:ascii="Arial" w:hAnsi="Arial"/>
          <w:snapToGrid w:val="0"/>
          <w:lang w:eastAsia="cs-CZ"/>
        </w:rPr>
        <w:t>hotovitel je nezavinil ani nemohl předvídat a tyto skutečnosti mají prokazatelný vliv na sjednanou cenu.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 xml:space="preserve">bjednatele </w:t>
      </w:r>
      <w:r w:rsidRPr="00C15C32">
        <w:rPr>
          <w:rFonts w:ascii="Arial" w:hAnsi="Arial"/>
          <w:snapToGrid w:val="0"/>
          <w:lang w:eastAsia="cs-CZ"/>
        </w:rPr>
        <w:lastRenderedPageBreak/>
        <w:t>stanovené zákonem č. 134/2016 Sb., o zadávání veřejných zakázek, pro změnu závazků ze smlouvy a bude uzavřen příslušný dodatek smlouvy.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rsidR="00913563" w:rsidRDefault="00913563" w:rsidP="00913563">
      <w:pPr>
        <w:numPr>
          <w:ilvl w:val="2"/>
          <w:numId w:val="4"/>
        </w:numPr>
        <w:tabs>
          <w:tab w:val="num" w:pos="1260"/>
        </w:tabs>
        <w:spacing w:after="0" w:line="240" w:lineRule="auto"/>
        <w:ind w:left="1134" w:hanging="1134"/>
        <w:jc w:val="both"/>
        <w:rPr>
          <w:rFonts w:ascii="Arial" w:hAnsi="Arial"/>
          <w:snapToGrid w:val="0"/>
          <w:lang w:eastAsia="cs-CZ"/>
        </w:rPr>
      </w:pPr>
      <w:r w:rsidRPr="00913563">
        <w:rPr>
          <w:rFonts w:ascii="Arial" w:hAnsi="Arial"/>
          <w:snapToGrid w:val="0"/>
          <w:lang w:eastAsia="cs-CZ"/>
        </w:rPr>
        <w:t>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w:t>
      </w:r>
      <w:bookmarkStart w:id="0" w:name="_GoBack"/>
      <w:bookmarkEnd w:id="0"/>
      <w:r w:rsidRPr="00913563">
        <w:rPr>
          <w:rFonts w:ascii="Arial" w:hAnsi="Arial"/>
          <w:snapToGrid w:val="0"/>
          <w:lang w:eastAsia="cs-CZ"/>
        </w:rPr>
        <w:t>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rsidR="004B57A6" w:rsidRPr="00C15C32" w:rsidRDefault="004B57A6" w:rsidP="00913563">
      <w:pPr>
        <w:numPr>
          <w:ilvl w:val="2"/>
          <w:numId w:val="4"/>
        </w:numPr>
        <w:tabs>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měnového listu nejpozději do 10</w:t>
      </w:r>
      <w:r>
        <w:rPr>
          <w:rFonts w:ascii="Arial" w:hAnsi="Arial"/>
          <w:snapToGrid w:val="0"/>
          <w:lang w:eastAsia="cs-CZ"/>
        </w:rPr>
        <w:t>-</w:t>
      </w:r>
      <w:r w:rsidRPr="00C15C32">
        <w:rPr>
          <w:rFonts w:ascii="Arial" w:hAnsi="Arial"/>
          <w:snapToGrid w:val="0"/>
          <w:lang w:eastAsia="cs-CZ"/>
        </w:rPr>
        <w:t>ti</w:t>
      </w:r>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rsidR="004B57A6" w:rsidRPr="000336EB" w:rsidRDefault="004B57A6" w:rsidP="004B57A6">
      <w:pPr>
        <w:ind w:left="360"/>
        <w:rPr>
          <w:rFonts w:ascii="Arial" w:hAnsi="Arial"/>
          <w:b/>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Zálohy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Postup plateb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w:t>
      </w:r>
      <w:r w:rsidRPr="00C15C32">
        <w:rPr>
          <w:rFonts w:ascii="Arial" w:hAnsi="Arial"/>
          <w:snapToGrid w:val="0"/>
          <w:lang w:eastAsia="cs-CZ"/>
        </w:rPr>
        <w:lastRenderedPageBreak/>
        <w:t xml:space="preserve">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Měsíční fakturací bude uhrazena cena díla až do výše 90% z celkové sjednané ceny.  Faktury budou hrazeny v plné výši, dokud v součtu nedosáhnou 90% celkové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Překročí-li z</w:t>
      </w:r>
      <w:r w:rsidRPr="00C15C32">
        <w:rPr>
          <w:rFonts w:ascii="Arial" w:hAnsi="Arial"/>
          <w:snapToGrid w:val="0"/>
          <w:lang w:eastAsia="cs-CZ"/>
        </w:rPr>
        <w:t>hotovitel některou fakturou ho</w:t>
      </w:r>
      <w:r>
        <w:rPr>
          <w:rFonts w:ascii="Arial" w:hAnsi="Arial"/>
          <w:snapToGrid w:val="0"/>
          <w:lang w:eastAsia="cs-CZ"/>
        </w:rPr>
        <w:t>dnotu 90% ze sjednané ceny, je o</w:t>
      </w:r>
      <w:r w:rsidRPr="00C15C32">
        <w:rPr>
          <w:rFonts w:ascii="Arial" w:hAnsi="Arial"/>
          <w:snapToGrid w:val="0"/>
          <w:lang w:eastAsia="cs-CZ"/>
        </w:rPr>
        <w:t>bjednatel oprávněn uhradit pouze část faktury tak, aby úhrada jím provedená dosáhla v celkové výši pouze 90% ze sjednané ceny. Na</w:t>
      </w:r>
      <w:r>
        <w:rPr>
          <w:rFonts w:ascii="Arial" w:hAnsi="Arial"/>
          <w:snapToGrid w:val="0"/>
          <w:lang w:eastAsia="cs-CZ"/>
        </w:rPr>
        <w:t> </w:t>
      </w:r>
      <w:r w:rsidRPr="00C15C32">
        <w:rPr>
          <w:rFonts w:ascii="Arial" w:hAnsi="Arial"/>
          <w:snapToGrid w:val="0"/>
          <w:lang w:eastAsia="cs-CZ"/>
        </w:rPr>
        <w:t>zbývající část faktury přesahující hodnotu 9</w:t>
      </w:r>
      <w:r>
        <w:rPr>
          <w:rFonts w:ascii="Arial" w:hAnsi="Arial"/>
          <w:snapToGrid w:val="0"/>
          <w:lang w:eastAsia="cs-CZ"/>
        </w:rPr>
        <w:t>0% ze sjednané ceny nemůže z</w:t>
      </w:r>
      <w:r w:rsidRPr="00C15C32">
        <w:rPr>
          <w:rFonts w:ascii="Arial" w:hAnsi="Arial"/>
          <w:snapToGrid w:val="0"/>
          <w:lang w:eastAsia="cs-CZ"/>
        </w:rPr>
        <w:t xml:space="preserve">hotovitel uplatňovat žádné majetkové sankce ani 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daňového dokladu vystaveného z</w:t>
      </w:r>
      <w:r w:rsidRPr="00C15C32">
        <w:rPr>
          <w:rFonts w:ascii="Arial" w:hAnsi="Arial"/>
          <w:snapToGrid w:val="0"/>
          <w:lang w:eastAsia="cs-CZ"/>
        </w:rPr>
        <w:t>hotovitelem, v ně</w:t>
      </w:r>
      <w:r>
        <w:rPr>
          <w:rFonts w:ascii="Arial" w:hAnsi="Arial"/>
          <w:snapToGrid w:val="0"/>
          <w:lang w:eastAsia="cs-CZ"/>
        </w:rPr>
        <w:t>mž bude uvedeno, že se jedná o k</w:t>
      </w:r>
      <w:r w:rsidRPr="00C15C32">
        <w:rPr>
          <w:rFonts w:ascii="Arial" w:hAnsi="Arial"/>
          <w:snapToGrid w:val="0"/>
          <w:lang w:eastAsia="cs-CZ"/>
        </w:rPr>
        <w:t>onečnou fakturu.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Lhůty splatnosti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nezkrátí daň nebo nevyláká daňovou výhodu.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lastRenderedPageBreak/>
        <w:t>Termín splnění povinnosti zaplatit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42FD6">
      <w:pPr>
        <w:numPr>
          <w:ilvl w:val="0"/>
          <w:numId w:val="4"/>
        </w:numPr>
        <w:pBdr>
          <w:top w:val="single" w:sz="4" w:space="0"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rsidR="004B57A6" w:rsidRPr="000336EB" w:rsidRDefault="004B57A6" w:rsidP="004B57A6">
      <w:pPr>
        <w:tabs>
          <w:tab w:val="num" w:pos="1134"/>
        </w:tabs>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 xml:space="preserve">5%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rsidR="004B57A6" w:rsidRPr="00C15C32" w:rsidRDefault="004B57A6" w:rsidP="004B57A6">
      <w:pPr>
        <w:tabs>
          <w:tab w:val="num" w:pos="1134"/>
          <w:tab w:val="num" w:pos="1855"/>
        </w:tabs>
        <w:rPr>
          <w:rFonts w:ascii="Arial" w:hAnsi="Arial"/>
          <w:snapToGrid w:val="0"/>
          <w:lang w:eastAsia="cs-CZ"/>
        </w:rPr>
      </w:pPr>
    </w:p>
    <w:p w:rsidR="004B57A6" w:rsidRPr="00C15C32"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 xml:space="preserve">bjednatel právo na smluvní pokutu. Výše </w:t>
      </w:r>
      <w:r w:rsidRPr="00C15C32">
        <w:rPr>
          <w:rFonts w:ascii="Arial" w:hAnsi="Arial"/>
          <w:lang w:eastAsia="cs-CZ"/>
        </w:rPr>
        <w:lastRenderedPageBreak/>
        <w:t>smluvních pokut za jednotlivá porušení povinností v oblasti bezpečnosti a ochrany zdraví při práci nebo požární ochrany je sjednána takto:</w:t>
      </w:r>
    </w:p>
    <w:p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rsidR="004B57A6" w:rsidRPr="000336EB" w:rsidRDefault="004B57A6" w:rsidP="004B57A6">
      <w:pPr>
        <w:tabs>
          <w:tab w:val="num" w:pos="1134"/>
          <w:tab w:val="left" w:pos="1276"/>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rsidR="004B57A6" w:rsidRPr="00C15C32"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042FD6">
      <w:pPr>
        <w:numPr>
          <w:ilvl w:val="0"/>
          <w:numId w:val="4"/>
        </w:numPr>
        <w:pBdr>
          <w:top w:val="single" w:sz="4" w:space="0"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pPr>
      <w:r w:rsidRPr="00042FD6">
        <w:rPr>
          <w:rFonts w:ascii="Arial" w:hAnsi="Arial"/>
          <w:b/>
          <w:caps/>
          <w:sz w:val="24"/>
          <w:szCs w:val="24"/>
          <w:lang w:eastAsia="cs-CZ"/>
        </w:rPr>
        <w:t>Staveniště</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rsidR="004B57A6" w:rsidRDefault="004B57A6" w:rsidP="004B57A6">
      <w:pPr>
        <w:tabs>
          <w:tab w:val="num" w:pos="1134"/>
        </w:tabs>
        <w:rPr>
          <w:rFonts w:ascii="Arial" w:hAnsi="Arial"/>
          <w:sz w:val="24"/>
          <w:szCs w:val="24"/>
          <w:lang w:eastAsia="cs-CZ"/>
        </w:rPr>
      </w:pPr>
    </w:p>
    <w:p w:rsidR="000370E6" w:rsidRDefault="000370E6" w:rsidP="004B57A6">
      <w:pPr>
        <w:tabs>
          <w:tab w:val="num" w:pos="1134"/>
        </w:tabs>
        <w:rPr>
          <w:rFonts w:ascii="Arial" w:hAnsi="Arial"/>
          <w:sz w:val="24"/>
          <w:szCs w:val="24"/>
          <w:lang w:eastAsia="cs-CZ"/>
        </w:rPr>
      </w:pPr>
    </w:p>
    <w:p w:rsidR="000370E6" w:rsidRPr="000336EB" w:rsidRDefault="000370E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Užívání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rsidR="004B57A6" w:rsidRPr="000336EB" w:rsidRDefault="004B57A6" w:rsidP="004B57A6">
      <w:pPr>
        <w:ind w:left="708"/>
        <w:rPr>
          <w:rFonts w:ascii="Arial" w:hAnsi="Arial"/>
          <w:sz w:val="24"/>
          <w:szCs w:val="24"/>
          <w:lang w:eastAsia="cs-CZ"/>
        </w:rPr>
      </w:pPr>
    </w:p>
    <w:p w:rsidR="004B57A6" w:rsidRPr="000370E6" w:rsidRDefault="000370E6" w:rsidP="00042FD6">
      <w:pPr>
        <w:numPr>
          <w:ilvl w:val="0"/>
          <w:numId w:val="4"/>
        </w:numPr>
        <w:pBdr>
          <w:top w:val="single" w:sz="4" w:space="0"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cs="Arial"/>
          <w:b/>
          <w:sz w:val="24"/>
          <w:szCs w:val="24"/>
        </w:rPr>
      </w:pPr>
      <w:r w:rsidRPr="000370E6">
        <w:rPr>
          <w:rFonts w:ascii="Arial" w:hAnsi="Arial" w:cs="Arial"/>
          <w:b/>
          <w:sz w:val="24"/>
          <w:szCs w:val="24"/>
          <w:lang w:eastAsia="cs-CZ"/>
        </w:rPr>
        <w:t>STAVEBNÍ</w:t>
      </w:r>
      <w:r w:rsidRPr="000370E6">
        <w:rPr>
          <w:rFonts w:ascii="Arial" w:hAnsi="Arial" w:cs="Arial"/>
          <w:b/>
          <w:sz w:val="24"/>
          <w:szCs w:val="24"/>
        </w:rPr>
        <w:t xml:space="preserve"> DENÍK</w:t>
      </w:r>
    </w:p>
    <w:p w:rsidR="004B57A6" w:rsidRPr="000336EB" w:rsidRDefault="004B57A6" w:rsidP="004B57A6">
      <w:pPr>
        <w:rPr>
          <w:rFonts w:ascii="Arial" w:hAnsi="Arial"/>
          <w:sz w:val="24"/>
          <w:szCs w:val="24"/>
          <w:u w:val="single"/>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rsidR="004B57A6" w:rsidRPr="000336EB" w:rsidRDefault="004B57A6" w:rsidP="004B57A6">
      <w:pPr>
        <w:tabs>
          <w:tab w:val="num" w:pos="1134"/>
        </w:tabs>
        <w:rPr>
          <w:rFonts w:ascii="Arial" w:hAnsi="Arial"/>
          <w:snapToGrid w:val="0"/>
          <w:lang w:eastAsia="cs-CZ"/>
        </w:rPr>
      </w:pPr>
    </w:p>
    <w:p w:rsidR="004B57A6" w:rsidRPr="000370E6" w:rsidRDefault="000370E6" w:rsidP="00042FD6">
      <w:pPr>
        <w:numPr>
          <w:ilvl w:val="0"/>
          <w:numId w:val="4"/>
        </w:numPr>
        <w:pBdr>
          <w:top w:val="single" w:sz="4" w:space="0"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cs="Arial"/>
          <w:b/>
          <w:sz w:val="24"/>
          <w:szCs w:val="24"/>
          <w:lang w:eastAsia="cs-CZ"/>
        </w:rPr>
      </w:pPr>
      <w:r w:rsidRPr="000370E6">
        <w:rPr>
          <w:rFonts w:ascii="Arial" w:hAnsi="Arial" w:cs="Arial"/>
          <w:b/>
          <w:sz w:val="24"/>
          <w:szCs w:val="24"/>
          <w:lang w:eastAsia="cs-CZ"/>
        </w:rPr>
        <w:t>KONTROLA A KONTROLNÍ DNY</w:t>
      </w:r>
    </w:p>
    <w:p w:rsidR="004B57A6" w:rsidRPr="000336EB" w:rsidRDefault="004B57A6" w:rsidP="004B57A6">
      <w:pPr>
        <w:spacing w:line="240" w:lineRule="atLeast"/>
        <w:ind w:left="1056"/>
        <w:rPr>
          <w:rFonts w:ascii="Arial" w:hAnsi="Arial"/>
          <w:snapToGrid w:val="0"/>
          <w:color w:val="000000"/>
          <w:sz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w:t>
      </w:r>
      <w:r w:rsidRPr="00C15C32">
        <w:rPr>
          <w:rFonts w:ascii="Arial" w:hAnsi="Arial"/>
          <w:snapToGrid w:val="0"/>
          <w:lang w:eastAsia="cs-CZ"/>
        </w:rPr>
        <w:lastRenderedPageBreak/>
        <w:t xml:space="preserve">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rsidR="004B57A6" w:rsidRPr="00C15C32"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technický dozor objednatele</w:t>
      </w:r>
    </w:p>
    <w:p w:rsidR="004B57A6" w:rsidRPr="000336EB" w:rsidRDefault="004B57A6" w:rsidP="004B57A6">
      <w:pPr>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koordinátor bezpečnosti práce</w:t>
      </w:r>
    </w:p>
    <w:p w:rsidR="004B57A6" w:rsidRPr="000336EB" w:rsidRDefault="004B57A6" w:rsidP="004B57A6">
      <w:pPr>
        <w:spacing w:line="240" w:lineRule="atLeast"/>
        <w:rPr>
          <w:snapToGrid w:val="0"/>
          <w:color w:val="000000"/>
          <w:sz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rsidR="004B57A6" w:rsidRPr="00C15C32"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lastRenderedPageBreak/>
        <w:t>Zhotovitel je povinen se před zahájením stavebních prací seznámit s plánem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Provádění díla a bezpečnost práce</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w:t>
      </w:r>
      <w:r w:rsidRPr="00C15C32">
        <w:rPr>
          <w:rFonts w:ascii="Arial" w:hAnsi="Arial"/>
          <w:snapToGrid w:val="0"/>
          <w:lang w:eastAsia="cs-CZ"/>
        </w:rPr>
        <w:lastRenderedPageBreak/>
        <w:t xml:space="preserve">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Archeologické nálezy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Poddodavatelé</w:t>
      </w:r>
    </w:p>
    <w:p w:rsidR="004B57A6" w:rsidRPr="000336EB" w:rsidRDefault="004B57A6" w:rsidP="004B57A6">
      <w:pPr>
        <w:ind w:left="708"/>
        <w:rPr>
          <w:rFonts w:ascii="Arial" w:hAnsi="Arial"/>
          <w:sz w:val="24"/>
          <w:szCs w:val="24"/>
          <w:highlight w:val="yellow"/>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Objednatel schválení nového p</w:t>
      </w:r>
      <w:r w:rsidRPr="00C15C32">
        <w:rPr>
          <w:rFonts w:ascii="Arial" w:hAnsi="Arial"/>
          <w:snapToGrid w:val="0"/>
          <w:lang w:eastAsia="cs-CZ"/>
        </w:rPr>
        <w:t>oddodavatele při splnění všech smluvených podmínek bez závažného důvodu neodepře.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rsidR="004B57A6" w:rsidRDefault="004B57A6" w:rsidP="004B57A6">
      <w:pPr>
        <w:tabs>
          <w:tab w:val="num" w:pos="1134"/>
        </w:tabs>
        <w:rPr>
          <w:rFonts w:ascii="Arial" w:hAnsi="Arial"/>
          <w:sz w:val="24"/>
          <w:szCs w:val="24"/>
          <w:lang w:eastAsia="cs-CZ"/>
        </w:rPr>
      </w:pPr>
    </w:p>
    <w:p w:rsidR="000370E6" w:rsidRDefault="000370E6" w:rsidP="004B57A6">
      <w:pPr>
        <w:tabs>
          <w:tab w:val="num" w:pos="1134"/>
        </w:tabs>
        <w:rPr>
          <w:rFonts w:ascii="Arial" w:hAnsi="Arial"/>
          <w:sz w:val="24"/>
          <w:szCs w:val="24"/>
          <w:lang w:eastAsia="cs-CZ"/>
        </w:rPr>
      </w:pPr>
    </w:p>
    <w:p w:rsidR="000370E6" w:rsidRPr="000336EB" w:rsidRDefault="000370E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rsidR="004B57A6" w:rsidRPr="000336EB" w:rsidRDefault="004B57A6" w:rsidP="004B57A6">
      <w:pPr>
        <w:ind w:left="708"/>
        <w:rPr>
          <w:rFonts w:ascii="Arial" w:hAnsi="Arial"/>
          <w:sz w:val="24"/>
          <w:szCs w:val="24"/>
          <w:lang w:eastAsia="cs-CZ"/>
        </w:rPr>
      </w:pPr>
    </w:p>
    <w:p w:rsidR="004B57A6" w:rsidRPr="000336EB" w:rsidRDefault="004B57A6" w:rsidP="004B57A6">
      <w:pPr>
        <w:pStyle w:val="Styl5"/>
      </w:pPr>
      <w:r w:rsidRPr="000336EB">
        <w:t>Kontroly, zkoušky a revize</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Komplexní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 xml:space="preserve">hotovitele provést po montáži všech takto vzájemně souvisejících strojů nebo zařízení jejich komplexní vyzkoušení, kterým bude prokázáno, že dodané stroje či </w:t>
      </w:r>
      <w:r w:rsidRPr="00C15C32">
        <w:rPr>
          <w:rFonts w:ascii="Arial" w:hAnsi="Arial"/>
          <w:snapToGrid w:val="0"/>
          <w:lang w:eastAsia="cs-CZ"/>
        </w:rPr>
        <w:lastRenderedPageBreak/>
        <w:t>zařízení společně bezvadně fungují, vykazuje vlastnosti definované projektovou dokumentací a plní jako celek předepsanou funkci nebo účel.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bookmarkStart w:id="1" w:name="_Toc152988819"/>
      <w:r w:rsidRPr="000336EB">
        <w:rPr>
          <w:rFonts w:ascii="Arial" w:hAnsi="Arial"/>
          <w:sz w:val="24"/>
          <w:szCs w:val="24"/>
          <w:u w:val="single"/>
          <w:lang w:eastAsia="cs-CZ"/>
        </w:rPr>
        <w:t>Zkušební provoz</w:t>
      </w:r>
      <w:bookmarkEnd w:id="1"/>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pStyle w:val="Styl5"/>
      </w:pPr>
      <w:r w:rsidRPr="000336EB">
        <w:t xml:space="preserve">Předání a převzetí díla </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 xml:space="preserve">bjednateli nejpozději 15 dnů předem, kdy bude dílo připraveno k předání a převzetí. Objednatel je pak povinen nejpozději do </w:t>
      </w:r>
      <w:r w:rsidRPr="00C15C32">
        <w:rPr>
          <w:rFonts w:ascii="Arial" w:hAnsi="Arial"/>
          <w:snapToGrid w:val="0"/>
          <w:lang w:eastAsia="cs-CZ"/>
        </w:rPr>
        <w:lastRenderedPageBreak/>
        <w:t>tří dnů od termínu stanoveného zhotovitelem zahájit přejímací řízení a řádně v něm pokračovat.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popis díla, které je předmětem předání a převzetí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dohoda o způsobu a termínu vyklizení staveniště</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termín, od kterého počíná běžet záruční lhůta</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rsidR="004B57A6" w:rsidRPr="000336EB" w:rsidRDefault="004B57A6" w:rsidP="004B57A6">
      <w:pPr>
        <w:tabs>
          <w:tab w:val="num" w:pos="1134"/>
        </w:tabs>
        <w:spacing w:line="240" w:lineRule="atLeast"/>
        <w:rPr>
          <w:rFonts w:ascii="Arial" w:hAnsi="Arial"/>
          <w:snapToGrid w:val="0"/>
          <w:color w:val="000000"/>
          <w:sz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Vady a nedodělky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tři vyhotovení dokumentace skutečného provedení stavby a jedno vyhotovení v digitální podobě ve formátech pdf a dwg;</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zápisy a výsledky předepsaných měření (např., radon, CO apod.);</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lastRenderedPageBreak/>
        <w:t>zápisy a výsledky o prověření prací a konstrukcí zakrytých v průběhu prací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stavební deník (případně deníky) a deník(y) víceprací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územní rozhodnutí;</w:t>
      </w:r>
    </w:p>
    <w:p w:rsidR="004B57A6"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Kolaudace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je povinen splnit svoje povinnosti vyplývající z kolaudačního souhlasu ve lhůtě tam stanovené a nebyla-li lhůta stanovena tak nejpozději do třiceti dnů ode dne doručení kopie kolaudačního souhlasu.</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Záruka za jakost díla</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rsidR="004B57A6" w:rsidRPr="00C15C3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Délka záruční lhůty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B535EB">
        <w:rPr>
          <w:rFonts w:ascii="Arial" w:hAnsi="Arial"/>
          <w:snapToGrid w:val="0"/>
          <w:lang w:eastAsia="cs-CZ"/>
        </w:rPr>
        <w:t>60 mě</w:t>
      </w:r>
      <w:r w:rsidRPr="00C15C32">
        <w:rPr>
          <w:rFonts w:ascii="Arial" w:hAnsi="Arial"/>
          <w:snapToGrid w:val="0"/>
          <w:lang w:eastAsia="cs-CZ"/>
        </w:rPr>
        <w:t xml:space="preserve">síců.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Výjimky ze záruky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2"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2"/>
    </w:p>
    <w:p w:rsidR="004B57A6" w:rsidRPr="00A83792"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bez zbytečného odkladu poté, kdy je zjistí,</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10ti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15ti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20ti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rsidR="004B57A6" w:rsidRPr="00A8379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rsidR="004B57A6" w:rsidRPr="000336EB" w:rsidRDefault="004B57A6" w:rsidP="004B57A6">
      <w:pPr>
        <w:ind w:left="708"/>
        <w:rPr>
          <w:rFonts w:ascii="Arial" w:hAnsi="Arial" w:cs="Arial"/>
          <w:sz w:val="24"/>
          <w:szCs w:val="24"/>
          <w:lang w:eastAsia="cs-CZ"/>
        </w:rPr>
      </w:pPr>
    </w:p>
    <w:p w:rsidR="004B57A6" w:rsidRPr="000336EB" w:rsidRDefault="004B57A6" w:rsidP="004B57A6">
      <w:pPr>
        <w:pStyle w:val="Styl5"/>
      </w:pPr>
      <w:r w:rsidRPr="000336EB">
        <w:t>Vlastnictví díla a nebezpečí škody na díle</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Vlastnictví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lastRenderedPageBreak/>
        <w:t>Nebezpečí škody na díle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rsidR="004B57A6" w:rsidRPr="000336EB" w:rsidRDefault="004B57A6" w:rsidP="004B57A6">
      <w:pPr>
        <w:tabs>
          <w:tab w:val="num" w:pos="1134"/>
        </w:tabs>
        <w:ind w:left="1056"/>
        <w:rPr>
          <w:rFonts w:ascii="Arial" w:hAnsi="Arial"/>
          <w:sz w:val="24"/>
          <w:szCs w:val="24"/>
          <w:lang w:eastAsia="cs-CZ"/>
        </w:rPr>
      </w:pPr>
    </w:p>
    <w:p w:rsidR="004B57A6" w:rsidRPr="000336EB" w:rsidRDefault="004B57A6" w:rsidP="004B57A6">
      <w:pPr>
        <w:pStyle w:val="Styl5"/>
      </w:pPr>
      <w:r w:rsidRPr="000336EB">
        <w:t>Zajištění závazků Zhotovitele</w:t>
      </w:r>
    </w:p>
    <w:p w:rsidR="004B57A6" w:rsidRPr="000336EB" w:rsidRDefault="004B57A6" w:rsidP="004B57A6">
      <w:pPr>
        <w:tabs>
          <w:tab w:val="num" w:pos="1134"/>
        </w:tabs>
        <w:rPr>
          <w:rFonts w:ascii="Arial" w:hAnsi="Arial"/>
          <w:sz w:val="24"/>
          <w:szCs w:val="24"/>
          <w:u w:val="single"/>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 xml:space="preserve">bjednateli </w:t>
      </w:r>
      <w:r w:rsidRPr="00A83792">
        <w:rPr>
          <w:rFonts w:ascii="Arial" w:hAnsi="Arial"/>
          <w:snapToGrid w:val="0"/>
          <w:lang w:eastAsia="cs-CZ"/>
        </w:rPr>
        <w:lastRenderedPageBreak/>
        <w:t>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rsidR="004B57A6" w:rsidRDefault="004B57A6" w:rsidP="004B57A6">
      <w:pPr>
        <w:tabs>
          <w:tab w:val="num" w:pos="1134"/>
        </w:tabs>
        <w:rPr>
          <w:rFonts w:ascii="Arial" w:hAnsi="Arial"/>
          <w:lang w:eastAsia="cs-CZ"/>
        </w:rPr>
      </w:pPr>
    </w:p>
    <w:p w:rsidR="000370E6" w:rsidRPr="00A83792" w:rsidRDefault="000370E6" w:rsidP="004B57A6">
      <w:pPr>
        <w:tabs>
          <w:tab w:val="num" w:pos="1134"/>
        </w:tabs>
        <w:rPr>
          <w:rFonts w:ascii="Arial" w:hAnsi="Arial"/>
          <w:lang w:eastAsia="cs-CZ"/>
        </w:rPr>
      </w:pPr>
    </w:p>
    <w:p w:rsidR="004B57A6" w:rsidRPr="000336EB" w:rsidRDefault="004B57A6" w:rsidP="004B57A6">
      <w:pPr>
        <w:pStyle w:val="Styl5"/>
      </w:pPr>
      <w:r w:rsidRPr="000336EB">
        <w:t>Pojištění díla</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 xml:space="preserve">způsobené vadným výrobkem, </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vzniklé na věcech zaměstnanců.</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rsidR="004B57A6" w:rsidRPr="00A8379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Pojištění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pádem pojištěné věci, nárazem,</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pádem stromů, stožárů a jiných předmětů,</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vodou vytékající z vodovodních zařízení,</w:t>
      </w:r>
    </w:p>
    <w:p w:rsidR="004B57A6" w:rsidRPr="00A83792" w:rsidRDefault="004B57A6" w:rsidP="005F14B7">
      <w:pPr>
        <w:numPr>
          <w:ilvl w:val="3"/>
          <w:numId w:val="4"/>
        </w:numPr>
        <w:tabs>
          <w:tab w:val="num" w:pos="2127"/>
        </w:tabs>
        <w:spacing w:after="0" w:line="240" w:lineRule="auto"/>
        <w:ind w:left="2127" w:hanging="993"/>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rsidR="004B57A6" w:rsidRPr="00A83792" w:rsidRDefault="004B57A6" w:rsidP="005F14B7">
      <w:pPr>
        <w:numPr>
          <w:ilvl w:val="3"/>
          <w:numId w:val="4"/>
        </w:numPr>
        <w:tabs>
          <w:tab w:val="num" w:pos="2127"/>
        </w:tabs>
        <w:spacing w:after="0" w:line="240" w:lineRule="auto"/>
        <w:ind w:left="2127" w:hanging="993"/>
        <w:jc w:val="both"/>
        <w:rPr>
          <w:rFonts w:ascii="Arial" w:hAnsi="Arial"/>
          <w:lang w:eastAsia="cs-CZ"/>
        </w:rPr>
      </w:pPr>
      <w:r w:rsidRPr="00A83792">
        <w:rPr>
          <w:rFonts w:ascii="Arial" w:hAnsi="Arial" w:cs="Arial"/>
          <w:lang w:eastAsia="cs-CZ"/>
        </w:rPr>
        <w:t>krádeží.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rsidR="004B57A6" w:rsidRPr="00A83792"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rsidR="004B57A6" w:rsidRPr="00A83792"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rsidR="004B57A6" w:rsidRPr="000336EB" w:rsidRDefault="004B57A6" w:rsidP="004B57A6">
      <w:pPr>
        <w:tabs>
          <w:tab w:val="num" w:pos="1134"/>
        </w:tabs>
        <w:rPr>
          <w:rFonts w:ascii="Arial" w:hAnsi="Arial" w:cs="Arial"/>
          <w:b/>
          <w:color w:val="00B050"/>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rsidR="004B57A6" w:rsidRPr="000336EB" w:rsidRDefault="004B57A6" w:rsidP="004B57A6">
      <w:pPr>
        <w:pStyle w:val="Styl5"/>
      </w:pPr>
      <w:r w:rsidRPr="000336EB">
        <w:t>Vyšší moc</w:t>
      </w:r>
    </w:p>
    <w:p w:rsidR="004B57A6" w:rsidRPr="000336EB" w:rsidRDefault="004B57A6" w:rsidP="004B57A6">
      <w:pPr>
        <w:rPr>
          <w:rFonts w:ascii="Arial" w:hAnsi="Arial"/>
          <w:sz w:val="24"/>
          <w:szCs w:val="24"/>
          <w:u w:val="single"/>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Definice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rsidR="004B57A6" w:rsidRPr="00A8379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Změna smlouvy</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rsidR="004B57A6" w:rsidRPr="000336EB" w:rsidRDefault="004B57A6" w:rsidP="004B57A6">
      <w:pPr>
        <w:spacing w:line="240" w:lineRule="atLeast"/>
        <w:rPr>
          <w:rFonts w:ascii="Arial" w:hAnsi="Arial"/>
          <w:snapToGrid w:val="0"/>
          <w:color w:val="000000"/>
          <w:sz w:val="24"/>
          <w:lang w:eastAsia="cs-CZ"/>
        </w:rPr>
      </w:pPr>
    </w:p>
    <w:p w:rsidR="004B57A6" w:rsidRPr="000336EB" w:rsidRDefault="004B57A6" w:rsidP="004B57A6">
      <w:pPr>
        <w:pStyle w:val="Styl5"/>
      </w:pPr>
      <w:r w:rsidRPr="000336EB">
        <w:t>Odstoupení od smlouvy</w:t>
      </w:r>
    </w:p>
    <w:p w:rsidR="004B57A6" w:rsidRPr="000336EB" w:rsidRDefault="004B57A6" w:rsidP="004B57A6">
      <w:pPr>
        <w:ind w:left="708"/>
        <w:rPr>
          <w:rFonts w:ascii="Arial" w:hAnsi="Arial"/>
          <w:sz w:val="24"/>
          <w:szCs w:val="24"/>
          <w:lang w:eastAsia="cs-CZ"/>
        </w:rPr>
      </w:pPr>
    </w:p>
    <w:p w:rsidR="004B57A6" w:rsidRPr="00DB5E82"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rsidR="004B57A6" w:rsidRPr="00A83792" w:rsidRDefault="004B57A6" w:rsidP="004B57A6">
      <w:pPr>
        <w:tabs>
          <w:tab w:val="num" w:pos="1134"/>
        </w:tabs>
        <w:rPr>
          <w:rFonts w:ascii="Arial" w:hAnsi="Arial" w:cs="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rsidR="000370E6" w:rsidRPr="00DB5E82" w:rsidRDefault="000370E6" w:rsidP="000370E6">
      <w:pPr>
        <w:spacing w:after="0" w:line="240" w:lineRule="auto"/>
        <w:ind w:left="1134"/>
        <w:jc w:val="both"/>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rsidR="00BF794C"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rsidR="004B57A6" w:rsidRPr="000336EB" w:rsidRDefault="004B57A6" w:rsidP="004B57A6">
      <w:pPr>
        <w:pStyle w:val="Styl5"/>
      </w:pPr>
      <w:r w:rsidRPr="000336EB">
        <w:lastRenderedPageBreak/>
        <w:t>Řešení sporů</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Příslušnost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Volba práva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rsidR="004B57A6" w:rsidRPr="000336EB" w:rsidRDefault="004B57A6" w:rsidP="00610806">
      <w:pPr>
        <w:tabs>
          <w:tab w:val="num" w:pos="530"/>
        </w:tabs>
        <w:ind w:right="110"/>
        <w:rPr>
          <w:rFonts w:ascii="Arial" w:hAnsi="Arial" w:cs="Arial"/>
          <w:lang w:eastAsia="cs-CZ"/>
        </w:rPr>
      </w:pPr>
    </w:p>
    <w:p w:rsidR="004B57A6"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 xml:space="preserve"> </w:t>
      </w:r>
      <w:r w:rsidR="00DB5E82">
        <w:rPr>
          <w:rFonts w:ascii="Arial" w:hAnsi="Arial" w:cs="Arial"/>
          <w:lang w:eastAsia="cs-CZ"/>
        </w:rPr>
        <w:tab/>
      </w:r>
      <w:r w:rsidR="000370E6">
        <w:rPr>
          <w:rFonts w:ascii="Arial" w:hAnsi="Arial" w:cs="Arial"/>
          <w:lang w:eastAsia="cs-CZ"/>
        </w:rPr>
        <w:t>V</w:t>
      </w:r>
      <w:r w:rsidR="00610806">
        <w:rPr>
          <w:rFonts w:ascii="Arial" w:hAnsi="Arial" w:cs="Arial"/>
          <w:lang w:eastAsia="cs-CZ"/>
        </w:rPr>
        <w:t xml:space="preserve"> </w:t>
      </w:r>
      <w:r w:rsidR="000370E6">
        <w:rPr>
          <w:rFonts w:ascii="Arial" w:hAnsi="Arial" w:cs="Arial"/>
          <w:lang w:eastAsia="cs-CZ"/>
        </w:rPr>
        <w:t>…………….</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rsidR="00610806" w:rsidRPr="00A83792" w:rsidRDefault="0061080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DB5E82" w:rsidRDefault="004B57A6" w:rsidP="00DB5E82">
      <w:pPr>
        <w:pBdr>
          <w:top w:val="single" w:sz="4" w:space="1" w:color="auto"/>
          <w:left w:val="single" w:sz="4" w:space="4" w:color="auto"/>
          <w:bottom w:val="single" w:sz="4" w:space="1" w:color="auto"/>
          <w:right w:val="single" w:sz="4" w:space="4" w:color="auto"/>
        </w:pBdr>
        <w:tabs>
          <w:tab w:val="num" w:pos="530"/>
          <w:tab w:val="left" w:pos="5670"/>
        </w:tabs>
        <w:ind w:left="530" w:right="110"/>
        <w:rPr>
          <w:rFonts w:ascii="Arial" w:hAnsi="Arial" w:cs="Arial"/>
          <w:lang w:eastAsia="cs-CZ"/>
        </w:rPr>
      </w:pPr>
      <w:r>
        <w:rPr>
          <w:rFonts w:ascii="Arial" w:hAnsi="Arial" w:cs="Arial"/>
          <w:lang w:eastAsia="cs-CZ"/>
        </w:rPr>
        <w:t xml:space="preserve">Za Objednatele:                                                          </w:t>
      </w:r>
      <w:r w:rsidRPr="00A83792">
        <w:rPr>
          <w:rFonts w:ascii="Arial" w:hAnsi="Arial" w:cs="Arial"/>
          <w:lang w:eastAsia="cs-CZ"/>
        </w:rPr>
        <w:t>Za Zhotovitele:</w:t>
      </w: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2C1E42" w:rsidRDefault="002C1E42"/>
    <w:sectPr w:rsidR="002C1E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4B7" w:rsidRDefault="005F14B7" w:rsidP="00B535EB">
      <w:pPr>
        <w:spacing w:after="0" w:line="240" w:lineRule="auto"/>
      </w:pPr>
      <w:r>
        <w:separator/>
      </w:r>
    </w:p>
  </w:endnote>
  <w:endnote w:type="continuationSeparator" w:id="0">
    <w:p w:rsidR="005F14B7" w:rsidRDefault="005F14B7"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4B7" w:rsidRDefault="005F14B7" w:rsidP="00B535EB">
      <w:pPr>
        <w:spacing w:after="0" w:line="240" w:lineRule="auto"/>
      </w:pPr>
      <w:r>
        <w:separator/>
      </w:r>
    </w:p>
  </w:footnote>
  <w:footnote w:type="continuationSeparator" w:id="0">
    <w:p w:rsidR="005F14B7" w:rsidRDefault="005F14B7" w:rsidP="00B535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192293BE"/>
    <w:lvl w:ilvl="0">
      <w:start w:val="1"/>
      <w:numFmt w:val="decimal"/>
      <w:pStyle w:val="Styl5"/>
      <w:lvlText w:val="%1."/>
      <w:lvlJc w:val="left"/>
      <w:pPr>
        <w:tabs>
          <w:tab w:val="num" w:pos="720"/>
        </w:tabs>
        <w:ind w:left="720" w:hanging="360"/>
      </w:pPr>
      <w:rPr>
        <w:rFonts w:ascii="Arial" w:hAnsi="Arial" w:cs="Arial" w:hint="default"/>
        <w:b/>
        <w:sz w:val="24"/>
        <w:szCs w:val="24"/>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7A6"/>
    <w:rsid w:val="000370E6"/>
    <w:rsid w:val="00042FD6"/>
    <w:rsid w:val="00180492"/>
    <w:rsid w:val="002029E1"/>
    <w:rsid w:val="002069DD"/>
    <w:rsid w:val="002C1E42"/>
    <w:rsid w:val="002F0358"/>
    <w:rsid w:val="002F1908"/>
    <w:rsid w:val="004B57A6"/>
    <w:rsid w:val="00582D77"/>
    <w:rsid w:val="00596B78"/>
    <w:rsid w:val="005D0F42"/>
    <w:rsid w:val="005F14B7"/>
    <w:rsid w:val="00610806"/>
    <w:rsid w:val="006C3DF9"/>
    <w:rsid w:val="006F2F6D"/>
    <w:rsid w:val="007A66A1"/>
    <w:rsid w:val="00841986"/>
    <w:rsid w:val="008E6207"/>
    <w:rsid w:val="00913563"/>
    <w:rsid w:val="00953DB6"/>
    <w:rsid w:val="009C5C7C"/>
    <w:rsid w:val="00B535EB"/>
    <w:rsid w:val="00B9023F"/>
    <w:rsid w:val="00B91C0D"/>
    <w:rsid w:val="00BA7F90"/>
    <w:rsid w:val="00BE69E7"/>
    <w:rsid w:val="00BF1615"/>
    <w:rsid w:val="00BF794C"/>
    <w:rsid w:val="00D336D9"/>
    <w:rsid w:val="00DB5E82"/>
    <w:rsid w:val="00E15E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titul"/>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titul">
    <w:name w:val="Subtitle"/>
    <w:basedOn w:val="Nadpis"/>
    <w:next w:val="Zkladntext"/>
    <w:link w:val="PodtitulChar"/>
    <w:uiPriority w:val="99"/>
    <w:qFormat/>
    <w:rsid w:val="004B57A6"/>
    <w:pPr>
      <w:jc w:val="center"/>
    </w:pPr>
    <w:rPr>
      <w:rFonts w:cs="Times New Roman"/>
      <w:i/>
      <w:iCs/>
      <w:lang w:val="x-none"/>
    </w:rPr>
  </w:style>
  <w:style w:type="character" w:customStyle="1" w:styleId="PodtitulChar">
    <w:name w:val="Podtitul Char"/>
    <w:basedOn w:val="Standardnpsmoodstavce"/>
    <w:link w:val="Podtitul"/>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43860-E669-4313-9B7B-435332F2B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32</Pages>
  <Words>12711</Words>
  <Characters>74997</Characters>
  <Application>Microsoft Office Word</Application>
  <DocSecurity>0</DocSecurity>
  <Lines>624</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Šestáková Miroslava, Ing.</dc:creator>
  <cp:lastModifiedBy>Boris Vrbka</cp:lastModifiedBy>
  <cp:revision>6</cp:revision>
  <cp:lastPrinted>2020-01-08T08:05:00Z</cp:lastPrinted>
  <dcterms:created xsi:type="dcterms:W3CDTF">2019-06-19T14:31:00Z</dcterms:created>
  <dcterms:modified xsi:type="dcterms:W3CDTF">2020-01-17T09:30:00Z</dcterms:modified>
</cp:coreProperties>
</file>