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1C02C39D" w14:textId="05220B71" w:rsidR="00D07A49" w:rsidRPr="009D6F8D" w:rsidRDefault="00D07A49" w:rsidP="00AD6D32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color w:val="FF0000"/>
          <w:sz w:val="22"/>
          <w:szCs w:val="22"/>
        </w:rPr>
      </w:pPr>
      <w:r w:rsidRPr="00EC6896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 w:rsidRPr="00EC6896">
        <w:rPr>
          <w:rFonts w:ascii="Arial Narrow" w:hAnsi="Arial Narrow"/>
          <w:i/>
          <w:sz w:val="22"/>
          <w:szCs w:val="22"/>
        </w:rPr>
        <w:t>položke č.</w:t>
      </w:r>
      <w:r w:rsidR="00AD6D32" w:rsidRPr="00EC6896">
        <w:rPr>
          <w:rFonts w:ascii="Arial Narrow" w:hAnsi="Arial Narrow"/>
          <w:i/>
          <w:sz w:val="22"/>
          <w:szCs w:val="22"/>
        </w:rPr>
        <w:t xml:space="preserve"> </w:t>
      </w:r>
      <w:r w:rsidR="004844C3">
        <w:rPr>
          <w:rFonts w:ascii="Arial Narrow" w:hAnsi="Arial Narrow"/>
          <w:i/>
          <w:sz w:val="22"/>
          <w:szCs w:val="22"/>
        </w:rPr>
        <w:t>3</w:t>
      </w:r>
      <w:r w:rsidR="00AD6D32" w:rsidRPr="00EC6896">
        <w:rPr>
          <w:rFonts w:ascii="Arial Narrow" w:hAnsi="Arial Narrow"/>
          <w:i/>
          <w:sz w:val="22"/>
          <w:szCs w:val="22"/>
        </w:rPr>
        <w:t xml:space="preserve"> </w:t>
      </w:r>
      <w:r w:rsidR="0089073F" w:rsidRPr="00EC6896">
        <w:rPr>
          <w:rFonts w:ascii="Arial Narrow" w:hAnsi="Arial Narrow"/>
          <w:i/>
          <w:sz w:val="22"/>
          <w:szCs w:val="22"/>
        </w:rPr>
        <w:t>–</w:t>
      </w:r>
      <w:r w:rsidR="00AD6D32" w:rsidRPr="00EC6896">
        <w:rPr>
          <w:rFonts w:ascii="Arial Narrow" w:hAnsi="Arial Narrow"/>
          <w:i/>
          <w:sz w:val="22"/>
          <w:szCs w:val="22"/>
        </w:rPr>
        <w:t xml:space="preserve"> </w:t>
      </w:r>
      <w:r w:rsidR="00EA5A6A" w:rsidRPr="00EA5A6A">
        <w:rPr>
          <w:rFonts w:ascii="Arial Narrow" w:hAnsi="Arial Narrow"/>
          <w:i/>
          <w:sz w:val="22"/>
          <w:szCs w:val="22"/>
        </w:rPr>
        <w:t>Tlačiareň typ 3</w:t>
      </w:r>
      <w:r w:rsidR="00EA5A6A">
        <w:rPr>
          <w:rFonts w:ascii="Arial Narrow" w:hAnsi="Arial Narrow"/>
          <w:i/>
          <w:sz w:val="22"/>
          <w:szCs w:val="22"/>
        </w:rPr>
        <w:t xml:space="preserve"> </w:t>
      </w:r>
      <w:bookmarkStart w:id="0" w:name="_GoBack"/>
      <w:bookmarkEnd w:id="0"/>
      <w:r w:rsidR="003626C9" w:rsidRPr="00EC6896">
        <w:rPr>
          <w:rFonts w:ascii="Arial Narrow" w:hAnsi="Arial Narrow"/>
          <w:i/>
          <w:sz w:val="22"/>
          <w:szCs w:val="22"/>
        </w:rPr>
        <w:t xml:space="preserve">v </w:t>
      </w:r>
      <w:r w:rsidRPr="00EC6896">
        <w:rPr>
          <w:rFonts w:ascii="Arial Narrow" w:hAnsi="Arial Narrow"/>
          <w:i/>
          <w:sz w:val="22"/>
          <w:szCs w:val="22"/>
        </w:rPr>
        <w:t xml:space="preserve">množstve </w:t>
      </w:r>
      <w:r w:rsidR="004844C3">
        <w:rPr>
          <w:rFonts w:ascii="Arial Narrow" w:hAnsi="Arial Narrow"/>
          <w:i/>
          <w:sz w:val="22"/>
          <w:szCs w:val="22"/>
        </w:rPr>
        <w:t>16</w:t>
      </w:r>
      <w:r w:rsidR="004844C3" w:rsidRPr="00EC6896">
        <w:rPr>
          <w:rFonts w:ascii="Arial Narrow" w:hAnsi="Arial Narrow"/>
          <w:i/>
          <w:sz w:val="22"/>
          <w:szCs w:val="22"/>
        </w:rPr>
        <w:t xml:space="preserve"> </w:t>
      </w:r>
      <w:r w:rsidRPr="00EC6896">
        <w:rPr>
          <w:rFonts w:ascii="Arial Narrow" w:hAnsi="Arial Narrow"/>
          <w:i/>
          <w:sz w:val="22"/>
          <w:szCs w:val="22"/>
        </w:rPr>
        <w:t>kus</w:t>
      </w:r>
      <w:r w:rsidR="00AD6D32" w:rsidRPr="00EC6896">
        <w:rPr>
          <w:rFonts w:ascii="Arial Narrow" w:hAnsi="Arial Narrow"/>
          <w:i/>
          <w:sz w:val="22"/>
          <w:szCs w:val="22"/>
        </w:rPr>
        <w:t>ov.</w:t>
      </w:r>
      <w:r w:rsidR="00AD6D32" w:rsidRPr="009D6F8D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ECD7B" w14:textId="77777777" w:rsidR="008664CB" w:rsidRDefault="008664CB" w:rsidP="007C6581">
      <w:r>
        <w:separator/>
      </w:r>
    </w:p>
  </w:endnote>
  <w:endnote w:type="continuationSeparator" w:id="0">
    <w:p w14:paraId="2F315D7A" w14:textId="77777777" w:rsidR="008664CB" w:rsidRDefault="008664C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270C7E10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EC6896" w:rsidRPr="00EC6896">
      <w:rPr>
        <w:rFonts w:ascii="Arial Narrow" w:hAnsi="Arial Narrow"/>
        <w:sz w:val="18"/>
        <w:szCs w:val="18"/>
        <w:shd w:val="clear" w:color="auto" w:fill="FFFFFF"/>
      </w:rPr>
      <w:t>Tlačiarne a multifunkčné zariadenia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A5A6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A5A6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EF016" w14:textId="77777777" w:rsidR="008664CB" w:rsidRDefault="008664CB" w:rsidP="007C6581">
      <w:r>
        <w:separator/>
      </w:r>
    </w:p>
  </w:footnote>
  <w:footnote w:type="continuationSeparator" w:id="0">
    <w:p w14:paraId="55DE748D" w14:textId="77777777" w:rsidR="008664CB" w:rsidRDefault="008664C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2783E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41E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42EB5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5213"/>
    <w:rsid w:val="001C6202"/>
    <w:rsid w:val="001C72BB"/>
    <w:rsid w:val="001C7F9B"/>
    <w:rsid w:val="001D14D2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44C3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671B9"/>
    <w:rsid w:val="00572DC8"/>
    <w:rsid w:val="00574E1E"/>
    <w:rsid w:val="00596FF3"/>
    <w:rsid w:val="005A2B51"/>
    <w:rsid w:val="005B606D"/>
    <w:rsid w:val="005B7209"/>
    <w:rsid w:val="005C0737"/>
    <w:rsid w:val="005D7521"/>
    <w:rsid w:val="005E16CA"/>
    <w:rsid w:val="005E2CF1"/>
    <w:rsid w:val="005E4C69"/>
    <w:rsid w:val="005F47CD"/>
    <w:rsid w:val="00604B41"/>
    <w:rsid w:val="00612C0B"/>
    <w:rsid w:val="00623D1C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7101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664CB"/>
    <w:rsid w:val="00872326"/>
    <w:rsid w:val="0087385B"/>
    <w:rsid w:val="00885C2B"/>
    <w:rsid w:val="0089073F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D6D32"/>
    <w:rsid w:val="00AD6D96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4F42"/>
    <w:rsid w:val="00B67A02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041E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77BF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5A6A"/>
    <w:rsid w:val="00EA79FC"/>
    <w:rsid w:val="00EB735C"/>
    <w:rsid w:val="00EC4CF1"/>
    <w:rsid w:val="00EC6896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701E"/>
    <w:rsid w:val="00F218FB"/>
    <w:rsid w:val="00F23C41"/>
    <w:rsid w:val="00F24452"/>
    <w:rsid w:val="00F270AE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5</cp:revision>
  <cp:lastPrinted>2022-07-13T07:06:00Z</cp:lastPrinted>
  <dcterms:created xsi:type="dcterms:W3CDTF">2025-01-29T08:59:00Z</dcterms:created>
  <dcterms:modified xsi:type="dcterms:W3CDTF">2025-02-11T11:59:00Z</dcterms:modified>
</cp:coreProperties>
</file>