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1AAD5D4C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E11467">
        <w:rPr>
          <w:rFonts w:ascii="Cambria" w:hAnsi="Cambria" w:cs="Arial"/>
          <w:bCs/>
          <w:sz w:val="22"/>
          <w:szCs w:val="22"/>
        </w:rPr>
        <w:t>3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1605</w:t>
      </w:r>
      <w:r w:rsidR="00F56BFE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56BFE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F56BFE">
        <w:rPr>
          <w:rFonts w:ascii="Cambria" w:hAnsi="Cambria" w:cs="Arial"/>
          <w:bCs/>
          <w:sz w:val="22"/>
          <w:szCs w:val="22"/>
        </w:rPr>
        <w:t>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997D6D" w:rsidRPr="00AF5DD0">
        <w:rPr>
          <w:rFonts w:ascii="Cambria" w:hAnsi="Cambria" w:cs="Arial"/>
          <w:b/>
          <w:bCs/>
          <w:sz w:val="22"/>
          <w:szCs w:val="22"/>
        </w:rPr>
        <w:t>„Rębni</w:t>
      </w:r>
      <w:r w:rsidR="00997D6D">
        <w:rPr>
          <w:rFonts w:ascii="Cambria" w:hAnsi="Cambria" w:cs="Arial"/>
          <w:b/>
          <w:bCs/>
          <w:sz w:val="22"/>
          <w:szCs w:val="22"/>
        </w:rPr>
        <w:t>ę</w:t>
      </w:r>
      <w:r w:rsidR="00997D6D" w:rsidRPr="00AF5DD0">
        <w:rPr>
          <w:rFonts w:ascii="Cambria" w:hAnsi="Cambria" w:cs="Arial"/>
          <w:b/>
          <w:bCs/>
          <w:sz w:val="22"/>
          <w:szCs w:val="22"/>
        </w:rPr>
        <w:t xml:space="preserve"> zupełn</w:t>
      </w:r>
      <w:r w:rsidR="00997D6D">
        <w:rPr>
          <w:rFonts w:ascii="Cambria" w:hAnsi="Cambria" w:cs="Arial"/>
          <w:b/>
          <w:bCs/>
          <w:sz w:val="22"/>
          <w:szCs w:val="22"/>
        </w:rPr>
        <w:t>ą</w:t>
      </w:r>
      <w:r w:rsidR="00997D6D" w:rsidRPr="00AF5DD0">
        <w:rPr>
          <w:rFonts w:ascii="Cambria" w:hAnsi="Cambria" w:cs="Arial"/>
          <w:b/>
          <w:bCs/>
          <w:sz w:val="22"/>
          <w:szCs w:val="22"/>
        </w:rPr>
        <w:t xml:space="preserve"> pod planowaną trasę S11”</w:t>
      </w:r>
      <w:r w:rsidR="00360C6D" w:rsidRPr="00951E07" w:rsidDel="00360C6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</w:t>
      </w:r>
      <w:r w:rsidR="00997D6D">
        <w:rPr>
          <w:rFonts w:ascii="Cambria" w:hAnsi="Cambria" w:cs="Arial"/>
          <w:bCs/>
          <w:sz w:val="22"/>
          <w:szCs w:val="22"/>
        </w:rPr>
        <w:t>_________________</w:t>
      </w:r>
      <w:r>
        <w:rPr>
          <w:rFonts w:ascii="Cambria" w:hAnsi="Cambria" w:cs="Arial"/>
          <w:bCs/>
          <w:sz w:val="22"/>
          <w:szCs w:val="22"/>
        </w:rPr>
        <w:t>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 </w:t>
      </w:r>
      <w:r w:rsidR="00997D6D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E8399" w14:textId="77777777" w:rsidR="008316D6" w:rsidRDefault="008316D6">
      <w:r>
        <w:separator/>
      </w:r>
    </w:p>
  </w:endnote>
  <w:endnote w:type="continuationSeparator" w:id="0">
    <w:p w14:paraId="15EF875B" w14:textId="77777777" w:rsidR="008316D6" w:rsidRDefault="0083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B25B5AA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7D6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C2D8D" w14:textId="77777777" w:rsidR="008316D6" w:rsidRDefault="008316D6">
      <w:r>
        <w:separator/>
      </w:r>
    </w:p>
  </w:footnote>
  <w:footnote w:type="continuationSeparator" w:id="0">
    <w:p w14:paraId="083BA4BA" w14:textId="77777777" w:rsidR="008316D6" w:rsidRDefault="00831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A5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022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417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6D6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97D6D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54E4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FE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19</cp:revision>
  <cp:lastPrinted>2017-05-23T10:32:00Z</cp:lastPrinted>
  <dcterms:created xsi:type="dcterms:W3CDTF">2022-06-26T12:58:00Z</dcterms:created>
  <dcterms:modified xsi:type="dcterms:W3CDTF">2024-10-24T07:17:00Z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