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647EF0" w14:textId="77777777" w:rsidR="00EB13B8" w:rsidRPr="00D076D3" w:rsidRDefault="00EB13B8" w:rsidP="00EB13B8">
      <w:pPr>
        <w:jc w:val="both"/>
        <w:rPr>
          <w:rFonts w:ascii="Arial Narrow" w:hAnsi="Arial Narrow"/>
          <w:b/>
          <w:sz w:val="24"/>
        </w:rPr>
      </w:pPr>
      <w:r w:rsidRPr="00D076D3">
        <w:rPr>
          <w:rFonts w:ascii="Arial Narrow" w:hAnsi="Arial Narrow"/>
          <w:b/>
          <w:sz w:val="24"/>
        </w:rPr>
        <w:t>Opis predmetu zákazky/ Vlastný návrh plnenia</w:t>
      </w:r>
    </w:p>
    <w:p w14:paraId="6666A4F6" w14:textId="77777777" w:rsidR="00EB13B8" w:rsidRPr="00D076D3" w:rsidRDefault="00EB13B8" w:rsidP="00D076D3">
      <w:pPr>
        <w:pStyle w:val="Odsekzoznamu"/>
        <w:numPr>
          <w:ilvl w:val="0"/>
          <w:numId w:val="2"/>
        </w:numPr>
        <w:spacing w:after="0" w:line="240" w:lineRule="auto"/>
        <w:contextualSpacing w:val="0"/>
        <w:jc w:val="both"/>
        <w:rPr>
          <w:rFonts w:ascii="Arial Narrow" w:hAnsi="Arial Narrow"/>
          <w:b/>
        </w:rPr>
      </w:pPr>
      <w:r w:rsidRPr="00D076D3">
        <w:rPr>
          <w:rFonts w:ascii="Arial Narrow" w:hAnsi="Arial Narrow"/>
        </w:rPr>
        <w:t xml:space="preserve">Názov predmetu zákazky: </w:t>
      </w:r>
      <w:r w:rsidR="00D076D3" w:rsidRPr="00D076D3">
        <w:rPr>
          <w:rFonts w:ascii="Arial Narrow" w:hAnsi="Arial Narrow"/>
          <w:b/>
        </w:rPr>
        <w:t>Nákup bielej techniky</w:t>
      </w:r>
    </w:p>
    <w:p w14:paraId="0AD3613D" w14:textId="77777777" w:rsidR="008A60DE" w:rsidRPr="00D076D3" w:rsidRDefault="008A60DE" w:rsidP="008A60DE">
      <w:pPr>
        <w:pStyle w:val="Odsekzoznamu"/>
        <w:spacing w:after="0" w:line="240" w:lineRule="auto"/>
        <w:ind w:left="357"/>
        <w:contextualSpacing w:val="0"/>
        <w:jc w:val="both"/>
        <w:rPr>
          <w:rFonts w:ascii="Arial Narrow" w:hAnsi="Arial Narrow"/>
          <w:b/>
        </w:rPr>
      </w:pPr>
    </w:p>
    <w:p w14:paraId="6A461BE7" w14:textId="77777777" w:rsidR="00EB13B8" w:rsidRPr="00D076D3" w:rsidRDefault="00EB13B8" w:rsidP="00D076D3">
      <w:pPr>
        <w:pStyle w:val="Odsekzoznamu"/>
        <w:numPr>
          <w:ilvl w:val="0"/>
          <w:numId w:val="2"/>
        </w:numPr>
        <w:spacing w:after="0" w:line="240" w:lineRule="auto"/>
        <w:contextualSpacing w:val="0"/>
        <w:jc w:val="both"/>
        <w:rPr>
          <w:rFonts w:ascii="Arial Narrow" w:hAnsi="Arial Narrow"/>
        </w:rPr>
      </w:pPr>
      <w:r w:rsidRPr="00D076D3">
        <w:rPr>
          <w:rFonts w:ascii="Arial Narrow" w:hAnsi="Arial Narrow"/>
        </w:rPr>
        <w:t xml:space="preserve">Predmetom zákazky </w:t>
      </w:r>
      <w:r w:rsidR="00D076D3" w:rsidRPr="00D076D3">
        <w:rPr>
          <w:rFonts w:ascii="Arial Narrow" w:hAnsi="Arial Narrow"/>
        </w:rPr>
        <w:t>je obstaranie bielej techniky na zabezpečenie materiálno-technických potrieb SE MV SR a jednotlivých krajských CP</w:t>
      </w:r>
      <w:r w:rsidR="00E84474" w:rsidRPr="00D076D3">
        <w:rPr>
          <w:rFonts w:ascii="Arial Narrow" w:hAnsi="Arial Narrow"/>
        </w:rPr>
        <w:t>.</w:t>
      </w:r>
    </w:p>
    <w:p w14:paraId="1EA95658" w14:textId="77777777" w:rsidR="008A60DE" w:rsidRPr="00D076D3" w:rsidRDefault="008A60DE" w:rsidP="008A60DE">
      <w:pPr>
        <w:pStyle w:val="Odsekzoznamu"/>
        <w:spacing w:after="0" w:line="240" w:lineRule="auto"/>
        <w:ind w:left="357"/>
        <w:contextualSpacing w:val="0"/>
        <w:jc w:val="both"/>
        <w:rPr>
          <w:rFonts w:ascii="Arial Narrow" w:hAnsi="Arial Narrow"/>
        </w:rPr>
      </w:pPr>
    </w:p>
    <w:p w14:paraId="6162373F" w14:textId="77777777" w:rsidR="00EB13B8" w:rsidRPr="00D076D3" w:rsidRDefault="00EB13B8" w:rsidP="008A60DE">
      <w:pPr>
        <w:pStyle w:val="Odsekzoznamu"/>
        <w:numPr>
          <w:ilvl w:val="0"/>
          <w:numId w:val="2"/>
        </w:numPr>
        <w:spacing w:after="0" w:line="240" w:lineRule="auto"/>
        <w:ind w:left="357" w:hanging="357"/>
        <w:contextualSpacing w:val="0"/>
        <w:jc w:val="both"/>
        <w:rPr>
          <w:rFonts w:ascii="Arial Narrow" w:hAnsi="Arial Narrow"/>
        </w:rPr>
      </w:pPr>
      <w:r w:rsidRPr="00D076D3">
        <w:rPr>
          <w:rFonts w:ascii="Arial Narrow" w:hAnsi="Arial Narrow"/>
        </w:rPr>
        <w:t>CPV</w:t>
      </w:r>
      <w:r w:rsidR="00E84474" w:rsidRPr="00D076D3">
        <w:rPr>
          <w:rFonts w:ascii="Arial Narrow" w:hAnsi="Arial Narrow"/>
        </w:rPr>
        <w:t xml:space="preserve"> kódy</w:t>
      </w:r>
      <w:r w:rsidRPr="00D076D3">
        <w:rPr>
          <w:rFonts w:ascii="Arial Narrow" w:hAnsi="Arial Narrow"/>
        </w:rPr>
        <w:t>:</w:t>
      </w:r>
    </w:p>
    <w:p w14:paraId="679A9736" w14:textId="77777777" w:rsidR="00C84A3D" w:rsidRDefault="00C84A3D" w:rsidP="00C84A3D">
      <w:pPr>
        <w:pStyle w:val="Zarkazkladnhotextu2"/>
        <w:spacing w:after="0" w:line="240" w:lineRule="auto"/>
        <w:ind w:left="501" w:hanging="141"/>
        <w:jc w:val="both"/>
        <w:rPr>
          <w:rFonts w:ascii="Arial Narrow" w:hAnsi="Arial Narrow" w:cs="Arial"/>
          <w:sz w:val="22"/>
        </w:rPr>
      </w:pPr>
      <w:r w:rsidRPr="00C84A3D">
        <w:rPr>
          <w:rFonts w:ascii="Arial Narrow" w:hAnsi="Arial Narrow" w:cs="Arial"/>
          <w:sz w:val="22"/>
        </w:rPr>
        <w:t xml:space="preserve">39700000-9 - Spotrebiče pre domácnosť </w:t>
      </w:r>
    </w:p>
    <w:p w14:paraId="29809E1C" w14:textId="140A3B88" w:rsidR="00C84A3D" w:rsidRPr="00C84A3D" w:rsidRDefault="00C84A3D" w:rsidP="00C84A3D">
      <w:pPr>
        <w:pStyle w:val="Zarkazkladnhotextu2"/>
        <w:spacing w:after="0" w:line="240" w:lineRule="auto"/>
        <w:ind w:left="501" w:hanging="141"/>
        <w:jc w:val="both"/>
        <w:rPr>
          <w:rFonts w:ascii="Arial Narrow" w:hAnsi="Arial Narrow" w:cs="Arial"/>
          <w:sz w:val="22"/>
        </w:rPr>
      </w:pPr>
      <w:r w:rsidRPr="00C84A3D">
        <w:rPr>
          <w:rFonts w:ascii="Arial Narrow" w:hAnsi="Arial Narrow" w:cs="Arial"/>
          <w:sz w:val="22"/>
        </w:rPr>
        <w:t>39711100-0 - Chladničky a mrazničky</w:t>
      </w:r>
    </w:p>
    <w:p w14:paraId="463E680C" w14:textId="77777777" w:rsidR="00C84A3D" w:rsidRPr="00C84A3D" w:rsidRDefault="00C84A3D" w:rsidP="00C84A3D">
      <w:pPr>
        <w:pStyle w:val="Zarkazkladnhotextu2"/>
        <w:spacing w:after="0" w:line="240" w:lineRule="auto"/>
        <w:ind w:left="501" w:hanging="141"/>
        <w:jc w:val="both"/>
        <w:rPr>
          <w:rFonts w:ascii="Arial Narrow" w:hAnsi="Arial Narrow" w:cs="Arial"/>
          <w:sz w:val="22"/>
        </w:rPr>
      </w:pPr>
      <w:r w:rsidRPr="00C84A3D">
        <w:rPr>
          <w:rFonts w:ascii="Arial Narrow" w:hAnsi="Arial Narrow" w:cs="Arial"/>
          <w:sz w:val="22"/>
        </w:rPr>
        <w:t>39711110-3 - Chladničky s mrazničkou</w:t>
      </w:r>
    </w:p>
    <w:p w14:paraId="632A5FF6" w14:textId="77777777" w:rsidR="00C84A3D" w:rsidRPr="00C84A3D" w:rsidRDefault="00C84A3D" w:rsidP="00C84A3D">
      <w:pPr>
        <w:pStyle w:val="Zarkazkladnhotextu2"/>
        <w:spacing w:after="0" w:line="240" w:lineRule="auto"/>
        <w:ind w:left="501" w:hanging="141"/>
        <w:jc w:val="both"/>
        <w:rPr>
          <w:rFonts w:ascii="Arial Narrow" w:hAnsi="Arial Narrow" w:cs="Arial"/>
          <w:sz w:val="22"/>
        </w:rPr>
      </w:pPr>
      <w:r w:rsidRPr="00C84A3D">
        <w:rPr>
          <w:rFonts w:ascii="Arial Narrow" w:hAnsi="Arial Narrow" w:cs="Arial"/>
          <w:sz w:val="22"/>
        </w:rPr>
        <w:t>39710000-2 - Elektrické prístroje pre domácnosť</w:t>
      </w:r>
    </w:p>
    <w:p w14:paraId="6BB044C5" w14:textId="77777777" w:rsidR="00C84A3D" w:rsidRPr="00C84A3D" w:rsidRDefault="00C84A3D" w:rsidP="00C84A3D">
      <w:pPr>
        <w:pStyle w:val="Zarkazkladnhotextu2"/>
        <w:spacing w:after="0" w:line="240" w:lineRule="auto"/>
        <w:ind w:left="501" w:hanging="141"/>
        <w:jc w:val="both"/>
        <w:rPr>
          <w:rFonts w:ascii="Arial Narrow" w:hAnsi="Arial Narrow" w:cs="Arial"/>
          <w:sz w:val="22"/>
        </w:rPr>
      </w:pPr>
      <w:r w:rsidRPr="00C84A3D">
        <w:rPr>
          <w:rFonts w:ascii="Arial Narrow" w:hAnsi="Arial Narrow" w:cs="Arial"/>
          <w:sz w:val="22"/>
        </w:rPr>
        <w:t>39711123-7 - Stojaté chladničky</w:t>
      </w:r>
    </w:p>
    <w:p w14:paraId="644B22B0" w14:textId="77777777" w:rsidR="00C84A3D" w:rsidRPr="00C84A3D" w:rsidRDefault="00C84A3D" w:rsidP="00C84A3D">
      <w:pPr>
        <w:pStyle w:val="Zarkazkladnhotextu2"/>
        <w:spacing w:after="0" w:line="240" w:lineRule="auto"/>
        <w:ind w:left="501" w:hanging="141"/>
        <w:jc w:val="both"/>
        <w:rPr>
          <w:rFonts w:ascii="Arial Narrow" w:hAnsi="Arial Narrow" w:cs="Arial"/>
          <w:sz w:val="22"/>
        </w:rPr>
      </w:pPr>
      <w:r w:rsidRPr="00C84A3D">
        <w:rPr>
          <w:rFonts w:ascii="Arial Narrow" w:hAnsi="Arial Narrow" w:cs="Arial"/>
          <w:sz w:val="22"/>
        </w:rPr>
        <w:t>39711130-9 – Chladničky</w:t>
      </w:r>
    </w:p>
    <w:p w14:paraId="317EB426" w14:textId="77777777" w:rsidR="00C84A3D" w:rsidRPr="00C84A3D" w:rsidRDefault="00C84A3D" w:rsidP="00C84A3D">
      <w:pPr>
        <w:pStyle w:val="Zarkazkladnhotextu2"/>
        <w:spacing w:after="0" w:line="240" w:lineRule="auto"/>
        <w:ind w:left="501" w:hanging="141"/>
        <w:jc w:val="both"/>
        <w:rPr>
          <w:rFonts w:ascii="Arial Narrow" w:hAnsi="Arial Narrow" w:cs="Arial"/>
          <w:sz w:val="22"/>
        </w:rPr>
      </w:pPr>
      <w:r w:rsidRPr="00C84A3D">
        <w:rPr>
          <w:rFonts w:ascii="Arial Narrow" w:hAnsi="Arial Narrow" w:cs="Arial"/>
          <w:sz w:val="22"/>
        </w:rPr>
        <w:t>39711400-3 - Pražiace pece, trúby, ohrievače jedla a variče</w:t>
      </w:r>
    </w:p>
    <w:p w14:paraId="64D1D318" w14:textId="77777777" w:rsidR="00C84A3D" w:rsidRPr="00C84A3D" w:rsidRDefault="00C84A3D" w:rsidP="00C84A3D">
      <w:pPr>
        <w:pStyle w:val="Zarkazkladnhotextu2"/>
        <w:spacing w:after="0" w:line="240" w:lineRule="auto"/>
        <w:ind w:left="501" w:hanging="141"/>
        <w:jc w:val="both"/>
        <w:rPr>
          <w:rFonts w:ascii="Arial Narrow" w:hAnsi="Arial Narrow" w:cs="Arial"/>
          <w:sz w:val="22"/>
        </w:rPr>
      </w:pPr>
      <w:r w:rsidRPr="00C84A3D">
        <w:rPr>
          <w:rFonts w:ascii="Arial Narrow" w:hAnsi="Arial Narrow" w:cs="Arial"/>
          <w:sz w:val="22"/>
        </w:rPr>
        <w:t>39713100-4 - Umývačky riadu</w:t>
      </w:r>
    </w:p>
    <w:p w14:paraId="609C2FE2" w14:textId="77777777" w:rsidR="00C84A3D" w:rsidRPr="00C84A3D" w:rsidRDefault="00C84A3D" w:rsidP="00C84A3D">
      <w:pPr>
        <w:pStyle w:val="Zarkazkladnhotextu2"/>
        <w:spacing w:after="0" w:line="240" w:lineRule="auto"/>
        <w:ind w:left="501" w:hanging="141"/>
        <w:jc w:val="both"/>
        <w:rPr>
          <w:rFonts w:ascii="Arial Narrow" w:hAnsi="Arial Narrow" w:cs="Arial"/>
          <w:sz w:val="22"/>
        </w:rPr>
      </w:pPr>
      <w:r w:rsidRPr="00C84A3D">
        <w:rPr>
          <w:rFonts w:ascii="Arial Narrow" w:hAnsi="Arial Narrow" w:cs="Arial"/>
          <w:sz w:val="22"/>
        </w:rPr>
        <w:t>39713200-5 - Práčky a sušičky bielizne</w:t>
      </w:r>
    </w:p>
    <w:p w14:paraId="62E5EE15" w14:textId="77777777" w:rsidR="00C84A3D" w:rsidRPr="00C84A3D" w:rsidRDefault="00C84A3D" w:rsidP="00C84A3D">
      <w:pPr>
        <w:pStyle w:val="Zarkazkladnhotextu2"/>
        <w:spacing w:after="0" w:line="240" w:lineRule="auto"/>
        <w:ind w:left="501" w:hanging="141"/>
        <w:jc w:val="both"/>
        <w:rPr>
          <w:rFonts w:ascii="Arial Narrow" w:hAnsi="Arial Narrow" w:cs="Arial"/>
          <w:sz w:val="22"/>
        </w:rPr>
      </w:pPr>
      <w:r w:rsidRPr="00C84A3D">
        <w:rPr>
          <w:rFonts w:ascii="Arial Narrow" w:hAnsi="Arial Narrow" w:cs="Arial"/>
          <w:sz w:val="22"/>
        </w:rPr>
        <w:t>39713500-8 - Elektrické žehličky</w:t>
      </w:r>
    </w:p>
    <w:p w14:paraId="29EB7492" w14:textId="77777777" w:rsidR="00C84A3D" w:rsidRPr="00C84A3D" w:rsidRDefault="00C84A3D" w:rsidP="00C84A3D">
      <w:pPr>
        <w:pStyle w:val="Zarkazkladnhotextu2"/>
        <w:spacing w:after="0" w:line="240" w:lineRule="auto"/>
        <w:ind w:left="501" w:hanging="141"/>
        <w:jc w:val="both"/>
        <w:rPr>
          <w:rFonts w:ascii="Arial Narrow" w:hAnsi="Arial Narrow" w:cs="Arial"/>
          <w:sz w:val="22"/>
        </w:rPr>
      </w:pPr>
      <w:r w:rsidRPr="00C84A3D">
        <w:rPr>
          <w:rFonts w:ascii="Arial Narrow" w:hAnsi="Arial Narrow" w:cs="Arial"/>
          <w:sz w:val="22"/>
        </w:rPr>
        <w:t>39713430-6 - Vysávače prachu</w:t>
      </w:r>
    </w:p>
    <w:p w14:paraId="48E3CFD1" w14:textId="77777777" w:rsidR="00C84A3D" w:rsidRPr="00C84A3D" w:rsidRDefault="00C84A3D" w:rsidP="00C84A3D">
      <w:pPr>
        <w:pStyle w:val="Zarkazkladnhotextu2"/>
        <w:spacing w:after="0" w:line="240" w:lineRule="auto"/>
        <w:ind w:left="501" w:hanging="141"/>
        <w:jc w:val="both"/>
        <w:rPr>
          <w:rFonts w:ascii="Arial Narrow" w:hAnsi="Arial Narrow" w:cs="Arial"/>
          <w:sz w:val="22"/>
        </w:rPr>
      </w:pPr>
      <w:r w:rsidRPr="00C84A3D">
        <w:rPr>
          <w:rFonts w:ascii="Arial Narrow" w:hAnsi="Arial Narrow" w:cs="Arial"/>
          <w:sz w:val="22"/>
        </w:rPr>
        <w:t>39713431-3 - Príslušenstvo k vysávačom prachu</w:t>
      </w:r>
    </w:p>
    <w:p w14:paraId="66A86967" w14:textId="77777777" w:rsidR="00C84A3D" w:rsidRPr="00C84A3D" w:rsidRDefault="00C84A3D" w:rsidP="00C84A3D">
      <w:pPr>
        <w:pStyle w:val="Zarkazkladnhotextu2"/>
        <w:spacing w:after="0" w:line="240" w:lineRule="auto"/>
        <w:ind w:left="501" w:hanging="141"/>
        <w:jc w:val="both"/>
        <w:rPr>
          <w:rFonts w:ascii="Arial Narrow" w:hAnsi="Arial Narrow" w:cs="Arial"/>
          <w:sz w:val="22"/>
        </w:rPr>
      </w:pPr>
      <w:r w:rsidRPr="00C84A3D">
        <w:rPr>
          <w:rFonts w:ascii="Arial Narrow" w:hAnsi="Arial Narrow" w:cs="Arial"/>
          <w:sz w:val="22"/>
        </w:rPr>
        <w:t>39717200-3 - Klimatizačné spotrebiče</w:t>
      </w:r>
    </w:p>
    <w:p w14:paraId="65E08482" w14:textId="77777777" w:rsidR="00C84A3D" w:rsidRPr="00C84A3D" w:rsidRDefault="00C84A3D" w:rsidP="00C84A3D">
      <w:pPr>
        <w:pStyle w:val="Zarkazkladnhotextu2"/>
        <w:spacing w:after="0" w:line="240" w:lineRule="auto"/>
        <w:ind w:left="501" w:hanging="141"/>
        <w:jc w:val="both"/>
        <w:rPr>
          <w:rFonts w:ascii="Arial Narrow" w:hAnsi="Arial Narrow" w:cs="Arial"/>
          <w:sz w:val="22"/>
        </w:rPr>
      </w:pPr>
      <w:r w:rsidRPr="00C84A3D">
        <w:rPr>
          <w:rFonts w:ascii="Arial Narrow" w:hAnsi="Arial Narrow" w:cs="Arial"/>
          <w:sz w:val="22"/>
        </w:rPr>
        <w:t>31521100-5 - Stolové lampy</w:t>
      </w:r>
    </w:p>
    <w:p w14:paraId="7148653C" w14:textId="77777777" w:rsidR="00C84A3D" w:rsidRPr="00C84A3D" w:rsidRDefault="00C84A3D" w:rsidP="00C84A3D">
      <w:pPr>
        <w:pStyle w:val="Zarkazkladnhotextu2"/>
        <w:spacing w:after="0" w:line="240" w:lineRule="auto"/>
        <w:ind w:left="501" w:hanging="141"/>
        <w:jc w:val="both"/>
        <w:rPr>
          <w:rFonts w:ascii="Arial Narrow" w:hAnsi="Arial Narrow" w:cs="Arial"/>
          <w:sz w:val="22"/>
        </w:rPr>
      </w:pPr>
      <w:r w:rsidRPr="00C84A3D">
        <w:rPr>
          <w:rFonts w:ascii="Arial Narrow" w:hAnsi="Arial Narrow" w:cs="Arial"/>
          <w:sz w:val="22"/>
        </w:rPr>
        <w:t>42161000-5 - Ohrievače teplej vody</w:t>
      </w:r>
    </w:p>
    <w:p w14:paraId="0160B23A" w14:textId="77777777" w:rsidR="00C84A3D" w:rsidRPr="00C84A3D" w:rsidRDefault="00C84A3D" w:rsidP="00C84A3D">
      <w:pPr>
        <w:pStyle w:val="Zarkazkladnhotextu2"/>
        <w:spacing w:after="0" w:line="240" w:lineRule="auto"/>
        <w:ind w:left="501" w:hanging="141"/>
        <w:jc w:val="both"/>
        <w:rPr>
          <w:rFonts w:ascii="Arial Narrow" w:hAnsi="Arial Narrow" w:cs="Arial"/>
          <w:sz w:val="22"/>
        </w:rPr>
      </w:pPr>
      <w:r w:rsidRPr="00C84A3D">
        <w:rPr>
          <w:rFonts w:ascii="Arial Narrow" w:hAnsi="Arial Narrow" w:cs="Arial"/>
          <w:sz w:val="22"/>
        </w:rPr>
        <w:t>42512000-8 - Klimatizačné zariadenia</w:t>
      </w:r>
    </w:p>
    <w:p w14:paraId="75A1FF42" w14:textId="77777777" w:rsidR="00C84A3D" w:rsidRPr="00C84A3D" w:rsidRDefault="00C84A3D" w:rsidP="00C84A3D">
      <w:pPr>
        <w:pStyle w:val="Zarkazkladnhotextu2"/>
        <w:spacing w:after="0" w:line="240" w:lineRule="auto"/>
        <w:ind w:left="501" w:hanging="141"/>
        <w:jc w:val="both"/>
        <w:rPr>
          <w:rFonts w:ascii="Arial Narrow" w:hAnsi="Arial Narrow" w:cs="Arial"/>
          <w:sz w:val="22"/>
        </w:rPr>
      </w:pPr>
      <w:r w:rsidRPr="00C84A3D">
        <w:rPr>
          <w:rFonts w:ascii="Arial Narrow" w:hAnsi="Arial Narrow" w:cs="Arial"/>
          <w:sz w:val="22"/>
        </w:rPr>
        <w:t>39721310-8 - Ohrievače vzduchu</w:t>
      </w:r>
    </w:p>
    <w:p w14:paraId="62CA7CEA" w14:textId="77777777" w:rsidR="00C84A3D" w:rsidRPr="00C84A3D" w:rsidRDefault="00C84A3D" w:rsidP="00C84A3D">
      <w:pPr>
        <w:pStyle w:val="Zarkazkladnhotextu2"/>
        <w:spacing w:after="0" w:line="240" w:lineRule="auto"/>
        <w:ind w:left="501" w:hanging="141"/>
        <w:jc w:val="both"/>
        <w:rPr>
          <w:rFonts w:ascii="Arial Narrow" w:hAnsi="Arial Narrow" w:cs="Arial"/>
          <w:sz w:val="22"/>
        </w:rPr>
      </w:pPr>
      <w:r w:rsidRPr="00C84A3D">
        <w:rPr>
          <w:rFonts w:ascii="Arial Narrow" w:hAnsi="Arial Narrow" w:cs="Arial"/>
          <w:sz w:val="22"/>
        </w:rPr>
        <w:t>39714100-1 - Ventilátory</w:t>
      </w:r>
    </w:p>
    <w:p w14:paraId="0D26FEA5" w14:textId="77777777" w:rsidR="00C84A3D" w:rsidRPr="00C84A3D" w:rsidRDefault="00C84A3D" w:rsidP="00C84A3D">
      <w:pPr>
        <w:pStyle w:val="Zarkazkladnhotextu2"/>
        <w:spacing w:after="0" w:line="240" w:lineRule="auto"/>
        <w:ind w:left="501" w:hanging="141"/>
        <w:jc w:val="both"/>
        <w:rPr>
          <w:rFonts w:ascii="Arial Narrow" w:hAnsi="Arial Narrow" w:cs="Arial"/>
          <w:sz w:val="22"/>
        </w:rPr>
      </w:pPr>
      <w:r w:rsidRPr="00C84A3D">
        <w:rPr>
          <w:rFonts w:ascii="Arial Narrow" w:hAnsi="Arial Narrow" w:cs="Arial"/>
          <w:sz w:val="22"/>
        </w:rPr>
        <w:t>39717000-1 - Ventilátory a klimatizačné spotrebiče</w:t>
      </w:r>
    </w:p>
    <w:p w14:paraId="2923C7D6" w14:textId="232C96E2" w:rsidR="00437606" w:rsidRDefault="00C84A3D" w:rsidP="00C84A3D">
      <w:pPr>
        <w:pStyle w:val="Zarkazkladnhotextu2"/>
        <w:spacing w:after="0" w:line="240" w:lineRule="auto"/>
        <w:ind w:left="501" w:hanging="141"/>
        <w:jc w:val="both"/>
        <w:rPr>
          <w:rFonts w:ascii="Arial Narrow" w:hAnsi="Arial Narrow" w:cs="Arial"/>
          <w:sz w:val="22"/>
        </w:rPr>
      </w:pPr>
      <w:r w:rsidRPr="00C84A3D">
        <w:rPr>
          <w:rFonts w:ascii="Arial Narrow" w:hAnsi="Arial Narrow" w:cs="Arial"/>
          <w:sz w:val="22"/>
        </w:rPr>
        <w:t>31224810-3 - Predlžovacie káble</w:t>
      </w:r>
    </w:p>
    <w:p w14:paraId="00A52AEE" w14:textId="77777777" w:rsidR="00C84A3D" w:rsidRPr="00D076D3" w:rsidRDefault="00C84A3D" w:rsidP="00C84A3D">
      <w:pPr>
        <w:pStyle w:val="Zarkazkladnhotextu2"/>
        <w:spacing w:after="0" w:line="240" w:lineRule="auto"/>
        <w:ind w:left="501" w:hanging="141"/>
        <w:jc w:val="both"/>
        <w:rPr>
          <w:rFonts w:ascii="Arial Narrow" w:hAnsi="Arial Narrow"/>
          <w:sz w:val="22"/>
        </w:rPr>
      </w:pPr>
    </w:p>
    <w:p w14:paraId="5CB6251F" w14:textId="77777777" w:rsidR="00EB13B8" w:rsidRPr="00D076D3" w:rsidRDefault="00EB13B8" w:rsidP="008A60DE">
      <w:pPr>
        <w:pStyle w:val="Default"/>
        <w:numPr>
          <w:ilvl w:val="0"/>
          <w:numId w:val="2"/>
        </w:numPr>
        <w:ind w:left="357" w:hanging="357"/>
        <w:jc w:val="both"/>
        <w:rPr>
          <w:rFonts w:ascii="Arial Narrow" w:hAnsi="Arial Narrow"/>
          <w:sz w:val="22"/>
          <w:szCs w:val="22"/>
        </w:rPr>
      </w:pPr>
      <w:r w:rsidRPr="00D076D3">
        <w:rPr>
          <w:rFonts w:ascii="Arial Narrow" w:hAnsi="Arial Narrow"/>
          <w:sz w:val="22"/>
          <w:szCs w:val="22"/>
        </w:rPr>
        <w:t>S tovarom sa požaduje zabezpečiť aj tieto súvisiace služby:</w:t>
      </w:r>
    </w:p>
    <w:p w14:paraId="52BB01EF" w14:textId="77777777" w:rsidR="00EB13B8" w:rsidRPr="00D076D3" w:rsidRDefault="00EB13B8" w:rsidP="008A60DE">
      <w:pPr>
        <w:pStyle w:val="Default"/>
        <w:numPr>
          <w:ilvl w:val="0"/>
          <w:numId w:val="1"/>
        </w:numPr>
        <w:jc w:val="both"/>
        <w:rPr>
          <w:rFonts w:ascii="Arial Narrow" w:hAnsi="Arial Narrow"/>
          <w:sz w:val="22"/>
          <w:szCs w:val="22"/>
        </w:rPr>
      </w:pPr>
      <w:r w:rsidRPr="00D076D3">
        <w:rPr>
          <w:rFonts w:ascii="Arial Narrow" w:hAnsi="Arial Narrow"/>
          <w:sz w:val="22"/>
          <w:szCs w:val="22"/>
        </w:rPr>
        <w:t>dodanie tovaru do miesta dodania</w:t>
      </w:r>
    </w:p>
    <w:p w14:paraId="6B460856" w14:textId="77777777" w:rsidR="00EB13B8" w:rsidRPr="00D076D3" w:rsidRDefault="00EB13B8" w:rsidP="008A60DE">
      <w:pPr>
        <w:pStyle w:val="Odsekzoznamu"/>
        <w:numPr>
          <w:ilvl w:val="0"/>
          <w:numId w:val="1"/>
        </w:numPr>
        <w:spacing w:after="0" w:line="240" w:lineRule="auto"/>
        <w:contextualSpacing w:val="0"/>
        <w:jc w:val="both"/>
        <w:rPr>
          <w:rFonts w:ascii="Arial Narrow" w:hAnsi="Arial Narrow"/>
        </w:rPr>
      </w:pPr>
      <w:r w:rsidRPr="00D076D3">
        <w:rPr>
          <w:rFonts w:ascii="Arial Narrow" w:hAnsi="Arial Narrow"/>
        </w:rPr>
        <w:t>vyloženie tovaru v mieste dodania</w:t>
      </w:r>
    </w:p>
    <w:p w14:paraId="78BAB543" w14:textId="77777777" w:rsidR="008A60DE" w:rsidRPr="00D076D3" w:rsidRDefault="008A60DE" w:rsidP="00437606">
      <w:pPr>
        <w:spacing w:after="0" w:line="240" w:lineRule="auto"/>
        <w:ind w:left="360"/>
        <w:jc w:val="both"/>
        <w:rPr>
          <w:rFonts w:ascii="Arial Narrow" w:hAnsi="Arial Narrow"/>
        </w:rPr>
      </w:pPr>
    </w:p>
    <w:p w14:paraId="2DC8CC71" w14:textId="77777777" w:rsidR="00EB13B8" w:rsidRPr="00D076D3" w:rsidRDefault="00EB13B8" w:rsidP="008A60DE">
      <w:pPr>
        <w:pStyle w:val="Default"/>
        <w:numPr>
          <w:ilvl w:val="0"/>
          <w:numId w:val="2"/>
        </w:numPr>
        <w:ind w:left="357" w:hanging="357"/>
        <w:jc w:val="both"/>
        <w:rPr>
          <w:rFonts w:ascii="Arial Narrow" w:hAnsi="Arial Narrow"/>
          <w:sz w:val="22"/>
          <w:szCs w:val="22"/>
        </w:rPr>
      </w:pPr>
      <w:r w:rsidRPr="00D076D3">
        <w:rPr>
          <w:rFonts w:ascii="Arial Narrow" w:hAnsi="Arial Narrow"/>
          <w:sz w:val="22"/>
          <w:szCs w:val="22"/>
        </w:rPr>
        <w:t>Verejný obstarávateľ si vyhradzuje právo prevziať iba tovar</w:t>
      </w:r>
      <w:r w:rsidR="00E41DDC" w:rsidRPr="00D076D3">
        <w:rPr>
          <w:rFonts w:ascii="Arial Narrow" w:hAnsi="Arial Narrow"/>
          <w:sz w:val="22"/>
          <w:szCs w:val="22"/>
        </w:rPr>
        <w:t xml:space="preserve"> v kvalite I. t</w:t>
      </w:r>
      <w:r w:rsidR="008A60DE" w:rsidRPr="00D076D3">
        <w:rPr>
          <w:rFonts w:ascii="Arial Narrow" w:hAnsi="Arial Narrow"/>
          <w:sz w:val="22"/>
          <w:szCs w:val="22"/>
        </w:rPr>
        <w:t>r</w:t>
      </w:r>
      <w:r w:rsidR="00E41DDC" w:rsidRPr="00D076D3">
        <w:rPr>
          <w:rFonts w:ascii="Arial Narrow" w:hAnsi="Arial Narrow"/>
          <w:sz w:val="22"/>
          <w:szCs w:val="22"/>
        </w:rPr>
        <w:t>iedy,</w:t>
      </w:r>
      <w:r w:rsidRPr="00D076D3">
        <w:rPr>
          <w:rFonts w:ascii="Arial Narrow" w:hAnsi="Arial Narrow"/>
          <w:sz w:val="22"/>
          <w:szCs w:val="22"/>
        </w:rPr>
        <w:t xml:space="preserve"> funkčný, bez zjavných vád, dodaný v kompletnom stave a v požadovanom množstve. V opačnom prípade si vyhradzuje právo nepodpísať dodací list, neprebrať dodaný tovar a nezaplatiť cenu za neprebraný tovar.</w:t>
      </w:r>
    </w:p>
    <w:p w14:paraId="0B57E3B2" w14:textId="77777777" w:rsidR="008A60DE" w:rsidRPr="00D076D3" w:rsidRDefault="008A60DE" w:rsidP="00437606">
      <w:pPr>
        <w:spacing w:after="0" w:line="240" w:lineRule="auto"/>
        <w:ind w:left="360"/>
        <w:jc w:val="both"/>
        <w:rPr>
          <w:rFonts w:ascii="Arial Narrow" w:hAnsi="Arial Narrow"/>
        </w:rPr>
      </w:pPr>
    </w:p>
    <w:p w14:paraId="45C6D292" w14:textId="77777777" w:rsidR="00EB13B8" w:rsidRPr="00D076D3" w:rsidRDefault="00EB13B8" w:rsidP="008A60DE">
      <w:pPr>
        <w:pStyle w:val="Default"/>
        <w:numPr>
          <w:ilvl w:val="0"/>
          <w:numId w:val="2"/>
        </w:numPr>
        <w:ind w:left="357" w:hanging="357"/>
        <w:jc w:val="both"/>
        <w:rPr>
          <w:rFonts w:ascii="Arial Narrow" w:hAnsi="Arial Narrow"/>
          <w:sz w:val="22"/>
          <w:szCs w:val="22"/>
        </w:rPr>
      </w:pPr>
      <w:r w:rsidRPr="00D076D3">
        <w:rPr>
          <w:rFonts w:ascii="Arial Narrow" w:hAnsi="Arial Narrow"/>
          <w:sz w:val="22"/>
          <w:szCs w:val="22"/>
        </w:rPr>
        <w:t xml:space="preserve">Tovar musí byť nový, nepoužívaný, zabalený v neporušených obaloch, nepoškodený. Tovar nesmie byť recyklovaný, repasovaný, </w:t>
      </w:r>
      <w:r w:rsidR="008A60DE" w:rsidRPr="00D076D3">
        <w:rPr>
          <w:rFonts w:ascii="Arial Narrow" w:hAnsi="Arial Narrow"/>
          <w:sz w:val="22"/>
          <w:szCs w:val="22"/>
        </w:rPr>
        <w:t>renovovaný.</w:t>
      </w:r>
    </w:p>
    <w:p w14:paraId="7788F9A3" w14:textId="77777777" w:rsidR="008A60DE" w:rsidRPr="00D076D3" w:rsidRDefault="008A60DE" w:rsidP="008A60DE">
      <w:pPr>
        <w:pStyle w:val="Default"/>
        <w:ind w:left="357"/>
        <w:jc w:val="both"/>
        <w:rPr>
          <w:rFonts w:ascii="Arial Narrow" w:hAnsi="Arial Narrow"/>
          <w:sz w:val="22"/>
          <w:szCs w:val="22"/>
        </w:rPr>
      </w:pPr>
    </w:p>
    <w:p w14:paraId="5CDDD0CF" w14:textId="77777777" w:rsidR="00EB13B8" w:rsidRPr="00D076D3" w:rsidRDefault="00EB13B8" w:rsidP="008A60DE">
      <w:pPr>
        <w:pStyle w:val="Default"/>
        <w:numPr>
          <w:ilvl w:val="0"/>
          <w:numId w:val="2"/>
        </w:numPr>
        <w:ind w:left="357" w:hanging="357"/>
        <w:jc w:val="both"/>
        <w:rPr>
          <w:rFonts w:ascii="Arial Narrow" w:hAnsi="Arial Narrow"/>
          <w:sz w:val="22"/>
          <w:szCs w:val="22"/>
        </w:rPr>
      </w:pPr>
      <w:r w:rsidRPr="00D076D3">
        <w:rPr>
          <w:rFonts w:ascii="Arial Narrow" w:hAnsi="Arial Narrow"/>
          <w:sz w:val="22"/>
          <w:szCs w:val="22"/>
        </w:rPr>
        <w:t xml:space="preserve">Verejný obstarávateľ požaduje na dodaný tovar záručnú dobu 24 </w:t>
      </w:r>
      <w:r w:rsidR="00582AD9" w:rsidRPr="00D076D3">
        <w:rPr>
          <w:rFonts w:ascii="Arial Narrow" w:hAnsi="Arial Narrow"/>
          <w:sz w:val="22"/>
          <w:szCs w:val="22"/>
        </w:rPr>
        <w:t>mesačnú záručnú dobu garantovanú výrobcom, pokiaľ na záručnom liste nie je vyznačená dlhšia záručná doba podľa záručných podmienok výrobcu. Záručná doba</w:t>
      </w:r>
      <w:r w:rsidRPr="00D076D3">
        <w:rPr>
          <w:rFonts w:ascii="Arial Narrow" w:hAnsi="Arial Narrow"/>
          <w:sz w:val="22"/>
          <w:szCs w:val="22"/>
        </w:rPr>
        <w:t xml:space="preserve"> začína plynúť dňom prevzatia predmetu zákazky na základe dodacieho – preberacieho listu. Všetky záruky musia byť riešené s dobou odozvy najneskôr nasledujúci pracovný deň.</w:t>
      </w:r>
    </w:p>
    <w:p w14:paraId="44A072EF" w14:textId="77777777" w:rsidR="00582AD9" w:rsidRPr="00D076D3" w:rsidRDefault="00582AD9" w:rsidP="00437606">
      <w:pPr>
        <w:pStyle w:val="Odsekzoznamu"/>
        <w:tabs>
          <w:tab w:val="left" w:pos="708"/>
        </w:tabs>
        <w:spacing w:before="120" w:after="120" w:line="240" w:lineRule="auto"/>
        <w:ind w:left="360"/>
        <w:jc w:val="both"/>
        <w:rPr>
          <w:rFonts w:ascii="Arial Narrow" w:hAnsi="Arial Narrow"/>
        </w:rPr>
      </w:pPr>
      <w:r w:rsidRPr="00D076D3">
        <w:rPr>
          <w:rFonts w:ascii="Arial Narrow" w:hAnsi="Arial Narrow"/>
        </w:rPr>
        <w:t>Pri uplatnení reklamácie je dodávateľ povinný predmet zákazky prevziať v mieste, kde sa tovar dodával a vybaviť reklamáciu na vlastné náklady. V prípade oprávnenej reklamácie sa záručná doba predlžuje o čas, počas ktorého bola vada odstraňovaná.</w:t>
      </w:r>
    </w:p>
    <w:p w14:paraId="5A661D94" w14:textId="77777777" w:rsidR="00EB13B8" w:rsidRPr="00D076D3" w:rsidRDefault="00EB13B8" w:rsidP="008A60DE">
      <w:pPr>
        <w:pStyle w:val="Default"/>
        <w:numPr>
          <w:ilvl w:val="0"/>
          <w:numId w:val="2"/>
        </w:numPr>
        <w:ind w:left="357" w:hanging="357"/>
        <w:jc w:val="both"/>
        <w:rPr>
          <w:rFonts w:ascii="Arial Narrow" w:hAnsi="Arial Narrow"/>
          <w:sz w:val="22"/>
          <w:szCs w:val="22"/>
        </w:rPr>
      </w:pPr>
      <w:r w:rsidRPr="00D076D3">
        <w:rPr>
          <w:rFonts w:ascii="Arial Narrow" w:hAnsi="Arial Narrow"/>
          <w:sz w:val="22"/>
          <w:szCs w:val="22"/>
        </w:rPr>
        <w:t>Verejný obstarávateľ požaduje pre všetky typy dodávok odovzdanie dokumentácie – technická dokumentácia od výrobcu, návod na použitie/manuál pre obsluhu v</w:t>
      </w:r>
      <w:r w:rsidR="00437606" w:rsidRPr="00D076D3">
        <w:rPr>
          <w:rFonts w:ascii="Arial Narrow" w:hAnsi="Arial Narrow"/>
          <w:sz w:val="22"/>
          <w:szCs w:val="22"/>
        </w:rPr>
        <w:t> </w:t>
      </w:r>
      <w:r w:rsidRPr="00D076D3">
        <w:rPr>
          <w:rFonts w:ascii="Arial Narrow" w:hAnsi="Arial Narrow"/>
          <w:sz w:val="22"/>
          <w:szCs w:val="22"/>
        </w:rPr>
        <w:t>slovenskom</w:t>
      </w:r>
      <w:r w:rsidR="00437606" w:rsidRPr="00D076D3">
        <w:rPr>
          <w:rFonts w:ascii="Arial Narrow" w:hAnsi="Arial Narrow"/>
          <w:sz w:val="22"/>
          <w:szCs w:val="22"/>
        </w:rPr>
        <w:t xml:space="preserve"> jazyku</w:t>
      </w:r>
      <w:r w:rsidRPr="00D076D3">
        <w:rPr>
          <w:rFonts w:ascii="Arial Narrow" w:hAnsi="Arial Narrow"/>
          <w:sz w:val="22"/>
          <w:szCs w:val="22"/>
        </w:rPr>
        <w:t>.</w:t>
      </w:r>
    </w:p>
    <w:p w14:paraId="1A89A00B" w14:textId="77777777" w:rsidR="008A60DE" w:rsidRPr="00D076D3" w:rsidRDefault="008A60DE" w:rsidP="008A60DE">
      <w:pPr>
        <w:pStyle w:val="Default"/>
        <w:ind w:left="357"/>
        <w:jc w:val="both"/>
        <w:rPr>
          <w:rFonts w:ascii="Arial Narrow" w:hAnsi="Arial Narrow"/>
          <w:sz w:val="22"/>
          <w:szCs w:val="22"/>
        </w:rPr>
      </w:pPr>
    </w:p>
    <w:p w14:paraId="2CCD8157" w14:textId="332F18B8" w:rsidR="0097599B" w:rsidRDefault="00EB13B8" w:rsidP="008A60DE">
      <w:pPr>
        <w:pStyle w:val="Default"/>
        <w:numPr>
          <w:ilvl w:val="0"/>
          <w:numId w:val="2"/>
        </w:numPr>
        <w:ind w:left="357" w:hanging="357"/>
        <w:jc w:val="both"/>
        <w:rPr>
          <w:rFonts w:ascii="Arial Narrow" w:hAnsi="Arial Narrow"/>
          <w:sz w:val="22"/>
          <w:szCs w:val="22"/>
        </w:rPr>
      </w:pPr>
      <w:r w:rsidRPr="00D076D3">
        <w:rPr>
          <w:rFonts w:ascii="Arial Narrow" w:hAnsi="Arial Narrow"/>
          <w:b/>
          <w:sz w:val="22"/>
          <w:szCs w:val="22"/>
        </w:rPr>
        <w:t>Miesto a lehota dodania predmetu zákazky</w:t>
      </w:r>
      <w:r w:rsidR="0097599B" w:rsidRPr="00D076D3">
        <w:rPr>
          <w:rFonts w:ascii="Arial Narrow" w:hAnsi="Arial Narrow"/>
          <w:sz w:val="22"/>
          <w:szCs w:val="22"/>
        </w:rPr>
        <w:t>:</w:t>
      </w:r>
    </w:p>
    <w:p w14:paraId="62E7BB0C" w14:textId="77777777" w:rsidR="009C1C50" w:rsidRPr="00D076D3" w:rsidRDefault="009C1C50" w:rsidP="00437606">
      <w:pPr>
        <w:pStyle w:val="Default"/>
        <w:spacing w:line="276" w:lineRule="auto"/>
        <w:ind w:left="357"/>
        <w:jc w:val="both"/>
        <w:rPr>
          <w:rFonts w:ascii="Arial Narrow" w:hAnsi="Arial Narrow"/>
          <w:sz w:val="22"/>
          <w:szCs w:val="22"/>
        </w:rPr>
      </w:pPr>
      <w:r w:rsidRPr="00D076D3">
        <w:rPr>
          <w:rFonts w:ascii="Arial Narrow" w:hAnsi="Arial Narrow"/>
          <w:sz w:val="22"/>
          <w:szCs w:val="22"/>
        </w:rPr>
        <w:t xml:space="preserve">Ministerstvo vnútra SR – Potočná 9, 900 91 Limbach </w:t>
      </w:r>
    </w:p>
    <w:p w14:paraId="6EFFB065" w14:textId="77777777" w:rsidR="009C1C50" w:rsidRPr="00D076D3" w:rsidRDefault="009C1C50" w:rsidP="00437606">
      <w:pPr>
        <w:pStyle w:val="Default"/>
        <w:spacing w:line="276" w:lineRule="auto"/>
        <w:ind w:left="357"/>
        <w:jc w:val="both"/>
        <w:rPr>
          <w:rFonts w:ascii="Arial Narrow" w:hAnsi="Arial Narrow"/>
          <w:sz w:val="22"/>
          <w:szCs w:val="22"/>
        </w:rPr>
      </w:pPr>
      <w:r w:rsidRPr="00D076D3">
        <w:rPr>
          <w:rFonts w:ascii="Arial Narrow" w:hAnsi="Arial Narrow"/>
          <w:sz w:val="22"/>
          <w:szCs w:val="22"/>
        </w:rPr>
        <w:t xml:space="preserve">MV SR CP BA – Špitálska 14, 812 28 Bratislava  </w:t>
      </w:r>
    </w:p>
    <w:p w14:paraId="621F0841" w14:textId="77777777" w:rsidR="009C1C50" w:rsidRPr="00D076D3" w:rsidRDefault="009C1C50" w:rsidP="00437606">
      <w:pPr>
        <w:pStyle w:val="Default"/>
        <w:spacing w:line="276" w:lineRule="auto"/>
        <w:ind w:left="357"/>
        <w:jc w:val="both"/>
        <w:rPr>
          <w:rFonts w:ascii="Arial Narrow" w:hAnsi="Arial Narrow"/>
          <w:sz w:val="22"/>
          <w:szCs w:val="22"/>
        </w:rPr>
      </w:pPr>
      <w:r w:rsidRPr="00D076D3">
        <w:rPr>
          <w:rFonts w:ascii="Arial Narrow" w:hAnsi="Arial Narrow"/>
          <w:sz w:val="22"/>
          <w:szCs w:val="22"/>
        </w:rPr>
        <w:t xml:space="preserve">MV SR CP TT – Priemyselná 7, Trnava </w:t>
      </w:r>
    </w:p>
    <w:p w14:paraId="5B8C7F4D" w14:textId="77777777" w:rsidR="009C1C50" w:rsidRPr="00D076D3" w:rsidRDefault="009C1C50" w:rsidP="00437606">
      <w:pPr>
        <w:pStyle w:val="Default"/>
        <w:spacing w:line="276" w:lineRule="auto"/>
        <w:ind w:left="357"/>
        <w:jc w:val="both"/>
        <w:rPr>
          <w:rFonts w:ascii="Arial Narrow" w:hAnsi="Arial Narrow"/>
          <w:sz w:val="22"/>
          <w:szCs w:val="22"/>
        </w:rPr>
      </w:pPr>
      <w:r w:rsidRPr="00D076D3">
        <w:rPr>
          <w:rFonts w:ascii="Arial Narrow" w:hAnsi="Arial Narrow"/>
          <w:sz w:val="22"/>
          <w:szCs w:val="22"/>
        </w:rPr>
        <w:lastRenderedPageBreak/>
        <w:t xml:space="preserve">MV SR CP TN – Jilemnického 1, 911 01 Trenčín </w:t>
      </w:r>
    </w:p>
    <w:p w14:paraId="37FC9712" w14:textId="77777777" w:rsidR="009C1C50" w:rsidRPr="00D076D3" w:rsidRDefault="009C1C50" w:rsidP="00437606">
      <w:pPr>
        <w:pStyle w:val="Default"/>
        <w:spacing w:line="276" w:lineRule="auto"/>
        <w:ind w:left="357"/>
        <w:jc w:val="both"/>
        <w:rPr>
          <w:rFonts w:ascii="Arial Narrow" w:hAnsi="Arial Narrow"/>
          <w:sz w:val="22"/>
          <w:szCs w:val="22"/>
        </w:rPr>
      </w:pPr>
      <w:r w:rsidRPr="00D076D3">
        <w:rPr>
          <w:rFonts w:ascii="Arial Narrow" w:hAnsi="Arial Narrow"/>
          <w:sz w:val="22"/>
          <w:szCs w:val="22"/>
        </w:rPr>
        <w:t xml:space="preserve">MV SR CP NR – Železničiarska 1515, 949 01Nitra </w:t>
      </w:r>
    </w:p>
    <w:p w14:paraId="703C6F2B" w14:textId="77777777" w:rsidR="009C1C50" w:rsidRPr="00D076D3" w:rsidRDefault="009C1C50" w:rsidP="00437606">
      <w:pPr>
        <w:pStyle w:val="Default"/>
        <w:spacing w:line="276" w:lineRule="auto"/>
        <w:ind w:left="357"/>
        <w:jc w:val="both"/>
        <w:rPr>
          <w:rFonts w:ascii="Arial Narrow" w:hAnsi="Arial Narrow"/>
          <w:sz w:val="22"/>
          <w:szCs w:val="22"/>
        </w:rPr>
      </w:pPr>
      <w:r w:rsidRPr="00D076D3">
        <w:rPr>
          <w:rFonts w:ascii="Arial Narrow" w:hAnsi="Arial Narrow"/>
          <w:sz w:val="22"/>
          <w:szCs w:val="22"/>
        </w:rPr>
        <w:t xml:space="preserve">MV SR CP ZA – Bánovská cesta 8111, Žilina – Bánova </w:t>
      </w:r>
    </w:p>
    <w:p w14:paraId="5981B876" w14:textId="77777777" w:rsidR="009C1C50" w:rsidRPr="00D076D3" w:rsidRDefault="009C1C50" w:rsidP="00437606">
      <w:pPr>
        <w:pStyle w:val="Default"/>
        <w:spacing w:line="276" w:lineRule="auto"/>
        <w:ind w:left="357"/>
        <w:jc w:val="both"/>
        <w:rPr>
          <w:rFonts w:ascii="Arial Narrow" w:hAnsi="Arial Narrow"/>
          <w:sz w:val="22"/>
          <w:szCs w:val="22"/>
        </w:rPr>
      </w:pPr>
      <w:r w:rsidRPr="00D076D3">
        <w:rPr>
          <w:rFonts w:ascii="Arial Narrow" w:hAnsi="Arial Narrow"/>
          <w:sz w:val="22"/>
          <w:szCs w:val="22"/>
        </w:rPr>
        <w:t>MV SR CP BB – Ústredné sklady MV SR, Príboj 560, Slovenská Ľupča</w:t>
      </w:r>
    </w:p>
    <w:p w14:paraId="608E59D0" w14:textId="77777777" w:rsidR="009C1C50" w:rsidRPr="00D076D3" w:rsidRDefault="009C1C50" w:rsidP="00437606">
      <w:pPr>
        <w:pStyle w:val="Default"/>
        <w:spacing w:line="276" w:lineRule="auto"/>
        <w:ind w:left="357"/>
        <w:jc w:val="both"/>
        <w:rPr>
          <w:rFonts w:ascii="Arial Narrow" w:hAnsi="Arial Narrow"/>
          <w:sz w:val="22"/>
          <w:szCs w:val="22"/>
        </w:rPr>
      </w:pPr>
      <w:r w:rsidRPr="00D076D3">
        <w:rPr>
          <w:rFonts w:ascii="Arial Narrow" w:hAnsi="Arial Narrow"/>
          <w:sz w:val="22"/>
          <w:szCs w:val="22"/>
        </w:rPr>
        <w:t xml:space="preserve">MV SR CP PO – Budovateľská 63, 080 01 Prešov </w:t>
      </w:r>
    </w:p>
    <w:p w14:paraId="50185D53" w14:textId="77777777" w:rsidR="009C1C50" w:rsidRPr="00D076D3" w:rsidRDefault="009C1C50" w:rsidP="00437606">
      <w:pPr>
        <w:pStyle w:val="Default"/>
        <w:spacing w:line="276" w:lineRule="auto"/>
        <w:ind w:left="357"/>
        <w:jc w:val="both"/>
        <w:rPr>
          <w:rFonts w:ascii="Arial Narrow" w:hAnsi="Arial Narrow"/>
          <w:sz w:val="22"/>
          <w:szCs w:val="22"/>
        </w:rPr>
      </w:pPr>
      <w:r w:rsidRPr="00D076D3">
        <w:rPr>
          <w:rFonts w:ascii="Arial Narrow" w:hAnsi="Arial Narrow"/>
          <w:sz w:val="22"/>
          <w:szCs w:val="22"/>
        </w:rPr>
        <w:t xml:space="preserve">MV SR CP KE – Rampová 7, 041 81 Košice </w:t>
      </w:r>
    </w:p>
    <w:p w14:paraId="51C10E0C" w14:textId="77777777" w:rsidR="00EB13B8" w:rsidRPr="00D076D3" w:rsidRDefault="00360694" w:rsidP="009C1C50">
      <w:pPr>
        <w:pStyle w:val="Default"/>
        <w:spacing w:before="120"/>
        <w:ind w:left="357"/>
        <w:jc w:val="both"/>
        <w:rPr>
          <w:rFonts w:ascii="Arial Narrow" w:hAnsi="Arial Narrow"/>
          <w:sz w:val="22"/>
          <w:szCs w:val="22"/>
        </w:rPr>
      </w:pPr>
      <w:r w:rsidRPr="00D076D3">
        <w:rPr>
          <w:rFonts w:ascii="Arial Narrow" w:hAnsi="Arial Narrow"/>
          <w:sz w:val="22"/>
          <w:szCs w:val="22"/>
        </w:rPr>
        <w:t xml:space="preserve">Termín dodania do </w:t>
      </w:r>
      <w:r w:rsidR="009C1C50" w:rsidRPr="00D076D3">
        <w:rPr>
          <w:rFonts w:ascii="Arial Narrow" w:hAnsi="Arial Narrow"/>
          <w:sz w:val="22"/>
          <w:szCs w:val="22"/>
        </w:rPr>
        <w:t>15</w:t>
      </w:r>
      <w:r w:rsidR="00EB13B8" w:rsidRPr="00D076D3">
        <w:rPr>
          <w:rFonts w:ascii="Arial Narrow" w:hAnsi="Arial Narrow"/>
          <w:sz w:val="22"/>
          <w:szCs w:val="22"/>
        </w:rPr>
        <w:t xml:space="preserve"> </w:t>
      </w:r>
      <w:r w:rsidRPr="00D076D3">
        <w:rPr>
          <w:rFonts w:ascii="Arial Narrow" w:hAnsi="Arial Narrow"/>
          <w:sz w:val="22"/>
          <w:szCs w:val="22"/>
        </w:rPr>
        <w:t>dní odo dňa doručenia objednávky</w:t>
      </w:r>
      <w:r w:rsidR="00EB13B8" w:rsidRPr="00D076D3">
        <w:rPr>
          <w:rFonts w:ascii="Arial Narrow" w:hAnsi="Arial Narrow"/>
          <w:sz w:val="22"/>
          <w:szCs w:val="22"/>
        </w:rPr>
        <w:t xml:space="preserve">.  </w:t>
      </w:r>
    </w:p>
    <w:p w14:paraId="7644B47A" w14:textId="77777777" w:rsidR="008A60DE" w:rsidRPr="00D076D3" w:rsidRDefault="008A60DE" w:rsidP="008A60DE">
      <w:pPr>
        <w:pStyle w:val="Default"/>
        <w:ind w:left="357"/>
        <w:jc w:val="both"/>
        <w:rPr>
          <w:rFonts w:ascii="Arial Narrow" w:hAnsi="Arial Narrow"/>
          <w:sz w:val="22"/>
          <w:szCs w:val="22"/>
        </w:rPr>
      </w:pPr>
    </w:p>
    <w:p w14:paraId="44CCAF85" w14:textId="77777777" w:rsidR="00EB13B8" w:rsidRPr="00D076D3" w:rsidRDefault="00EB13B8" w:rsidP="008A60DE">
      <w:pPr>
        <w:pStyle w:val="Odsekzoznamu"/>
        <w:numPr>
          <w:ilvl w:val="0"/>
          <w:numId w:val="2"/>
        </w:numPr>
        <w:spacing w:after="0" w:line="240" w:lineRule="auto"/>
        <w:ind w:left="357" w:hanging="357"/>
        <w:jc w:val="both"/>
        <w:rPr>
          <w:rFonts w:ascii="Arial Narrow" w:hAnsi="Arial Narrow"/>
          <w:b/>
        </w:rPr>
      </w:pPr>
      <w:r w:rsidRPr="00D076D3">
        <w:rPr>
          <w:rFonts w:ascii="Arial Narrow" w:hAnsi="Arial Narrow"/>
          <w:b/>
        </w:rPr>
        <w:t>Položky predmetu zákazky:</w:t>
      </w:r>
    </w:p>
    <w:p w14:paraId="7B765D40" w14:textId="77777777" w:rsidR="00606454" w:rsidRPr="00D076D3" w:rsidRDefault="00EB13B8" w:rsidP="0061523C">
      <w:pPr>
        <w:pStyle w:val="Odsekzoznamu"/>
        <w:spacing w:after="0" w:line="240" w:lineRule="auto"/>
        <w:ind w:left="360"/>
        <w:jc w:val="both"/>
        <w:rPr>
          <w:rFonts w:ascii="Arial Narrow" w:hAnsi="Arial Narrow" w:cs="Arial"/>
          <w:color w:val="000000"/>
        </w:rPr>
      </w:pPr>
      <w:r w:rsidRPr="00D076D3">
        <w:rPr>
          <w:rFonts w:ascii="Arial Narrow" w:hAnsi="Arial Narrow" w:cs="Arial"/>
          <w:color w:val="000000"/>
        </w:rPr>
        <w:t>Všetky technické parametre/funkcionality, resp. vlastnosti požadovaného predmetu zákazky uvedené v tabuľke nižšie predstavujú minimálne požiadavky, ktoré musia byť splnené vo vl</w:t>
      </w:r>
      <w:r w:rsidR="00EF48CE" w:rsidRPr="00D076D3">
        <w:rPr>
          <w:rFonts w:ascii="Arial Narrow" w:hAnsi="Arial Narrow" w:cs="Arial"/>
          <w:color w:val="000000"/>
        </w:rPr>
        <w:t>astnom návrhu plnenia uchádzača</w:t>
      </w:r>
      <w:r w:rsidR="00EC4495" w:rsidRPr="00D076D3">
        <w:rPr>
          <w:rFonts w:ascii="Arial Narrow" w:hAnsi="Arial Narrow" w:cs="Arial"/>
          <w:color w:val="000000"/>
        </w:rPr>
        <w:t>.</w:t>
      </w:r>
    </w:p>
    <w:p w14:paraId="06E45B96" w14:textId="77777777" w:rsidR="009C1C50" w:rsidRPr="00D076D3" w:rsidRDefault="009C1C50" w:rsidP="009C1C50">
      <w:pPr>
        <w:spacing w:after="0" w:line="240" w:lineRule="auto"/>
        <w:jc w:val="both"/>
        <w:rPr>
          <w:rFonts w:ascii="Times New Roman" w:eastAsia="Times New Roman" w:hAnsi="Times New Roman" w:cs="Times New Roman"/>
          <w:lang w:eastAsia="sk-SK"/>
        </w:rPr>
      </w:pPr>
    </w:p>
    <w:tbl>
      <w:tblPr>
        <w:tblpPr w:leftFromText="141" w:rightFromText="141" w:vertAnchor="text" w:horzAnchor="margin" w:tblpXSpec="center" w:tblpY="200"/>
        <w:tblW w:w="9071" w:type="dxa"/>
        <w:jc w:val="center"/>
        <w:tblCellMar>
          <w:left w:w="70" w:type="dxa"/>
          <w:right w:w="70" w:type="dxa"/>
        </w:tblCellMar>
        <w:tblLook w:val="04A0" w:firstRow="1" w:lastRow="0" w:firstColumn="1" w:lastColumn="0" w:noHBand="0" w:noVBand="1"/>
      </w:tblPr>
      <w:tblGrid>
        <w:gridCol w:w="2108"/>
        <w:gridCol w:w="2646"/>
        <w:gridCol w:w="2913"/>
        <w:gridCol w:w="1404"/>
      </w:tblGrid>
      <w:tr w:rsidR="009C1C50" w:rsidRPr="00D076D3" w14:paraId="257A5E54" w14:textId="77777777" w:rsidTr="0052435E">
        <w:trPr>
          <w:trHeight w:val="1408"/>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019A3C5F" w14:textId="77777777" w:rsidR="009C1C50" w:rsidRPr="00D076D3" w:rsidRDefault="009C1C50" w:rsidP="0052435E">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150AC8CE" w14:textId="77777777" w:rsidR="009C1C50" w:rsidRPr="00D076D3" w:rsidRDefault="009C1C50" w:rsidP="0052435E">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Vlastný návrh plnenia</w:t>
            </w:r>
          </w:p>
          <w:p w14:paraId="59C63478" w14:textId="77777777" w:rsidR="009C1C50" w:rsidRPr="00D076D3" w:rsidRDefault="009C1C50" w:rsidP="0052435E">
            <w:pPr>
              <w:spacing w:after="0" w:line="240" w:lineRule="auto"/>
              <w:jc w:val="center"/>
              <w:rPr>
                <w:rFonts w:ascii="Arial Narrow" w:eastAsia="Times New Roman" w:hAnsi="Arial Narrow" w:cs="Times New Roman"/>
                <w:bCs/>
                <w:color w:val="000000"/>
                <w:lang w:eastAsia="sk-SK"/>
              </w:rPr>
            </w:pPr>
            <w:r w:rsidRPr="00D076D3">
              <w:rPr>
                <w:rFonts w:ascii="Arial Narrow" w:eastAsia="Times New Roman" w:hAnsi="Arial Narrow" w:cs="Times New Roman"/>
                <w:bCs/>
                <w:color w:val="000000"/>
                <w:lang w:eastAsia="sk-SK"/>
              </w:rPr>
              <w:t>(doplní uchádzač)</w:t>
            </w:r>
          </w:p>
          <w:p w14:paraId="23D7B653" w14:textId="77777777" w:rsidR="009C1C50" w:rsidRPr="00D076D3" w:rsidRDefault="009C1C50" w:rsidP="0052435E">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Požaduje sa uviesť skutočnú špecifikáciu ponúkaného predmetu zákazky - výrobcu, typové označenie a technické parametre,  uviesť áno/nie, v prípade číselnej hodnoty uviesť jej skutočnú hodnotu</w:t>
            </w:r>
          </w:p>
        </w:tc>
      </w:tr>
      <w:tr w:rsidR="009C1C50" w:rsidRPr="00D076D3" w14:paraId="32C6BC34" w14:textId="77777777" w:rsidTr="0052435E">
        <w:trPr>
          <w:trHeight w:val="482"/>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62817DA0" w14:textId="77777777" w:rsidR="009C1C50" w:rsidRPr="00D076D3" w:rsidRDefault="009C1C50" w:rsidP="0052435E">
            <w:pPr>
              <w:spacing w:after="0" w:line="240" w:lineRule="auto"/>
              <w:rPr>
                <w:rFonts w:ascii="Arial Narrow" w:eastAsia="Times New Roman" w:hAnsi="Arial Narrow" w:cs="Times New Roman"/>
                <w:b/>
                <w:bCs/>
                <w:color w:val="000000"/>
                <w:lang w:eastAsia="sk-SK"/>
              </w:rPr>
            </w:pPr>
          </w:p>
          <w:p w14:paraId="1CBD5D69" w14:textId="77777777" w:rsidR="009C1C50" w:rsidRPr="00D076D3" w:rsidRDefault="009C1C50" w:rsidP="0052435E">
            <w:pPr>
              <w:spacing w:after="0" w:line="240" w:lineRule="auto"/>
              <w:rPr>
                <w:rFonts w:ascii="Arial Narrow" w:eastAsia="Times New Roman" w:hAnsi="Arial Narrow" w:cs="Times New Roman"/>
                <w:b/>
                <w:bCs/>
                <w:color w:val="000000"/>
                <w:lang w:eastAsia="sk-SK"/>
              </w:rPr>
            </w:pPr>
            <w:bookmarkStart w:id="0" w:name="_Hlk189575922"/>
            <w:r w:rsidRPr="00D076D3">
              <w:rPr>
                <w:rFonts w:ascii="Arial Narrow" w:eastAsia="Times New Roman" w:hAnsi="Arial Narrow" w:cs="Times New Roman"/>
                <w:b/>
                <w:bCs/>
                <w:color w:val="000000"/>
                <w:lang w:eastAsia="sk-SK"/>
              </w:rPr>
              <w:t xml:space="preserve">Položka č. 1 – </w:t>
            </w:r>
            <w:r w:rsidRPr="00D076D3">
              <w:rPr>
                <w:rFonts w:ascii="Arial Narrow" w:eastAsia="Times New Roman" w:hAnsi="Arial Narrow" w:cs="Times New Roman"/>
                <w:lang w:eastAsia="sk-SK"/>
              </w:rPr>
              <w:t xml:space="preserve"> </w:t>
            </w:r>
            <w:r w:rsidR="0052435E" w:rsidRPr="00D076D3">
              <w:rPr>
                <w:rFonts w:ascii="Arial Narrow" w:eastAsia="Times New Roman" w:hAnsi="Arial Narrow" w:cs="Times New Roman"/>
                <w:b/>
                <w:bCs/>
                <w:color w:val="000000"/>
                <w:lang w:eastAsia="sk-SK"/>
              </w:rPr>
              <w:t>Chladnička pultová veľká</w:t>
            </w:r>
          </w:p>
          <w:bookmarkEnd w:id="0"/>
          <w:p w14:paraId="27B54968" w14:textId="77777777" w:rsidR="0052435E" w:rsidRPr="00D076D3" w:rsidRDefault="0052435E" w:rsidP="0052435E">
            <w:pPr>
              <w:spacing w:after="0" w:line="240" w:lineRule="auto"/>
              <w:rPr>
                <w:rFonts w:ascii="Arial Narrow" w:eastAsia="Times New Roman" w:hAnsi="Arial Narrow" w:cs="Times New Roman"/>
                <w:b/>
                <w:bCs/>
                <w:color w:val="000000"/>
                <w:highlight w:val="yellow"/>
                <w:lang w:eastAsia="sk-SK"/>
              </w:rPr>
            </w:pP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70CDE076" w14:textId="77777777" w:rsidR="009C1C50" w:rsidRPr="00D076D3" w:rsidRDefault="009C1C50" w:rsidP="0052435E">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25290C39" w14:textId="77777777" w:rsidR="009C1C50" w:rsidRPr="00D076D3" w:rsidRDefault="009C1C50" w:rsidP="0052435E">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„áno/nie“</w:t>
            </w:r>
          </w:p>
        </w:tc>
      </w:tr>
      <w:tr w:rsidR="009C1C50" w:rsidRPr="00D076D3" w14:paraId="58BFDE0A" w14:textId="77777777" w:rsidTr="0052435E">
        <w:trPr>
          <w:trHeight w:val="419"/>
          <w:jc w:val="center"/>
        </w:trPr>
        <w:tc>
          <w:tcPr>
            <w:tcW w:w="2108" w:type="dxa"/>
            <w:tcBorders>
              <w:top w:val="single" w:sz="4" w:space="0" w:color="auto"/>
              <w:left w:val="single" w:sz="4" w:space="0" w:color="auto"/>
              <w:bottom w:val="single" w:sz="4" w:space="0" w:color="auto"/>
              <w:right w:val="single" w:sz="4" w:space="0" w:color="auto"/>
            </w:tcBorders>
            <w:shd w:val="clear" w:color="auto" w:fill="E2EFD9"/>
            <w:vAlign w:val="center"/>
          </w:tcPr>
          <w:p w14:paraId="0D2ED409" w14:textId="77777777" w:rsidR="009C1C50" w:rsidRPr="00D076D3" w:rsidRDefault="009C1C50" w:rsidP="0052435E">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vAlign w:val="center"/>
          </w:tcPr>
          <w:p w14:paraId="58891923" w14:textId="77777777" w:rsidR="009C1C50" w:rsidRPr="00D076D3" w:rsidRDefault="009C1C50" w:rsidP="0052435E">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158 ks</w:t>
            </w:r>
          </w:p>
        </w:tc>
        <w:tc>
          <w:tcPr>
            <w:tcW w:w="2913" w:type="dxa"/>
            <w:vMerge/>
            <w:tcBorders>
              <w:left w:val="single" w:sz="4" w:space="0" w:color="auto"/>
              <w:bottom w:val="single" w:sz="4" w:space="0" w:color="auto"/>
              <w:right w:val="single" w:sz="4" w:space="0" w:color="auto"/>
            </w:tcBorders>
            <w:shd w:val="clear" w:color="auto" w:fill="BFBFBF"/>
            <w:vAlign w:val="center"/>
          </w:tcPr>
          <w:p w14:paraId="1E963294" w14:textId="77777777" w:rsidR="009C1C50" w:rsidRPr="00D076D3" w:rsidRDefault="009C1C50" w:rsidP="0052435E">
            <w:pPr>
              <w:spacing w:after="0" w:line="240" w:lineRule="auto"/>
              <w:jc w:val="center"/>
              <w:rPr>
                <w:rFonts w:ascii="Arial Narrow" w:eastAsia="Times New Roman" w:hAnsi="Arial Narrow" w:cs="Times New Roman"/>
                <w:b/>
                <w:bCs/>
                <w:color w:val="000000"/>
                <w:highlight w:val="yellow"/>
                <w:lang w:eastAsia="sk-SK"/>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031F0999" w14:textId="77777777" w:rsidR="009C1C50" w:rsidRPr="00D076D3" w:rsidRDefault="009C1C50" w:rsidP="0052435E">
            <w:pPr>
              <w:spacing w:after="0" w:line="240" w:lineRule="auto"/>
              <w:jc w:val="center"/>
              <w:rPr>
                <w:rFonts w:ascii="Arial Narrow" w:eastAsia="Times New Roman" w:hAnsi="Arial Narrow" w:cs="Times New Roman"/>
                <w:b/>
                <w:bCs/>
                <w:color w:val="000000"/>
                <w:highlight w:val="yellow"/>
                <w:lang w:eastAsia="sk-SK"/>
              </w:rPr>
            </w:pPr>
          </w:p>
        </w:tc>
      </w:tr>
      <w:tr w:rsidR="009C1C50" w:rsidRPr="00D076D3" w14:paraId="52EF2C3A" w14:textId="77777777" w:rsidTr="0052435E">
        <w:trPr>
          <w:trHeight w:val="417"/>
          <w:jc w:val="center"/>
        </w:trPr>
        <w:tc>
          <w:tcPr>
            <w:tcW w:w="2108" w:type="dxa"/>
            <w:tcBorders>
              <w:top w:val="single" w:sz="4" w:space="0" w:color="auto"/>
              <w:left w:val="single" w:sz="4" w:space="0" w:color="auto"/>
              <w:bottom w:val="single" w:sz="4" w:space="0" w:color="auto"/>
              <w:right w:val="single" w:sz="4" w:space="0" w:color="auto"/>
            </w:tcBorders>
            <w:hideMark/>
          </w:tcPr>
          <w:p w14:paraId="53B60CF6" w14:textId="77777777" w:rsidR="009C1C50" w:rsidRPr="00D076D3" w:rsidRDefault="009C1C50" w:rsidP="0052435E">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 xml:space="preserve">Energetická trieda   </w:t>
            </w:r>
          </w:p>
        </w:tc>
        <w:tc>
          <w:tcPr>
            <w:tcW w:w="2646" w:type="dxa"/>
            <w:tcBorders>
              <w:top w:val="single" w:sz="4" w:space="0" w:color="auto"/>
              <w:left w:val="nil"/>
              <w:bottom w:val="single" w:sz="4" w:space="0" w:color="auto"/>
              <w:right w:val="single" w:sz="4" w:space="0" w:color="auto"/>
            </w:tcBorders>
            <w:hideMark/>
          </w:tcPr>
          <w:p w14:paraId="0A1C165B" w14:textId="77777777"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D</w:t>
            </w:r>
          </w:p>
        </w:tc>
        <w:tc>
          <w:tcPr>
            <w:tcW w:w="2913" w:type="dxa"/>
            <w:tcBorders>
              <w:top w:val="single" w:sz="4" w:space="0" w:color="auto"/>
              <w:left w:val="nil"/>
              <w:bottom w:val="single" w:sz="4" w:space="0" w:color="auto"/>
              <w:right w:val="single" w:sz="4" w:space="0" w:color="auto"/>
            </w:tcBorders>
            <w:vAlign w:val="center"/>
          </w:tcPr>
          <w:p w14:paraId="7292647E"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752621E4"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60995E8A" w14:textId="77777777" w:rsidTr="0052435E">
        <w:trPr>
          <w:trHeight w:val="294"/>
          <w:jc w:val="center"/>
        </w:trPr>
        <w:tc>
          <w:tcPr>
            <w:tcW w:w="2108" w:type="dxa"/>
            <w:tcBorders>
              <w:top w:val="nil"/>
              <w:left w:val="single" w:sz="4" w:space="0" w:color="auto"/>
              <w:bottom w:val="single" w:sz="4" w:space="0" w:color="auto"/>
              <w:right w:val="single" w:sz="4" w:space="0" w:color="auto"/>
            </w:tcBorders>
            <w:hideMark/>
          </w:tcPr>
          <w:p w14:paraId="3C808569" w14:textId="77777777" w:rsidR="009C1C50" w:rsidRPr="00D076D3" w:rsidRDefault="009C1C50" w:rsidP="0052435E">
            <w:pPr>
              <w:spacing w:after="0" w:line="240" w:lineRule="auto"/>
              <w:rPr>
                <w:rFonts w:ascii="Arial Narrow" w:eastAsia="Times New Roman" w:hAnsi="Arial Narrow" w:cs="Times New Roman"/>
                <w:b/>
                <w:bCs/>
                <w:color w:val="000000"/>
                <w:highlight w:val="yellow"/>
                <w:lang w:eastAsia="sk-SK"/>
              </w:rPr>
            </w:pPr>
            <w:r w:rsidRPr="00D076D3">
              <w:rPr>
                <w:rFonts w:ascii="Arial Narrow" w:eastAsia="Times New Roman" w:hAnsi="Arial Narrow" w:cs="Times New Roman"/>
                <w:b/>
                <w:lang w:eastAsia="sk-SK"/>
              </w:rPr>
              <w:t>Skladovacia doba pri poruche:</w:t>
            </w:r>
          </w:p>
        </w:tc>
        <w:tc>
          <w:tcPr>
            <w:tcW w:w="2646" w:type="dxa"/>
            <w:tcBorders>
              <w:top w:val="nil"/>
              <w:left w:val="nil"/>
              <w:bottom w:val="single" w:sz="4" w:space="0" w:color="auto"/>
              <w:right w:val="single" w:sz="4" w:space="0" w:color="auto"/>
            </w:tcBorders>
            <w:shd w:val="clear" w:color="auto" w:fill="FFFFFF"/>
            <w:hideMark/>
          </w:tcPr>
          <w:p w14:paraId="298AECE8" w14:textId="77777777" w:rsidR="009C1C50" w:rsidRPr="00D076D3" w:rsidRDefault="009C1C50" w:rsidP="0052435E">
            <w:pPr>
              <w:spacing w:after="0" w:line="240" w:lineRule="auto"/>
              <w:rPr>
                <w:rFonts w:ascii="Arial Narrow" w:eastAsia="Times New Roman" w:hAnsi="Arial Narrow" w:cs="Times New Roman"/>
                <w:bCs/>
                <w:color w:val="000000"/>
                <w:highlight w:val="yellow"/>
                <w:lang w:eastAsia="sk-SK"/>
              </w:rPr>
            </w:pPr>
            <w:r w:rsidRPr="00D076D3">
              <w:rPr>
                <w:rFonts w:ascii="Arial Narrow" w:eastAsia="Times New Roman" w:hAnsi="Arial Narrow" w:cs="Times New Roman"/>
                <w:bCs/>
                <w:lang w:eastAsia="sk-SK"/>
              </w:rPr>
              <w:t>min. 10 hod.</w:t>
            </w:r>
          </w:p>
        </w:tc>
        <w:tc>
          <w:tcPr>
            <w:tcW w:w="2913" w:type="dxa"/>
            <w:tcBorders>
              <w:top w:val="single" w:sz="4" w:space="0" w:color="auto"/>
              <w:left w:val="nil"/>
              <w:bottom w:val="single" w:sz="4" w:space="0" w:color="auto"/>
              <w:right w:val="single" w:sz="4" w:space="0" w:color="auto"/>
            </w:tcBorders>
            <w:vAlign w:val="center"/>
          </w:tcPr>
          <w:p w14:paraId="51AF3900" w14:textId="77777777" w:rsidR="009C1C50" w:rsidRPr="00D076D3" w:rsidRDefault="009C1C50" w:rsidP="0052435E">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4A2AA218" w14:textId="77777777" w:rsidR="009C1C50" w:rsidRPr="00D076D3" w:rsidRDefault="009C1C50" w:rsidP="0052435E">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r>
      <w:tr w:rsidR="009C1C50" w:rsidRPr="00D076D3" w14:paraId="05D7FCD5" w14:textId="77777777" w:rsidTr="0052435E">
        <w:trPr>
          <w:trHeight w:val="294"/>
          <w:jc w:val="center"/>
        </w:trPr>
        <w:tc>
          <w:tcPr>
            <w:tcW w:w="2108" w:type="dxa"/>
            <w:tcBorders>
              <w:top w:val="nil"/>
              <w:left w:val="single" w:sz="4" w:space="0" w:color="auto"/>
              <w:bottom w:val="single" w:sz="4" w:space="0" w:color="auto"/>
              <w:right w:val="single" w:sz="4" w:space="0" w:color="auto"/>
            </w:tcBorders>
          </w:tcPr>
          <w:p w14:paraId="76CCBC94" w14:textId="77777777" w:rsidR="009C1C50" w:rsidRPr="00D076D3" w:rsidRDefault="009C1C50" w:rsidP="0052435E">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Objem chladničky:</w:t>
            </w:r>
          </w:p>
        </w:tc>
        <w:tc>
          <w:tcPr>
            <w:tcW w:w="2646" w:type="dxa"/>
            <w:tcBorders>
              <w:top w:val="nil"/>
              <w:left w:val="nil"/>
              <w:bottom w:val="single" w:sz="4" w:space="0" w:color="auto"/>
              <w:right w:val="single" w:sz="4" w:space="0" w:color="auto"/>
            </w:tcBorders>
            <w:shd w:val="clear" w:color="auto" w:fill="FFFFFF"/>
          </w:tcPr>
          <w:p w14:paraId="276B81EA" w14:textId="77777777" w:rsidR="009C1C50" w:rsidRPr="00D076D3" w:rsidRDefault="009C1C50" w:rsidP="0052435E">
            <w:pPr>
              <w:spacing w:after="0" w:line="240" w:lineRule="auto"/>
              <w:rPr>
                <w:rFonts w:ascii="Arial Narrow" w:eastAsia="Times New Roman" w:hAnsi="Arial Narrow" w:cs="Times New Roman"/>
                <w:lang w:eastAsia="sk-SK"/>
              </w:rPr>
            </w:pPr>
            <w:r w:rsidRPr="00D076D3">
              <w:rPr>
                <w:rFonts w:ascii="Arial Narrow" w:eastAsia="Times New Roman" w:hAnsi="Arial Narrow" w:cs="Times New Roman"/>
                <w:lang w:eastAsia="sk-SK"/>
              </w:rPr>
              <w:t>min. 80 l</w:t>
            </w:r>
          </w:p>
        </w:tc>
        <w:tc>
          <w:tcPr>
            <w:tcW w:w="2913" w:type="dxa"/>
            <w:tcBorders>
              <w:top w:val="single" w:sz="4" w:space="0" w:color="auto"/>
              <w:left w:val="nil"/>
              <w:bottom w:val="single" w:sz="4" w:space="0" w:color="auto"/>
              <w:right w:val="single" w:sz="4" w:space="0" w:color="auto"/>
            </w:tcBorders>
            <w:vAlign w:val="center"/>
          </w:tcPr>
          <w:p w14:paraId="6263A321"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237620E0"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384A8CE3" w14:textId="77777777" w:rsidTr="0052435E">
        <w:trPr>
          <w:trHeight w:val="294"/>
          <w:jc w:val="center"/>
        </w:trPr>
        <w:tc>
          <w:tcPr>
            <w:tcW w:w="2108" w:type="dxa"/>
            <w:tcBorders>
              <w:top w:val="nil"/>
              <w:left w:val="single" w:sz="4" w:space="0" w:color="auto"/>
              <w:bottom w:val="single" w:sz="4" w:space="0" w:color="auto"/>
              <w:right w:val="single" w:sz="4" w:space="0" w:color="auto"/>
            </w:tcBorders>
          </w:tcPr>
          <w:p w14:paraId="4A0B277C" w14:textId="77777777" w:rsidR="009C1C50" w:rsidRPr="00D076D3" w:rsidRDefault="009C1C50" w:rsidP="0052435E">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Objem mrazničky:</w:t>
            </w:r>
          </w:p>
        </w:tc>
        <w:tc>
          <w:tcPr>
            <w:tcW w:w="2646" w:type="dxa"/>
            <w:tcBorders>
              <w:top w:val="nil"/>
              <w:left w:val="nil"/>
              <w:bottom w:val="single" w:sz="4" w:space="0" w:color="auto"/>
              <w:right w:val="single" w:sz="4" w:space="0" w:color="auto"/>
            </w:tcBorders>
            <w:shd w:val="clear" w:color="auto" w:fill="FFFFFF"/>
          </w:tcPr>
          <w:p w14:paraId="28F68B0D" w14:textId="77777777" w:rsidR="009C1C50" w:rsidRPr="00D076D3" w:rsidRDefault="009C1C50" w:rsidP="0052435E">
            <w:pPr>
              <w:spacing w:after="0" w:line="240" w:lineRule="auto"/>
              <w:rPr>
                <w:rFonts w:ascii="Arial Narrow" w:eastAsia="Times New Roman" w:hAnsi="Arial Narrow" w:cs="Times New Roman"/>
                <w:lang w:eastAsia="sk-SK"/>
              </w:rPr>
            </w:pPr>
            <w:r w:rsidRPr="00D076D3">
              <w:rPr>
                <w:rFonts w:ascii="Arial Narrow" w:eastAsia="Times New Roman" w:hAnsi="Arial Narrow" w:cs="Times New Roman"/>
                <w:lang w:eastAsia="sk-SK"/>
              </w:rPr>
              <w:t>min. 13 l</w:t>
            </w:r>
          </w:p>
        </w:tc>
        <w:tc>
          <w:tcPr>
            <w:tcW w:w="2913" w:type="dxa"/>
            <w:tcBorders>
              <w:top w:val="single" w:sz="4" w:space="0" w:color="auto"/>
              <w:left w:val="nil"/>
              <w:bottom w:val="single" w:sz="4" w:space="0" w:color="auto"/>
              <w:right w:val="single" w:sz="4" w:space="0" w:color="auto"/>
            </w:tcBorders>
            <w:vAlign w:val="center"/>
          </w:tcPr>
          <w:p w14:paraId="154144BF" w14:textId="77777777" w:rsidR="009C1C50" w:rsidRPr="00D076D3" w:rsidRDefault="009C1C50" w:rsidP="0052435E">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03F710C2"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680A5837" w14:textId="77777777" w:rsidTr="0052435E">
        <w:trPr>
          <w:trHeight w:val="294"/>
          <w:jc w:val="center"/>
        </w:trPr>
        <w:tc>
          <w:tcPr>
            <w:tcW w:w="2108" w:type="dxa"/>
            <w:tcBorders>
              <w:top w:val="nil"/>
              <w:left w:val="single" w:sz="4" w:space="0" w:color="auto"/>
              <w:bottom w:val="single" w:sz="4" w:space="0" w:color="auto"/>
              <w:right w:val="single" w:sz="4" w:space="0" w:color="auto"/>
            </w:tcBorders>
          </w:tcPr>
          <w:p w14:paraId="1F0BB2F7" w14:textId="77777777" w:rsidR="009C1C50" w:rsidRPr="00D076D3" w:rsidRDefault="009C1C50" w:rsidP="0052435E">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 xml:space="preserve">Spotreba </w:t>
            </w:r>
            <w:proofErr w:type="spellStart"/>
            <w:r w:rsidRPr="00D076D3">
              <w:rPr>
                <w:rFonts w:ascii="Arial Narrow" w:eastAsia="Times New Roman" w:hAnsi="Arial Narrow" w:cs="Times New Roman"/>
                <w:b/>
                <w:lang w:eastAsia="sk-SK"/>
              </w:rPr>
              <w:t>elek</w:t>
            </w:r>
            <w:proofErr w:type="spellEnd"/>
            <w:r w:rsidRPr="00D076D3">
              <w:rPr>
                <w:rFonts w:ascii="Arial Narrow" w:eastAsia="Times New Roman" w:hAnsi="Arial Narrow" w:cs="Times New Roman"/>
                <w:b/>
                <w:lang w:eastAsia="sk-SK"/>
              </w:rPr>
              <w:t>. energie:</w:t>
            </w:r>
          </w:p>
        </w:tc>
        <w:tc>
          <w:tcPr>
            <w:tcW w:w="2646" w:type="dxa"/>
            <w:tcBorders>
              <w:top w:val="nil"/>
              <w:left w:val="nil"/>
              <w:bottom w:val="single" w:sz="4" w:space="0" w:color="auto"/>
              <w:right w:val="single" w:sz="4" w:space="0" w:color="auto"/>
            </w:tcBorders>
            <w:shd w:val="clear" w:color="auto" w:fill="FFFFFF"/>
          </w:tcPr>
          <w:p w14:paraId="1EDD60AF" w14:textId="77777777" w:rsidR="009C1C50" w:rsidRPr="00D076D3" w:rsidRDefault="009C1C50" w:rsidP="0052435E">
            <w:pPr>
              <w:spacing w:after="0" w:line="240" w:lineRule="auto"/>
              <w:rPr>
                <w:rFonts w:ascii="Arial Narrow" w:eastAsia="Times New Roman" w:hAnsi="Arial Narrow" w:cs="Times New Roman"/>
                <w:lang w:eastAsia="sk-SK"/>
              </w:rPr>
            </w:pPr>
            <w:r w:rsidRPr="00D076D3">
              <w:rPr>
                <w:rFonts w:ascii="Arial Narrow" w:eastAsia="Times New Roman" w:hAnsi="Arial Narrow" w:cs="Times New Roman"/>
                <w:lang w:eastAsia="sk-SK"/>
              </w:rPr>
              <w:t>max. 220 kWh/ročne</w:t>
            </w:r>
          </w:p>
        </w:tc>
        <w:tc>
          <w:tcPr>
            <w:tcW w:w="2913" w:type="dxa"/>
            <w:tcBorders>
              <w:top w:val="single" w:sz="4" w:space="0" w:color="auto"/>
              <w:left w:val="nil"/>
              <w:bottom w:val="single" w:sz="4" w:space="0" w:color="auto"/>
              <w:right w:val="single" w:sz="4" w:space="0" w:color="auto"/>
            </w:tcBorders>
            <w:vAlign w:val="center"/>
          </w:tcPr>
          <w:p w14:paraId="2DD2E0D5"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 xml:space="preserve"> (doplní uchádzač)</w:t>
            </w:r>
          </w:p>
        </w:tc>
        <w:tc>
          <w:tcPr>
            <w:tcW w:w="1404" w:type="dxa"/>
            <w:tcBorders>
              <w:top w:val="single" w:sz="4" w:space="0" w:color="auto"/>
              <w:left w:val="nil"/>
              <w:bottom w:val="single" w:sz="4" w:space="0" w:color="auto"/>
              <w:right w:val="single" w:sz="4" w:space="0" w:color="auto"/>
            </w:tcBorders>
            <w:vAlign w:val="center"/>
          </w:tcPr>
          <w:p w14:paraId="0E081B41"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0767691B" w14:textId="77777777" w:rsidTr="0052435E">
        <w:trPr>
          <w:trHeight w:val="294"/>
          <w:jc w:val="center"/>
        </w:trPr>
        <w:tc>
          <w:tcPr>
            <w:tcW w:w="2108" w:type="dxa"/>
            <w:tcBorders>
              <w:top w:val="single" w:sz="4" w:space="0" w:color="auto"/>
              <w:left w:val="single" w:sz="4" w:space="0" w:color="auto"/>
              <w:bottom w:val="single" w:sz="4" w:space="0" w:color="auto"/>
              <w:right w:val="single" w:sz="4" w:space="0" w:color="auto"/>
            </w:tcBorders>
          </w:tcPr>
          <w:p w14:paraId="6FE71A62" w14:textId="77777777" w:rsidR="009C1C50" w:rsidRPr="00D076D3" w:rsidRDefault="009C1C50" w:rsidP="0052435E">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Rozmer:</w:t>
            </w:r>
          </w:p>
          <w:p w14:paraId="0FEC0ABB" w14:textId="77777777" w:rsidR="009C1C50" w:rsidRPr="00D076D3" w:rsidRDefault="009C1C50" w:rsidP="0052435E">
            <w:pPr>
              <w:spacing w:after="0" w:line="240" w:lineRule="auto"/>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b/>
                <w:color w:val="000000"/>
                <w:lang w:eastAsia="sk-SK"/>
              </w:rPr>
              <w:t xml:space="preserve">(Výška x Šírka x Hĺbka)  </w:t>
            </w:r>
          </w:p>
        </w:tc>
        <w:tc>
          <w:tcPr>
            <w:tcW w:w="2646" w:type="dxa"/>
            <w:tcBorders>
              <w:top w:val="single" w:sz="4" w:space="0" w:color="auto"/>
              <w:left w:val="single" w:sz="4" w:space="0" w:color="auto"/>
              <w:bottom w:val="single" w:sz="4" w:space="0" w:color="auto"/>
              <w:right w:val="single" w:sz="4" w:space="0" w:color="auto"/>
            </w:tcBorders>
            <w:shd w:val="clear" w:color="auto" w:fill="FFFFFF"/>
          </w:tcPr>
          <w:p w14:paraId="6D64556A" w14:textId="77777777"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Výška max. 90 cm</w:t>
            </w:r>
          </w:p>
          <w:p w14:paraId="3D2DA72A" w14:textId="77777777"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Šírka max. 60 cm</w:t>
            </w:r>
          </w:p>
          <w:p w14:paraId="1B72C037" w14:textId="77777777" w:rsidR="009C1C50" w:rsidRPr="00D076D3" w:rsidRDefault="009C1C50" w:rsidP="0052435E">
            <w:pPr>
              <w:spacing w:after="0" w:line="240" w:lineRule="auto"/>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Hĺbka max. 60 cm</w:t>
            </w:r>
          </w:p>
        </w:tc>
        <w:tc>
          <w:tcPr>
            <w:tcW w:w="2913" w:type="dxa"/>
            <w:tcBorders>
              <w:top w:val="single" w:sz="4" w:space="0" w:color="auto"/>
              <w:left w:val="single" w:sz="4" w:space="0" w:color="auto"/>
              <w:bottom w:val="single" w:sz="4" w:space="0" w:color="auto"/>
              <w:right w:val="single" w:sz="4" w:space="0" w:color="auto"/>
            </w:tcBorders>
            <w:vAlign w:val="center"/>
          </w:tcPr>
          <w:p w14:paraId="1C44BC2C" w14:textId="77777777" w:rsidR="009C1C50" w:rsidRPr="00D076D3" w:rsidRDefault="009C1C50" w:rsidP="0052435E">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 xml:space="preserve"> (doplní uchádzač)</w:t>
            </w:r>
          </w:p>
        </w:tc>
        <w:tc>
          <w:tcPr>
            <w:tcW w:w="1404" w:type="dxa"/>
            <w:tcBorders>
              <w:top w:val="single" w:sz="4" w:space="0" w:color="auto"/>
              <w:left w:val="single" w:sz="4" w:space="0" w:color="auto"/>
              <w:bottom w:val="single" w:sz="4" w:space="0" w:color="auto"/>
              <w:right w:val="single" w:sz="4" w:space="0" w:color="auto"/>
            </w:tcBorders>
            <w:vAlign w:val="center"/>
          </w:tcPr>
          <w:p w14:paraId="13F3B4AF"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1609B213" w14:textId="77777777" w:rsidTr="0052435E">
        <w:trPr>
          <w:trHeight w:val="294"/>
          <w:jc w:val="center"/>
        </w:trPr>
        <w:tc>
          <w:tcPr>
            <w:tcW w:w="2108" w:type="dxa"/>
            <w:tcBorders>
              <w:top w:val="single" w:sz="4" w:space="0" w:color="auto"/>
              <w:left w:val="single" w:sz="4" w:space="0" w:color="auto"/>
              <w:bottom w:val="single" w:sz="4" w:space="0" w:color="auto"/>
              <w:right w:val="single" w:sz="4" w:space="0" w:color="auto"/>
            </w:tcBorders>
          </w:tcPr>
          <w:p w14:paraId="2537E7E2" w14:textId="77777777" w:rsidR="009C1C50" w:rsidRPr="00D076D3" w:rsidRDefault="009C1C50" w:rsidP="0052435E">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Špecifiká:</w:t>
            </w:r>
          </w:p>
        </w:tc>
        <w:tc>
          <w:tcPr>
            <w:tcW w:w="2646" w:type="dxa"/>
            <w:tcBorders>
              <w:top w:val="single" w:sz="4" w:space="0" w:color="auto"/>
              <w:left w:val="nil"/>
              <w:bottom w:val="single" w:sz="4" w:space="0" w:color="auto"/>
              <w:right w:val="single" w:sz="4" w:space="0" w:color="auto"/>
            </w:tcBorders>
            <w:shd w:val="clear" w:color="auto" w:fill="FFFFFF"/>
          </w:tcPr>
          <w:p w14:paraId="6CC78FFB" w14:textId="77777777"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LED osvetlenie</w:t>
            </w:r>
          </w:p>
          <w:p w14:paraId="3EEB89F1" w14:textId="77777777"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Zásuvka na zeleninu</w:t>
            </w:r>
          </w:p>
          <w:p w14:paraId="6D17C2D5" w14:textId="77777777"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Držiak na vajíčka</w:t>
            </w:r>
          </w:p>
          <w:p w14:paraId="439A4EE1" w14:textId="77777777"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Nádobka na ľad</w:t>
            </w:r>
          </w:p>
        </w:tc>
        <w:tc>
          <w:tcPr>
            <w:tcW w:w="2913" w:type="dxa"/>
            <w:tcBorders>
              <w:top w:val="single" w:sz="4" w:space="0" w:color="auto"/>
              <w:left w:val="nil"/>
              <w:bottom w:val="single" w:sz="4" w:space="0" w:color="auto"/>
              <w:right w:val="single" w:sz="4" w:space="0" w:color="auto"/>
            </w:tcBorders>
            <w:vAlign w:val="center"/>
          </w:tcPr>
          <w:p w14:paraId="11D0DDFD"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c>
          <w:tcPr>
            <w:tcW w:w="1404" w:type="dxa"/>
            <w:tcBorders>
              <w:top w:val="single" w:sz="4" w:space="0" w:color="auto"/>
              <w:left w:val="nil"/>
              <w:bottom w:val="single" w:sz="4" w:space="0" w:color="auto"/>
              <w:right w:val="single" w:sz="4" w:space="0" w:color="auto"/>
            </w:tcBorders>
            <w:vAlign w:val="center"/>
          </w:tcPr>
          <w:p w14:paraId="14E0FAFE" w14:textId="77777777" w:rsidR="009C1C50" w:rsidRPr="00D076D3" w:rsidRDefault="009C1C50" w:rsidP="0052435E">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r>
      <w:tr w:rsidR="009C1C50" w:rsidRPr="00D076D3" w14:paraId="3DB36264" w14:textId="77777777" w:rsidTr="0052435E">
        <w:trPr>
          <w:trHeight w:val="753"/>
          <w:jc w:val="center"/>
        </w:trPr>
        <w:tc>
          <w:tcPr>
            <w:tcW w:w="2108" w:type="dxa"/>
            <w:tcBorders>
              <w:top w:val="single" w:sz="4" w:space="0" w:color="auto"/>
              <w:left w:val="single" w:sz="4" w:space="0" w:color="auto"/>
              <w:bottom w:val="single" w:sz="4" w:space="0" w:color="auto"/>
              <w:right w:val="single" w:sz="4" w:space="0" w:color="auto"/>
            </w:tcBorders>
          </w:tcPr>
          <w:p w14:paraId="0D01478A" w14:textId="77777777" w:rsidR="009C1C50" w:rsidRPr="00D076D3" w:rsidRDefault="009C1C50" w:rsidP="0052435E">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P</w:t>
            </w:r>
            <w:r w:rsidR="0052435E" w:rsidRPr="00D076D3">
              <w:rPr>
                <w:rFonts w:ascii="Arial Narrow" w:eastAsia="Times New Roman" w:hAnsi="Arial Narrow" w:cs="Times New Roman"/>
                <w:b/>
                <w:color w:val="000000"/>
                <w:lang w:eastAsia="sk-SK"/>
              </w:rPr>
              <w:t>olice vo dverách a v chladničke:</w:t>
            </w:r>
          </w:p>
        </w:tc>
        <w:tc>
          <w:tcPr>
            <w:tcW w:w="2646" w:type="dxa"/>
            <w:tcBorders>
              <w:top w:val="single" w:sz="4" w:space="0" w:color="auto"/>
              <w:left w:val="nil"/>
              <w:bottom w:val="single" w:sz="4" w:space="0" w:color="auto"/>
              <w:right w:val="single" w:sz="4" w:space="0" w:color="auto"/>
            </w:tcBorders>
            <w:shd w:val="clear" w:color="auto" w:fill="FFFFFF"/>
          </w:tcPr>
          <w:p w14:paraId="05223B4C" w14:textId="77777777"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2  police</w:t>
            </w:r>
          </w:p>
        </w:tc>
        <w:tc>
          <w:tcPr>
            <w:tcW w:w="2913" w:type="dxa"/>
            <w:tcBorders>
              <w:top w:val="single" w:sz="4" w:space="0" w:color="auto"/>
              <w:left w:val="nil"/>
              <w:bottom w:val="single" w:sz="4" w:space="0" w:color="auto"/>
              <w:right w:val="single" w:sz="4" w:space="0" w:color="auto"/>
            </w:tcBorders>
            <w:vAlign w:val="center"/>
          </w:tcPr>
          <w:p w14:paraId="0D499500"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 xml:space="preserve"> (doplní uchádzač)</w:t>
            </w:r>
          </w:p>
        </w:tc>
        <w:tc>
          <w:tcPr>
            <w:tcW w:w="1404" w:type="dxa"/>
            <w:tcBorders>
              <w:top w:val="single" w:sz="4" w:space="0" w:color="auto"/>
              <w:left w:val="nil"/>
              <w:bottom w:val="single" w:sz="4" w:space="0" w:color="auto"/>
              <w:right w:val="single" w:sz="4" w:space="0" w:color="auto"/>
            </w:tcBorders>
            <w:vAlign w:val="center"/>
          </w:tcPr>
          <w:p w14:paraId="5AE5D1ED" w14:textId="77777777" w:rsidR="009C1C50" w:rsidRPr="00D076D3" w:rsidRDefault="009C1C50" w:rsidP="0052435E">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color w:val="000000"/>
                <w:lang w:eastAsia="sk-SK"/>
              </w:rPr>
              <w:t>N/A</w:t>
            </w:r>
          </w:p>
        </w:tc>
      </w:tr>
      <w:tr w:rsidR="009C1C50" w:rsidRPr="00D076D3" w14:paraId="295741C1" w14:textId="77777777" w:rsidTr="0052435E">
        <w:trPr>
          <w:trHeight w:val="409"/>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tcPr>
          <w:p w14:paraId="25D26262" w14:textId="77777777"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13150B18" w14:textId="77777777" w:rsidR="009C1C50" w:rsidRPr="00D076D3" w:rsidRDefault="009C1C50" w:rsidP="0052435E">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r w:rsidR="009C1C50" w:rsidRPr="00D076D3" w14:paraId="0A474A08" w14:textId="77777777" w:rsidTr="0052435E">
        <w:trPr>
          <w:trHeight w:val="416"/>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tcPr>
          <w:p w14:paraId="13825F22" w14:textId="77777777"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0B8862E9" w14:textId="77777777" w:rsidR="009C1C50" w:rsidRPr="00D076D3" w:rsidRDefault="009C1C50" w:rsidP="0052435E">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bl>
    <w:p w14:paraId="6BEFD006" w14:textId="77777777" w:rsidR="009C1C50" w:rsidRPr="00D076D3" w:rsidRDefault="009C1C50" w:rsidP="009C1C50">
      <w:pPr>
        <w:spacing w:after="0" w:line="240" w:lineRule="auto"/>
        <w:rPr>
          <w:rFonts w:ascii="Arial Narrow" w:eastAsia="Times New Roman" w:hAnsi="Arial Narrow" w:cs="Times New Roman"/>
          <w:lang w:eastAsia="sk-SK"/>
        </w:rPr>
      </w:pPr>
    </w:p>
    <w:tbl>
      <w:tblPr>
        <w:tblpPr w:leftFromText="141" w:rightFromText="141" w:vertAnchor="text" w:horzAnchor="margin" w:tblpXSpec="center" w:tblpY="200"/>
        <w:tblW w:w="9071" w:type="dxa"/>
        <w:jc w:val="center"/>
        <w:tblCellMar>
          <w:left w:w="70" w:type="dxa"/>
          <w:right w:w="70" w:type="dxa"/>
        </w:tblCellMar>
        <w:tblLook w:val="04A0" w:firstRow="1" w:lastRow="0" w:firstColumn="1" w:lastColumn="0" w:noHBand="0" w:noVBand="1"/>
      </w:tblPr>
      <w:tblGrid>
        <w:gridCol w:w="2108"/>
        <w:gridCol w:w="2646"/>
        <w:gridCol w:w="2913"/>
        <w:gridCol w:w="1404"/>
      </w:tblGrid>
      <w:tr w:rsidR="009C1C50" w:rsidRPr="00D076D3" w14:paraId="4EE0D7EE" w14:textId="77777777" w:rsidTr="0052435E">
        <w:trPr>
          <w:trHeight w:val="1408"/>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6A0C5C14" w14:textId="77777777" w:rsidR="009C1C50" w:rsidRPr="00D076D3" w:rsidRDefault="009C1C50" w:rsidP="0052435E">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lastRenderedPageBreak/>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77356CAA" w14:textId="77777777" w:rsidR="009C1C50" w:rsidRPr="00D076D3" w:rsidRDefault="009C1C50" w:rsidP="0052435E">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Vlastný návrh plnenia</w:t>
            </w:r>
          </w:p>
          <w:p w14:paraId="5796AA32" w14:textId="77777777" w:rsidR="009C1C50" w:rsidRPr="00D076D3" w:rsidRDefault="009C1C50" w:rsidP="0052435E">
            <w:pPr>
              <w:spacing w:after="0" w:line="240" w:lineRule="auto"/>
              <w:jc w:val="center"/>
              <w:rPr>
                <w:rFonts w:ascii="Arial Narrow" w:eastAsia="Times New Roman" w:hAnsi="Arial Narrow" w:cs="Times New Roman"/>
                <w:bCs/>
                <w:color w:val="000000"/>
                <w:lang w:eastAsia="sk-SK"/>
              </w:rPr>
            </w:pPr>
            <w:r w:rsidRPr="00D076D3">
              <w:rPr>
                <w:rFonts w:ascii="Arial Narrow" w:eastAsia="Times New Roman" w:hAnsi="Arial Narrow" w:cs="Times New Roman"/>
                <w:bCs/>
                <w:color w:val="000000"/>
                <w:lang w:eastAsia="sk-SK"/>
              </w:rPr>
              <w:t>(doplní uchádzač)</w:t>
            </w:r>
          </w:p>
          <w:p w14:paraId="4A0C247E" w14:textId="77777777" w:rsidR="009C1C50" w:rsidRPr="00D076D3" w:rsidRDefault="009C1C50" w:rsidP="0052435E">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Požaduje sa uviesť skutočnú špecifikáciu ponúkaného predmetu zákazky - výrobcu, typové označenie a technické parametre,  uviesť áno/nie, v prípade číselnej hodnoty uviesť jej skutočnú hodnotu</w:t>
            </w:r>
          </w:p>
        </w:tc>
      </w:tr>
      <w:tr w:rsidR="009C1C50" w:rsidRPr="00D076D3" w14:paraId="5A00781E" w14:textId="77777777" w:rsidTr="0052435E">
        <w:trPr>
          <w:trHeight w:val="482"/>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22C89D5B" w14:textId="77777777" w:rsidR="009C1C50" w:rsidRPr="00D076D3" w:rsidRDefault="009C1C50" w:rsidP="0052435E">
            <w:pPr>
              <w:spacing w:after="0" w:line="240" w:lineRule="auto"/>
              <w:rPr>
                <w:rFonts w:ascii="Arial Narrow" w:eastAsia="Times New Roman" w:hAnsi="Arial Narrow" w:cs="Times New Roman"/>
                <w:b/>
                <w:bCs/>
                <w:color w:val="000000"/>
                <w:lang w:eastAsia="sk-SK"/>
              </w:rPr>
            </w:pPr>
          </w:p>
          <w:p w14:paraId="05496203" w14:textId="77777777" w:rsidR="009C1C50" w:rsidRPr="00D076D3" w:rsidRDefault="009C1C50" w:rsidP="0052435E">
            <w:pPr>
              <w:spacing w:after="0" w:line="240" w:lineRule="auto"/>
              <w:rPr>
                <w:rFonts w:ascii="Arial Narrow" w:eastAsia="Times New Roman" w:hAnsi="Arial Narrow" w:cs="Times New Roman"/>
                <w:b/>
                <w:bCs/>
                <w:color w:val="000000"/>
                <w:highlight w:val="yellow"/>
                <w:lang w:eastAsia="sk-SK"/>
              </w:rPr>
            </w:pPr>
            <w:bookmarkStart w:id="1" w:name="_Hlk189575932"/>
            <w:r w:rsidRPr="00D076D3">
              <w:rPr>
                <w:rFonts w:ascii="Arial Narrow" w:eastAsia="Times New Roman" w:hAnsi="Arial Narrow" w:cs="Times New Roman"/>
                <w:b/>
                <w:bCs/>
                <w:color w:val="000000"/>
                <w:lang w:eastAsia="sk-SK"/>
              </w:rPr>
              <w:t xml:space="preserve">Položka č. 2 – </w:t>
            </w:r>
            <w:r w:rsidRPr="00D076D3">
              <w:rPr>
                <w:rFonts w:ascii="Arial Narrow" w:eastAsia="Times New Roman" w:hAnsi="Arial Narrow" w:cs="Times New Roman"/>
                <w:lang w:eastAsia="sk-SK"/>
              </w:rPr>
              <w:t xml:space="preserve"> </w:t>
            </w:r>
            <w:r w:rsidRPr="00D076D3">
              <w:rPr>
                <w:rFonts w:ascii="Arial Narrow" w:eastAsia="Times New Roman" w:hAnsi="Arial Narrow" w:cs="Times New Roman"/>
                <w:b/>
                <w:bCs/>
                <w:color w:val="000000"/>
                <w:lang w:eastAsia="sk-SK"/>
              </w:rPr>
              <w:t>Chladnička pultová s výparníkom (malá)</w:t>
            </w:r>
            <w:bookmarkEnd w:id="1"/>
          </w:p>
        </w:tc>
        <w:tc>
          <w:tcPr>
            <w:tcW w:w="2913"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6B41B82C" w14:textId="77777777" w:rsidR="009C1C50" w:rsidRPr="00D076D3" w:rsidRDefault="009C1C50" w:rsidP="0052435E">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presnú hodnotu, resp. údaj (číslom a/alebo slovom)</w:t>
            </w:r>
          </w:p>
        </w:tc>
        <w:tc>
          <w:tcPr>
            <w:tcW w:w="1404"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53435AD5" w14:textId="77777777" w:rsidR="009C1C50" w:rsidRPr="00D076D3" w:rsidRDefault="009C1C50" w:rsidP="0052435E">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„áno/nie“</w:t>
            </w:r>
          </w:p>
        </w:tc>
      </w:tr>
      <w:tr w:rsidR="009C1C50" w:rsidRPr="00D076D3" w14:paraId="2C3296BB" w14:textId="77777777" w:rsidTr="0052435E">
        <w:trPr>
          <w:trHeight w:val="419"/>
          <w:jc w:val="center"/>
        </w:trPr>
        <w:tc>
          <w:tcPr>
            <w:tcW w:w="2108" w:type="dxa"/>
            <w:tcBorders>
              <w:top w:val="single" w:sz="4" w:space="0" w:color="auto"/>
              <w:left w:val="single" w:sz="4" w:space="0" w:color="auto"/>
              <w:bottom w:val="single" w:sz="4" w:space="0" w:color="auto"/>
              <w:right w:val="single" w:sz="4" w:space="0" w:color="auto"/>
            </w:tcBorders>
            <w:shd w:val="clear" w:color="auto" w:fill="E2EFD9"/>
            <w:vAlign w:val="center"/>
          </w:tcPr>
          <w:p w14:paraId="5F0CEF76" w14:textId="77777777" w:rsidR="009C1C50" w:rsidRPr="00D076D3" w:rsidRDefault="009C1C50" w:rsidP="0052435E">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vAlign w:val="center"/>
          </w:tcPr>
          <w:p w14:paraId="0E4B7689" w14:textId="77777777" w:rsidR="009C1C50" w:rsidRPr="00D076D3" w:rsidRDefault="009C1C50" w:rsidP="0052435E">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32 ks</w:t>
            </w:r>
          </w:p>
        </w:tc>
        <w:tc>
          <w:tcPr>
            <w:tcW w:w="2913"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000F1222" w14:textId="77777777" w:rsidR="009C1C50" w:rsidRPr="00D076D3" w:rsidRDefault="009C1C50" w:rsidP="0052435E">
            <w:pPr>
              <w:spacing w:after="0" w:line="240" w:lineRule="auto"/>
              <w:jc w:val="center"/>
              <w:rPr>
                <w:rFonts w:ascii="Arial Narrow" w:eastAsia="Times New Roman" w:hAnsi="Arial Narrow" w:cs="Times New Roman"/>
                <w:b/>
                <w:bCs/>
                <w:color w:val="000000"/>
                <w:highlight w:val="yellow"/>
                <w:lang w:eastAsia="sk-SK"/>
              </w:rPr>
            </w:pPr>
          </w:p>
        </w:tc>
        <w:tc>
          <w:tcPr>
            <w:tcW w:w="1404"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5D3743D8" w14:textId="77777777" w:rsidR="009C1C50" w:rsidRPr="00D076D3" w:rsidRDefault="009C1C50" w:rsidP="0052435E">
            <w:pPr>
              <w:spacing w:after="0" w:line="240" w:lineRule="auto"/>
              <w:jc w:val="center"/>
              <w:rPr>
                <w:rFonts w:ascii="Arial Narrow" w:eastAsia="Times New Roman" w:hAnsi="Arial Narrow" w:cs="Times New Roman"/>
                <w:b/>
                <w:bCs/>
                <w:color w:val="000000"/>
                <w:highlight w:val="yellow"/>
                <w:lang w:eastAsia="sk-SK"/>
              </w:rPr>
            </w:pPr>
          </w:p>
        </w:tc>
      </w:tr>
      <w:tr w:rsidR="009C1C50" w:rsidRPr="00D076D3" w14:paraId="160281E9" w14:textId="77777777" w:rsidTr="0052435E">
        <w:trPr>
          <w:trHeight w:val="417"/>
          <w:jc w:val="center"/>
        </w:trPr>
        <w:tc>
          <w:tcPr>
            <w:tcW w:w="2108" w:type="dxa"/>
            <w:tcBorders>
              <w:top w:val="single" w:sz="4" w:space="0" w:color="auto"/>
              <w:left w:val="single" w:sz="4" w:space="0" w:color="auto"/>
              <w:bottom w:val="single" w:sz="4" w:space="0" w:color="auto"/>
              <w:right w:val="single" w:sz="4" w:space="0" w:color="auto"/>
            </w:tcBorders>
            <w:vAlign w:val="center"/>
            <w:hideMark/>
          </w:tcPr>
          <w:p w14:paraId="2BCD3C35" w14:textId="77777777" w:rsidR="009C1C50" w:rsidRPr="00D076D3" w:rsidRDefault="009C1C50" w:rsidP="0052435E">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 xml:space="preserve">Energetická trieda   </w:t>
            </w:r>
          </w:p>
        </w:tc>
        <w:tc>
          <w:tcPr>
            <w:tcW w:w="2646" w:type="dxa"/>
            <w:tcBorders>
              <w:top w:val="single" w:sz="4" w:space="0" w:color="auto"/>
              <w:left w:val="nil"/>
              <w:bottom w:val="single" w:sz="4" w:space="0" w:color="auto"/>
              <w:right w:val="single" w:sz="4" w:space="0" w:color="auto"/>
            </w:tcBorders>
            <w:vAlign w:val="center"/>
            <w:hideMark/>
          </w:tcPr>
          <w:p w14:paraId="7B8B8089" w14:textId="77777777"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D</w:t>
            </w:r>
          </w:p>
        </w:tc>
        <w:tc>
          <w:tcPr>
            <w:tcW w:w="2913" w:type="dxa"/>
            <w:tcBorders>
              <w:top w:val="single" w:sz="4" w:space="0" w:color="auto"/>
              <w:left w:val="nil"/>
              <w:bottom w:val="single" w:sz="4" w:space="0" w:color="auto"/>
              <w:right w:val="single" w:sz="4" w:space="0" w:color="auto"/>
            </w:tcBorders>
            <w:vAlign w:val="center"/>
          </w:tcPr>
          <w:p w14:paraId="31CF0C52"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6F1865B3"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0A134D2F" w14:textId="77777777" w:rsidTr="0052435E">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793E811D" w14:textId="77777777" w:rsidR="009C1C50" w:rsidRPr="00D076D3" w:rsidRDefault="009C1C50" w:rsidP="0052435E">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Objem chladničky:</w:t>
            </w:r>
          </w:p>
        </w:tc>
        <w:tc>
          <w:tcPr>
            <w:tcW w:w="2646" w:type="dxa"/>
            <w:tcBorders>
              <w:top w:val="single" w:sz="4" w:space="0" w:color="auto"/>
              <w:left w:val="nil"/>
              <w:bottom w:val="single" w:sz="4" w:space="0" w:color="auto"/>
              <w:right w:val="single" w:sz="4" w:space="0" w:color="auto"/>
            </w:tcBorders>
            <w:shd w:val="clear" w:color="auto" w:fill="FFFFFF"/>
            <w:vAlign w:val="center"/>
          </w:tcPr>
          <w:p w14:paraId="6DEC1B96" w14:textId="77777777" w:rsidR="009C1C50" w:rsidRPr="00D076D3" w:rsidRDefault="009C1C50" w:rsidP="0052435E">
            <w:pPr>
              <w:spacing w:after="0" w:line="240" w:lineRule="auto"/>
              <w:rPr>
                <w:rFonts w:ascii="Arial Narrow" w:eastAsia="Times New Roman" w:hAnsi="Arial Narrow" w:cs="Times New Roman"/>
                <w:lang w:eastAsia="sk-SK"/>
              </w:rPr>
            </w:pPr>
            <w:r w:rsidRPr="00D076D3">
              <w:rPr>
                <w:rFonts w:ascii="Arial Narrow" w:eastAsia="Times New Roman" w:hAnsi="Arial Narrow" w:cs="Times New Roman"/>
                <w:lang w:eastAsia="sk-SK"/>
              </w:rPr>
              <w:t>min. 40 l</w:t>
            </w:r>
          </w:p>
        </w:tc>
        <w:tc>
          <w:tcPr>
            <w:tcW w:w="2913" w:type="dxa"/>
            <w:tcBorders>
              <w:top w:val="single" w:sz="4" w:space="0" w:color="auto"/>
              <w:left w:val="nil"/>
              <w:bottom w:val="single" w:sz="4" w:space="0" w:color="auto"/>
              <w:right w:val="single" w:sz="4" w:space="0" w:color="auto"/>
            </w:tcBorders>
            <w:vAlign w:val="center"/>
          </w:tcPr>
          <w:p w14:paraId="15EB329F"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7B01AB3D"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479D62A5" w14:textId="77777777" w:rsidTr="0052435E">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2184A7AB" w14:textId="77777777" w:rsidR="009C1C50" w:rsidRPr="00D076D3" w:rsidRDefault="009C1C50" w:rsidP="0052435E">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Rozmer:</w:t>
            </w:r>
          </w:p>
          <w:p w14:paraId="7921094F" w14:textId="77777777" w:rsidR="009C1C50" w:rsidRPr="00D076D3" w:rsidRDefault="009C1C50" w:rsidP="0052435E">
            <w:pPr>
              <w:spacing w:after="0" w:line="240" w:lineRule="auto"/>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b/>
                <w:color w:val="000000"/>
                <w:lang w:eastAsia="sk-SK"/>
              </w:rPr>
              <w:t xml:space="preserve">(Výška x Šírka x Hĺbka)  </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036F12C4" w14:textId="77777777"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Výška max. 51 cm</w:t>
            </w:r>
          </w:p>
          <w:p w14:paraId="572F8E71" w14:textId="77777777"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Šírka max. 50 cm</w:t>
            </w:r>
          </w:p>
          <w:p w14:paraId="56786974" w14:textId="77777777" w:rsidR="009C1C50" w:rsidRPr="00D076D3" w:rsidRDefault="009C1C50" w:rsidP="0052435E">
            <w:pPr>
              <w:spacing w:after="0" w:line="240" w:lineRule="auto"/>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Hĺbka max. 50 cm</w:t>
            </w:r>
          </w:p>
        </w:tc>
        <w:tc>
          <w:tcPr>
            <w:tcW w:w="2913" w:type="dxa"/>
            <w:tcBorders>
              <w:top w:val="single" w:sz="4" w:space="0" w:color="auto"/>
              <w:left w:val="single" w:sz="4" w:space="0" w:color="auto"/>
              <w:bottom w:val="single" w:sz="4" w:space="0" w:color="auto"/>
              <w:right w:val="single" w:sz="4" w:space="0" w:color="auto"/>
            </w:tcBorders>
            <w:vAlign w:val="center"/>
          </w:tcPr>
          <w:p w14:paraId="64727043" w14:textId="77777777" w:rsidR="009C1C50" w:rsidRPr="00D076D3" w:rsidRDefault="009C1C50" w:rsidP="0052435E">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 xml:space="preserve"> (doplní uchádzač)</w:t>
            </w:r>
          </w:p>
        </w:tc>
        <w:tc>
          <w:tcPr>
            <w:tcW w:w="1404" w:type="dxa"/>
            <w:tcBorders>
              <w:top w:val="single" w:sz="4" w:space="0" w:color="auto"/>
              <w:left w:val="single" w:sz="4" w:space="0" w:color="auto"/>
              <w:bottom w:val="single" w:sz="4" w:space="0" w:color="auto"/>
              <w:right w:val="single" w:sz="4" w:space="0" w:color="auto"/>
            </w:tcBorders>
            <w:vAlign w:val="center"/>
          </w:tcPr>
          <w:p w14:paraId="1549B47A"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6FED1CAA" w14:textId="77777777" w:rsidTr="0052435E">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7BDE21DD" w14:textId="77777777" w:rsidR="009C1C50" w:rsidRPr="00D076D3" w:rsidRDefault="009C1C50" w:rsidP="0052435E">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Špecifiká:</w:t>
            </w:r>
          </w:p>
        </w:tc>
        <w:tc>
          <w:tcPr>
            <w:tcW w:w="2646" w:type="dxa"/>
            <w:tcBorders>
              <w:top w:val="single" w:sz="4" w:space="0" w:color="auto"/>
              <w:left w:val="nil"/>
              <w:bottom w:val="single" w:sz="4" w:space="0" w:color="auto"/>
              <w:right w:val="single" w:sz="4" w:space="0" w:color="auto"/>
            </w:tcBorders>
            <w:shd w:val="clear" w:color="auto" w:fill="FFFFFF"/>
            <w:vAlign w:val="center"/>
          </w:tcPr>
          <w:p w14:paraId="13C617E5" w14:textId="77777777"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xml:space="preserve">Chladiacu priehradku, </w:t>
            </w:r>
          </w:p>
          <w:p w14:paraId="318F625E" w14:textId="77777777"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xml:space="preserve">Manuálne odmrazovanie, </w:t>
            </w:r>
          </w:p>
          <w:p w14:paraId="64BD7023" w14:textId="77777777"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Kompresor</w:t>
            </w:r>
          </w:p>
          <w:p w14:paraId="5283CD33" w14:textId="77777777"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Priehradku na fľaše</w:t>
            </w:r>
          </w:p>
          <w:p w14:paraId="2563F93E" w14:textId="77777777"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Výmenný záves dverí,</w:t>
            </w:r>
          </w:p>
          <w:p w14:paraId="075D7F97" w14:textId="77777777"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Drôtenú alebo sklenenú policu</w:t>
            </w:r>
          </w:p>
        </w:tc>
        <w:tc>
          <w:tcPr>
            <w:tcW w:w="2913" w:type="dxa"/>
            <w:tcBorders>
              <w:top w:val="single" w:sz="4" w:space="0" w:color="auto"/>
              <w:left w:val="nil"/>
              <w:bottom w:val="single" w:sz="4" w:space="0" w:color="auto"/>
              <w:right w:val="single" w:sz="4" w:space="0" w:color="auto"/>
            </w:tcBorders>
            <w:vAlign w:val="center"/>
          </w:tcPr>
          <w:p w14:paraId="28F482F2"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c>
          <w:tcPr>
            <w:tcW w:w="1404" w:type="dxa"/>
            <w:tcBorders>
              <w:top w:val="single" w:sz="4" w:space="0" w:color="auto"/>
              <w:left w:val="nil"/>
              <w:bottom w:val="single" w:sz="4" w:space="0" w:color="auto"/>
              <w:right w:val="single" w:sz="4" w:space="0" w:color="auto"/>
            </w:tcBorders>
            <w:vAlign w:val="center"/>
          </w:tcPr>
          <w:p w14:paraId="47505581" w14:textId="77777777" w:rsidR="009C1C50" w:rsidRPr="00D076D3" w:rsidRDefault="009C1C50" w:rsidP="0052435E">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r>
      <w:tr w:rsidR="009C1C50" w:rsidRPr="00D076D3" w14:paraId="56043D24" w14:textId="77777777" w:rsidTr="0052435E">
        <w:trPr>
          <w:trHeight w:val="409"/>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67187B0" w14:textId="77777777"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7C6F545C" w14:textId="77777777" w:rsidR="009C1C50" w:rsidRPr="00D076D3" w:rsidRDefault="009C1C50" w:rsidP="0052435E">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r w:rsidR="009C1C50" w:rsidRPr="00D076D3" w14:paraId="74793D27" w14:textId="77777777" w:rsidTr="0052435E">
        <w:trPr>
          <w:trHeight w:val="416"/>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BAA6152" w14:textId="77777777"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52647F6C" w14:textId="77777777" w:rsidR="009C1C50" w:rsidRPr="00D076D3" w:rsidRDefault="009C1C50" w:rsidP="0052435E">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bl>
    <w:p w14:paraId="6A2C0916" w14:textId="77777777" w:rsidR="009C1C50" w:rsidRPr="00D076D3" w:rsidRDefault="009C1C50" w:rsidP="009C1C50">
      <w:pPr>
        <w:spacing w:after="0" w:line="240" w:lineRule="auto"/>
        <w:rPr>
          <w:rFonts w:ascii="Arial Narrow" w:eastAsia="Times New Roman" w:hAnsi="Arial Narrow" w:cs="Times New Roman"/>
          <w:lang w:eastAsia="sk-SK"/>
        </w:rPr>
      </w:pPr>
    </w:p>
    <w:tbl>
      <w:tblPr>
        <w:tblpPr w:leftFromText="141" w:rightFromText="141" w:vertAnchor="text" w:horzAnchor="margin" w:tblpXSpec="center" w:tblpY="200"/>
        <w:tblW w:w="9071" w:type="dxa"/>
        <w:jc w:val="center"/>
        <w:tblCellMar>
          <w:left w:w="70" w:type="dxa"/>
          <w:right w:w="70" w:type="dxa"/>
        </w:tblCellMar>
        <w:tblLook w:val="04A0" w:firstRow="1" w:lastRow="0" w:firstColumn="1" w:lastColumn="0" w:noHBand="0" w:noVBand="1"/>
      </w:tblPr>
      <w:tblGrid>
        <w:gridCol w:w="2108"/>
        <w:gridCol w:w="2646"/>
        <w:gridCol w:w="2913"/>
        <w:gridCol w:w="1404"/>
      </w:tblGrid>
      <w:tr w:rsidR="009C1C50" w:rsidRPr="00D076D3" w14:paraId="351677ED" w14:textId="77777777" w:rsidTr="0052435E">
        <w:trPr>
          <w:trHeight w:val="1408"/>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36657E04" w14:textId="77777777" w:rsidR="009C1C50" w:rsidRPr="00D076D3" w:rsidRDefault="009C1C50" w:rsidP="0052435E">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6EA01DF1" w14:textId="77777777" w:rsidR="009C1C50" w:rsidRPr="00D076D3" w:rsidRDefault="009C1C50" w:rsidP="0052435E">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Vlastný návrh plnenia</w:t>
            </w:r>
          </w:p>
          <w:p w14:paraId="0FA99320" w14:textId="77777777" w:rsidR="009C1C50" w:rsidRPr="00D076D3" w:rsidRDefault="009C1C50" w:rsidP="0052435E">
            <w:pPr>
              <w:spacing w:after="0" w:line="240" w:lineRule="auto"/>
              <w:jc w:val="center"/>
              <w:rPr>
                <w:rFonts w:ascii="Arial Narrow" w:eastAsia="Times New Roman" w:hAnsi="Arial Narrow" w:cs="Times New Roman"/>
                <w:bCs/>
                <w:color w:val="000000"/>
                <w:lang w:eastAsia="sk-SK"/>
              </w:rPr>
            </w:pPr>
            <w:r w:rsidRPr="00D076D3">
              <w:rPr>
                <w:rFonts w:ascii="Arial Narrow" w:eastAsia="Times New Roman" w:hAnsi="Arial Narrow" w:cs="Times New Roman"/>
                <w:bCs/>
                <w:color w:val="000000"/>
                <w:lang w:eastAsia="sk-SK"/>
              </w:rPr>
              <w:t>(doplní uchádzač)</w:t>
            </w:r>
          </w:p>
          <w:p w14:paraId="777DEDBE" w14:textId="77777777" w:rsidR="009C1C50" w:rsidRPr="00D076D3" w:rsidRDefault="009C1C50" w:rsidP="0052435E">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Požaduje sa uviesť skutočnú špecifikáciu ponúkaného predmetu zákazky - výrobcu, typové označenie a technické parametre,  uviesť áno/nie, v prípade číselnej hodnoty uviesť jej skutočnú hodnotu</w:t>
            </w:r>
          </w:p>
        </w:tc>
      </w:tr>
      <w:tr w:rsidR="009C1C50" w:rsidRPr="00D076D3" w14:paraId="2084F9B3" w14:textId="77777777" w:rsidTr="0052435E">
        <w:trPr>
          <w:trHeight w:val="482"/>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3A039A23" w14:textId="77777777" w:rsidR="009C1C50" w:rsidRPr="00D076D3" w:rsidRDefault="009C1C50" w:rsidP="0052435E">
            <w:pPr>
              <w:spacing w:after="0" w:line="240" w:lineRule="auto"/>
              <w:rPr>
                <w:rFonts w:ascii="Arial Narrow" w:eastAsia="Times New Roman" w:hAnsi="Arial Narrow" w:cs="Times New Roman"/>
                <w:b/>
                <w:bCs/>
                <w:color w:val="000000"/>
                <w:lang w:eastAsia="sk-SK"/>
              </w:rPr>
            </w:pPr>
          </w:p>
          <w:p w14:paraId="373CFECA" w14:textId="77777777" w:rsidR="009C1C50" w:rsidRPr="00D076D3" w:rsidRDefault="009C1C50" w:rsidP="0052435E">
            <w:pPr>
              <w:spacing w:after="0" w:line="240" w:lineRule="auto"/>
              <w:rPr>
                <w:rFonts w:ascii="Arial Narrow" w:eastAsia="Times New Roman" w:hAnsi="Arial Narrow" w:cs="Times New Roman"/>
                <w:b/>
                <w:bCs/>
                <w:color w:val="000000"/>
                <w:lang w:eastAsia="sk-SK"/>
              </w:rPr>
            </w:pPr>
            <w:bookmarkStart w:id="2" w:name="_Hlk189575940"/>
            <w:r w:rsidRPr="00D076D3">
              <w:rPr>
                <w:rFonts w:ascii="Arial Narrow" w:eastAsia="Times New Roman" w:hAnsi="Arial Narrow" w:cs="Times New Roman"/>
                <w:b/>
                <w:bCs/>
                <w:color w:val="000000"/>
                <w:lang w:eastAsia="sk-SK"/>
              </w:rPr>
              <w:t xml:space="preserve">Položka č. 3 – </w:t>
            </w:r>
            <w:r w:rsidRPr="00D076D3">
              <w:rPr>
                <w:rFonts w:ascii="Arial Narrow" w:eastAsia="Times New Roman" w:hAnsi="Arial Narrow" w:cs="Times New Roman"/>
                <w:lang w:eastAsia="sk-SK"/>
              </w:rPr>
              <w:t xml:space="preserve"> </w:t>
            </w:r>
            <w:r w:rsidR="0052435E" w:rsidRPr="00D076D3">
              <w:rPr>
                <w:rFonts w:ascii="Arial Narrow" w:eastAsia="Times New Roman" w:hAnsi="Arial Narrow" w:cs="Times New Roman"/>
                <w:b/>
                <w:bCs/>
                <w:color w:val="000000"/>
                <w:lang w:eastAsia="sk-SK"/>
              </w:rPr>
              <w:t>Chladnička kombinovaná</w:t>
            </w:r>
          </w:p>
          <w:bookmarkEnd w:id="2"/>
          <w:p w14:paraId="3A076F90" w14:textId="77777777" w:rsidR="009C1C50" w:rsidRPr="00D076D3" w:rsidRDefault="009C1C50" w:rsidP="0052435E">
            <w:pPr>
              <w:spacing w:after="0" w:line="240" w:lineRule="auto"/>
              <w:rPr>
                <w:rFonts w:ascii="Arial Narrow" w:eastAsia="Times New Roman" w:hAnsi="Arial Narrow" w:cs="Times New Roman"/>
                <w:b/>
                <w:bCs/>
                <w:color w:val="000000"/>
                <w:highlight w:val="yellow"/>
                <w:lang w:eastAsia="sk-SK"/>
              </w:rPr>
            </w:pP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4A4FBB88" w14:textId="77777777" w:rsidR="009C1C50" w:rsidRPr="00D076D3" w:rsidRDefault="009C1C50" w:rsidP="0052435E">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6FDA3089" w14:textId="77777777" w:rsidR="009C1C50" w:rsidRPr="00D076D3" w:rsidRDefault="009C1C50" w:rsidP="0052435E">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„áno/nie“</w:t>
            </w:r>
          </w:p>
        </w:tc>
      </w:tr>
      <w:tr w:rsidR="009C1C50" w:rsidRPr="00D076D3" w14:paraId="7140141C" w14:textId="77777777" w:rsidTr="0052435E">
        <w:trPr>
          <w:trHeight w:val="419"/>
          <w:jc w:val="center"/>
        </w:trPr>
        <w:tc>
          <w:tcPr>
            <w:tcW w:w="2108" w:type="dxa"/>
            <w:tcBorders>
              <w:top w:val="single" w:sz="4" w:space="0" w:color="auto"/>
              <w:left w:val="single" w:sz="4" w:space="0" w:color="auto"/>
              <w:bottom w:val="single" w:sz="4" w:space="0" w:color="auto"/>
              <w:right w:val="single" w:sz="4" w:space="0" w:color="auto"/>
            </w:tcBorders>
            <w:shd w:val="clear" w:color="auto" w:fill="E2EFD9"/>
            <w:vAlign w:val="center"/>
          </w:tcPr>
          <w:p w14:paraId="286BFA4E" w14:textId="77777777" w:rsidR="009C1C50" w:rsidRPr="00D076D3" w:rsidRDefault="009C1C50" w:rsidP="0052435E">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vAlign w:val="center"/>
          </w:tcPr>
          <w:p w14:paraId="516E579B" w14:textId="77777777" w:rsidR="009C1C50" w:rsidRPr="00D076D3" w:rsidRDefault="009C1C50" w:rsidP="0052435E">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 xml:space="preserve"> 204 ks</w:t>
            </w:r>
          </w:p>
        </w:tc>
        <w:tc>
          <w:tcPr>
            <w:tcW w:w="2913" w:type="dxa"/>
            <w:vMerge/>
            <w:tcBorders>
              <w:left w:val="single" w:sz="4" w:space="0" w:color="auto"/>
              <w:bottom w:val="single" w:sz="4" w:space="0" w:color="auto"/>
              <w:right w:val="single" w:sz="4" w:space="0" w:color="auto"/>
            </w:tcBorders>
            <w:shd w:val="clear" w:color="auto" w:fill="BFBFBF"/>
            <w:vAlign w:val="center"/>
          </w:tcPr>
          <w:p w14:paraId="1123A3E9" w14:textId="77777777" w:rsidR="009C1C50" w:rsidRPr="00D076D3" w:rsidRDefault="009C1C50" w:rsidP="0052435E">
            <w:pPr>
              <w:spacing w:after="0" w:line="240" w:lineRule="auto"/>
              <w:jc w:val="center"/>
              <w:rPr>
                <w:rFonts w:ascii="Arial Narrow" w:eastAsia="Times New Roman" w:hAnsi="Arial Narrow" w:cs="Times New Roman"/>
                <w:b/>
                <w:bCs/>
                <w:color w:val="000000"/>
                <w:highlight w:val="yellow"/>
                <w:lang w:eastAsia="sk-SK"/>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1F53E9E1" w14:textId="77777777" w:rsidR="009C1C50" w:rsidRPr="00D076D3" w:rsidRDefault="009C1C50" w:rsidP="0052435E">
            <w:pPr>
              <w:spacing w:after="0" w:line="240" w:lineRule="auto"/>
              <w:jc w:val="center"/>
              <w:rPr>
                <w:rFonts w:ascii="Arial Narrow" w:eastAsia="Times New Roman" w:hAnsi="Arial Narrow" w:cs="Times New Roman"/>
                <w:b/>
                <w:bCs/>
                <w:color w:val="000000"/>
                <w:highlight w:val="yellow"/>
                <w:lang w:eastAsia="sk-SK"/>
              </w:rPr>
            </w:pPr>
          </w:p>
        </w:tc>
      </w:tr>
      <w:tr w:rsidR="009C1C50" w:rsidRPr="00D076D3" w14:paraId="79539376" w14:textId="77777777" w:rsidTr="0052435E">
        <w:trPr>
          <w:trHeight w:val="417"/>
          <w:jc w:val="center"/>
        </w:trPr>
        <w:tc>
          <w:tcPr>
            <w:tcW w:w="2108" w:type="dxa"/>
            <w:tcBorders>
              <w:top w:val="single" w:sz="4" w:space="0" w:color="auto"/>
              <w:left w:val="single" w:sz="4" w:space="0" w:color="auto"/>
              <w:bottom w:val="single" w:sz="4" w:space="0" w:color="auto"/>
              <w:right w:val="single" w:sz="4" w:space="0" w:color="auto"/>
            </w:tcBorders>
            <w:vAlign w:val="center"/>
            <w:hideMark/>
          </w:tcPr>
          <w:p w14:paraId="425058ED" w14:textId="77777777" w:rsidR="009C1C50" w:rsidRPr="00D076D3" w:rsidRDefault="009C1C50" w:rsidP="0052435E">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 xml:space="preserve">Energetická trieda   </w:t>
            </w:r>
          </w:p>
        </w:tc>
        <w:tc>
          <w:tcPr>
            <w:tcW w:w="2646" w:type="dxa"/>
            <w:tcBorders>
              <w:top w:val="single" w:sz="4" w:space="0" w:color="auto"/>
              <w:left w:val="nil"/>
              <w:bottom w:val="single" w:sz="4" w:space="0" w:color="auto"/>
              <w:right w:val="single" w:sz="4" w:space="0" w:color="auto"/>
            </w:tcBorders>
            <w:vAlign w:val="center"/>
            <w:hideMark/>
          </w:tcPr>
          <w:p w14:paraId="1F706586" w14:textId="77777777"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D</w:t>
            </w:r>
          </w:p>
        </w:tc>
        <w:tc>
          <w:tcPr>
            <w:tcW w:w="2913" w:type="dxa"/>
            <w:tcBorders>
              <w:top w:val="single" w:sz="4" w:space="0" w:color="auto"/>
              <w:left w:val="nil"/>
              <w:bottom w:val="single" w:sz="4" w:space="0" w:color="auto"/>
              <w:right w:val="single" w:sz="4" w:space="0" w:color="auto"/>
            </w:tcBorders>
            <w:vAlign w:val="center"/>
          </w:tcPr>
          <w:p w14:paraId="35F38EF6"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5BC03F91"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3B6A5683" w14:textId="77777777" w:rsidTr="0052435E">
        <w:trPr>
          <w:trHeight w:val="294"/>
          <w:jc w:val="center"/>
        </w:trPr>
        <w:tc>
          <w:tcPr>
            <w:tcW w:w="2108" w:type="dxa"/>
            <w:tcBorders>
              <w:top w:val="nil"/>
              <w:left w:val="single" w:sz="4" w:space="0" w:color="auto"/>
              <w:bottom w:val="single" w:sz="4" w:space="0" w:color="auto"/>
              <w:right w:val="single" w:sz="4" w:space="0" w:color="auto"/>
            </w:tcBorders>
            <w:vAlign w:val="center"/>
            <w:hideMark/>
          </w:tcPr>
          <w:p w14:paraId="164D0464" w14:textId="77777777" w:rsidR="009C1C50" w:rsidRPr="00D076D3" w:rsidRDefault="009C1C50" w:rsidP="0052435E">
            <w:pPr>
              <w:spacing w:after="0" w:line="240" w:lineRule="auto"/>
              <w:rPr>
                <w:rFonts w:ascii="Arial Narrow" w:eastAsia="Times New Roman" w:hAnsi="Arial Narrow" w:cs="Times New Roman"/>
                <w:b/>
                <w:bCs/>
                <w:color w:val="000000"/>
                <w:highlight w:val="yellow"/>
                <w:lang w:eastAsia="sk-SK"/>
              </w:rPr>
            </w:pPr>
            <w:r w:rsidRPr="00D076D3">
              <w:rPr>
                <w:rFonts w:ascii="Arial Narrow" w:eastAsia="Times New Roman" w:hAnsi="Arial Narrow" w:cs="Times New Roman"/>
                <w:b/>
                <w:lang w:eastAsia="sk-SK"/>
              </w:rPr>
              <w:t>Skladovacia doba pri poruche:</w:t>
            </w:r>
          </w:p>
        </w:tc>
        <w:tc>
          <w:tcPr>
            <w:tcW w:w="2646" w:type="dxa"/>
            <w:tcBorders>
              <w:top w:val="nil"/>
              <w:left w:val="nil"/>
              <w:bottom w:val="single" w:sz="4" w:space="0" w:color="auto"/>
              <w:right w:val="single" w:sz="4" w:space="0" w:color="auto"/>
            </w:tcBorders>
            <w:shd w:val="clear" w:color="auto" w:fill="FFFFFF"/>
            <w:vAlign w:val="center"/>
            <w:hideMark/>
          </w:tcPr>
          <w:p w14:paraId="23AE20CF" w14:textId="77777777" w:rsidR="009C1C50" w:rsidRPr="00D076D3" w:rsidRDefault="009C1C50" w:rsidP="0052435E">
            <w:pPr>
              <w:spacing w:after="0" w:line="240" w:lineRule="auto"/>
              <w:rPr>
                <w:rFonts w:ascii="Arial Narrow" w:eastAsia="Times New Roman" w:hAnsi="Arial Narrow" w:cs="Times New Roman"/>
                <w:bCs/>
                <w:color w:val="000000"/>
                <w:highlight w:val="yellow"/>
                <w:lang w:eastAsia="sk-SK"/>
              </w:rPr>
            </w:pPr>
            <w:r w:rsidRPr="00D076D3">
              <w:rPr>
                <w:rFonts w:ascii="Arial Narrow" w:eastAsia="Times New Roman" w:hAnsi="Arial Narrow" w:cs="Times New Roman"/>
                <w:bCs/>
                <w:lang w:eastAsia="sk-SK"/>
              </w:rPr>
              <w:t>min. 7 hod.</w:t>
            </w:r>
          </w:p>
        </w:tc>
        <w:tc>
          <w:tcPr>
            <w:tcW w:w="2913" w:type="dxa"/>
            <w:tcBorders>
              <w:top w:val="single" w:sz="4" w:space="0" w:color="auto"/>
              <w:left w:val="nil"/>
              <w:bottom w:val="single" w:sz="4" w:space="0" w:color="auto"/>
              <w:right w:val="single" w:sz="4" w:space="0" w:color="auto"/>
            </w:tcBorders>
            <w:vAlign w:val="center"/>
          </w:tcPr>
          <w:p w14:paraId="6A2D6CAE" w14:textId="77777777" w:rsidR="009C1C50" w:rsidRPr="00D076D3" w:rsidRDefault="009C1C50" w:rsidP="0052435E">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6BAF33FD" w14:textId="77777777" w:rsidR="009C1C50" w:rsidRPr="00D076D3" w:rsidRDefault="009C1C50" w:rsidP="0052435E">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r>
      <w:tr w:rsidR="009C1C50" w:rsidRPr="00D076D3" w14:paraId="3F6C04D9" w14:textId="77777777" w:rsidTr="0052435E">
        <w:trPr>
          <w:trHeight w:val="294"/>
          <w:jc w:val="center"/>
        </w:trPr>
        <w:tc>
          <w:tcPr>
            <w:tcW w:w="2108" w:type="dxa"/>
            <w:tcBorders>
              <w:top w:val="nil"/>
              <w:left w:val="single" w:sz="4" w:space="0" w:color="auto"/>
              <w:bottom w:val="single" w:sz="4" w:space="0" w:color="auto"/>
              <w:right w:val="single" w:sz="4" w:space="0" w:color="auto"/>
            </w:tcBorders>
            <w:vAlign w:val="center"/>
          </w:tcPr>
          <w:p w14:paraId="7985C51D" w14:textId="77777777" w:rsidR="009C1C50" w:rsidRPr="00D076D3" w:rsidRDefault="009C1C50" w:rsidP="0052435E">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Objem chladničky:</w:t>
            </w:r>
          </w:p>
        </w:tc>
        <w:tc>
          <w:tcPr>
            <w:tcW w:w="2646" w:type="dxa"/>
            <w:tcBorders>
              <w:top w:val="nil"/>
              <w:left w:val="nil"/>
              <w:bottom w:val="single" w:sz="4" w:space="0" w:color="auto"/>
              <w:right w:val="single" w:sz="4" w:space="0" w:color="auto"/>
            </w:tcBorders>
            <w:shd w:val="clear" w:color="auto" w:fill="FFFFFF"/>
            <w:vAlign w:val="center"/>
          </w:tcPr>
          <w:p w14:paraId="1BE7EE76" w14:textId="77777777" w:rsidR="009C1C50" w:rsidRPr="00D076D3" w:rsidRDefault="009C1C50" w:rsidP="0052435E">
            <w:pPr>
              <w:spacing w:after="0" w:line="240" w:lineRule="auto"/>
              <w:rPr>
                <w:rFonts w:ascii="Arial Narrow" w:eastAsia="Times New Roman" w:hAnsi="Arial Narrow" w:cs="Times New Roman"/>
                <w:lang w:eastAsia="sk-SK"/>
              </w:rPr>
            </w:pPr>
            <w:r w:rsidRPr="00D076D3">
              <w:rPr>
                <w:rFonts w:ascii="Arial Narrow" w:eastAsia="Times New Roman" w:hAnsi="Arial Narrow" w:cs="Times New Roman"/>
                <w:lang w:eastAsia="sk-SK"/>
              </w:rPr>
              <w:t>min. 96 l</w:t>
            </w:r>
          </w:p>
        </w:tc>
        <w:tc>
          <w:tcPr>
            <w:tcW w:w="2913" w:type="dxa"/>
            <w:tcBorders>
              <w:top w:val="single" w:sz="4" w:space="0" w:color="auto"/>
              <w:left w:val="nil"/>
              <w:bottom w:val="single" w:sz="4" w:space="0" w:color="auto"/>
              <w:right w:val="single" w:sz="4" w:space="0" w:color="auto"/>
            </w:tcBorders>
            <w:vAlign w:val="center"/>
          </w:tcPr>
          <w:p w14:paraId="2BB3E156"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2ED86A1F"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62CD2365" w14:textId="77777777" w:rsidTr="0052435E">
        <w:trPr>
          <w:trHeight w:val="294"/>
          <w:jc w:val="center"/>
        </w:trPr>
        <w:tc>
          <w:tcPr>
            <w:tcW w:w="2108" w:type="dxa"/>
            <w:tcBorders>
              <w:top w:val="nil"/>
              <w:left w:val="single" w:sz="4" w:space="0" w:color="auto"/>
              <w:bottom w:val="single" w:sz="4" w:space="0" w:color="auto"/>
              <w:right w:val="single" w:sz="4" w:space="0" w:color="auto"/>
            </w:tcBorders>
            <w:vAlign w:val="center"/>
          </w:tcPr>
          <w:p w14:paraId="2E02CDA7" w14:textId="77777777" w:rsidR="009C1C50" w:rsidRPr="00D076D3" w:rsidRDefault="009C1C50" w:rsidP="0052435E">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Objem mrazničky:</w:t>
            </w:r>
          </w:p>
        </w:tc>
        <w:tc>
          <w:tcPr>
            <w:tcW w:w="2646" w:type="dxa"/>
            <w:tcBorders>
              <w:top w:val="nil"/>
              <w:left w:val="nil"/>
              <w:bottom w:val="single" w:sz="4" w:space="0" w:color="auto"/>
              <w:right w:val="single" w:sz="4" w:space="0" w:color="auto"/>
            </w:tcBorders>
            <w:shd w:val="clear" w:color="auto" w:fill="FFFFFF"/>
            <w:vAlign w:val="center"/>
          </w:tcPr>
          <w:p w14:paraId="3C984AD2" w14:textId="77777777" w:rsidR="009C1C50" w:rsidRPr="00D076D3" w:rsidRDefault="009C1C50" w:rsidP="0052435E">
            <w:pPr>
              <w:spacing w:after="0" w:line="240" w:lineRule="auto"/>
              <w:rPr>
                <w:rFonts w:ascii="Arial Narrow" w:eastAsia="Times New Roman" w:hAnsi="Arial Narrow" w:cs="Times New Roman"/>
                <w:lang w:eastAsia="sk-SK"/>
              </w:rPr>
            </w:pPr>
            <w:r w:rsidRPr="00D076D3">
              <w:rPr>
                <w:rFonts w:ascii="Arial Narrow" w:eastAsia="Times New Roman" w:hAnsi="Arial Narrow" w:cs="Times New Roman"/>
                <w:lang w:eastAsia="sk-SK"/>
              </w:rPr>
              <w:t>min. 50 l</w:t>
            </w:r>
          </w:p>
        </w:tc>
        <w:tc>
          <w:tcPr>
            <w:tcW w:w="2913" w:type="dxa"/>
            <w:tcBorders>
              <w:top w:val="single" w:sz="4" w:space="0" w:color="auto"/>
              <w:left w:val="nil"/>
              <w:bottom w:val="single" w:sz="4" w:space="0" w:color="auto"/>
              <w:right w:val="single" w:sz="4" w:space="0" w:color="auto"/>
            </w:tcBorders>
            <w:vAlign w:val="center"/>
          </w:tcPr>
          <w:p w14:paraId="397B3B3F" w14:textId="77777777" w:rsidR="009C1C50" w:rsidRPr="00D076D3" w:rsidRDefault="009C1C50" w:rsidP="0052435E">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479CBB60"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26FFA297" w14:textId="77777777" w:rsidTr="0052435E">
        <w:trPr>
          <w:trHeight w:val="294"/>
          <w:jc w:val="center"/>
        </w:trPr>
        <w:tc>
          <w:tcPr>
            <w:tcW w:w="2108" w:type="dxa"/>
            <w:tcBorders>
              <w:top w:val="nil"/>
              <w:left w:val="single" w:sz="4" w:space="0" w:color="auto"/>
              <w:bottom w:val="single" w:sz="4" w:space="0" w:color="auto"/>
              <w:right w:val="single" w:sz="4" w:space="0" w:color="auto"/>
            </w:tcBorders>
            <w:vAlign w:val="center"/>
          </w:tcPr>
          <w:p w14:paraId="72D3CB81" w14:textId="77777777" w:rsidR="009C1C50" w:rsidRPr="00D076D3" w:rsidRDefault="009C1C50" w:rsidP="0052435E">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 xml:space="preserve">Spotreba </w:t>
            </w:r>
            <w:proofErr w:type="spellStart"/>
            <w:r w:rsidRPr="00D076D3">
              <w:rPr>
                <w:rFonts w:ascii="Arial Narrow" w:eastAsia="Times New Roman" w:hAnsi="Arial Narrow" w:cs="Times New Roman"/>
                <w:b/>
                <w:lang w:eastAsia="sk-SK"/>
              </w:rPr>
              <w:t>elek</w:t>
            </w:r>
            <w:proofErr w:type="spellEnd"/>
            <w:r w:rsidRPr="00D076D3">
              <w:rPr>
                <w:rFonts w:ascii="Arial Narrow" w:eastAsia="Times New Roman" w:hAnsi="Arial Narrow" w:cs="Times New Roman"/>
                <w:b/>
                <w:lang w:eastAsia="sk-SK"/>
              </w:rPr>
              <w:t>. energie:</w:t>
            </w:r>
          </w:p>
        </w:tc>
        <w:tc>
          <w:tcPr>
            <w:tcW w:w="2646" w:type="dxa"/>
            <w:tcBorders>
              <w:top w:val="nil"/>
              <w:left w:val="nil"/>
              <w:bottom w:val="single" w:sz="4" w:space="0" w:color="auto"/>
              <w:right w:val="single" w:sz="4" w:space="0" w:color="auto"/>
            </w:tcBorders>
            <w:shd w:val="clear" w:color="auto" w:fill="FFFFFF"/>
            <w:vAlign w:val="center"/>
          </w:tcPr>
          <w:p w14:paraId="423310B2" w14:textId="77777777" w:rsidR="009C1C50" w:rsidRPr="00D076D3" w:rsidRDefault="009C1C50" w:rsidP="0052435E">
            <w:pPr>
              <w:spacing w:after="0" w:line="240" w:lineRule="auto"/>
              <w:rPr>
                <w:rFonts w:ascii="Arial Narrow" w:eastAsia="Times New Roman" w:hAnsi="Arial Narrow" w:cs="Times New Roman"/>
                <w:lang w:eastAsia="sk-SK"/>
              </w:rPr>
            </w:pPr>
            <w:r w:rsidRPr="00D076D3">
              <w:rPr>
                <w:rFonts w:ascii="Arial Narrow" w:eastAsia="Times New Roman" w:hAnsi="Arial Narrow" w:cs="Times New Roman"/>
                <w:lang w:eastAsia="sk-SK"/>
              </w:rPr>
              <w:t>max. 245 kWh/ročne</w:t>
            </w:r>
          </w:p>
        </w:tc>
        <w:tc>
          <w:tcPr>
            <w:tcW w:w="2913" w:type="dxa"/>
            <w:tcBorders>
              <w:top w:val="single" w:sz="4" w:space="0" w:color="auto"/>
              <w:left w:val="nil"/>
              <w:bottom w:val="single" w:sz="4" w:space="0" w:color="auto"/>
              <w:right w:val="single" w:sz="4" w:space="0" w:color="auto"/>
            </w:tcBorders>
            <w:vAlign w:val="center"/>
          </w:tcPr>
          <w:p w14:paraId="3C1447D1"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 xml:space="preserve"> (doplní uchádzač)</w:t>
            </w:r>
          </w:p>
        </w:tc>
        <w:tc>
          <w:tcPr>
            <w:tcW w:w="1404" w:type="dxa"/>
            <w:tcBorders>
              <w:top w:val="single" w:sz="4" w:space="0" w:color="auto"/>
              <w:left w:val="nil"/>
              <w:bottom w:val="single" w:sz="4" w:space="0" w:color="auto"/>
              <w:right w:val="single" w:sz="4" w:space="0" w:color="auto"/>
            </w:tcBorders>
            <w:vAlign w:val="center"/>
          </w:tcPr>
          <w:p w14:paraId="7113FDE1"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345BE80A" w14:textId="77777777" w:rsidTr="0052435E">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380D4C74" w14:textId="77777777" w:rsidR="009C1C50" w:rsidRPr="00D076D3" w:rsidRDefault="009C1C50" w:rsidP="0052435E">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Rozmer:</w:t>
            </w:r>
          </w:p>
          <w:p w14:paraId="713AD08F" w14:textId="77777777" w:rsidR="009C1C50" w:rsidRPr="00D076D3" w:rsidRDefault="009C1C50" w:rsidP="0052435E">
            <w:pPr>
              <w:spacing w:after="0" w:line="240" w:lineRule="auto"/>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b/>
                <w:color w:val="000000"/>
                <w:lang w:eastAsia="sk-SK"/>
              </w:rPr>
              <w:t xml:space="preserve">(Výška x Šírka x Hĺbka)  </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785FF6A8" w14:textId="77777777"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Výška max. 150 cm</w:t>
            </w:r>
          </w:p>
          <w:p w14:paraId="14867CDA" w14:textId="77777777"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Šírka max. 55 cm</w:t>
            </w:r>
          </w:p>
          <w:p w14:paraId="06706761" w14:textId="77777777" w:rsidR="009C1C50" w:rsidRPr="00D076D3" w:rsidRDefault="009C1C50" w:rsidP="0052435E">
            <w:pPr>
              <w:spacing w:after="0" w:line="240" w:lineRule="auto"/>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Hĺbka max. 56 cm</w:t>
            </w:r>
          </w:p>
        </w:tc>
        <w:tc>
          <w:tcPr>
            <w:tcW w:w="2913" w:type="dxa"/>
            <w:tcBorders>
              <w:top w:val="single" w:sz="4" w:space="0" w:color="auto"/>
              <w:left w:val="single" w:sz="4" w:space="0" w:color="auto"/>
              <w:bottom w:val="single" w:sz="4" w:space="0" w:color="auto"/>
              <w:right w:val="single" w:sz="4" w:space="0" w:color="auto"/>
            </w:tcBorders>
            <w:vAlign w:val="center"/>
          </w:tcPr>
          <w:p w14:paraId="213A9FD9" w14:textId="77777777" w:rsidR="009C1C50" w:rsidRPr="00D076D3" w:rsidRDefault="009C1C50" w:rsidP="0052435E">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 xml:space="preserve"> (doplní uchádzač)</w:t>
            </w:r>
          </w:p>
        </w:tc>
        <w:tc>
          <w:tcPr>
            <w:tcW w:w="1404" w:type="dxa"/>
            <w:tcBorders>
              <w:top w:val="single" w:sz="4" w:space="0" w:color="auto"/>
              <w:left w:val="single" w:sz="4" w:space="0" w:color="auto"/>
              <w:bottom w:val="single" w:sz="4" w:space="0" w:color="auto"/>
              <w:right w:val="single" w:sz="4" w:space="0" w:color="auto"/>
            </w:tcBorders>
            <w:vAlign w:val="center"/>
          </w:tcPr>
          <w:p w14:paraId="611316BB"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7C7D483F" w14:textId="77777777" w:rsidTr="0052435E">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44E194E2" w14:textId="77777777" w:rsidR="009C1C50" w:rsidRPr="00D076D3" w:rsidRDefault="009C1C50" w:rsidP="0052435E">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Špecifiká:</w:t>
            </w:r>
          </w:p>
        </w:tc>
        <w:tc>
          <w:tcPr>
            <w:tcW w:w="2646" w:type="dxa"/>
            <w:tcBorders>
              <w:top w:val="single" w:sz="4" w:space="0" w:color="auto"/>
              <w:left w:val="nil"/>
              <w:bottom w:val="single" w:sz="4" w:space="0" w:color="auto"/>
              <w:right w:val="single" w:sz="4" w:space="0" w:color="auto"/>
            </w:tcBorders>
            <w:shd w:val="clear" w:color="auto" w:fill="FFFFFF"/>
            <w:vAlign w:val="center"/>
          </w:tcPr>
          <w:p w14:paraId="1D19865C" w14:textId="77777777"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LED osvetlenie,</w:t>
            </w:r>
          </w:p>
          <w:p w14:paraId="77442C3E" w14:textId="77777777"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Mechanické ovládanie,</w:t>
            </w:r>
          </w:p>
          <w:p w14:paraId="0D6248E7" w14:textId="77777777"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lastRenderedPageBreak/>
              <w:t xml:space="preserve">Sklenená polica v mrazničke, </w:t>
            </w:r>
          </w:p>
          <w:p w14:paraId="0E937B7F" w14:textId="77777777"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Zásuvku na zeleninu</w:t>
            </w:r>
          </w:p>
        </w:tc>
        <w:tc>
          <w:tcPr>
            <w:tcW w:w="2913" w:type="dxa"/>
            <w:tcBorders>
              <w:top w:val="single" w:sz="4" w:space="0" w:color="auto"/>
              <w:left w:val="nil"/>
              <w:bottom w:val="single" w:sz="4" w:space="0" w:color="auto"/>
              <w:right w:val="single" w:sz="4" w:space="0" w:color="auto"/>
            </w:tcBorders>
            <w:vAlign w:val="center"/>
          </w:tcPr>
          <w:p w14:paraId="4AF565BE"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lastRenderedPageBreak/>
              <w:t>N/A</w:t>
            </w:r>
          </w:p>
        </w:tc>
        <w:tc>
          <w:tcPr>
            <w:tcW w:w="1404" w:type="dxa"/>
            <w:tcBorders>
              <w:top w:val="single" w:sz="4" w:space="0" w:color="auto"/>
              <w:left w:val="nil"/>
              <w:bottom w:val="single" w:sz="4" w:space="0" w:color="auto"/>
              <w:right w:val="single" w:sz="4" w:space="0" w:color="auto"/>
            </w:tcBorders>
            <w:vAlign w:val="center"/>
          </w:tcPr>
          <w:p w14:paraId="434D031D" w14:textId="77777777" w:rsidR="009C1C50" w:rsidRPr="00D076D3" w:rsidRDefault="009C1C50" w:rsidP="0052435E">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r>
      <w:tr w:rsidR="009C1C50" w:rsidRPr="00D076D3" w14:paraId="1248D79F" w14:textId="77777777" w:rsidTr="0052435E">
        <w:trPr>
          <w:trHeight w:val="753"/>
          <w:jc w:val="center"/>
        </w:trPr>
        <w:tc>
          <w:tcPr>
            <w:tcW w:w="2108" w:type="dxa"/>
            <w:tcBorders>
              <w:top w:val="single" w:sz="4" w:space="0" w:color="auto"/>
              <w:left w:val="single" w:sz="4" w:space="0" w:color="auto"/>
              <w:bottom w:val="single" w:sz="4" w:space="0" w:color="auto"/>
              <w:right w:val="single" w:sz="4" w:space="0" w:color="auto"/>
            </w:tcBorders>
            <w:vAlign w:val="center"/>
          </w:tcPr>
          <w:p w14:paraId="6D499B7C" w14:textId="77777777" w:rsidR="009C1C50" w:rsidRPr="00D076D3" w:rsidRDefault="009C1C50" w:rsidP="0052435E">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 xml:space="preserve">Dvere v chladničke: </w:t>
            </w:r>
          </w:p>
        </w:tc>
        <w:tc>
          <w:tcPr>
            <w:tcW w:w="2646" w:type="dxa"/>
            <w:tcBorders>
              <w:top w:val="single" w:sz="4" w:space="0" w:color="auto"/>
              <w:left w:val="nil"/>
              <w:bottom w:val="single" w:sz="4" w:space="0" w:color="auto"/>
              <w:right w:val="single" w:sz="4" w:space="0" w:color="auto"/>
            </w:tcBorders>
            <w:shd w:val="clear" w:color="auto" w:fill="FFFFFF"/>
            <w:vAlign w:val="center"/>
          </w:tcPr>
          <w:p w14:paraId="3BDED4F7" w14:textId="77777777"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3 sklenené police</w:t>
            </w:r>
          </w:p>
          <w:p w14:paraId="6E9CD760" w14:textId="77777777"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2 priehradky</w:t>
            </w:r>
          </w:p>
        </w:tc>
        <w:tc>
          <w:tcPr>
            <w:tcW w:w="2913" w:type="dxa"/>
            <w:tcBorders>
              <w:top w:val="single" w:sz="4" w:space="0" w:color="auto"/>
              <w:left w:val="nil"/>
              <w:bottom w:val="single" w:sz="4" w:space="0" w:color="auto"/>
              <w:right w:val="single" w:sz="4" w:space="0" w:color="auto"/>
            </w:tcBorders>
            <w:vAlign w:val="center"/>
          </w:tcPr>
          <w:p w14:paraId="11FF814D"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 xml:space="preserve"> (doplní uchádzač)</w:t>
            </w:r>
          </w:p>
        </w:tc>
        <w:tc>
          <w:tcPr>
            <w:tcW w:w="1404" w:type="dxa"/>
            <w:tcBorders>
              <w:top w:val="single" w:sz="4" w:space="0" w:color="auto"/>
              <w:left w:val="nil"/>
              <w:bottom w:val="single" w:sz="4" w:space="0" w:color="auto"/>
              <w:right w:val="single" w:sz="4" w:space="0" w:color="auto"/>
            </w:tcBorders>
            <w:vAlign w:val="center"/>
          </w:tcPr>
          <w:p w14:paraId="12103188" w14:textId="77777777" w:rsidR="009C1C50" w:rsidRPr="00D076D3" w:rsidRDefault="009C1C50" w:rsidP="0052435E">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color w:val="000000"/>
                <w:lang w:eastAsia="sk-SK"/>
              </w:rPr>
              <w:t>N/A</w:t>
            </w:r>
          </w:p>
        </w:tc>
      </w:tr>
      <w:tr w:rsidR="009C1C50" w:rsidRPr="00D076D3" w14:paraId="2381493D" w14:textId="77777777" w:rsidTr="0052435E">
        <w:trPr>
          <w:trHeight w:val="409"/>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F849E7F" w14:textId="77777777"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6DC1164C" w14:textId="77777777" w:rsidR="009C1C50" w:rsidRPr="00D076D3" w:rsidRDefault="009C1C50" w:rsidP="0052435E">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r w:rsidR="009C1C50" w:rsidRPr="00D076D3" w14:paraId="2F0E4C0C" w14:textId="77777777" w:rsidTr="0052435E">
        <w:trPr>
          <w:trHeight w:val="416"/>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1E364BB" w14:textId="77777777"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7B9C1CEB" w14:textId="77777777" w:rsidR="009C1C50" w:rsidRPr="00D076D3" w:rsidRDefault="009C1C50" w:rsidP="0052435E">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bl>
    <w:p w14:paraId="528838C2" w14:textId="77777777" w:rsidR="009C1C50" w:rsidRPr="00D076D3" w:rsidRDefault="009C1C50" w:rsidP="009C1C50">
      <w:pPr>
        <w:spacing w:after="0" w:line="240" w:lineRule="auto"/>
        <w:rPr>
          <w:rFonts w:ascii="Arial Narrow" w:eastAsia="Times New Roman" w:hAnsi="Arial Narrow" w:cs="Times New Roman"/>
          <w:lang w:eastAsia="sk-SK"/>
        </w:rPr>
      </w:pPr>
    </w:p>
    <w:tbl>
      <w:tblPr>
        <w:tblpPr w:leftFromText="141" w:rightFromText="141" w:vertAnchor="text" w:horzAnchor="margin" w:tblpXSpec="center" w:tblpY="200"/>
        <w:tblW w:w="9071" w:type="dxa"/>
        <w:jc w:val="center"/>
        <w:tblCellMar>
          <w:left w:w="70" w:type="dxa"/>
          <w:right w:w="70" w:type="dxa"/>
        </w:tblCellMar>
        <w:tblLook w:val="04A0" w:firstRow="1" w:lastRow="0" w:firstColumn="1" w:lastColumn="0" w:noHBand="0" w:noVBand="1"/>
      </w:tblPr>
      <w:tblGrid>
        <w:gridCol w:w="2108"/>
        <w:gridCol w:w="2646"/>
        <w:gridCol w:w="2913"/>
        <w:gridCol w:w="1404"/>
      </w:tblGrid>
      <w:tr w:rsidR="009C1C50" w:rsidRPr="00D076D3" w14:paraId="2573C403" w14:textId="77777777" w:rsidTr="0052435E">
        <w:trPr>
          <w:trHeight w:val="1408"/>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4EF6407E" w14:textId="77777777" w:rsidR="009C1C50" w:rsidRPr="00D076D3" w:rsidRDefault="009C1C50" w:rsidP="0052435E">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58150FB1" w14:textId="77777777" w:rsidR="009C1C50" w:rsidRPr="00D076D3" w:rsidRDefault="009C1C50" w:rsidP="0052435E">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Vlastný návrh plnenia</w:t>
            </w:r>
          </w:p>
          <w:p w14:paraId="3B07E50C" w14:textId="77777777" w:rsidR="009C1C50" w:rsidRPr="00D076D3" w:rsidRDefault="009C1C50" w:rsidP="0052435E">
            <w:pPr>
              <w:spacing w:after="0" w:line="240" w:lineRule="auto"/>
              <w:jc w:val="center"/>
              <w:rPr>
                <w:rFonts w:ascii="Arial Narrow" w:eastAsia="Times New Roman" w:hAnsi="Arial Narrow" w:cs="Times New Roman"/>
                <w:bCs/>
                <w:color w:val="000000"/>
                <w:lang w:eastAsia="sk-SK"/>
              </w:rPr>
            </w:pPr>
            <w:r w:rsidRPr="00D076D3">
              <w:rPr>
                <w:rFonts w:ascii="Arial Narrow" w:eastAsia="Times New Roman" w:hAnsi="Arial Narrow" w:cs="Times New Roman"/>
                <w:bCs/>
                <w:color w:val="000000"/>
                <w:lang w:eastAsia="sk-SK"/>
              </w:rPr>
              <w:t>(doplní uchádzač)</w:t>
            </w:r>
          </w:p>
          <w:p w14:paraId="38EADED8" w14:textId="77777777" w:rsidR="009C1C50" w:rsidRPr="00D076D3" w:rsidRDefault="009C1C50" w:rsidP="0052435E">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Požaduje sa uviesť skutočnú špecifikáciu ponúkaného predmetu zákazky - výrobcu, typové označenie a technické parametre,  uviesť áno/nie, v prípade číselnej hodnoty uviesť jej skutočnú hodnotu</w:t>
            </w:r>
          </w:p>
        </w:tc>
      </w:tr>
      <w:tr w:rsidR="009C1C50" w:rsidRPr="00D076D3" w14:paraId="18A1ED24" w14:textId="77777777" w:rsidTr="0052435E">
        <w:trPr>
          <w:trHeight w:val="482"/>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65335BC3" w14:textId="77777777" w:rsidR="009C1C50" w:rsidRPr="00D076D3" w:rsidRDefault="009C1C50" w:rsidP="0052435E">
            <w:pPr>
              <w:spacing w:after="0" w:line="240" w:lineRule="auto"/>
              <w:rPr>
                <w:rFonts w:ascii="Arial Narrow" w:eastAsia="Times New Roman" w:hAnsi="Arial Narrow" w:cs="Times New Roman"/>
                <w:b/>
                <w:bCs/>
                <w:color w:val="000000"/>
                <w:lang w:eastAsia="sk-SK"/>
              </w:rPr>
            </w:pPr>
          </w:p>
          <w:p w14:paraId="7E543C46" w14:textId="77777777" w:rsidR="009C1C50" w:rsidRPr="00D076D3" w:rsidRDefault="009C1C50" w:rsidP="0052435E">
            <w:pPr>
              <w:spacing w:after="0" w:line="240" w:lineRule="auto"/>
              <w:rPr>
                <w:rFonts w:ascii="Arial Narrow" w:eastAsia="Times New Roman" w:hAnsi="Arial Narrow" w:cs="Times New Roman"/>
                <w:b/>
                <w:bCs/>
                <w:color w:val="000000"/>
                <w:lang w:eastAsia="sk-SK"/>
              </w:rPr>
            </w:pPr>
            <w:bookmarkStart w:id="3" w:name="_Hlk189575953"/>
            <w:r w:rsidRPr="00D076D3">
              <w:rPr>
                <w:rFonts w:ascii="Arial Narrow" w:eastAsia="Times New Roman" w:hAnsi="Arial Narrow" w:cs="Times New Roman"/>
                <w:b/>
                <w:bCs/>
                <w:color w:val="000000"/>
                <w:lang w:eastAsia="sk-SK"/>
              </w:rPr>
              <w:t xml:space="preserve">Položka č. 4 – </w:t>
            </w:r>
            <w:r w:rsidRPr="00D076D3">
              <w:rPr>
                <w:rFonts w:ascii="Arial Narrow" w:eastAsia="Times New Roman" w:hAnsi="Arial Narrow" w:cs="Times New Roman"/>
                <w:lang w:eastAsia="sk-SK"/>
              </w:rPr>
              <w:t xml:space="preserve"> </w:t>
            </w:r>
            <w:r w:rsidRPr="00D076D3">
              <w:rPr>
                <w:rFonts w:ascii="Arial Narrow" w:eastAsia="Times New Roman" w:hAnsi="Arial Narrow" w:cs="Times New Roman"/>
                <w:b/>
                <w:bCs/>
                <w:color w:val="000000"/>
                <w:lang w:eastAsia="sk-SK"/>
              </w:rPr>
              <w:t>Chla</w:t>
            </w:r>
            <w:r w:rsidR="0052435E" w:rsidRPr="00D076D3">
              <w:rPr>
                <w:rFonts w:ascii="Arial Narrow" w:eastAsia="Times New Roman" w:hAnsi="Arial Narrow" w:cs="Times New Roman"/>
                <w:b/>
                <w:bCs/>
                <w:color w:val="000000"/>
                <w:lang w:eastAsia="sk-SK"/>
              </w:rPr>
              <w:t>dnička kombinovaná (veľká)</w:t>
            </w:r>
          </w:p>
          <w:bookmarkEnd w:id="3"/>
          <w:p w14:paraId="009953FA" w14:textId="77777777" w:rsidR="009C1C50" w:rsidRPr="00D076D3" w:rsidRDefault="009C1C50" w:rsidP="0052435E">
            <w:pPr>
              <w:spacing w:after="0" w:line="240" w:lineRule="auto"/>
              <w:rPr>
                <w:rFonts w:ascii="Arial Narrow" w:eastAsia="Times New Roman" w:hAnsi="Arial Narrow" w:cs="Times New Roman"/>
                <w:b/>
                <w:bCs/>
                <w:color w:val="000000"/>
                <w:highlight w:val="yellow"/>
                <w:lang w:eastAsia="sk-SK"/>
              </w:rPr>
            </w:pP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15374BC1" w14:textId="77777777" w:rsidR="009C1C50" w:rsidRPr="00D076D3" w:rsidRDefault="009C1C50" w:rsidP="0052435E">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0561EBDB" w14:textId="77777777" w:rsidR="009C1C50" w:rsidRPr="00D076D3" w:rsidRDefault="009C1C50" w:rsidP="0052435E">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„áno/nie“</w:t>
            </w:r>
          </w:p>
        </w:tc>
      </w:tr>
      <w:tr w:rsidR="009C1C50" w:rsidRPr="00D076D3" w14:paraId="3257FE89" w14:textId="77777777" w:rsidTr="0052435E">
        <w:trPr>
          <w:trHeight w:val="419"/>
          <w:jc w:val="center"/>
        </w:trPr>
        <w:tc>
          <w:tcPr>
            <w:tcW w:w="2108" w:type="dxa"/>
            <w:tcBorders>
              <w:top w:val="single" w:sz="4" w:space="0" w:color="auto"/>
              <w:left w:val="single" w:sz="4" w:space="0" w:color="auto"/>
              <w:bottom w:val="single" w:sz="4" w:space="0" w:color="auto"/>
              <w:right w:val="single" w:sz="4" w:space="0" w:color="auto"/>
            </w:tcBorders>
            <w:shd w:val="clear" w:color="auto" w:fill="E2EFD9"/>
            <w:vAlign w:val="center"/>
          </w:tcPr>
          <w:p w14:paraId="17133F3B" w14:textId="77777777" w:rsidR="009C1C50" w:rsidRPr="00D076D3" w:rsidRDefault="009C1C50" w:rsidP="0052435E">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vAlign w:val="center"/>
          </w:tcPr>
          <w:p w14:paraId="586D7EA8" w14:textId="77777777" w:rsidR="009C1C50" w:rsidRPr="00D076D3" w:rsidRDefault="009C1C50" w:rsidP="0052435E">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175 ks</w:t>
            </w:r>
          </w:p>
        </w:tc>
        <w:tc>
          <w:tcPr>
            <w:tcW w:w="2913" w:type="dxa"/>
            <w:vMerge/>
            <w:tcBorders>
              <w:left w:val="single" w:sz="4" w:space="0" w:color="auto"/>
              <w:bottom w:val="single" w:sz="4" w:space="0" w:color="auto"/>
              <w:right w:val="single" w:sz="4" w:space="0" w:color="auto"/>
            </w:tcBorders>
            <w:shd w:val="clear" w:color="auto" w:fill="BFBFBF"/>
            <w:vAlign w:val="center"/>
          </w:tcPr>
          <w:p w14:paraId="7BA0C869" w14:textId="77777777" w:rsidR="009C1C50" w:rsidRPr="00D076D3" w:rsidRDefault="009C1C50" w:rsidP="0052435E">
            <w:pPr>
              <w:spacing w:after="0" w:line="240" w:lineRule="auto"/>
              <w:jc w:val="center"/>
              <w:rPr>
                <w:rFonts w:ascii="Arial Narrow" w:eastAsia="Times New Roman" w:hAnsi="Arial Narrow" w:cs="Times New Roman"/>
                <w:b/>
                <w:bCs/>
                <w:color w:val="000000"/>
                <w:highlight w:val="yellow"/>
                <w:lang w:eastAsia="sk-SK"/>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62355057" w14:textId="77777777" w:rsidR="009C1C50" w:rsidRPr="00D076D3" w:rsidRDefault="009C1C50" w:rsidP="0052435E">
            <w:pPr>
              <w:spacing w:after="0" w:line="240" w:lineRule="auto"/>
              <w:jc w:val="center"/>
              <w:rPr>
                <w:rFonts w:ascii="Arial Narrow" w:eastAsia="Times New Roman" w:hAnsi="Arial Narrow" w:cs="Times New Roman"/>
                <w:b/>
                <w:bCs/>
                <w:color w:val="000000"/>
                <w:highlight w:val="yellow"/>
                <w:lang w:eastAsia="sk-SK"/>
              </w:rPr>
            </w:pPr>
          </w:p>
        </w:tc>
      </w:tr>
      <w:tr w:rsidR="009C1C50" w:rsidRPr="00D076D3" w14:paraId="42712596" w14:textId="77777777" w:rsidTr="0052435E">
        <w:trPr>
          <w:trHeight w:val="417"/>
          <w:jc w:val="center"/>
        </w:trPr>
        <w:tc>
          <w:tcPr>
            <w:tcW w:w="2108" w:type="dxa"/>
            <w:tcBorders>
              <w:top w:val="single" w:sz="4" w:space="0" w:color="auto"/>
              <w:left w:val="single" w:sz="4" w:space="0" w:color="auto"/>
              <w:bottom w:val="single" w:sz="4" w:space="0" w:color="auto"/>
              <w:right w:val="single" w:sz="4" w:space="0" w:color="auto"/>
            </w:tcBorders>
            <w:vAlign w:val="center"/>
            <w:hideMark/>
          </w:tcPr>
          <w:p w14:paraId="74CC9AF1" w14:textId="77777777" w:rsidR="009C1C50" w:rsidRPr="00D076D3" w:rsidRDefault="009C1C50" w:rsidP="0052435E">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 xml:space="preserve">Energetická trieda   </w:t>
            </w:r>
          </w:p>
        </w:tc>
        <w:tc>
          <w:tcPr>
            <w:tcW w:w="2646" w:type="dxa"/>
            <w:tcBorders>
              <w:top w:val="single" w:sz="4" w:space="0" w:color="auto"/>
              <w:left w:val="nil"/>
              <w:bottom w:val="single" w:sz="4" w:space="0" w:color="auto"/>
              <w:right w:val="single" w:sz="4" w:space="0" w:color="auto"/>
            </w:tcBorders>
            <w:vAlign w:val="center"/>
            <w:hideMark/>
          </w:tcPr>
          <w:p w14:paraId="68611333" w14:textId="77777777"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D</w:t>
            </w:r>
          </w:p>
        </w:tc>
        <w:tc>
          <w:tcPr>
            <w:tcW w:w="2913" w:type="dxa"/>
            <w:tcBorders>
              <w:top w:val="single" w:sz="4" w:space="0" w:color="auto"/>
              <w:left w:val="nil"/>
              <w:bottom w:val="single" w:sz="4" w:space="0" w:color="auto"/>
              <w:right w:val="single" w:sz="4" w:space="0" w:color="auto"/>
            </w:tcBorders>
            <w:vAlign w:val="center"/>
          </w:tcPr>
          <w:p w14:paraId="6F2A6AE9"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49544F40"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7D3A7C6C" w14:textId="77777777" w:rsidTr="0052435E">
        <w:trPr>
          <w:trHeight w:val="294"/>
          <w:jc w:val="center"/>
        </w:trPr>
        <w:tc>
          <w:tcPr>
            <w:tcW w:w="2108" w:type="dxa"/>
            <w:tcBorders>
              <w:top w:val="nil"/>
              <w:left w:val="single" w:sz="4" w:space="0" w:color="auto"/>
              <w:bottom w:val="single" w:sz="4" w:space="0" w:color="auto"/>
              <w:right w:val="single" w:sz="4" w:space="0" w:color="auto"/>
            </w:tcBorders>
            <w:vAlign w:val="center"/>
            <w:hideMark/>
          </w:tcPr>
          <w:p w14:paraId="09BBD572" w14:textId="77777777" w:rsidR="009C1C50" w:rsidRPr="00D076D3" w:rsidRDefault="009C1C50" w:rsidP="0052435E">
            <w:pPr>
              <w:spacing w:after="0" w:line="240" w:lineRule="auto"/>
              <w:rPr>
                <w:rFonts w:ascii="Arial Narrow" w:eastAsia="Times New Roman" w:hAnsi="Arial Narrow" w:cs="Times New Roman"/>
                <w:b/>
                <w:bCs/>
                <w:color w:val="000000"/>
                <w:highlight w:val="yellow"/>
                <w:lang w:eastAsia="sk-SK"/>
              </w:rPr>
            </w:pPr>
            <w:r w:rsidRPr="00D076D3">
              <w:rPr>
                <w:rFonts w:ascii="Arial Narrow" w:eastAsia="Times New Roman" w:hAnsi="Arial Narrow" w:cs="Times New Roman"/>
                <w:b/>
                <w:lang w:eastAsia="sk-SK"/>
              </w:rPr>
              <w:t>Skladovacia doba pri poruche:</w:t>
            </w:r>
          </w:p>
        </w:tc>
        <w:tc>
          <w:tcPr>
            <w:tcW w:w="2646" w:type="dxa"/>
            <w:tcBorders>
              <w:top w:val="nil"/>
              <w:left w:val="nil"/>
              <w:bottom w:val="single" w:sz="4" w:space="0" w:color="auto"/>
              <w:right w:val="single" w:sz="4" w:space="0" w:color="auto"/>
            </w:tcBorders>
            <w:shd w:val="clear" w:color="auto" w:fill="FFFFFF"/>
            <w:vAlign w:val="center"/>
            <w:hideMark/>
          </w:tcPr>
          <w:p w14:paraId="05F823C0" w14:textId="77777777" w:rsidR="009C1C50" w:rsidRPr="00D076D3" w:rsidRDefault="009C1C50" w:rsidP="0052435E">
            <w:pPr>
              <w:spacing w:after="0" w:line="240" w:lineRule="auto"/>
              <w:rPr>
                <w:rFonts w:ascii="Arial Narrow" w:eastAsia="Times New Roman" w:hAnsi="Arial Narrow" w:cs="Times New Roman"/>
                <w:bCs/>
                <w:color w:val="000000"/>
                <w:highlight w:val="yellow"/>
                <w:lang w:eastAsia="sk-SK"/>
              </w:rPr>
            </w:pPr>
            <w:r w:rsidRPr="00D076D3">
              <w:rPr>
                <w:rFonts w:ascii="Arial Narrow" w:eastAsia="Times New Roman" w:hAnsi="Arial Narrow" w:cs="Times New Roman"/>
                <w:bCs/>
                <w:lang w:eastAsia="sk-SK"/>
              </w:rPr>
              <w:t>min. 15 hod.</w:t>
            </w:r>
          </w:p>
        </w:tc>
        <w:tc>
          <w:tcPr>
            <w:tcW w:w="2913" w:type="dxa"/>
            <w:tcBorders>
              <w:top w:val="single" w:sz="4" w:space="0" w:color="auto"/>
              <w:left w:val="nil"/>
              <w:bottom w:val="single" w:sz="4" w:space="0" w:color="auto"/>
              <w:right w:val="single" w:sz="4" w:space="0" w:color="auto"/>
            </w:tcBorders>
            <w:vAlign w:val="center"/>
          </w:tcPr>
          <w:p w14:paraId="1B802C1B" w14:textId="77777777" w:rsidR="009C1C50" w:rsidRPr="00D076D3" w:rsidRDefault="009C1C50" w:rsidP="0052435E">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1F28D9DB" w14:textId="77777777" w:rsidR="009C1C50" w:rsidRPr="00D076D3" w:rsidRDefault="009C1C50" w:rsidP="0052435E">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r>
      <w:tr w:rsidR="009C1C50" w:rsidRPr="00D076D3" w14:paraId="74443198" w14:textId="77777777" w:rsidTr="0052435E">
        <w:trPr>
          <w:trHeight w:val="294"/>
          <w:jc w:val="center"/>
        </w:trPr>
        <w:tc>
          <w:tcPr>
            <w:tcW w:w="2108" w:type="dxa"/>
            <w:tcBorders>
              <w:top w:val="nil"/>
              <w:left w:val="single" w:sz="4" w:space="0" w:color="auto"/>
              <w:bottom w:val="single" w:sz="4" w:space="0" w:color="auto"/>
              <w:right w:val="single" w:sz="4" w:space="0" w:color="auto"/>
            </w:tcBorders>
            <w:vAlign w:val="center"/>
          </w:tcPr>
          <w:p w14:paraId="47C44195" w14:textId="77777777" w:rsidR="009C1C50" w:rsidRPr="00D076D3" w:rsidRDefault="009C1C50" w:rsidP="0052435E">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Objem chladničky:</w:t>
            </w:r>
          </w:p>
        </w:tc>
        <w:tc>
          <w:tcPr>
            <w:tcW w:w="2646" w:type="dxa"/>
            <w:tcBorders>
              <w:top w:val="nil"/>
              <w:left w:val="nil"/>
              <w:bottom w:val="single" w:sz="4" w:space="0" w:color="auto"/>
              <w:right w:val="single" w:sz="4" w:space="0" w:color="auto"/>
            </w:tcBorders>
            <w:shd w:val="clear" w:color="auto" w:fill="FFFFFF"/>
            <w:vAlign w:val="center"/>
          </w:tcPr>
          <w:p w14:paraId="4F14BED4" w14:textId="77777777" w:rsidR="009C1C50" w:rsidRPr="00D076D3" w:rsidRDefault="009C1C50" w:rsidP="0052435E">
            <w:pPr>
              <w:spacing w:after="0" w:line="240" w:lineRule="auto"/>
              <w:rPr>
                <w:rFonts w:ascii="Arial Narrow" w:eastAsia="Times New Roman" w:hAnsi="Arial Narrow" w:cs="Times New Roman"/>
                <w:lang w:eastAsia="sk-SK"/>
              </w:rPr>
            </w:pPr>
            <w:r w:rsidRPr="00D076D3">
              <w:rPr>
                <w:rFonts w:ascii="Arial Narrow" w:eastAsia="Times New Roman" w:hAnsi="Arial Narrow" w:cs="Times New Roman"/>
                <w:lang w:eastAsia="sk-SK"/>
              </w:rPr>
              <w:t>min. 198 l</w:t>
            </w:r>
          </w:p>
        </w:tc>
        <w:tc>
          <w:tcPr>
            <w:tcW w:w="2913" w:type="dxa"/>
            <w:tcBorders>
              <w:top w:val="single" w:sz="4" w:space="0" w:color="auto"/>
              <w:left w:val="nil"/>
              <w:bottom w:val="single" w:sz="4" w:space="0" w:color="auto"/>
              <w:right w:val="single" w:sz="4" w:space="0" w:color="auto"/>
            </w:tcBorders>
            <w:vAlign w:val="center"/>
          </w:tcPr>
          <w:p w14:paraId="69E9B2B7"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4579FF4E"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5463D92F" w14:textId="77777777" w:rsidTr="0052435E">
        <w:trPr>
          <w:trHeight w:val="294"/>
          <w:jc w:val="center"/>
        </w:trPr>
        <w:tc>
          <w:tcPr>
            <w:tcW w:w="2108" w:type="dxa"/>
            <w:tcBorders>
              <w:top w:val="nil"/>
              <w:left w:val="single" w:sz="4" w:space="0" w:color="auto"/>
              <w:bottom w:val="single" w:sz="4" w:space="0" w:color="auto"/>
              <w:right w:val="single" w:sz="4" w:space="0" w:color="auto"/>
            </w:tcBorders>
            <w:vAlign w:val="center"/>
          </w:tcPr>
          <w:p w14:paraId="772F8163" w14:textId="77777777" w:rsidR="009C1C50" w:rsidRPr="00D076D3" w:rsidRDefault="009C1C50" w:rsidP="0052435E">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Objem mrazničky:</w:t>
            </w:r>
          </w:p>
        </w:tc>
        <w:tc>
          <w:tcPr>
            <w:tcW w:w="2646" w:type="dxa"/>
            <w:tcBorders>
              <w:top w:val="nil"/>
              <w:left w:val="nil"/>
              <w:bottom w:val="single" w:sz="4" w:space="0" w:color="auto"/>
              <w:right w:val="single" w:sz="4" w:space="0" w:color="auto"/>
            </w:tcBorders>
            <w:shd w:val="clear" w:color="auto" w:fill="FFFFFF"/>
            <w:vAlign w:val="center"/>
          </w:tcPr>
          <w:p w14:paraId="7483A5D4" w14:textId="77777777" w:rsidR="009C1C50" w:rsidRPr="00D076D3" w:rsidRDefault="009C1C50" w:rsidP="0052435E">
            <w:pPr>
              <w:spacing w:after="0" w:line="240" w:lineRule="auto"/>
              <w:rPr>
                <w:rFonts w:ascii="Arial Narrow" w:eastAsia="Times New Roman" w:hAnsi="Arial Narrow" w:cs="Times New Roman"/>
                <w:lang w:eastAsia="sk-SK"/>
              </w:rPr>
            </w:pPr>
            <w:r w:rsidRPr="00D076D3">
              <w:rPr>
                <w:rFonts w:ascii="Arial Narrow" w:eastAsia="Times New Roman" w:hAnsi="Arial Narrow" w:cs="Times New Roman"/>
                <w:lang w:eastAsia="sk-SK"/>
              </w:rPr>
              <w:t>min. 52 l</w:t>
            </w:r>
          </w:p>
        </w:tc>
        <w:tc>
          <w:tcPr>
            <w:tcW w:w="2913" w:type="dxa"/>
            <w:tcBorders>
              <w:top w:val="single" w:sz="4" w:space="0" w:color="auto"/>
              <w:left w:val="nil"/>
              <w:bottom w:val="single" w:sz="4" w:space="0" w:color="auto"/>
              <w:right w:val="single" w:sz="4" w:space="0" w:color="auto"/>
            </w:tcBorders>
            <w:vAlign w:val="center"/>
          </w:tcPr>
          <w:p w14:paraId="797DA162" w14:textId="77777777" w:rsidR="009C1C50" w:rsidRPr="00D076D3" w:rsidRDefault="009C1C50" w:rsidP="0052435E">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63A5380B"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70F0A26F" w14:textId="77777777" w:rsidTr="0052435E">
        <w:trPr>
          <w:trHeight w:val="294"/>
          <w:jc w:val="center"/>
        </w:trPr>
        <w:tc>
          <w:tcPr>
            <w:tcW w:w="2108" w:type="dxa"/>
            <w:tcBorders>
              <w:top w:val="nil"/>
              <w:left w:val="single" w:sz="4" w:space="0" w:color="auto"/>
              <w:bottom w:val="single" w:sz="4" w:space="0" w:color="auto"/>
              <w:right w:val="single" w:sz="4" w:space="0" w:color="auto"/>
            </w:tcBorders>
            <w:vAlign w:val="center"/>
          </w:tcPr>
          <w:p w14:paraId="158FBC17" w14:textId="77777777" w:rsidR="009C1C50" w:rsidRPr="00D076D3" w:rsidRDefault="009C1C50" w:rsidP="0052435E">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 xml:space="preserve">Spotreba </w:t>
            </w:r>
            <w:proofErr w:type="spellStart"/>
            <w:r w:rsidRPr="00D076D3">
              <w:rPr>
                <w:rFonts w:ascii="Arial Narrow" w:eastAsia="Times New Roman" w:hAnsi="Arial Narrow" w:cs="Times New Roman"/>
                <w:b/>
                <w:lang w:eastAsia="sk-SK"/>
              </w:rPr>
              <w:t>elek</w:t>
            </w:r>
            <w:proofErr w:type="spellEnd"/>
            <w:r w:rsidRPr="00D076D3">
              <w:rPr>
                <w:rFonts w:ascii="Arial Narrow" w:eastAsia="Times New Roman" w:hAnsi="Arial Narrow" w:cs="Times New Roman"/>
                <w:b/>
                <w:lang w:eastAsia="sk-SK"/>
              </w:rPr>
              <w:t>. energie:</w:t>
            </w:r>
          </w:p>
        </w:tc>
        <w:tc>
          <w:tcPr>
            <w:tcW w:w="2646" w:type="dxa"/>
            <w:tcBorders>
              <w:top w:val="nil"/>
              <w:left w:val="nil"/>
              <w:bottom w:val="single" w:sz="4" w:space="0" w:color="auto"/>
              <w:right w:val="single" w:sz="4" w:space="0" w:color="auto"/>
            </w:tcBorders>
            <w:shd w:val="clear" w:color="auto" w:fill="FFFFFF"/>
            <w:vAlign w:val="center"/>
          </w:tcPr>
          <w:p w14:paraId="462F73EE" w14:textId="77777777" w:rsidR="009C1C50" w:rsidRPr="00D076D3" w:rsidRDefault="009C1C50" w:rsidP="0052435E">
            <w:pPr>
              <w:spacing w:after="0" w:line="240" w:lineRule="auto"/>
              <w:rPr>
                <w:rFonts w:ascii="Arial Narrow" w:eastAsia="Times New Roman" w:hAnsi="Arial Narrow" w:cs="Times New Roman"/>
                <w:lang w:eastAsia="sk-SK"/>
              </w:rPr>
            </w:pPr>
            <w:r w:rsidRPr="00D076D3">
              <w:rPr>
                <w:rFonts w:ascii="Arial Narrow" w:eastAsia="Times New Roman" w:hAnsi="Arial Narrow" w:cs="Times New Roman"/>
                <w:lang w:eastAsia="sk-SK"/>
              </w:rPr>
              <w:t>max. 300 kWh/ročne</w:t>
            </w:r>
          </w:p>
        </w:tc>
        <w:tc>
          <w:tcPr>
            <w:tcW w:w="2913" w:type="dxa"/>
            <w:tcBorders>
              <w:top w:val="single" w:sz="4" w:space="0" w:color="auto"/>
              <w:left w:val="nil"/>
              <w:bottom w:val="single" w:sz="4" w:space="0" w:color="auto"/>
              <w:right w:val="single" w:sz="4" w:space="0" w:color="auto"/>
            </w:tcBorders>
            <w:vAlign w:val="center"/>
          </w:tcPr>
          <w:p w14:paraId="257F466E"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 xml:space="preserve"> (doplní uchádzač)</w:t>
            </w:r>
          </w:p>
        </w:tc>
        <w:tc>
          <w:tcPr>
            <w:tcW w:w="1404" w:type="dxa"/>
            <w:tcBorders>
              <w:top w:val="single" w:sz="4" w:space="0" w:color="auto"/>
              <w:left w:val="nil"/>
              <w:bottom w:val="single" w:sz="4" w:space="0" w:color="auto"/>
              <w:right w:val="single" w:sz="4" w:space="0" w:color="auto"/>
            </w:tcBorders>
            <w:vAlign w:val="center"/>
          </w:tcPr>
          <w:p w14:paraId="1EBDC30E"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5A166B2C" w14:textId="77777777" w:rsidTr="0052435E">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5A947EEC" w14:textId="77777777" w:rsidR="009C1C50" w:rsidRPr="00D076D3" w:rsidRDefault="009C1C50" w:rsidP="0052435E">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Rozmer:</w:t>
            </w:r>
          </w:p>
          <w:p w14:paraId="0DD614A8" w14:textId="77777777" w:rsidR="009C1C50" w:rsidRPr="00D076D3" w:rsidRDefault="009C1C50" w:rsidP="0052435E">
            <w:pPr>
              <w:spacing w:after="0" w:line="240" w:lineRule="auto"/>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b/>
                <w:color w:val="000000"/>
                <w:lang w:eastAsia="sk-SK"/>
              </w:rPr>
              <w:t xml:space="preserve">(Výška x Šírka x Hĺbka)  </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68E31A3D" w14:textId="77777777"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Výška max. 185 cm</w:t>
            </w:r>
          </w:p>
          <w:p w14:paraId="6B72929D" w14:textId="77777777"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Šírka max. 60 cm</w:t>
            </w:r>
          </w:p>
          <w:p w14:paraId="256F85ED" w14:textId="77777777" w:rsidR="009C1C50" w:rsidRPr="00D076D3" w:rsidRDefault="009C1C50" w:rsidP="0052435E">
            <w:pPr>
              <w:spacing w:after="0" w:line="240" w:lineRule="auto"/>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Hĺbka max. 70 cm</w:t>
            </w:r>
          </w:p>
        </w:tc>
        <w:tc>
          <w:tcPr>
            <w:tcW w:w="2913" w:type="dxa"/>
            <w:tcBorders>
              <w:top w:val="single" w:sz="4" w:space="0" w:color="auto"/>
              <w:left w:val="single" w:sz="4" w:space="0" w:color="auto"/>
              <w:bottom w:val="single" w:sz="4" w:space="0" w:color="auto"/>
              <w:right w:val="single" w:sz="4" w:space="0" w:color="auto"/>
            </w:tcBorders>
            <w:vAlign w:val="center"/>
          </w:tcPr>
          <w:p w14:paraId="4271965C" w14:textId="77777777" w:rsidR="009C1C50" w:rsidRPr="00D076D3" w:rsidRDefault="009C1C50" w:rsidP="0052435E">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 xml:space="preserve"> (doplní uchádzač)</w:t>
            </w:r>
          </w:p>
        </w:tc>
        <w:tc>
          <w:tcPr>
            <w:tcW w:w="1404" w:type="dxa"/>
            <w:tcBorders>
              <w:top w:val="single" w:sz="4" w:space="0" w:color="auto"/>
              <w:left w:val="single" w:sz="4" w:space="0" w:color="auto"/>
              <w:bottom w:val="single" w:sz="4" w:space="0" w:color="auto"/>
              <w:right w:val="single" w:sz="4" w:space="0" w:color="auto"/>
            </w:tcBorders>
            <w:vAlign w:val="center"/>
          </w:tcPr>
          <w:p w14:paraId="1AA22948"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50AD695C" w14:textId="77777777" w:rsidTr="0052435E">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291A63C8" w14:textId="77777777" w:rsidR="009C1C50" w:rsidRPr="00D076D3" w:rsidRDefault="009C1C50" w:rsidP="0052435E">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Špecifiká:</w:t>
            </w:r>
          </w:p>
        </w:tc>
        <w:tc>
          <w:tcPr>
            <w:tcW w:w="2646" w:type="dxa"/>
            <w:tcBorders>
              <w:top w:val="single" w:sz="4" w:space="0" w:color="auto"/>
              <w:left w:val="nil"/>
              <w:bottom w:val="single" w:sz="4" w:space="0" w:color="auto"/>
              <w:right w:val="single" w:sz="4" w:space="0" w:color="auto"/>
            </w:tcBorders>
            <w:shd w:val="clear" w:color="auto" w:fill="FFFFFF"/>
            <w:vAlign w:val="center"/>
          </w:tcPr>
          <w:p w14:paraId="7472BF9A" w14:textId="77777777"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xml:space="preserve">Zameniteľné otváranie dverí, </w:t>
            </w:r>
          </w:p>
          <w:p w14:paraId="712D6FE0" w14:textId="77777777"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xml:space="preserve">Technológia </w:t>
            </w:r>
            <w:proofErr w:type="spellStart"/>
            <w:r w:rsidRPr="00D076D3">
              <w:rPr>
                <w:rFonts w:ascii="Arial Narrow" w:eastAsia="Times New Roman" w:hAnsi="Arial Narrow" w:cs="Times New Roman"/>
                <w:color w:val="000000"/>
                <w:lang w:eastAsia="sk-SK"/>
              </w:rPr>
              <w:t>Multi</w:t>
            </w:r>
            <w:proofErr w:type="spellEnd"/>
            <w:r w:rsidRPr="00D076D3">
              <w:rPr>
                <w:rFonts w:ascii="Arial Narrow" w:eastAsia="Times New Roman" w:hAnsi="Arial Narrow" w:cs="Times New Roman"/>
                <w:color w:val="000000"/>
                <w:lang w:eastAsia="sk-SK"/>
              </w:rPr>
              <w:t xml:space="preserve"> </w:t>
            </w:r>
            <w:proofErr w:type="spellStart"/>
            <w:r w:rsidRPr="00D076D3">
              <w:rPr>
                <w:rFonts w:ascii="Arial Narrow" w:eastAsia="Times New Roman" w:hAnsi="Arial Narrow" w:cs="Times New Roman"/>
                <w:color w:val="000000"/>
                <w:lang w:eastAsia="sk-SK"/>
              </w:rPr>
              <w:t>Flow</w:t>
            </w:r>
            <w:proofErr w:type="spellEnd"/>
            <w:r w:rsidRPr="00D076D3">
              <w:rPr>
                <w:rFonts w:ascii="Arial Narrow" w:eastAsia="Times New Roman" w:hAnsi="Arial Narrow" w:cs="Times New Roman"/>
                <w:color w:val="000000"/>
                <w:lang w:eastAsia="sk-SK"/>
              </w:rPr>
              <w:t xml:space="preserve"> alebo ekvivalent, </w:t>
            </w:r>
          </w:p>
          <w:p w14:paraId="7729EB2B" w14:textId="77777777"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LED osvetlenie,</w:t>
            </w:r>
          </w:p>
          <w:p w14:paraId="1E2FC822" w14:textId="77777777"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xml:space="preserve">Funkcia Mini </w:t>
            </w:r>
            <w:proofErr w:type="spellStart"/>
            <w:r w:rsidRPr="00D076D3">
              <w:rPr>
                <w:rFonts w:ascii="Arial Narrow" w:eastAsia="Times New Roman" w:hAnsi="Arial Narrow" w:cs="Times New Roman"/>
                <w:color w:val="000000"/>
                <w:lang w:eastAsia="sk-SK"/>
              </w:rPr>
              <w:t>Frost</w:t>
            </w:r>
            <w:proofErr w:type="spellEnd"/>
            <w:r w:rsidRPr="00D076D3">
              <w:rPr>
                <w:rFonts w:ascii="Arial Narrow" w:eastAsia="Times New Roman" w:hAnsi="Arial Narrow" w:cs="Times New Roman"/>
                <w:color w:val="000000"/>
                <w:lang w:eastAsia="sk-SK"/>
              </w:rPr>
              <w:t xml:space="preserve">, </w:t>
            </w:r>
          </w:p>
          <w:p w14:paraId="2A1D8F67" w14:textId="77777777" w:rsidR="009C1C50" w:rsidRPr="00D076D3" w:rsidRDefault="009C1C50" w:rsidP="0052435E">
            <w:pPr>
              <w:spacing w:after="0" w:line="240" w:lineRule="auto"/>
              <w:rPr>
                <w:rFonts w:ascii="Arial Narrow" w:eastAsia="Times New Roman" w:hAnsi="Arial Narrow" w:cs="Times New Roman"/>
                <w:color w:val="000000"/>
                <w:lang w:eastAsia="sk-SK"/>
              </w:rPr>
            </w:pPr>
            <w:proofErr w:type="spellStart"/>
            <w:r w:rsidRPr="00D076D3">
              <w:rPr>
                <w:rFonts w:ascii="Arial Narrow" w:eastAsia="Times New Roman" w:hAnsi="Arial Narrow" w:cs="Times New Roman"/>
                <w:color w:val="000000"/>
                <w:lang w:eastAsia="sk-SK"/>
              </w:rPr>
              <w:t>Biofresh</w:t>
            </w:r>
            <w:proofErr w:type="spellEnd"/>
            <w:r w:rsidRPr="00D076D3">
              <w:rPr>
                <w:rFonts w:ascii="Arial Narrow" w:eastAsia="Times New Roman" w:hAnsi="Arial Narrow" w:cs="Times New Roman"/>
                <w:color w:val="000000"/>
                <w:lang w:eastAsia="sk-SK"/>
              </w:rPr>
              <w:t xml:space="preserve"> zóna</w:t>
            </w:r>
          </w:p>
        </w:tc>
        <w:tc>
          <w:tcPr>
            <w:tcW w:w="2913" w:type="dxa"/>
            <w:tcBorders>
              <w:top w:val="single" w:sz="4" w:space="0" w:color="auto"/>
              <w:left w:val="nil"/>
              <w:bottom w:val="single" w:sz="4" w:space="0" w:color="auto"/>
              <w:right w:val="single" w:sz="4" w:space="0" w:color="auto"/>
            </w:tcBorders>
            <w:vAlign w:val="center"/>
          </w:tcPr>
          <w:p w14:paraId="4B132E18"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c>
          <w:tcPr>
            <w:tcW w:w="1404" w:type="dxa"/>
            <w:tcBorders>
              <w:top w:val="single" w:sz="4" w:space="0" w:color="auto"/>
              <w:left w:val="nil"/>
              <w:bottom w:val="single" w:sz="4" w:space="0" w:color="auto"/>
              <w:right w:val="single" w:sz="4" w:space="0" w:color="auto"/>
            </w:tcBorders>
            <w:vAlign w:val="center"/>
          </w:tcPr>
          <w:p w14:paraId="39DC3A17" w14:textId="77777777" w:rsidR="009C1C50" w:rsidRPr="00D076D3" w:rsidRDefault="009C1C50" w:rsidP="0052435E">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r>
      <w:tr w:rsidR="009C1C50" w:rsidRPr="00D076D3" w14:paraId="3A89D25B" w14:textId="77777777" w:rsidTr="0052435E">
        <w:trPr>
          <w:trHeight w:val="753"/>
          <w:jc w:val="center"/>
        </w:trPr>
        <w:tc>
          <w:tcPr>
            <w:tcW w:w="2108" w:type="dxa"/>
            <w:tcBorders>
              <w:top w:val="single" w:sz="4" w:space="0" w:color="auto"/>
              <w:left w:val="single" w:sz="4" w:space="0" w:color="auto"/>
              <w:bottom w:val="single" w:sz="4" w:space="0" w:color="auto"/>
              <w:right w:val="single" w:sz="4" w:space="0" w:color="auto"/>
            </w:tcBorders>
            <w:vAlign w:val="center"/>
          </w:tcPr>
          <w:p w14:paraId="27AFC291" w14:textId="77777777" w:rsidR="009C1C50" w:rsidRPr="00D076D3" w:rsidRDefault="009C1C50" w:rsidP="0052435E">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 xml:space="preserve">Poličky v chladničke: </w:t>
            </w:r>
          </w:p>
        </w:tc>
        <w:tc>
          <w:tcPr>
            <w:tcW w:w="2646" w:type="dxa"/>
            <w:tcBorders>
              <w:top w:val="single" w:sz="4" w:space="0" w:color="auto"/>
              <w:left w:val="nil"/>
              <w:bottom w:val="single" w:sz="4" w:space="0" w:color="auto"/>
              <w:right w:val="single" w:sz="4" w:space="0" w:color="auto"/>
            </w:tcBorders>
            <w:shd w:val="clear" w:color="auto" w:fill="FFFFFF"/>
            <w:vAlign w:val="center"/>
          </w:tcPr>
          <w:p w14:paraId="1CC80DD8" w14:textId="77777777" w:rsidR="009C1C50" w:rsidRPr="00D076D3" w:rsidRDefault="0052435E"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3 police</w:t>
            </w:r>
          </w:p>
        </w:tc>
        <w:tc>
          <w:tcPr>
            <w:tcW w:w="2913" w:type="dxa"/>
            <w:tcBorders>
              <w:top w:val="single" w:sz="4" w:space="0" w:color="auto"/>
              <w:left w:val="nil"/>
              <w:bottom w:val="single" w:sz="4" w:space="0" w:color="auto"/>
              <w:right w:val="single" w:sz="4" w:space="0" w:color="auto"/>
            </w:tcBorders>
            <w:vAlign w:val="center"/>
          </w:tcPr>
          <w:p w14:paraId="41C7D0CA"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 xml:space="preserve"> (doplní uchádzač)</w:t>
            </w:r>
          </w:p>
        </w:tc>
        <w:tc>
          <w:tcPr>
            <w:tcW w:w="1404" w:type="dxa"/>
            <w:tcBorders>
              <w:top w:val="single" w:sz="4" w:space="0" w:color="auto"/>
              <w:left w:val="nil"/>
              <w:bottom w:val="single" w:sz="4" w:space="0" w:color="auto"/>
              <w:right w:val="single" w:sz="4" w:space="0" w:color="auto"/>
            </w:tcBorders>
            <w:vAlign w:val="center"/>
          </w:tcPr>
          <w:p w14:paraId="29A1AD80" w14:textId="77777777" w:rsidR="009C1C50" w:rsidRPr="00D076D3" w:rsidRDefault="009C1C50" w:rsidP="0052435E">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color w:val="000000"/>
                <w:lang w:eastAsia="sk-SK"/>
              </w:rPr>
              <w:t>N/A</w:t>
            </w:r>
          </w:p>
        </w:tc>
      </w:tr>
      <w:tr w:rsidR="009C1C50" w:rsidRPr="00D076D3" w14:paraId="00BB3157" w14:textId="77777777" w:rsidTr="0052435E">
        <w:trPr>
          <w:trHeight w:val="753"/>
          <w:jc w:val="center"/>
        </w:trPr>
        <w:tc>
          <w:tcPr>
            <w:tcW w:w="2108" w:type="dxa"/>
            <w:tcBorders>
              <w:top w:val="single" w:sz="4" w:space="0" w:color="auto"/>
              <w:left w:val="single" w:sz="4" w:space="0" w:color="auto"/>
              <w:bottom w:val="single" w:sz="4" w:space="0" w:color="auto"/>
              <w:right w:val="single" w:sz="4" w:space="0" w:color="auto"/>
            </w:tcBorders>
            <w:vAlign w:val="center"/>
          </w:tcPr>
          <w:p w14:paraId="5457B224" w14:textId="77777777" w:rsidR="009C1C50" w:rsidRPr="00D076D3" w:rsidRDefault="009C1C50" w:rsidP="0052435E">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Polič</w:t>
            </w:r>
            <w:r w:rsidR="0052435E" w:rsidRPr="00D076D3">
              <w:rPr>
                <w:rFonts w:ascii="Arial Narrow" w:eastAsia="Times New Roman" w:hAnsi="Arial Narrow" w:cs="Times New Roman"/>
                <w:b/>
                <w:color w:val="000000"/>
                <w:lang w:eastAsia="sk-SK"/>
              </w:rPr>
              <w:t>ky v mrazničke:</w:t>
            </w:r>
          </w:p>
        </w:tc>
        <w:tc>
          <w:tcPr>
            <w:tcW w:w="2646" w:type="dxa"/>
            <w:tcBorders>
              <w:top w:val="single" w:sz="4" w:space="0" w:color="auto"/>
              <w:left w:val="nil"/>
              <w:bottom w:val="single" w:sz="4" w:space="0" w:color="auto"/>
              <w:right w:val="single" w:sz="4" w:space="0" w:color="auto"/>
            </w:tcBorders>
            <w:shd w:val="clear" w:color="auto" w:fill="FFFFFF"/>
            <w:vAlign w:val="center"/>
          </w:tcPr>
          <w:p w14:paraId="4359FB0D" w14:textId="77777777" w:rsidR="009C1C50" w:rsidRPr="00D076D3" w:rsidRDefault="0052435E"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xml:space="preserve">Min. 1 polica </w:t>
            </w:r>
          </w:p>
        </w:tc>
        <w:tc>
          <w:tcPr>
            <w:tcW w:w="2913" w:type="dxa"/>
            <w:tcBorders>
              <w:top w:val="single" w:sz="4" w:space="0" w:color="auto"/>
              <w:left w:val="nil"/>
              <w:bottom w:val="single" w:sz="4" w:space="0" w:color="auto"/>
              <w:right w:val="single" w:sz="4" w:space="0" w:color="auto"/>
            </w:tcBorders>
            <w:vAlign w:val="center"/>
          </w:tcPr>
          <w:p w14:paraId="6E00F1BE" w14:textId="77777777" w:rsidR="009C1C50" w:rsidRPr="00D076D3" w:rsidRDefault="009C1C50" w:rsidP="0052435E">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 xml:space="preserve"> (doplní uchádzač)</w:t>
            </w:r>
          </w:p>
        </w:tc>
        <w:tc>
          <w:tcPr>
            <w:tcW w:w="1404" w:type="dxa"/>
            <w:tcBorders>
              <w:top w:val="single" w:sz="4" w:space="0" w:color="auto"/>
              <w:left w:val="nil"/>
              <w:bottom w:val="single" w:sz="4" w:space="0" w:color="auto"/>
              <w:right w:val="single" w:sz="4" w:space="0" w:color="auto"/>
            </w:tcBorders>
            <w:vAlign w:val="center"/>
          </w:tcPr>
          <w:p w14:paraId="354705ED"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6FDAB846" w14:textId="77777777" w:rsidTr="0052435E">
        <w:trPr>
          <w:trHeight w:val="409"/>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8607AB9" w14:textId="77777777"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1850D3D1" w14:textId="77777777" w:rsidR="009C1C50" w:rsidRPr="00D076D3" w:rsidRDefault="009C1C50" w:rsidP="0052435E">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r w:rsidR="009C1C50" w:rsidRPr="00D076D3" w14:paraId="13CC098F" w14:textId="77777777" w:rsidTr="0052435E">
        <w:trPr>
          <w:trHeight w:val="416"/>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4DC5898" w14:textId="77777777"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043F8488" w14:textId="77777777" w:rsidR="009C1C50" w:rsidRPr="00D076D3" w:rsidRDefault="009C1C50" w:rsidP="0052435E">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bl>
    <w:p w14:paraId="1597769D" w14:textId="77777777" w:rsidR="009C1C50" w:rsidRPr="00D076D3" w:rsidRDefault="009C1C50" w:rsidP="009C1C50">
      <w:pPr>
        <w:spacing w:after="0" w:line="240" w:lineRule="auto"/>
        <w:rPr>
          <w:rFonts w:ascii="Arial Narrow" w:eastAsia="Times New Roman" w:hAnsi="Arial Narrow" w:cs="Times New Roman"/>
          <w:lang w:eastAsia="sk-SK"/>
        </w:rPr>
      </w:pPr>
    </w:p>
    <w:tbl>
      <w:tblPr>
        <w:tblpPr w:leftFromText="141" w:rightFromText="141" w:vertAnchor="text" w:horzAnchor="margin" w:tblpX="-9" w:tblpY="200"/>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08"/>
        <w:gridCol w:w="2646"/>
        <w:gridCol w:w="2913"/>
        <w:gridCol w:w="1404"/>
      </w:tblGrid>
      <w:tr w:rsidR="009C1C50" w:rsidRPr="00D076D3" w14:paraId="5962B198" w14:textId="77777777" w:rsidTr="0052435E">
        <w:trPr>
          <w:trHeight w:val="1408"/>
        </w:trPr>
        <w:tc>
          <w:tcPr>
            <w:tcW w:w="4754" w:type="dxa"/>
            <w:gridSpan w:val="2"/>
            <w:shd w:val="clear" w:color="auto" w:fill="BFBFBF"/>
            <w:vAlign w:val="center"/>
            <w:hideMark/>
          </w:tcPr>
          <w:p w14:paraId="6EAE1955" w14:textId="77777777" w:rsidR="009C1C50" w:rsidRPr="00D076D3" w:rsidRDefault="009C1C50" w:rsidP="0052435E">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lastRenderedPageBreak/>
              <w:t>Požadovaná minimálna technická špecifikácia, parametre a funkcionality</w:t>
            </w:r>
          </w:p>
        </w:tc>
        <w:tc>
          <w:tcPr>
            <w:tcW w:w="4317" w:type="dxa"/>
            <w:gridSpan w:val="2"/>
            <w:shd w:val="clear" w:color="auto" w:fill="BFBFBF"/>
            <w:vAlign w:val="center"/>
          </w:tcPr>
          <w:p w14:paraId="280EC9D7" w14:textId="77777777" w:rsidR="009C1C50" w:rsidRPr="00D076D3" w:rsidRDefault="009C1C50" w:rsidP="0052435E">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Vlastný návrh plnenia</w:t>
            </w:r>
          </w:p>
          <w:p w14:paraId="5A620F9A" w14:textId="77777777" w:rsidR="009C1C50" w:rsidRPr="00D076D3" w:rsidRDefault="009C1C50" w:rsidP="0052435E">
            <w:pPr>
              <w:spacing w:after="0" w:line="240" w:lineRule="auto"/>
              <w:jc w:val="center"/>
              <w:rPr>
                <w:rFonts w:ascii="Arial Narrow" w:eastAsia="Times New Roman" w:hAnsi="Arial Narrow" w:cs="Times New Roman"/>
                <w:bCs/>
                <w:color w:val="000000"/>
                <w:lang w:eastAsia="sk-SK"/>
              </w:rPr>
            </w:pPr>
            <w:r w:rsidRPr="00D076D3">
              <w:rPr>
                <w:rFonts w:ascii="Arial Narrow" w:eastAsia="Times New Roman" w:hAnsi="Arial Narrow" w:cs="Times New Roman"/>
                <w:bCs/>
                <w:color w:val="000000"/>
                <w:lang w:eastAsia="sk-SK"/>
              </w:rPr>
              <w:t>(doplní uchádzač)</w:t>
            </w:r>
          </w:p>
          <w:p w14:paraId="7EFD6042" w14:textId="77777777" w:rsidR="009C1C50" w:rsidRPr="00D076D3" w:rsidRDefault="009C1C50" w:rsidP="0052435E">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Požaduje sa uviesť skutočnú špecifikáciu ponúkaného predmetu zákazky - výrobcu, typové označenie a technické parametre,  uviesť áno/nie, v prípade číselnej hodnoty uviesť jej skutočnú hodnotu</w:t>
            </w:r>
          </w:p>
        </w:tc>
      </w:tr>
      <w:tr w:rsidR="009C1C50" w:rsidRPr="00D076D3" w14:paraId="460FAD57" w14:textId="77777777" w:rsidTr="0052435E">
        <w:trPr>
          <w:trHeight w:val="482"/>
        </w:trPr>
        <w:tc>
          <w:tcPr>
            <w:tcW w:w="4754" w:type="dxa"/>
            <w:gridSpan w:val="2"/>
            <w:shd w:val="clear" w:color="auto" w:fill="E2EFD9"/>
            <w:vAlign w:val="center"/>
            <w:hideMark/>
          </w:tcPr>
          <w:p w14:paraId="3A440A88" w14:textId="77777777" w:rsidR="009C1C50" w:rsidRPr="00D076D3" w:rsidRDefault="009C1C50" w:rsidP="0052435E">
            <w:pPr>
              <w:spacing w:after="0" w:line="240" w:lineRule="auto"/>
              <w:rPr>
                <w:rFonts w:ascii="Arial Narrow" w:eastAsia="Times New Roman" w:hAnsi="Arial Narrow" w:cs="Times New Roman"/>
                <w:b/>
                <w:bCs/>
                <w:color w:val="000000"/>
                <w:lang w:eastAsia="sk-SK"/>
              </w:rPr>
            </w:pPr>
          </w:p>
          <w:p w14:paraId="5F54D5FA" w14:textId="77777777" w:rsidR="009C1C50" w:rsidRPr="00D076D3" w:rsidRDefault="009C1C50" w:rsidP="0052435E">
            <w:pPr>
              <w:spacing w:after="0" w:line="240" w:lineRule="auto"/>
              <w:rPr>
                <w:rFonts w:ascii="Arial Narrow" w:eastAsia="Times New Roman" w:hAnsi="Arial Narrow" w:cs="Times New Roman"/>
                <w:b/>
                <w:bCs/>
                <w:color w:val="000000"/>
                <w:lang w:eastAsia="sk-SK"/>
              </w:rPr>
            </w:pPr>
            <w:bookmarkStart w:id="4" w:name="_Hlk189575970"/>
            <w:r w:rsidRPr="00D076D3">
              <w:rPr>
                <w:rFonts w:ascii="Arial Narrow" w:eastAsia="Times New Roman" w:hAnsi="Arial Narrow" w:cs="Times New Roman"/>
                <w:b/>
                <w:bCs/>
                <w:color w:val="000000"/>
                <w:lang w:eastAsia="sk-SK"/>
              </w:rPr>
              <w:t xml:space="preserve">Položka č. 5 – </w:t>
            </w:r>
            <w:r w:rsidRPr="00D076D3">
              <w:rPr>
                <w:rFonts w:ascii="Arial Narrow" w:eastAsia="Times New Roman" w:hAnsi="Arial Narrow" w:cs="Times New Roman"/>
                <w:lang w:eastAsia="sk-SK"/>
              </w:rPr>
              <w:t xml:space="preserve">  </w:t>
            </w:r>
            <w:r w:rsidRPr="00D076D3">
              <w:rPr>
                <w:rFonts w:ascii="Arial Narrow" w:eastAsia="Times New Roman" w:hAnsi="Arial Narrow" w:cs="Times New Roman"/>
                <w:b/>
                <w:bCs/>
                <w:color w:val="000000"/>
                <w:lang w:eastAsia="sk-SK"/>
              </w:rPr>
              <w:t>Mraznička skriňová</w:t>
            </w:r>
          </w:p>
          <w:bookmarkEnd w:id="4"/>
          <w:p w14:paraId="54A1B81A" w14:textId="77777777" w:rsidR="009C1C50" w:rsidRPr="00D076D3" w:rsidRDefault="009C1C50" w:rsidP="0052435E">
            <w:pPr>
              <w:spacing w:after="0" w:line="240" w:lineRule="auto"/>
              <w:rPr>
                <w:rFonts w:ascii="Arial Narrow" w:eastAsia="Times New Roman" w:hAnsi="Arial Narrow" w:cs="Times New Roman"/>
                <w:b/>
                <w:bCs/>
                <w:color w:val="000000"/>
                <w:highlight w:val="yellow"/>
                <w:lang w:eastAsia="sk-SK"/>
              </w:rPr>
            </w:pPr>
          </w:p>
        </w:tc>
        <w:tc>
          <w:tcPr>
            <w:tcW w:w="2913" w:type="dxa"/>
            <w:vMerge w:val="restart"/>
            <w:shd w:val="clear" w:color="auto" w:fill="BFBFBF"/>
            <w:vAlign w:val="center"/>
          </w:tcPr>
          <w:p w14:paraId="5B20A6F1" w14:textId="77777777" w:rsidR="009C1C50" w:rsidRPr="00D076D3" w:rsidRDefault="009C1C50" w:rsidP="0052435E">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presnú hodnotu, resp. údaj (číslom a/alebo slovom)</w:t>
            </w:r>
          </w:p>
        </w:tc>
        <w:tc>
          <w:tcPr>
            <w:tcW w:w="1404" w:type="dxa"/>
            <w:vMerge w:val="restart"/>
            <w:shd w:val="clear" w:color="auto" w:fill="BFBFBF"/>
            <w:vAlign w:val="center"/>
          </w:tcPr>
          <w:p w14:paraId="0EB1622A" w14:textId="77777777" w:rsidR="009C1C50" w:rsidRPr="00D076D3" w:rsidRDefault="009C1C50" w:rsidP="0052435E">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„áno/nie“</w:t>
            </w:r>
          </w:p>
        </w:tc>
      </w:tr>
      <w:tr w:rsidR="009C1C50" w:rsidRPr="00D076D3" w14:paraId="7F9B2A31" w14:textId="77777777" w:rsidTr="0052435E">
        <w:trPr>
          <w:trHeight w:val="419"/>
        </w:trPr>
        <w:tc>
          <w:tcPr>
            <w:tcW w:w="2108" w:type="dxa"/>
            <w:shd w:val="clear" w:color="auto" w:fill="E2EFD9"/>
            <w:vAlign w:val="center"/>
          </w:tcPr>
          <w:p w14:paraId="6279B267" w14:textId="77777777" w:rsidR="009C1C50" w:rsidRPr="00D076D3" w:rsidRDefault="009C1C50" w:rsidP="0052435E">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Množstvo</w:t>
            </w:r>
          </w:p>
        </w:tc>
        <w:tc>
          <w:tcPr>
            <w:tcW w:w="2646" w:type="dxa"/>
            <w:shd w:val="clear" w:color="auto" w:fill="E2EFD9"/>
            <w:vAlign w:val="center"/>
          </w:tcPr>
          <w:p w14:paraId="71BE046A" w14:textId="77777777" w:rsidR="009C1C50" w:rsidRPr="00D076D3" w:rsidRDefault="009C1C50" w:rsidP="0052435E">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 xml:space="preserve"> 8 ks</w:t>
            </w:r>
          </w:p>
        </w:tc>
        <w:tc>
          <w:tcPr>
            <w:tcW w:w="2913" w:type="dxa"/>
            <w:vMerge/>
            <w:shd w:val="clear" w:color="auto" w:fill="BFBFBF"/>
            <w:vAlign w:val="center"/>
          </w:tcPr>
          <w:p w14:paraId="21BC3F09" w14:textId="77777777" w:rsidR="009C1C50" w:rsidRPr="00D076D3" w:rsidRDefault="009C1C50" w:rsidP="0052435E">
            <w:pPr>
              <w:spacing w:after="0" w:line="240" w:lineRule="auto"/>
              <w:jc w:val="center"/>
              <w:rPr>
                <w:rFonts w:ascii="Arial Narrow" w:eastAsia="Times New Roman" w:hAnsi="Arial Narrow" w:cs="Times New Roman"/>
                <w:b/>
                <w:bCs/>
                <w:color w:val="000000"/>
                <w:highlight w:val="yellow"/>
                <w:lang w:eastAsia="sk-SK"/>
              </w:rPr>
            </w:pPr>
          </w:p>
        </w:tc>
        <w:tc>
          <w:tcPr>
            <w:tcW w:w="1404" w:type="dxa"/>
            <w:vMerge/>
            <w:shd w:val="clear" w:color="auto" w:fill="BFBFBF"/>
            <w:vAlign w:val="center"/>
          </w:tcPr>
          <w:p w14:paraId="4DCAFEBB" w14:textId="77777777" w:rsidR="009C1C50" w:rsidRPr="00D076D3" w:rsidRDefault="009C1C50" w:rsidP="0052435E">
            <w:pPr>
              <w:spacing w:after="0" w:line="240" w:lineRule="auto"/>
              <w:jc w:val="center"/>
              <w:rPr>
                <w:rFonts w:ascii="Arial Narrow" w:eastAsia="Times New Roman" w:hAnsi="Arial Narrow" w:cs="Times New Roman"/>
                <w:b/>
                <w:bCs/>
                <w:color w:val="000000"/>
                <w:highlight w:val="yellow"/>
                <w:lang w:eastAsia="sk-SK"/>
              </w:rPr>
            </w:pPr>
          </w:p>
        </w:tc>
      </w:tr>
      <w:tr w:rsidR="009C1C50" w:rsidRPr="00D076D3" w14:paraId="03737AE3" w14:textId="77777777" w:rsidTr="0052435E">
        <w:trPr>
          <w:trHeight w:val="417"/>
        </w:trPr>
        <w:tc>
          <w:tcPr>
            <w:tcW w:w="2108" w:type="dxa"/>
            <w:hideMark/>
          </w:tcPr>
          <w:p w14:paraId="7EAE86F8" w14:textId="77777777" w:rsidR="009C1C50" w:rsidRPr="00D076D3" w:rsidRDefault="009C1C50" w:rsidP="0052435E">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 xml:space="preserve">Energetická trieda   </w:t>
            </w:r>
          </w:p>
        </w:tc>
        <w:tc>
          <w:tcPr>
            <w:tcW w:w="2646" w:type="dxa"/>
            <w:hideMark/>
          </w:tcPr>
          <w:p w14:paraId="087CCAF6" w14:textId="77777777"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xml:space="preserve">min. D </w:t>
            </w:r>
          </w:p>
        </w:tc>
        <w:tc>
          <w:tcPr>
            <w:tcW w:w="2913" w:type="dxa"/>
          </w:tcPr>
          <w:p w14:paraId="36830461"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404" w:type="dxa"/>
          </w:tcPr>
          <w:p w14:paraId="5B4BBBE1"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5E1AB84C" w14:textId="77777777" w:rsidTr="0052435E">
        <w:trPr>
          <w:trHeight w:val="294"/>
        </w:trPr>
        <w:tc>
          <w:tcPr>
            <w:tcW w:w="2108" w:type="dxa"/>
            <w:hideMark/>
          </w:tcPr>
          <w:p w14:paraId="003E0945" w14:textId="77777777" w:rsidR="009C1C50" w:rsidRPr="00D076D3" w:rsidRDefault="009C1C50" w:rsidP="0052435E">
            <w:pPr>
              <w:spacing w:after="0" w:line="240" w:lineRule="auto"/>
              <w:rPr>
                <w:rFonts w:ascii="Arial Narrow" w:eastAsia="Times New Roman" w:hAnsi="Arial Narrow" w:cs="Times New Roman"/>
                <w:b/>
                <w:bCs/>
                <w:color w:val="000000"/>
                <w:highlight w:val="yellow"/>
                <w:lang w:eastAsia="sk-SK"/>
              </w:rPr>
            </w:pPr>
            <w:r w:rsidRPr="00D076D3">
              <w:rPr>
                <w:rFonts w:ascii="Arial Narrow" w:eastAsia="Times New Roman" w:hAnsi="Arial Narrow" w:cs="Times New Roman"/>
                <w:b/>
                <w:lang w:eastAsia="sk-SK"/>
              </w:rPr>
              <w:t>Skladovacia doba pri poruche:</w:t>
            </w:r>
          </w:p>
        </w:tc>
        <w:tc>
          <w:tcPr>
            <w:tcW w:w="2646" w:type="dxa"/>
            <w:shd w:val="clear" w:color="auto" w:fill="FFFFFF"/>
            <w:hideMark/>
          </w:tcPr>
          <w:p w14:paraId="66F65562" w14:textId="77777777" w:rsidR="009C1C50" w:rsidRPr="00D076D3" w:rsidRDefault="009C1C50" w:rsidP="0052435E">
            <w:pPr>
              <w:spacing w:after="0" w:line="240" w:lineRule="auto"/>
              <w:rPr>
                <w:rFonts w:ascii="Arial Narrow" w:eastAsia="Times New Roman" w:hAnsi="Arial Narrow" w:cs="Times New Roman"/>
                <w:bCs/>
                <w:color w:val="000000"/>
                <w:highlight w:val="yellow"/>
                <w:lang w:eastAsia="sk-SK"/>
              </w:rPr>
            </w:pPr>
            <w:r w:rsidRPr="00D076D3">
              <w:rPr>
                <w:rFonts w:ascii="Arial Narrow" w:eastAsia="Times New Roman" w:hAnsi="Arial Narrow" w:cs="Times New Roman"/>
                <w:bCs/>
                <w:lang w:eastAsia="sk-SK"/>
              </w:rPr>
              <w:t>min. 7 hod.</w:t>
            </w:r>
          </w:p>
        </w:tc>
        <w:tc>
          <w:tcPr>
            <w:tcW w:w="2913" w:type="dxa"/>
          </w:tcPr>
          <w:p w14:paraId="13368F16" w14:textId="77777777" w:rsidR="009C1C50" w:rsidRPr="00D076D3" w:rsidRDefault="009C1C50" w:rsidP="0052435E">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(doplní uchádzač)</w:t>
            </w:r>
          </w:p>
        </w:tc>
        <w:tc>
          <w:tcPr>
            <w:tcW w:w="1404" w:type="dxa"/>
          </w:tcPr>
          <w:p w14:paraId="2F1BF1DF" w14:textId="77777777" w:rsidR="009C1C50" w:rsidRPr="00D076D3" w:rsidRDefault="009C1C50" w:rsidP="0052435E">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r>
      <w:tr w:rsidR="009C1C50" w:rsidRPr="00D076D3" w14:paraId="3A44149A" w14:textId="77777777" w:rsidTr="0052435E">
        <w:trPr>
          <w:trHeight w:val="294"/>
        </w:trPr>
        <w:tc>
          <w:tcPr>
            <w:tcW w:w="2108" w:type="dxa"/>
          </w:tcPr>
          <w:p w14:paraId="421D35F8" w14:textId="77777777" w:rsidR="009C1C50" w:rsidRPr="00D076D3" w:rsidRDefault="009C1C50" w:rsidP="0052435E">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Objem mrazničky:</w:t>
            </w:r>
          </w:p>
        </w:tc>
        <w:tc>
          <w:tcPr>
            <w:tcW w:w="2646" w:type="dxa"/>
            <w:shd w:val="clear" w:color="auto" w:fill="FFFFFF"/>
          </w:tcPr>
          <w:p w14:paraId="75AC3652" w14:textId="77777777" w:rsidR="009C1C50" w:rsidRPr="00D076D3" w:rsidRDefault="009C1C50" w:rsidP="0052435E">
            <w:pPr>
              <w:spacing w:after="0" w:line="240" w:lineRule="auto"/>
              <w:rPr>
                <w:rFonts w:ascii="Arial Narrow" w:eastAsia="Times New Roman" w:hAnsi="Arial Narrow" w:cs="Times New Roman"/>
                <w:lang w:eastAsia="sk-SK"/>
              </w:rPr>
            </w:pPr>
            <w:r w:rsidRPr="00D076D3">
              <w:rPr>
                <w:rFonts w:ascii="Arial Narrow" w:eastAsia="Times New Roman" w:hAnsi="Arial Narrow" w:cs="Times New Roman"/>
                <w:lang w:eastAsia="sk-SK"/>
              </w:rPr>
              <w:t>min. 145 l</w:t>
            </w:r>
          </w:p>
        </w:tc>
        <w:tc>
          <w:tcPr>
            <w:tcW w:w="2913" w:type="dxa"/>
          </w:tcPr>
          <w:p w14:paraId="6AACCFB6" w14:textId="77777777" w:rsidR="009C1C50" w:rsidRPr="00D076D3" w:rsidRDefault="009C1C50" w:rsidP="0052435E">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Pr>
          <w:p w14:paraId="02A976ED"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1278AA90" w14:textId="77777777" w:rsidTr="0052435E">
        <w:trPr>
          <w:trHeight w:val="294"/>
        </w:trPr>
        <w:tc>
          <w:tcPr>
            <w:tcW w:w="2108" w:type="dxa"/>
          </w:tcPr>
          <w:p w14:paraId="60D71BC2" w14:textId="77777777" w:rsidR="009C1C50" w:rsidRPr="00D076D3" w:rsidRDefault="009C1C50" w:rsidP="0052435E">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 xml:space="preserve">Spotreba </w:t>
            </w:r>
            <w:proofErr w:type="spellStart"/>
            <w:r w:rsidRPr="00D076D3">
              <w:rPr>
                <w:rFonts w:ascii="Arial Narrow" w:eastAsia="Times New Roman" w:hAnsi="Arial Narrow" w:cs="Times New Roman"/>
                <w:b/>
                <w:lang w:eastAsia="sk-SK"/>
              </w:rPr>
              <w:t>elek</w:t>
            </w:r>
            <w:proofErr w:type="spellEnd"/>
            <w:r w:rsidRPr="00D076D3">
              <w:rPr>
                <w:rFonts w:ascii="Arial Narrow" w:eastAsia="Times New Roman" w:hAnsi="Arial Narrow" w:cs="Times New Roman"/>
                <w:b/>
                <w:lang w:eastAsia="sk-SK"/>
              </w:rPr>
              <w:t>. energie:</w:t>
            </w:r>
          </w:p>
        </w:tc>
        <w:tc>
          <w:tcPr>
            <w:tcW w:w="2646" w:type="dxa"/>
            <w:shd w:val="clear" w:color="auto" w:fill="FFFFFF"/>
          </w:tcPr>
          <w:p w14:paraId="3750BAB8" w14:textId="77777777" w:rsidR="009C1C50" w:rsidRPr="00D076D3" w:rsidRDefault="009C1C50" w:rsidP="0052435E">
            <w:pPr>
              <w:spacing w:after="0" w:line="240" w:lineRule="auto"/>
              <w:rPr>
                <w:rFonts w:ascii="Arial Narrow" w:eastAsia="Times New Roman" w:hAnsi="Arial Narrow" w:cs="Times New Roman"/>
                <w:lang w:eastAsia="sk-SK"/>
              </w:rPr>
            </w:pPr>
            <w:r w:rsidRPr="00D076D3">
              <w:rPr>
                <w:rFonts w:ascii="Arial Narrow" w:eastAsia="Times New Roman" w:hAnsi="Arial Narrow" w:cs="Times New Roman"/>
                <w:lang w:eastAsia="sk-SK"/>
              </w:rPr>
              <w:t>max. 315 kWh/ročne</w:t>
            </w:r>
          </w:p>
        </w:tc>
        <w:tc>
          <w:tcPr>
            <w:tcW w:w="2913" w:type="dxa"/>
          </w:tcPr>
          <w:p w14:paraId="2F17E522"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 xml:space="preserve"> (doplní uchádzač)</w:t>
            </w:r>
          </w:p>
        </w:tc>
        <w:tc>
          <w:tcPr>
            <w:tcW w:w="1404" w:type="dxa"/>
          </w:tcPr>
          <w:p w14:paraId="42BE1D59"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145E3164" w14:textId="77777777" w:rsidTr="0052435E">
        <w:trPr>
          <w:trHeight w:val="294"/>
        </w:trPr>
        <w:tc>
          <w:tcPr>
            <w:tcW w:w="2108" w:type="dxa"/>
          </w:tcPr>
          <w:p w14:paraId="3A3417E0" w14:textId="77777777" w:rsidR="009C1C50" w:rsidRPr="00D076D3" w:rsidRDefault="009C1C50" w:rsidP="0052435E">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Rozmer:</w:t>
            </w:r>
          </w:p>
          <w:p w14:paraId="7B84C3BD" w14:textId="77777777" w:rsidR="009C1C50" w:rsidRPr="00D076D3" w:rsidRDefault="009C1C50" w:rsidP="0052435E">
            <w:pPr>
              <w:spacing w:after="0" w:line="240" w:lineRule="auto"/>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b/>
                <w:color w:val="000000"/>
                <w:lang w:eastAsia="sk-SK"/>
              </w:rPr>
              <w:t xml:space="preserve">(Výška x Šírka x Hĺbka)  </w:t>
            </w:r>
          </w:p>
        </w:tc>
        <w:tc>
          <w:tcPr>
            <w:tcW w:w="2646" w:type="dxa"/>
            <w:shd w:val="clear" w:color="auto" w:fill="FFFFFF"/>
          </w:tcPr>
          <w:p w14:paraId="2F5621EC" w14:textId="77777777"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Výška max. 185 cm</w:t>
            </w:r>
          </w:p>
          <w:p w14:paraId="166022BE" w14:textId="77777777"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Šírka max. 60 cm</w:t>
            </w:r>
          </w:p>
          <w:p w14:paraId="01219BDC" w14:textId="77777777" w:rsidR="009C1C50" w:rsidRPr="00D076D3" w:rsidRDefault="009C1C50" w:rsidP="0052435E">
            <w:pPr>
              <w:spacing w:after="0" w:line="240" w:lineRule="auto"/>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Hĺbka max. 65 cm</w:t>
            </w:r>
          </w:p>
        </w:tc>
        <w:tc>
          <w:tcPr>
            <w:tcW w:w="2913" w:type="dxa"/>
          </w:tcPr>
          <w:p w14:paraId="0164E951" w14:textId="77777777" w:rsidR="009C1C50" w:rsidRPr="00D076D3" w:rsidRDefault="009C1C50" w:rsidP="0052435E">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 xml:space="preserve"> (doplní uchádzač)</w:t>
            </w:r>
          </w:p>
        </w:tc>
        <w:tc>
          <w:tcPr>
            <w:tcW w:w="1404" w:type="dxa"/>
          </w:tcPr>
          <w:p w14:paraId="17578A38"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518D380C" w14:textId="77777777" w:rsidTr="0052435E">
        <w:trPr>
          <w:trHeight w:val="294"/>
        </w:trPr>
        <w:tc>
          <w:tcPr>
            <w:tcW w:w="2108" w:type="dxa"/>
          </w:tcPr>
          <w:p w14:paraId="7C998681" w14:textId="77777777" w:rsidR="009C1C50" w:rsidRPr="00D076D3" w:rsidRDefault="009C1C50" w:rsidP="0052435E">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Špecifiká:</w:t>
            </w:r>
          </w:p>
        </w:tc>
        <w:tc>
          <w:tcPr>
            <w:tcW w:w="2646" w:type="dxa"/>
            <w:shd w:val="clear" w:color="auto" w:fill="FFFFFF"/>
          </w:tcPr>
          <w:p w14:paraId="28C9FBC3" w14:textId="77777777"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Manuálne odmrazovanie</w:t>
            </w:r>
          </w:p>
          <w:p w14:paraId="67CC317E" w14:textId="77777777"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Chladivo R600A</w:t>
            </w:r>
          </w:p>
          <w:p w14:paraId="1F939DD2" w14:textId="77777777" w:rsidR="009C1C50" w:rsidRPr="00D076D3" w:rsidRDefault="009C1C50" w:rsidP="0052435E">
            <w:pPr>
              <w:spacing w:after="0" w:line="240" w:lineRule="auto"/>
              <w:rPr>
                <w:rFonts w:ascii="Arial Narrow" w:eastAsia="Times New Roman" w:hAnsi="Arial Narrow" w:cs="Times New Roman"/>
                <w:color w:val="000000"/>
                <w:lang w:eastAsia="sk-SK"/>
              </w:rPr>
            </w:pPr>
          </w:p>
        </w:tc>
        <w:tc>
          <w:tcPr>
            <w:tcW w:w="2913" w:type="dxa"/>
          </w:tcPr>
          <w:p w14:paraId="7D1A3C1B"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c>
          <w:tcPr>
            <w:tcW w:w="1404" w:type="dxa"/>
          </w:tcPr>
          <w:p w14:paraId="7280C833" w14:textId="77777777" w:rsidR="009C1C50" w:rsidRPr="00D076D3" w:rsidRDefault="009C1C50" w:rsidP="0052435E">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r>
      <w:tr w:rsidR="009C1C50" w:rsidRPr="00D076D3" w14:paraId="3402C52E" w14:textId="77777777" w:rsidTr="0052435E">
        <w:trPr>
          <w:trHeight w:val="409"/>
        </w:trPr>
        <w:tc>
          <w:tcPr>
            <w:tcW w:w="4754" w:type="dxa"/>
            <w:gridSpan w:val="2"/>
            <w:shd w:val="clear" w:color="auto" w:fill="auto"/>
          </w:tcPr>
          <w:p w14:paraId="31AC1760" w14:textId="77777777"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Výrobca</w:t>
            </w:r>
          </w:p>
        </w:tc>
        <w:tc>
          <w:tcPr>
            <w:tcW w:w="4317" w:type="dxa"/>
            <w:gridSpan w:val="2"/>
            <w:shd w:val="clear" w:color="auto" w:fill="auto"/>
          </w:tcPr>
          <w:p w14:paraId="320990BF" w14:textId="77777777" w:rsidR="009C1C50" w:rsidRPr="00D076D3" w:rsidRDefault="009C1C50" w:rsidP="0052435E">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r w:rsidR="009C1C50" w:rsidRPr="00D076D3" w14:paraId="68258EC8" w14:textId="77777777" w:rsidTr="0052435E">
        <w:trPr>
          <w:trHeight w:val="416"/>
        </w:trPr>
        <w:tc>
          <w:tcPr>
            <w:tcW w:w="4754" w:type="dxa"/>
            <w:gridSpan w:val="2"/>
            <w:shd w:val="clear" w:color="auto" w:fill="auto"/>
          </w:tcPr>
          <w:p w14:paraId="69534EB9" w14:textId="77777777"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Typové označenie</w:t>
            </w:r>
          </w:p>
        </w:tc>
        <w:tc>
          <w:tcPr>
            <w:tcW w:w="4317" w:type="dxa"/>
            <w:gridSpan w:val="2"/>
            <w:shd w:val="clear" w:color="auto" w:fill="auto"/>
          </w:tcPr>
          <w:p w14:paraId="3C000751" w14:textId="77777777" w:rsidR="009C1C50" w:rsidRPr="00D076D3" w:rsidRDefault="009C1C50" w:rsidP="0052435E">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bl>
    <w:p w14:paraId="03E37F21" w14:textId="77777777" w:rsidR="009C1C50" w:rsidRPr="00D076D3" w:rsidRDefault="009C1C50" w:rsidP="009C1C50">
      <w:pPr>
        <w:spacing w:after="0" w:line="240" w:lineRule="auto"/>
        <w:rPr>
          <w:rFonts w:ascii="Arial Narrow" w:eastAsia="Times New Roman" w:hAnsi="Arial Narrow" w:cs="Times New Roman"/>
          <w:lang w:eastAsia="sk-SK"/>
        </w:rPr>
      </w:pPr>
    </w:p>
    <w:tbl>
      <w:tblPr>
        <w:tblpPr w:leftFromText="141" w:rightFromText="141" w:vertAnchor="text" w:horzAnchor="margin" w:tblpXSpec="center" w:tblpY="200"/>
        <w:tblW w:w="9071" w:type="dxa"/>
        <w:jc w:val="center"/>
        <w:tblCellMar>
          <w:left w:w="70" w:type="dxa"/>
          <w:right w:w="70" w:type="dxa"/>
        </w:tblCellMar>
        <w:tblLook w:val="04A0" w:firstRow="1" w:lastRow="0" w:firstColumn="1" w:lastColumn="0" w:noHBand="0" w:noVBand="1"/>
      </w:tblPr>
      <w:tblGrid>
        <w:gridCol w:w="2108"/>
        <w:gridCol w:w="2646"/>
        <w:gridCol w:w="2913"/>
        <w:gridCol w:w="1404"/>
      </w:tblGrid>
      <w:tr w:rsidR="009C1C50" w:rsidRPr="00D076D3" w14:paraId="2595E453" w14:textId="77777777" w:rsidTr="0052435E">
        <w:trPr>
          <w:trHeight w:val="1408"/>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4990BAC0" w14:textId="77777777" w:rsidR="009C1C50" w:rsidRPr="00D076D3" w:rsidRDefault="009C1C50" w:rsidP="0052435E">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50594691" w14:textId="77777777" w:rsidR="009C1C50" w:rsidRPr="00D076D3" w:rsidRDefault="009C1C50" w:rsidP="0052435E">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Vlastný návrh plnenia</w:t>
            </w:r>
          </w:p>
          <w:p w14:paraId="0BF51B52" w14:textId="77777777" w:rsidR="009C1C50" w:rsidRPr="00D076D3" w:rsidRDefault="009C1C50" w:rsidP="0052435E">
            <w:pPr>
              <w:spacing w:after="0" w:line="240" w:lineRule="auto"/>
              <w:jc w:val="center"/>
              <w:rPr>
                <w:rFonts w:ascii="Arial Narrow" w:eastAsia="Times New Roman" w:hAnsi="Arial Narrow" w:cs="Times New Roman"/>
                <w:bCs/>
                <w:color w:val="000000"/>
                <w:lang w:eastAsia="sk-SK"/>
              </w:rPr>
            </w:pPr>
            <w:r w:rsidRPr="00D076D3">
              <w:rPr>
                <w:rFonts w:ascii="Arial Narrow" w:eastAsia="Times New Roman" w:hAnsi="Arial Narrow" w:cs="Times New Roman"/>
                <w:bCs/>
                <w:color w:val="000000"/>
                <w:lang w:eastAsia="sk-SK"/>
              </w:rPr>
              <w:t>(doplní uchádzač)</w:t>
            </w:r>
          </w:p>
          <w:p w14:paraId="5525C8D1" w14:textId="77777777" w:rsidR="009C1C50" w:rsidRPr="00D076D3" w:rsidRDefault="009C1C50" w:rsidP="0052435E">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Požaduje sa uviesť skutočnú špecifikáciu ponúkaného predmetu zákazky - výrobcu, typové označenie a technické parametre,  uviesť áno/nie, v prípade číselnej hodnoty uviesť jej skutočnú hodnotu</w:t>
            </w:r>
          </w:p>
        </w:tc>
      </w:tr>
      <w:tr w:rsidR="009C1C50" w:rsidRPr="00D076D3" w14:paraId="47B2D4F4" w14:textId="77777777" w:rsidTr="0052435E">
        <w:trPr>
          <w:trHeight w:val="482"/>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02651B4C" w14:textId="77777777" w:rsidR="009C1C50" w:rsidRPr="00D076D3" w:rsidRDefault="009C1C50" w:rsidP="0052435E">
            <w:pPr>
              <w:spacing w:after="0" w:line="240" w:lineRule="auto"/>
              <w:rPr>
                <w:rFonts w:ascii="Arial Narrow" w:eastAsia="Times New Roman" w:hAnsi="Arial Narrow" w:cs="Times New Roman"/>
                <w:b/>
                <w:bCs/>
                <w:color w:val="000000"/>
                <w:lang w:eastAsia="sk-SK"/>
              </w:rPr>
            </w:pPr>
          </w:p>
          <w:p w14:paraId="7BD4EF99" w14:textId="77777777" w:rsidR="009C1C50" w:rsidRPr="00D076D3" w:rsidRDefault="009C1C50" w:rsidP="0052435E">
            <w:pPr>
              <w:spacing w:after="0" w:line="240" w:lineRule="auto"/>
              <w:rPr>
                <w:rFonts w:ascii="Arial Narrow" w:eastAsia="Times New Roman" w:hAnsi="Arial Narrow" w:cs="Times New Roman"/>
                <w:b/>
                <w:bCs/>
                <w:color w:val="000000"/>
                <w:lang w:eastAsia="sk-SK"/>
              </w:rPr>
            </w:pPr>
            <w:bookmarkStart w:id="5" w:name="_Hlk189575983"/>
            <w:r w:rsidRPr="00D076D3">
              <w:rPr>
                <w:rFonts w:ascii="Arial Narrow" w:eastAsia="Times New Roman" w:hAnsi="Arial Narrow" w:cs="Times New Roman"/>
                <w:b/>
                <w:bCs/>
                <w:color w:val="000000"/>
                <w:lang w:eastAsia="sk-SK"/>
              </w:rPr>
              <w:t xml:space="preserve">Položka č. 6 – </w:t>
            </w:r>
            <w:r w:rsidRPr="00D076D3">
              <w:rPr>
                <w:rFonts w:ascii="Arial Narrow" w:eastAsia="Times New Roman" w:hAnsi="Arial Narrow" w:cs="Times New Roman"/>
                <w:lang w:eastAsia="sk-SK"/>
              </w:rPr>
              <w:t xml:space="preserve">  </w:t>
            </w:r>
            <w:r w:rsidR="0052435E" w:rsidRPr="00D076D3">
              <w:rPr>
                <w:rFonts w:ascii="Arial Narrow" w:eastAsia="Times New Roman" w:hAnsi="Arial Narrow" w:cs="Times New Roman"/>
                <w:b/>
                <w:bCs/>
                <w:color w:val="000000"/>
                <w:lang w:eastAsia="sk-SK"/>
              </w:rPr>
              <w:t>Mraznička truhlicová</w:t>
            </w:r>
          </w:p>
          <w:bookmarkEnd w:id="5"/>
          <w:p w14:paraId="32F8BB3E" w14:textId="77777777" w:rsidR="009C1C50" w:rsidRPr="00D076D3" w:rsidRDefault="009C1C50" w:rsidP="0052435E">
            <w:pPr>
              <w:spacing w:after="0" w:line="240" w:lineRule="auto"/>
              <w:rPr>
                <w:rFonts w:ascii="Arial Narrow" w:eastAsia="Times New Roman" w:hAnsi="Arial Narrow" w:cs="Times New Roman"/>
                <w:b/>
                <w:bCs/>
                <w:color w:val="000000"/>
                <w:highlight w:val="yellow"/>
                <w:lang w:eastAsia="sk-SK"/>
              </w:rPr>
            </w:pP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0B341145" w14:textId="77777777" w:rsidR="009C1C50" w:rsidRPr="00D076D3" w:rsidRDefault="009C1C50" w:rsidP="0052435E">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67872C13" w14:textId="77777777" w:rsidR="009C1C50" w:rsidRPr="00D076D3" w:rsidRDefault="009C1C50" w:rsidP="0052435E">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„áno/nie“</w:t>
            </w:r>
          </w:p>
        </w:tc>
      </w:tr>
      <w:tr w:rsidR="009C1C50" w:rsidRPr="00D076D3" w14:paraId="34F88D30" w14:textId="77777777" w:rsidTr="0052435E">
        <w:trPr>
          <w:trHeight w:val="419"/>
          <w:jc w:val="center"/>
        </w:trPr>
        <w:tc>
          <w:tcPr>
            <w:tcW w:w="2108" w:type="dxa"/>
            <w:tcBorders>
              <w:top w:val="single" w:sz="4" w:space="0" w:color="auto"/>
              <w:left w:val="single" w:sz="4" w:space="0" w:color="auto"/>
              <w:bottom w:val="single" w:sz="4" w:space="0" w:color="auto"/>
              <w:right w:val="single" w:sz="4" w:space="0" w:color="auto"/>
            </w:tcBorders>
            <w:shd w:val="clear" w:color="auto" w:fill="E2EFD9"/>
            <w:vAlign w:val="center"/>
          </w:tcPr>
          <w:p w14:paraId="32A07EBD" w14:textId="77777777" w:rsidR="009C1C50" w:rsidRPr="00D076D3" w:rsidRDefault="009C1C50" w:rsidP="0052435E">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vAlign w:val="center"/>
          </w:tcPr>
          <w:p w14:paraId="522AFA4A" w14:textId="77777777" w:rsidR="009C1C50" w:rsidRPr="00D076D3" w:rsidRDefault="009C1C50" w:rsidP="0052435E">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13 ks</w:t>
            </w:r>
          </w:p>
        </w:tc>
        <w:tc>
          <w:tcPr>
            <w:tcW w:w="2913" w:type="dxa"/>
            <w:vMerge/>
            <w:tcBorders>
              <w:left w:val="single" w:sz="4" w:space="0" w:color="auto"/>
              <w:bottom w:val="single" w:sz="4" w:space="0" w:color="auto"/>
              <w:right w:val="single" w:sz="4" w:space="0" w:color="auto"/>
            </w:tcBorders>
            <w:shd w:val="clear" w:color="auto" w:fill="BFBFBF"/>
            <w:vAlign w:val="center"/>
          </w:tcPr>
          <w:p w14:paraId="55D0DCB9" w14:textId="77777777" w:rsidR="009C1C50" w:rsidRPr="00D076D3" w:rsidRDefault="009C1C50" w:rsidP="0052435E">
            <w:pPr>
              <w:spacing w:after="0" w:line="240" w:lineRule="auto"/>
              <w:jc w:val="center"/>
              <w:rPr>
                <w:rFonts w:ascii="Arial Narrow" w:eastAsia="Times New Roman" w:hAnsi="Arial Narrow" w:cs="Times New Roman"/>
                <w:b/>
                <w:bCs/>
                <w:color w:val="000000"/>
                <w:highlight w:val="yellow"/>
                <w:lang w:eastAsia="sk-SK"/>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48B07801" w14:textId="77777777" w:rsidR="009C1C50" w:rsidRPr="00D076D3" w:rsidRDefault="009C1C50" w:rsidP="0052435E">
            <w:pPr>
              <w:spacing w:after="0" w:line="240" w:lineRule="auto"/>
              <w:jc w:val="center"/>
              <w:rPr>
                <w:rFonts w:ascii="Arial Narrow" w:eastAsia="Times New Roman" w:hAnsi="Arial Narrow" w:cs="Times New Roman"/>
                <w:b/>
                <w:bCs/>
                <w:color w:val="000000"/>
                <w:highlight w:val="yellow"/>
                <w:lang w:eastAsia="sk-SK"/>
              </w:rPr>
            </w:pPr>
          </w:p>
        </w:tc>
      </w:tr>
      <w:tr w:rsidR="009C1C50" w:rsidRPr="00D076D3" w14:paraId="0BE6A1E7" w14:textId="77777777" w:rsidTr="0052435E">
        <w:trPr>
          <w:trHeight w:val="417"/>
          <w:jc w:val="center"/>
        </w:trPr>
        <w:tc>
          <w:tcPr>
            <w:tcW w:w="2108" w:type="dxa"/>
            <w:tcBorders>
              <w:top w:val="single" w:sz="4" w:space="0" w:color="auto"/>
              <w:left w:val="single" w:sz="4" w:space="0" w:color="auto"/>
              <w:bottom w:val="single" w:sz="4" w:space="0" w:color="auto"/>
              <w:right w:val="single" w:sz="4" w:space="0" w:color="auto"/>
            </w:tcBorders>
            <w:vAlign w:val="center"/>
            <w:hideMark/>
          </w:tcPr>
          <w:p w14:paraId="3E4D4793" w14:textId="77777777" w:rsidR="009C1C50" w:rsidRPr="00D076D3" w:rsidRDefault="009C1C50" w:rsidP="0052435E">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 xml:space="preserve">Energetická trieda   </w:t>
            </w:r>
          </w:p>
        </w:tc>
        <w:tc>
          <w:tcPr>
            <w:tcW w:w="2646" w:type="dxa"/>
            <w:tcBorders>
              <w:top w:val="single" w:sz="4" w:space="0" w:color="auto"/>
              <w:left w:val="nil"/>
              <w:bottom w:val="single" w:sz="4" w:space="0" w:color="auto"/>
              <w:right w:val="single" w:sz="4" w:space="0" w:color="auto"/>
            </w:tcBorders>
            <w:vAlign w:val="center"/>
            <w:hideMark/>
          </w:tcPr>
          <w:p w14:paraId="35BFA3C7" w14:textId="77777777"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xml:space="preserve">min. D </w:t>
            </w:r>
          </w:p>
        </w:tc>
        <w:tc>
          <w:tcPr>
            <w:tcW w:w="2913" w:type="dxa"/>
            <w:tcBorders>
              <w:top w:val="single" w:sz="4" w:space="0" w:color="auto"/>
              <w:left w:val="nil"/>
              <w:bottom w:val="single" w:sz="4" w:space="0" w:color="auto"/>
              <w:right w:val="single" w:sz="4" w:space="0" w:color="auto"/>
            </w:tcBorders>
            <w:vAlign w:val="center"/>
          </w:tcPr>
          <w:p w14:paraId="13FAC6D0"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16A9D1E9"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1776F844" w14:textId="77777777" w:rsidTr="0052435E">
        <w:trPr>
          <w:trHeight w:val="294"/>
          <w:jc w:val="center"/>
        </w:trPr>
        <w:tc>
          <w:tcPr>
            <w:tcW w:w="2108" w:type="dxa"/>
            <w:tcBorders>
              <w:top w:val="nil"/>
              <w:left w:val="single" w:sz="4" w:space="0" w:color="auto"/>
              <w:bottom w:val="single" w:sz="4" w:space="0" w:color="auto"/>
              <w:right w:val="single" w:sz="4" w:space="0" w:color="auto"/>
            </w:tcBorders>
            <w:vAlign w:val="center"/>
            <w:hideMark/>
          </w:tcPr>
          <w:p w14:paraId="29DDCE9F" w14:textId="77777777" w:rsidR="009C1C50" w:rsidRPr="00D076D3" w:rsidRDefault="009C1C50" w:rsidP="0052435E">
            <w:pPr>
              <w:spacing w:after="0" w:line="240" w:lineRule="auto"/>
              <w:rPr>
                <w:rFonts w:ascii="Arial Narrow" w:eastAsia="Times New Roman" w:hAnsi="Arial Narrow" w:cs="Times New Roman"/>
                <w:b/>
                <w:bCs/>
                <w:color w:val="000000"/>
                <w:highlight w:val="yellow"/>
                <w:lang w:eastAsia="sk-SK"/>
              </w:rPr>
            </w:pPr>
            <w:r w:rsidRPr="00D076D3">
              <w:rPr>
                <w:rFonts w:ascii="Arial Narrow" w:eastAsia="Times New Roman" w:hAnsi="Arial Narrow" w:cs="Times New Roman"/>
                <w:b/>
                <w:lang w:eastAsia="sk-SK"/>
              </w:rPr>
              <w:t>Skladovacia doba pri poruche:</w:t>
            </w:r>
          </w:p>
        </w:tc>
        <w:tc>
          <w:tcPr>
            <w:tcW w:w="2646" w:type="dxa"/>
            <w:tcBorders>
              <w:top w:val="nil"/>
              <w:left w:val="nil"/>
              <w:bottom w:val="single" w:sz="4" w:space="0" w:color="auto"/>
              <w:right w:val="single" w:sz="4" w:space="0" w:color="auto"/>
            </w:tcBorders>
            <w:shd w:val="clear" w:color="auto" w:fill="FFFFFF"/>
            <w:vAlign w:val="center"/>
            <w:hideMark/>
          </w:tcPr>
          <w:p w14:paraId="3D4C69FA" w14:textId="77777777" w:rsidR="009C1C50" w:rsidRPr="00D076D3" w:rsidRDefault="009C1C50" w:rsidP="0052435E">
            <w:pPr>
              <w:spacing w:after="0" w:line="240" w:lineRule="auto"/>
              <w:rPr>
                <w:rFonts w:ascii="Arial Narrow" w:eastAsia="Times New Roman" w:hAnsi="Arial Narrow" w:cs="Times New Roman"/>
                <w:bCs/>
                <w:color w:val="000000"/>
                <w:highlight w:val="yellow"/>
                <w:lang w:eastAsia="sk-SK"/>
              </w:rPr>
            </w:pPr>
            <w:r w:rsidRPr="00D076D3">
              <w:rPr>
                <w:rFonts w:ascii="Arial Narrow" w:eastAsia="Times New Roman" w:hAnsi="Arial Narrow" w:cs="Times New Roman"/>
                <w:bCs/>
                <w:lang w:eastAsia="sk-SK"/>
              </w:rPr>
              <w:t>min. 30 hod.</w:t>
            </w:r>
          </w:p>
        </w:tc>
        <w:tc>
          <w:tcPr>
            <w:tcW w:w="2913" w:type="dxa"/>
            <w:tcBorders>
              <w:top w:val="single" w:sz="4" w:space="0" w:color="auto"/>
              <w:left w:val="nil"/>
              <w:bottom w:val="single" w:sz="4" w:space="0" w:color="auto"/>
              <w:right w:val="single" w:sz="4" w:space="0" w:color="auto"/>
            </w:tcBorders>
            <w:vAlign w:val="center"/>
          </w:tcPr>
          <w:p w14:paraId="378A68D9" w14:textId="77777777" w:rsidR="009C1C50" w:rsidRPr="00D076D3" w:rsidRDefault="009C1C50" w:rsidP="0052435E">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53E51C2E" w14:textId="77777777" w:rsidR="009C1C50" w:rsidRPr="00D076D3" w:rsidRDefault="009C1C50" w:rsidP="0052435E">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r>
      <w:tr w:rsidR="009C1C50" w:rsidRPr="00D076D3" w14:paraId="64A27991" w14:textId="77777777" w:rsidTr="0052435E">
        <w:trPr>
          <w:trHeight w:val="294"/>
          <w:jc w:val="center"/>
        </w:trPr>
        <w:tc>
          <w:tcPr>
            <w:tcW w:w="2108" w:type="dxa"/>
            <w:tcBorders>
              <w:top w:val="nil"/>
              <w:left w:val="single" w:sz="4" w:space="0" w:color="auto"/>
              <w:bottom w:val="single" w:sz="4" w:space="0" w:color="auto"/>
              <w:right w:val="single" w:sz="4" w:space="0" w:color="auto"/>
            </w:tcBorders>
            <w:vAlign w:val="center"/>
          </w:tcPr>
          <w:p w14:paraId="4A1EFD3A" w14:textId="77777777" w:rsidR="009C1C50" w:rsidRPr="00D076D3" w:rsidRDefault="009C1C50" w:rsidP="0052435E">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Objem mrazničky:</w:t>
            </w:r>
          </w:p>
        </w:tc>
        <w:tc>
          <w:tcPr>
            <w:tcW w:w="2646" w:type="dxa"/>
            <w:tcBorders>
              <w:top w:val="nil"/>
              <w:left w:val="nil"/>
              <w:bottom w:val="single" w:sz="4" w:space="0" w:color="auto"/>
              <w:right w:val="single" w:sz="4" w:space="0" w:color="auto"/>
            </w:tcBorders>
            <w:shd w:val="clear" w:color="auto" w:fill="FFFFFF"/>
            <w:vAlign w:val="center"/>
          </w:tcPr>
          <w:p w14:paraId="21E58093" w14:textId="77777777" w:rsidR="009C1C50" w:rsidRPr="00D076D3" w:rsidRDefault="009C1C50" w:rsidP="0052435E">
            <w:pPr>
              <w:spacing w:after="0" w:line="240" w:lineRule="auto"/>
              <w:rPr>
                <w:rFonts w:ascii="Arial Narrow" w:eastAsia="Times New Roman" w:hAnsi="Arial Narrow" w:cs="Times New Roman"/>
                <w:lang w:eastAsia="sk-SK"/>
              </w:rPr>
            </w:pPr>
            <w:r w:rsidRPr="00D076D3">
              <w:rPr>
                <w:rFonts w:ascii="Arial Narrow" w:eastAsia="Times New Roman" w:hAnsi="Arial Narrow" w:cs="Times New Roman"/>
                <w:lang w:eastAsia="sk-SK"/>
              </w:rPr>
              <w:t>min. 195 l</w:t>
            </w:r>
          </w:p>
        </w:tc>
        <w:tc>
          <w:tcPr>
            <w:tcW w:w="2913" w:type="dxa"/>
            <w:tcBorders>
              <w:top w:val="single" w:sz="4" w:space="0" w:color="auto"/>
              <w:left w:val="nil"/>
              <w:bottom w:val="single" w:sz="4" w:space="0" w:color="auto"/>
              <w:right w:val="single" w:sz="4" w:space="0" w:color="auto"/>
            </w:tcBorders>
            <w:vAlign w:val="center"/>
          </w:tcPr>
          <w:p w14:paraId="7C824D75" w14:textId="77777777" w:rsidR="009C1C50" w:rsidRPr="00D076D3" w:rsidRDefault="009C1C50" w:rsidP="0052435E">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2DE27B57"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0301203F" w14:textId="77777777" w:rsidTr="0052435E">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481E9C06" w14:textId="77777777" w:rsidR="009C1C50" w:rsidRPr="00D076D3" w:rsidRDefault="009C1C50" w:rsidP="0052435E">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Rozmer:</w:t>
            </w:r>
          </w:p>
          <w:p w14:paraId="59545EAE" w14:textId="77777777" w:rsidR="009C1C50" w:rsidRPr="00D076D3" w:rsidRDefault="009C1C50" w:rsidP="0052435E">
            <w:pPr>
              <w:spacing w:after="0" w:line="240" w:lineRule="auto"/>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b/>
                <w:color w:val="000000"/>
                <w:lang w:eastAsia="sk-SK"/>
              </w:rPr>
              <w:t xml:space="preserve">(Výška x Šírka x Hĺbka)  </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14C12483" w14:textId="77777777"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Výška max. 90 cm</w:t>
            </w:r>
          </w:p>
          <w:p w14:paraId="50A26D43" w14:textId="77777777"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Šírka max. 110 cm</w:t>
            </w:r>
          </w:p>
          <w:p w14:paraId="02467B9C" w14:textId="77777777" w:rsidR="009C1C50" w:rsidRPr="00D076D3" w:rsidRDefault="009C1C50" w:rsidP="0052435E">
            <w:pPr>
              <w:spacing w:after="0" w:line="240" w:lineRule="auto"/>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Hĺbka max. 80 cm</w:t>
            </w:r>
          </w:p>
        </w:tc>
        <w:tc>
          <w:tcPr>
            <w:tcW w:w="2913" w:type="dxa"/>
            <w:tcBorders>
              <w:top w:val="single" w:sz="4" w:space="0" w:color="auto"/>
              <w:left w:val="single" w:sz="4" w:space="0" w:color="auto"/>
              <w:bottom w:val="single" w:sz="4" w:space="0" w:color="auto"/>
              <w:right w:val="single" w:sz="4" w:space="0" w:color="auto"/>
            </w:tcBorders>
            <w:vAlign w:val="center"/>
          </w:tcPr>
          <w:p w14:paraId="6500C219" w14:textId="77777777" w:rsidR="009C1C50" w:rsidRPr="00D076D3" w:rsidRDefault="009C1C50" w:rsidP="0052435E">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 xml:space="preserve"> (doplní uchádzač)</w:t>
            </w:r>
          </w:p>
        </w:tc>
        <w:tc>
          <w:tcPr>
            <w:tcW w:w="1404" w:type="dxa"/>
            <w:tcBorders>
              <w:top w:val="single" w:sz="4" w:space="0" w:color="auto"/>
              <w:left w:val="single" w:sz="4" w:space="0" w:color="auto"/>
              <w:bottom w:val="single" w:sz="4" w:space="0" w:color="auto"/>
              <w:right w:val="single" w:sz="4" w:space="0" w:color="auto"/>
            </w:tcBorders>
            <w:vAlign w:val="center"/>
          </w:tcPr>
          <w:p w14:paraId="69231C4A"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43B59BD2" w14:textId="77777777" w:rsidTr="0052435E">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5D3ED0CD" w14:textId="77777777" w:rsidR="009C1C50" w:rsidRPr="00D076D3" w:rsidRDefault="009C1C50" w:rsidP="0052435E">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Špecifiká:</w:t>
            </w:r>
          </w:p>
        </w:tc>
        <w:tc>
          <w:tcPr>
            <w:tcW w:w="2646" w:type="dxa"/>
            <w:tcBorders>
              <w:top w:val="single" w:sz="4" w:space="0" w:color="auto"/>
              <w:left w:val="nil"/>
              <w:bottom w:val="single" w:sz="4" w:space="0" w:color="auto"/>
              <w:right w:val="single" w:sz="4" w:space="0" w:color="auto"/>
            </w:tcBorders>
            <w:shd w:val="clear" w:color="auto" w:fill="FFFFFF"/>
            <w:vAlign w:val="center"/>
          </w:tcPr>
          <w:p w14:paraId="4DDD1FFE" w14:textId="77777777"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Elektronické na</w:t>
            </w:r>
            <w:r w:rsidR="0052435E" w:rsidRPr="00D076D3">
              <w:rPr>
                <w:rFonts w:ascii="Arial Narrow" w:eastAsia="Times New Roman" w:hAnsi="Arial Narrow" w:cs="Times New Roman"/>
                <w:color w:val="000000"/>
                <w:lang w:eastAsia="sk-SK"/>
              </w:rPr>
              <w:t xml:space="preserve">stavenie skladovacích funkcií, </w:t>
            </w:r>
          </w:p>
          <w:p w14:paraId="372123BF" w14:textId="77777777"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Elektronické ovládanie</w:t>
            </w:r>
          </w:p>
        </w:tc>
        <w:tc>
          <w:tcPr>
            <w:tcW w:w="2913" w:type="dxa"/>
            <w:tcBorders>
              <w:top w:val="single" w:sz="4" w:space="0" w:color="auto"/>
              <w:left w:val="nil"/>
              <w:bottom w:val="single" w:sz="4" w:space="0" w:color="auto"/>
              <w:right w:val="single" w:sz="4" w:space="0" w:color="auto"/>
            </w:tcBorders>
            <w:vAlign w:val="center"/>
          </w:tcPr>
          <w:p w14:paraId="0D653360"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c>
          <w:tcPr>
            <w:tcW w:w="1404" w:type="dxa"/>
            <w:tcBorders>
              <w:top w:val="single" w:sz="4" w:space="0" w:color="auto"/>
              <w:left w:val="nil"/>
              <w:bottom w:val="single" w:sz="4" w:space="0" w:color="auto"/>
              <w:right w:val="single" w:sz="4" w:space="0" w:color="auto"/>
            </w:tcBorders>
            <w:vAlign w:val="center"/>
          </w:tcPr>
          <w:p w14:paraId="7E70AD4F" w14:textId="77777777" w:rsidR="009C1C50" w:rsidRPr="00D076D3" w:rsidRDefault="009C1C50" w:rsidP="0052435E">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r>
      <w:tr w:rsidR="009C1C50" w:rsidRPr="00D076D3" w14:paraId="6B551E2C" w14:textId="77777777" w:rsidTr="0052435E">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2927A553" w14:textId="77777777" w:rsidR="009C1C50" w:rsidRPr="00D076D3" w:rsidRDefault="009C1C50" w:rsidP="0052435E">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Drôtene koše:</w:t>
            </w:r>
          </w:p>
        </w:tc>
        <w:tc>
          <w:tcPr>
            <w:tcW w:w="2646" w:type="dxa"/>
            <w:tcBorders>
              <w:top w:val="single" w:sz="4" w:space="0" w:color="auto"/>
              <w:left w:val="nil"/>
              <w:bottom w:val="single" w:sz="4" w:space="0" w:color="auto"/>
              <w:right w:val="single" w:sz="4" w:space="0" w:color="auto"/>
            </w:tcBorders>
            <w:shd w:val="clear" w:color="auto" w:fill="FFFFFF"/>
            <w:vAlign w:val="center"/>
          </w:tcPr>
          <w:p w14:paraId="70FE396A" w14:textId="77777777"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1 kôš</w:t>
            </w:r>
          </w:p>
        </w:tc>
        <w:tc>
          <w:tcPr>
            <w:tcW w:w="2913" w:type="dxa"/>
            <w:tcBorders>
              <w:top w:val="single" w:sz="4" w:space="0" w:color="auto"/>
              <w:left w:val="nil"/>
              <w:bottom w:val="single" w:sz="4" w:space="0" w:color="auto"/>
              <w:right w:val="single" w:sz="4" w:space="0" w:color="auto"/>
            </w:tcBorders>
            <w:vAlign w:val="center"/>
          </w:tcPr>
          <w:p w14:paraId="63ED96A9"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 xml:space="preserve"> (doplní uchádzač)</w:t>
            </w:r>
          </w:p>
        </w:tc>
        <w:tc>
          <w:tcPr>
            <w:tcW w:w="1404" w:type="dxa"/>
            <w:tcBorders>
              <w:top w:val="single" w:sz="4" w:space="0" w:color="auto"/>
              <w:left w:val="nil"/>
              <w:bottom w:val="single" w:sz="4" w:space="0" w:color="auto"/>
              <w:right w:val="single" w:sz="4" w:space="0" w:color="auto"/>
            </w:tcBorders>
            <w:vAlign w:val="center"/>
          </w:tcPr>
          <w:p w14:paraId="2CB9B4AD" w14:textId="77777777" w:rsidR="009C1C50" w:rsidRPr="00D076D3" w:rsidRDefault="009C1C50" w:rsidP="0052435E">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color w:val="000000"/>
                <w:lang w:eastAsia="sk-SK"/>
              </w:rPr>
              <w:t>N/A</w:t>
            </w:r>
          </w:p>
        </w:tc>
      </w:tr>
      <w:tr w:rsidR="009C1C50" w:rsidRPr="00D076D3" w14:paraId="407B1F0C" w14:textId="77777777" w:rsidTr="0052435E">
        <w:trPr>
          <w:trHeight w:val="409"/>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B736935" w14:textId="77777777"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lastRenderedPageBreak/>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5597ED65" w14:textId="77777777" w:rsidR="009C1C50" w:rsidRPr="00D076D3" w:rsidRDefault="009C1C50" w:rsidP="0052435E">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r w:rsidR="009C1C50" w:rsidRPr="00D076D3" w14:paraId="035AB103" w14:textId="77777777" w:rsidTr="0052435E">
        <w:trPr>
          <w:trHeight w:val="416"/>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E62E3A7" w14:textId="77777777"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42C464C5" w14:textId="77777777" w:rsidR="009C1C50" w:rsidRPr="00D076D3" w:rsidRDefault="009C1C50" w:rsidP="0052435E">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bl>
    <w:p w14:paraId="49457297" w14:textId="77777777" w:rsidR="009C1C50" w:rsidRPr="00D076D3" w:rsidRDefault="009C1C50" w:rsidP="009C1C50">
      <w:pPr>
        <w:spacing w:after="0" w:line="240" w:lineRule="auto"/>
        <w:rPr>
          <w:rFonts w:ascii="Arial Narrow" w:eastAsia="Times New Roman" w:hAnsi="Arial Narrow" w:cs="Times New Roman"/>
          <w:lang w:eastAsia="sk-SK"/>
        </w:rPr>
      </w:pPr>
    </w:p>
    <w:tbl>
      <w:tblPr>
        <w:tblpPr w:leftFromText="141" w:rightFromText="141" w:vertAnchor="text" w:horzAnchor="margin" w:tblpXSpec="center" w:tblpY="200"/>
        <w:tblW w:w="9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08"/>
        <w:gridCol w:w="2646"/>
        <w:gridCol w:w="2913"/>
        <w:gridCol w:w="1404"/>
      </w:tblGrid>
      <w:tr w:rsidR="009C1C50" w:rsidRPr="00D076D3" w14:paraId="63E30875" w14:textId="77777777" w:rsidTr="00C66B6C">
        <w:trPr>
          <w:trHeight w:val="1408"/>
          <w:jc w:val="center"/>
        </w:trPr>
        <w:tc>
          <w:tcPr>
            <w:tcW w:w="4754" w:type="dxa"/>
            <w:gridSpan w:val="2"/>
            <w:shd w:val="clear" w:color="auto" w:fill="BFBFBF"/>
            <w:vAlign w:val="center"/>
            <w:hideMark/>
          </w:tcPr>
          <w:p w14:paraId="0849F508" w14:textId="77777777" w:rsidR="009C1C50" w:rsidRPr="00D076D3" w:rsidRDefault="009C1C50" w:rsidP="00C66B6C">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Požadovaná minimálna technická špecifikácia, parametre a funkcionality</w:t>
            </w:r>
          </w:p>
        </w:tc>
        <w:tc>
          <w:tcPr>
            <w:tcW w:w="4317" w:type="dxa"/>
            <w:gridSpan w:val="2"/>
            <w:shd w:val="clear" w:color="auto" w:fill="BFBFBF"/>
            <w:vAlign w:val="center"/>
          </w:tcPr>
          <w:p w14:paraId="1849F625" w14:textId="77777777" w:rsidR="009C1C50" w:rsidRPr="00D076D3" w:rsidRDefault="009C1C50" w:rsidP="00C66B6C">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Vlastný návrh plnenia</w:t>
            </w:r>
          </w:p>
          <w:p w14:paraId="6874B2CB" w14:textId="77777777" w:rsidR="009C1C50" w:rsidRPr="00D076D3" w:rsidRDefault="009C1C50" w:rsidP="00C66B6C">
            <w:pPr>
              <w:spacing w:after="0" w:line="240" w:lineRule="auto"/>
              <w:jc w:val="center"/>
              <w:rPr>
                <w:rFonts w:ascii="Arial Narrow" w:eastAsia="Times New Roman" w:hAnsi="Arial Narrow" w:cs="Times New Roman"/>
                <w:bCs/>
                <w:color w:val="000000"/>
                <w:lang w:eastAsia="sk-SK"/>
              </w:rPr>
            </w:pPr>
            <w:r w:rsidRPr="00D076D3">
              <w:rPr>
                <w:rFonts w:ascii="Arial Narrow" w:eastAsia="Times New Roman" w:hAnsi="Arial Narrow" w:cs="Times New Roman"/>
                <w:bCs/>
                <w:color w:val="000000"/>
                <w:lang w:eastAsia="sk-SK"/>
              </w:rPr>
              <w:t>(doplní uchádzač)</w:t>
            </w:r>
          </w:p>
          <w:p w14:paraId="5FFC0F47" w14:textId="77777777" w:rsidR="009C1C50" w:rsidRPr="00D076D3" w:rsidRDefault="009C1C50" w:rsidP="00C66B6C">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Požaduje sa uviesť skutočnú špecifikáciu ponúkaného predmetu zákazky - výrobcu, typové označenie a technické parametre,  uviesť áno/nie, v prípade číselnej hodnoty uviesť jej skutočnú hodnotu</w:t>
            </w:r>
          </w:p>
        </w:tc>
      </w:tr>
      <w:tr w:rsidR="009C1C50" w:rsidRPr="00D076D3" w14:paraId="2CFDACF7" w14:textId="77777777" w:rsidTr="00C66B6C">
        <w:trPr>
          <w:trHeight w:val="482"/>
          <w:jc w:val="center"/>
        </w:trPr>
        <w:tc>
          <w:tcPr>
            <w:tcW w:w="4754" w:type="dxa"/>
            <w:gridSpan w:val="2"/>
            <w:shd w:val="clear" w:color="auto" w:fill="E2EFD9"/>
            <w:vAlign w:val="center"/>
            <w:hideMark/>
          </w:tcPr>
          <w:p w14:paraId="17C85F67" w14:textId="77777777" w:rsidR="009C1C50" w:rsidRPr="00D076D3" w:rsidRDefault="009C1C50" w:rsidP="00C66B6C">
            <w:pPr>
              <w:spacing w:after="0" w:line="240" w:lineRule="auto"/>
              <w:rPr>
                <w:rFonts w:ascii="Arial Narrow" w:eastAsia="Times New Roman" w:hAnsi="Arial Narrow" w:cs="Times New Roman"/>
                <w:b/>
                <w:bCs/>
                <w:color w:val="000000"/>
                <w:lang w:eastAsia="sk-SK"/>
              </w:rPr>
            </w:pPr>
          </w:p>
          <w:p w14:paraId="7D009F4C" w14:textId="77777777" w:rsidR="009C1C50" w:rsidRPr="00D076D3" w:rsidRDefault="009C1C50" w:rsidP="00C66B6C">
            <w:pPr>
              <w:spacing w:after="0" w:line="240" w:lineRule="auto"/>
              <w:rPr>
                <w:rFonts w:ascii="Arial Narrow" w:eastAsia="Times New Roman" w:hAnsi="Arial Narrow" w:cs="Times New Roman"/>
                <w:b/>
                <w:bCs/>
                <w:color w:val="000000"/>
                <w:lang w:eastAsia="sk-SK"/>
              </w:rPr>
            </w:pPr>
            <w:bookmarkStart w:id="6" w:name="_Hlk189575996"/>
            <w:r w:rsidRPr="00D076D3">
              <w:rPr>
                <w:rFonts w:ascii="Arial Narrow" w:eastAsia="Times New Roman" w:hAnsi="Arial Narrow" w:cs="Times New Roman"/>
                <w:b/>
                <w:bCs/>
                <w:color w:val="000000"/>
                <w:lang w:eastAsia="sk-SK"/>
              </w:rPr>
              <w:t xml:space="preserve">Položka č. 7 – </w:t>
            </w:r>
            <w:r w:rsidRPr="00D076D3">
              <w:rPr>
                <w:rFonts w:ascii="Arial Narrow" w:eastAsia="Times New Roman" w:hAnsi="Arial Narrow" w:cs="Times New Roman"/>
                <w:lang w:eastAsia="sk-SK"/>
              </w:rPr>
              <w:t xml:space="preserve">  </w:t>
            </w:r>
            <w:proofErr w:type="spellStart"/>
            <w:r w:rsidRPr="00D076D3">
              <w:rPr>
                <w:rFonts w:ascii="Arial Narrow" w:eastAsia="Times New Roman" w:hAnsi="Arial Narrow" w:cs="Times New Roman"/>
                <w:b/>
                <w:bCs/>
                <w:lang w:eastAsia="sk-SK"/>
              </w:rPr>
              <w:t>Podskrinkový</w:t>
            </w:r>
            <w:proofErr w:type="spellEnd"/>
            <w:r w:rsidRPr="00D076D3">
              <w:rPr>
                <w:rFonts w:ascii="Arial Narrow" w:eastAsia="Times New Roman" w:hAnsi="Arial Narrow" w:cs="Times New Roman"/>
                <w:lang w:eastAsia="sk-SK"/>
              </w:rPr>
              <w:t xml:space="preserve"> </w:t>
            </w:r>
            <w:r w:rsidRPr="00D076D3">
              <w:rPr>
                <w:rFonts w:ascii="Arial Narrow" w:eastAsia="Times New Roman" w:hAnsi="Arial Narrow" w:cs="Times New Roman"/>
                <w:b/>
                <w:bCs/>
                <w:lang w:eastAsia="sk-SK"/>
              </w:rPr>
              <w:t>d</w:t>
            </w:r>
            <w:r w:rsidRPr="00D076D3">
              <w:rPr>
                <w:rFonts w:ascii="Arial Narrow" w:eastAsia="Times New Roman" w:hAnsi="Arial Narrow" w:cs="Times New Roman"/>
                <w:b/>
                <w:bCs/>
                <w:color w:val="000000"/>
                <w:lang w:eastAsia="sk-SK"/>
              </w:rPr>
              <w:t xml:space="preserve">igestor  </w:t>
            </w:r>
          </w:p>
          <w:bookmarkEnd w:id="6"/>
          <w:p w14:paraId="1BEC1F3F" w14:textId="77777777" w:rsidR="00C66B6C" w:rsidRPr="00D076D3" w:rsidRDefault="00C66B6C" w:rsidP="00C66B6C">
            <w:pPr>
              <w:spacing w:after="0" w:line="240" w:lineRule="auto"/>
              <w:rPr>
                <w:rFonts w:ascii="Arial Narrow" w:eastAsia="Times New Roman" w:hAnsi="Arial Narrow" w:cs="Times New Roman"/>
                <w:b/>
                <w:bCs/>
                <w:color w:val="000000"/>
                <w:lang w:eastAsia="sk-SK"/>
              </w:rPr>
            </w:pPr>
          </w:p>
        </w:tc>
        <w:tc>
          <w:tcPr>
            <w:tcW w:w="2913" w:type="dxa"/>
            <w:vMerge w:val="restart"/>
            <w:shd w:val="clear" w:color="auto" w:fill="BFBFBF"/>
            <w:vAlign w:val="center"/>
          </w:tcPr>
          <w:p w14:paraId="4C777872" w14:textId="77777777" w:rsidR="009C1C50" w:rsidRPr="00D076D3" w:rsidRDefault="009C1C50" w:rsidP="00C66B6C">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presnú hodnotu, resp. údaj (číslom a/alebo slovom)</w:t>
            </w:r>
          </w:p>
        </w:tc>
        <w:tc>
          <w:tcPr>
            <w:tcW w:w="1404" w:type="dxa"/>
            <w:vMerge w:val="restart"/>
            <w:shd w:val="clear" w:color="auto" w:fill="BFBFBF"/>
            <w:vAlign w:val="center"/>
          </w:tcPr>
          <w:p w14:paraId="1E548EF9" w14:textId="77777777" w:rsidR="009C1C50" w:rsidRPr="00D076D3" w:rsidRDefault="009C1C50" w:rsidP="00C66B6C">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„áno/nie“</w:t>
            </w:r>
          </w:p>
        </w:tc>
      </w:tr>
      <w:tr w:rsidR="009C1C50" w:rsidRPr="00D076D3" w14:paraId="66175D80" w14:textId="77777777" w:rsidTr="00C66B6C">
        <w:trPr>
          <w:trHeight w:val="419"/>
          <w:jc w:val="center"/>
        </w:trPr>
        <w:tc>
          <w:tcPr>
            <w:tcW w:w="2108" w:type="dxa"/>
            <w:shd w:val="clear" w:color="auto" w:fill="E2EFD9"/>
            <w:vAlign w:val="center"/>
          </w:tcPr>
          <w:p w14:paraId="1AE156A6" w14:textId="77777777" w:rsidR="009C1C50" w:rsidRPr="00D076D3" w:rsidRDefault="009C1C50" w:rsidP="00C66B6C">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Množstvo</w:t>
            </w:r>
          </w:p>
        </w:tc>
        <w:tc>
          <w:tcPr>
            <w:tcW w:w="2646" w:type="dxa"/>
            <w:shd w:val="clear" w:color="auto" w:fill="E2EFD9"/>
            <w:vAlign w:val="center"/>
          </w:tcPr>
          <w:p w14:paraId="51C5ECC1" w14:textId="77777777" w:rsidR="009C1C50" w:rsidRPr="00D076D3" w:rsidRDefault="009C1C50" w:rsidP="00C66B6C">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27 ks</w:t>
            </w:r>
          </w:p>
        </w:tc>
        <w:tc>
          <w:tcPr>
            <w:tcW w:w="2913" w:type="dxa"/>
            <w:vMerge/>
            <w:shd w:val="clear" w:color="auto" w:fill="BFBFBF"/>
            <w:vAlign w:val="center"/>
          </w:tcPr>
          <w:p w14:paraId="311888C6" w14:textId="77777777" w:rsidR="009C1C50" w:rsidRPr="00D076D3" w:rsidRDefault="009C1C50" w:rsidP="00C66B6C">
            <w:pPr>
              <w:spacing w:after="0" w:line="240" w:lineRule="auto"/>
              <w:jc w:val="center"/>
              <w:rPr>
                <w:rFonts w:ascii="Arial Narrow" w:eastAsia="Times New Roman" w:hAnsi="Arial Narrow" w:cs="Times New Roman"/>
                <w:b/>
                <w:bCs/>
                <w:color w:val="000000"/>
                <w:highlight w:val="yellow"/>
                <w:lang w:eastAsia="sk-SK"/>
              </w:rPr>
            </w:pPr>
          </w:p>
        </w:tc>
        <w:tc>
          <w:tcPr>
            <w:tcW w:w="1404" w:type="dxa"/>
            <w:vMerge/>
            <w:shd w:val="clear" w:color="auto" w:fill="BFBFBF"/>
            <w:vAlign w:val="center"/>
          </w:tcPr>
          <w:p w14:paraId="1543D38C" w14:textId="77777777" w:rsidR="009C1C50" w:rsidRPr="00D076D3" w:rsidRDefault="009C1C50" w:rsidP="00C66B6C">
            <w:pPr>
              <w:spacing w:after="0" w:line="240" w:lineRule="auto"/>
              <w:jc w:val="center"/>
              <w:rPr>
                <w:rFonts w:ascii="Arial Narrow" w:eastAsia="Times New Roman" w:hAnsi="Arial Narrow" w:cs="Times New Roman"/>
                <w:b/>
                <w:bCs/>
                <w:color w:val="000000"/>
                <w:highlight w:val="yellow"/>
                <w:lang w:eastAsia="sk-SK"/>
              </w:rPr>
            </w:pPr>
          </w:p>
        </w:tc>
      </w:tr>
      <w:tr w:rsidR="009C1C50" w:rsidRPr="00D076D3" w14:paraId="53DC5814" w14:textId="77777777" w:rsidTr="00C66B6C">
        <w:trPr>
          <w:trHeight w:val="294"/>
          <w:jc w:val="center"/>
        </w:trPr>
        <w:tc>
          <w:tcPr>
            <w:tcW w:w="2108" w:type="dxa"/>
            <w:vAlign w:val="center"/>
            <w:hideMark/>
          </w:tcPr>
          <w:p w14:paraId="296AE7D2" w14:textId="77777777" w:rsidR="009C1C50" w:rsidRPr="00D076D3" w:rsidRDefault="009C1C50" w:rsidP="00C66B6C">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 xml:space="preserve">Energetická trieda:  </w:t>
            </w:r>
          </w:p>
        </w:tc>
        <w:tc>
          <w:tcPr>
            <w:tcW w:w="2646" w:type="dxa"/>
            <w:vAlign w:val="center"/>
            <w:hideMark/>
          </w:tcPr>
          <w:p w14:paraId="054C217C"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D</w:t>
            </w:r>
          </w:p>
        </w:tc>
        <w:tc>
          <w:tcPr>
            <w:tcW w:w="2913" w:type="dxa"/>
            <w:vAlign w:val="center"/>
          </w:tcPr>
          <w:p w14:paraId="54AD3C61" w14:textId="77777777" w:rsidR="009C1C50" w:rsidRPr="00D076D3" w:rsidRDefault="009C1C50" w:rsidP="00C66B6C">
            <w:pPr>
              <w:spacing w:after="0" w:line="240" w:lineRule="auto"/>
              <w:jc w:val="center"/>
              <w:rPr>
                <w:rFonts w:ascii="Arial Narrow" w:eastAsia="Times New Roman" w:hAnsi="Arial Narrow" w:cs="Times New Roman"/>
                <w:i/>
                <w:color w:val="FF0000"/>
                <w:lang w:eastAsia="sk-SK"/>
              </w:rPr>
            </w:pPr>
          </w:p>
          <w:p w14:paraId="14F24722"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404" w:type="dxa"/>
            <w:vAlign w:val="center"/>
          </w:tcPr>
          <w:p w14:paraId="2D9F9A6D"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p>
          <w:p w14:paraId="5EF40E7A"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4483D16B" w14:textId="77777777" w:rsidTr="00C66B6C">
        <w:trPr>
          <w:trHeight w:val="294"/>
          <w:jc w:val="center"/>
        </w:trPr>
        <w:tc>
          <w:tcPr>
            <w:tcW w:w="2108" w:type="dxa"/>
            <w:vAlign w:val="center"/>
          </w:tcPr>
          <w:p w14:paraId="472BD779" w14:textId="77777777" w:rsidR="009C1C50" w:rsidRPr="00D076D3" w:rsidRDefault="009C1C50" w:rsidP="00C66B6C">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 xml:space="preserve">Hlučnosť:  </w:t>
            </w:r>
          </w:p>
        </w:tc>
        <w:tc>
          <w:tcPr>
            <w:tcW w:w="2646" w:type="dxa"/>
            <w:vAlign w:val="center"/>
          </w:tcPr>
          <w:p w14:paraId="77F61F7C"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Max. 65 dB</w:t>
            </w:r>
          </w:p>
        </w:tc>
        <w:tc>
          <w:tcPr>
            <w:tcW w:w="2913" w:type="dxa"/>
            <w:vAlign w:val="center"/>
          </w:tcPr>
          <w:p w14:paraId="3822D2C8" w14:textId="77777777" w:rsidR="009C1C50" w:rsidRPr="00D076D3" w:rsidRDefault="009C1C50" w:rsidP="00C66B6C">
            <w:pPr>
              <w:spacing w:after="0" w:line="240" w:lineRule="auto"/>
              <w:jc w:val="center"/>
              <w:rPr>
                <w:rFonts w:ascii="Arial Narrow" w:eastAsia="Times New Roman" w:hAnsi="Arial Narrow" w:cs="Times New Roman"/>
                <w:i/>
                <w:color w:val="FF0000"/>
                <w:lang w:eastAsia="sk-SK"/>
              </w:rPr>
            </w:pPr>
          </w:p>
          <w:p w14:paraId="2AFD0A84" w14:textId="77777777" w:rsidR="009C1C50" w:rsidRPr="00D076D3" w:rsidRDefault="009C1C50" w:rsidP="00C66B6C">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vAlign w:val="center"/>
          </w:tcPr>
          <w:p w14:paraId="488924D9"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p>
          <w:p w14:paraId="505769D4"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795468D0" w14:textId="77777777" w:rsidTr="00C66B6C">
        <w:trPr>
          <w:trHeight w:val="294"/>
          <w:jc w:val="center"/>
        </w:trPr>
        <w:tc>
          <w:tcPr>
            <w:tcW w:w="2108" w:type="dxa"/>
            <w:vAlign w:val="center"/>
            <w:hideMark/>
          </w:tcPr>
          <w:p w14:paraId="1005C2D3" w14:textId="77777777" w:rsidR="009C1C50" w:rsidRPr="00D076D3" w:rsidRDefault="009C1C50" w:rsidP="00C66B6C">
            <w:pPr>
              <w:spacing w:after="0" w:line="240" w:lineRule="auto"/>
              <w:rPr>
                <w:rFonts w:ascii="Arial Narrow" w:eastAsia="Times New Roman" w:hAnsi="Arial Narrow" w:cs="Times New Roman"/>
                <w:b/>
                <w:bCs/>
                <w:color w:val="000000"/>
                <w:highlight w:val="yellow"/>
                <w:lang w:eastAsia="sk-SK"/>
              </w:rPr>
            </w:pPr>
            <w:r w:rsidRPr="00D076D3">
              <w:rPr>
                <w:rFonts w:ascii="Arial Narrow" w:eastAsia="Times New Roman" w:hAnsi="Arial Narrow" w:cs="Times New Roman"/>
                <w:b/>
                <w:lang w:eastAsia="sk-SK"/>
              </w:rPr>
              <w:t>Výkon odsávania:</w:t>
            </w:r>
          </w:p>
        </w:tc>
        <w:tc>
          <w:tcPr>
            <w:tcW w:w="2646" w:type="dxa"/>
            <w:shd w:val="clear" w:color="auto" w:fill="FFFFFF"/>
            <w:vAlign w:val="center"/>
            <w:hideMark/>
          </w:tcPr>
          <w:p w14:paraId="480FE108" w14:textId="77777777" w:rsidR="009C1C50" w:rsidRPr="00D076D3" w:rsidRDefault="009C1C50" w:rsidP="00C66B6C">
            <w:pPr>
              <w:spacing w:after="0" w:line="240" w:lineRule="auto"/>
              <w:rPr>
                <w:rFonts w:ascii="Arial Narrow" w:eastAsia="Times New Roman" w:hAnsi="Arial Narrow" w:cs="Times New Roman"/>
                <w:bCs/>
                <w:color w:val="000000"/>
                <w:highlight w:val="yellow"/>
                <w:lang w:eastAsia="sk-SK"/>
              </w:rPr>
            </w:pPr>
            <w:r w:rsidRPr="00D076D3">
              <w:rPr>
                <w:rFonts w:ascii="Arial Narrow" w:eastAsia="Times New Roman" w:hAnsi="Arial Narrow" w:cs="Times New Roman"/>
                <w:bCs/>
                <w:lang w:eastAsia="sk-SK"/>
              </w:rPr>
              <w:t>min. 170 m3</w:t>
            </w:r>
          </w:p>
        </w:tc>
        <w:tc>
          <w:tcPr>
            <w:tcW w:w="2913" w:type="dxa"/>
            <w:vAlign w:val="center"/>
          </w:tcPr>
          <w:p w14:paraId="2438DB95" w14:textId="77777777" w:rsidR="009C1C50" w:rsidRPr="00D076D3" w:rsidRDefault="009C1C50" w:rsidP="00C66B6C">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(doplní uchádzač)</w:t>
            </w:r>
          </w:p>
        </w:tc>
        <w:tc>
          <w:tcPr>
            <w:tcW w:w="1404" w:type="dxa"/>
            <w:vAlign w:val="center"/>
          </w:tcPr>
          <w:p w14:paraId="344C9748" w14:textId="77777777" w:rsidR="009C1C50" w:rsidRPr="00D076D3" w:rsidRDefault="009C1C50" w:rsidP="00C66B6C">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r>
      <w:tr w:rsidR="009C1C50" w:rsidRPr="00D076D3" w14:paraId="1E860F2E" w14:textId="77777777" w:rsidTr="00C66B6C">
        <w:trPr>
          <w:trHeight w:val="294"/>
          <w:jc w:val="center"/>
        </w:trPr>
        <w:tc>
          <w:tcPr>
            <w:tcW w:w="2108" w:type="dxa"/>
            <w:vAlign w:val="center"/>
          </w:tcPr>
          <w:p w14:paraId="3645F497" w14:textId="77777777" w:rsidR="009C1C50" w:rsidRPr="00D076D3" w:rsidRDefault="009C1C50" w:rsidP="00C66B6C">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 xml:space="preserve">Počet rýchlosti:  </w:t>
            </w:r>
          </w:p>
        </w:tc>
        <w:tc>
          <w:tcPr>
            <w:tcW w:w="2646" w:type="dxa"/>
            <w:shd w:val="clear" w:color="auto" w:fill="FFFFFF"/>
            <w:vAlign w:val="center"/>
          </w:tcPr>
          <w:p w14:paraId="34C5169A" w14:textId="77777777" w:rsidR="009C1C50" w:rsidRPr="00D076D3" w:rsidRDefault="009C1C50" w:rsidP="00C66B6C">
            <w:pPr>
              <w:spacing w:after="0" w:line="240" w:lineRule="auto"/>
              <w:rPr>
                <w:rFonts w:ascii="Arial Narrow" w:eastAsia="Times New Roman" w:hAnsi="Arial Narrow" w:cs="Times New Roman"/>
                <w:lang w:eastAsia="sk-SK"/>
              </w:rPr>
            </w:pPr>
            <w:r w:rsidRPr="00D076D3">
              <w:rPr>
                <w:rFonts w:ascii="Arial Narrow" w:eastAsia="Times New Roman" w:hAnsi="Arial Narrow" w:cs="Times New Roman"/>
                <w:lang w:eastAsia="sk-SK"/>
              </w:rPr>
              <w:t>min. 2</w:t>
            </w:r>
          </w:p>
        </w:tc>
        <w:tc>
          <w:tcPr>
            <w:tcW w:w="2913" w:type="dxa"/>
            <w:vAlign w:val="center"/>
          </w:tcPr>
          <w:p w14:paraId="0800F24F"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404" w:type="dxa"/>
            <w:vAlign w:val="center"/>
          </w:tcPr>
          <w:p w14:paraId="275C6471"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0EF29B63" w14:textId="77777777" w:rsidTr="00C66B6C">
        <w:trPr>
          <w:trHeight w:val="294"/>
          <w:jc w:val="center"/>
        </w:trPr>
        <w:tc>
          <w:tcPr>
            <w:tcW w:w="2108" w:type="dxa"/>
            <w:vAlign w:val="center"/>
          </w:tcPr>
          <w:p w14:paraId="1801202B" w14:textId="77777777" w:rsidR="009C1C50" w:rsidRPr="00D076D3" w:rsidRDefault="009C1C50" w:rsidP="00C66B6C">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Spotreba:</w:t>
            </w:r>
          </w:p>
        </w:tc>
        <w:tc>
          <w:tcPr>
            <w:tcW w:w="2646" w:type="dxa"/>
            <w:shd w:val="clear" w:color="auto" w:fill="FFFFFF"/>
            <w:vAlign w:val="center"/>
          </w:tcPr>
          <w:p w14:paraId="7E3BDDE5" w14:textId="77777777" w:rsidR="009C1C50" w:rsidRPr="00D076D3" w:rsidRDefault="009C1C50" w:rsidP="00C66B6C">
            <w:pPr>
              <w:spacing w:after="0" w:line="240" w:lineRule="auto"/>
              <w:rPr>
                <w:rFonts w:ascii="Arial Narrow" w:eastAsia="Times New Roman" w:hAnsi="Arial Narrow" w:cs="Times New Roman"/>
                <w:lang w:eastAsia="sk-SK"/>
              </w:rPr>
            </w:pPr>
            <w:r w:rsidRPr="00D076D3">
              <w:rPr>
                <w:rFonts w:ascii="Arial Narrow" w:eastAsia="Times New Roman" w:hAnsi="Arial Narrow" w:cs="Times New Roman"/>
                <w:lang w:eastAsia="sk-SK"/>
              </w:rPr>
              <w:t xml:space="preserve">min. 45 kW </w:t>
            </w:r>
          </w:p>
        </w:tc>
        <w:tc>
          <w:tcPr>
            <w:tcW w:w="2913" w:type="dxa"/>
            <w:vAlign w:val="center"/>
          </w:tcPr>
          <w:p w14:paraId="59BC96F2" w14:textId="77777777" w:rsidR="009C1C50" w:rsidRPr="00D076D3" w:rsidRDefault="009C1C50" w:rsidP="00C66B6C">
            <w:pPr>
              <w:spacing w:after="0" w:line="240" w:lineRule="auto"/>
              <w:jc w:val="center"/>
              <w:rPr>
                <w:rFonts w:ascii="Arial Narrow" w:eastAsia="Times New Roman" w:hAnsi="Arial Narrow" w:cs="Times New Roman"/>
                <w:i/>
                <w:color w:val="FF0000"/>
                <w:lang w:eastAsia="sk-SK"/>
              </w:rPr>
            </w:pPr>
          </w:p>
          <w:p w14:paraId="32F7AC63"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 xml:space="preserve"> (doplní uchádzač)</w:t>
            </w:r>
          </w:p>
        </w:tc>
        <w:tc>
          <w:tcPr>
            <w:tcW w:w="1404" w:type="dxa"/>
            <w:vAlign w:val="center"/>
          </w:tcPr>
          <w:p w14:paraId="629D3013"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p>
          <w:p w14:paraId="434A2823"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7E6D9DAD" w14:textId="77777777" w:rsidTr="00C66B6C">
        <w:trPr>
          <w:trHeight w:val="294"/>
          <w:jc w:val="center"/>
        </w:trPr>
        <w:tc>
          <w:tcPr>
            <w:tcW w:w="2108" w:type="dxa"/>
            <w:vAlign w:val="center"/>
          </w:tcPr>
          <w:p w14:paraId="0C3FE22F" w14:textId="77777777" w:rsidR="009C1C50" w:rsidRPr="00D076D3" w:rsidRDefault="009C1C50" w:rsidP="00C66B6C">
            <w:pPr>
              <w:spacing w:after="0" w:line="240" w:lineRule="auto"/>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b/>
                <w:color w:val="000000"/>
                <w:lang w:eastAsia="sk-SK"/>
              </w:rPr>
              <w:t>Prevedenie:</w:t>
            </w:r>
          </w:p>
        </w:tc>
        <w:tc>
          <w:tcPr>
            <w:tcW w:w="2646" w:type="dxa"/>
            <w:shd w:val="clear" w:color="auto" w:fill="FFFFFF"/>
            <w:vAlign w:val="center"/>
          </w:tcPr>
          <w:p w14:paraId="09D4E7EA" w14:textId="77777777" w:rsidR="009C1C50" w:rsidRPr="00D076D3" w:rsidRDefault="009C1C50" w:rsidP="00C66B6C">
            <w:pPr>
              <w:spacing w:after="0" w:line="240" w:lineRule="auto"/>
              <w:rPr>
                <w:rFonts w:ascii="Arial Narrow" w:eastAsia="Times New Roman" w:hAnsi="Arial Narrow" w:cs="Times New Roman"/>
                <w:color w:val="000000"/>
                <w:lang w:eastAsia="sk-SK"/>
              </w:rPr>
            </w:pPr>
            <w:proofErr w:type="spellStart"/>
            <w:r w:rsidRPr="00D076D3">
              <w:rPr>
                <w:rFonts w:ascii="Arial Narrow" w:eastAsia="Times New Roman" w:hAnsi="Arial Narrow" w:cs="Times New Roman"/>
                <w:color w:val="000000"/>
                <w:lang w:eastAsia="sk-SK"/>
              </w:rPr>
              <w:t>Odťah</w:t>
            </w:r>
            <w:proofErr w:type="spellEnd"/>
            <w:r w:rsidRPr="00D076D3">
              <w:rPr>
                <w:rFonts w:ascii="Arial Narrow" w:eastAsia="Times New Roman" w:hAnsi="Arial Narrow" w:cs="Times New Roman"/>
                <w:color w:val="000000"/>
                <w:lang w:eastAsia="sk-SK"/>
              </w:rPr>
              <w:t xml:space="preserve"> a </w:t>
            </w:r>
            <w:proofErr w:type="spellStart"/>
            <w:r w:rsidRPr="00D076D3">
              <w:rPr>
                <w:rFonts w:ascii="Arial Narrow" w:eastAsia="Times New Roman" w:hAnsi="Arial Narrow" w:cs="Times New Roman"/>
                <w:color w:val="000000"/>
                <w:lang w:eastAsia="sk-SK"/>
              </w:rPr>
              <w:t>recirkulácia</w:t>
            </w:r>
            <w:proofErr w:type="spellEnd"/>
            <w:r w:rsidRPr="00D076D3">
              <w:rPr>
                <w:rFonts w:ascii="Arial Narrow" w:eastAsia="Times New Roman" w:hAnsi="Arial Narrow" w:cs="Times New Roman"/>
                <w:color w:val="000000"/>
                <w:lang w:eastAsia="sk-SK"/>
              </w:rPr>
              <w:t>,</w:t>
            </w:r>
          </w:p>
          <w:p w14:paraId="47D1B062"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xml:space="preserve">Uhlíkový a kovový filter </w:t>
            </w:r>
            <w:proofErr w:type="spellStart"/>
            <w:r w:rsidRPr="00D076D3">
              <w:rPr>
                <w:rFonts w:ascii="Arial Narrow" w:eastAsia="Times New Roman" w:hAnsi="Arial Narrow" w:cs="Times New Roman"/>
                <w:color w:val="000000"/>
                <w:lang w:eastAsia="sk-SK"/>
              </w:rPr>
              <w:t>filter</w:t>
            </w:r>
            <w:proofErr w:type="spellEnd"/>
            <w:r w:rsidRPr="00D076D3">
              <w:rPr>
                <w:rFonts w:ascii="Arial Narrow" w:eastAsia="Times New Roman" w:hAnsi="Arial Narrow" w:cs="Times New Roman"/>
                <w:color w:val="000000"/>
                <w:lang w:eastAsia="sk-SK"/>
              </w:rPr>
              <w:t xml:space="preserve">, </w:t>
            </w:r>
          </w:p>
          <w:p w14:paraId="5268782A"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xml:space="preserve">Osvetlenie, </w:t>
            </w:r>
          </w:p>
          <w:p w14:paraId="0CD6D7ED"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spätná klapka</w:t>
            </w:r>
          </w:p>
        </w:tc>
        <w:tc>
          <w:tcPr>
            <w:tcW w:w="2913" w:type="dxa"/>
            <w:vAlign w:val="center"/>
          </w:tcPr>
          <w:p w14:paraId="29264B75" w14:textId="77777777" w:rsidR="009C1C50" w:rsidRPr="00D076D3" w:rsidRDefault="009C1C50" w:rsidP="00C66B6C">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c>
          <w:tcPr>
            <w:tcW w:w="1404" w:type="dxa"/>
            <w:vAlign w:val="center"/>
          </w:tcPr>
          <w:p w14:paraId="3D298F5C"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r>
      <w:tr w:rsidR="009C1C50" w:rsidRPr="00D076D3" w14:paraId="2F7466DB" w14:textId="77777777" w:rsidTr="00C66B6C">
        <w:trPr>
          <w:trHeight w:val="294"/>
          <w:jc w:val="center"/>
        </w:trPr>
        <w:tc>
          <w:tcPr>
            <w:tcW w:w="4754" w:type="dxa"/>
            <w:gridSpan w:val="2"/>
            <w:shd w:val="clear" w:color="auto" w:fill="auto"/>
            <w:vAlign w:val="center"/>
          </w:tcPr>
          <w:p w14:paraId="4E46ED35"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Výrobca</w:t>
            </w:r>
          </w:p>
        </w:tc>
        <w:tc>
          <w:tcPr>
            <w:tcW w:w="4317" w:type="dxa"/>
            <w:gridSpan w:val="2"/>
            <w:shd w:val="clear" w:color="auto" w:fill="auto"/>
            <w:vAlign w:val="center"/>
          </w:tcPr>
          <w:p w14:paraId="1206F1BC" w14:textId="77777777" w:rsidR="009C1C50" w:rsidRPr="00D076D3" w:rsidRDefault="009C1C50" w:rsidP="00C66B6C">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r w:rsidR="009C1C50" w:rsidRPr="00D076D3" w14:paraId="23134B73" w14:textId="77777777" w:rsidTr="00C66B6C">
        <w:trPr>
          <w:trHeight w:val="294"/>
          <w:jc w:val="center"/>
        </w:trPr>
        <w:tc>
          <w:tcPr>
            <w:tcW w:w="4754" w:type="dxa"/>
            <w:gridSpan w:val="2"/>
            <w:shd w:val="clear" w:color="auto" w:fill="auto"/>
            <w:vAlign w:val="center"/>
          </w:tcPr>
          <w:p w14:paraId="1F9AA3D2"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Typové označenie</w:t>
            </w:r>
          </w:p>
        </w:tc>
        <w:tc>
          <w:tcPr>
            <w:tcW w:w="4317" w:type="dxa"/>
            <w:gridSpan w:val="2"/>
            <w:shd w:val="clear" w:color="auto" w:fill="auto"/>
            <w:vAlign w:val="center"/>
          </w:tcPr>
          <w:p w14:paraId="0A8B74FA" w14:textId="77777777" w:rsidR="009C1C50" w:rsidRPr="00D076D3" w:rsidRDefault="009C1C50" w:rsidP="00C66B6C">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bl>
    <w:p w14:paraId="36425032" w14:textId="77777777" w:rsidR="009C1C50" w:rsidRPr="00D076D3" w:rsidRDefault="009C1C50" w:rsidP="009C1C50">
      <w:pPr>
        <w:spacing w:after="0" w:line="240" w:lineRule="auto"/>
        <w:rPr>
          <w:rFonts w:ascii="Arial Narrow" w:eastAsia="Times New Roman" w:hAnsi="Arial Narrow" w:cs="Times New Roman"/>
          <w:lang w:eastAsia="sk-SK"/>
        </w:rPr>
      </w:pPr>
    </w:p>
    <w:tbl>
      <w:tblPr>
        <w:tblpPr w:leftFromText="141" w:rightFromText="141" w:vertAnchor="text" w:horzAnchor="margin" w:tblpXSpec="center" w:tblpY="200"/>
        <w:tblW w:w="9071" w:type="dxa"/>
        <w:jc w:val="center"/>
        <w:tblCellMar>
          <w:left w:w="70" w:type="dxa"/>
          <w:right w:w="70" w:type="dxa"/>
        </w:tblCellMar>
        <w:tblLook w:val="04A0" w:firstRow="1" w:lastRow="0" w:firstColumn="1" w:lastColumn="0" w:noHBand="0" w:noVBand="1"/>
      </w:tblPr>
      <w:tblGrid>
        <w:gridCol w:w="2108"/>
        <w:gridCol w:w="2646"/>
        <w:gridCol w:w="2913"/>
        <w:gridCol w:w="1404"/>
      </w:tblGrid>
      <w:tr w:rsidR="009C1C50" w:rsidRPr="00D076D3" w14:paraId="40BAE7CC" w14:textId="77777777" w:rsidTr="00C66B6C">
        <w:trPr>
          <w:trHeight w:val="1408"/>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290B6AB4" w14:textId="77777777" w:rsidR="009C1C50" w:rsidRPr="00D076D3" w:rsidRDefault="009C1C50" w:rsidP="00C66B6C">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36093B61" w14:textId="77777777" w:rsidR="009C1C50" w:rsidRPr="00D076D3" w:rsidRDefault="009C1C50" w:rsidP="00C66B6C">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Vlastný návrh plnenia</w:t>
            </w:r>
          </w:p>
          <w:p w14:paraId="1B37D6BA" w14:textId="77777777" w:rsidR="009C1C50" w:rsidRPr="00D076D3" w:rsidRDefault="009C1C50" w:rsidP="00C66B6C">
            <w:pPr>
              <w:spacing w:after="0" w:line="240" w:lineRule="auto"/>
              <w:jc w:val="center"/>
              <w:rPr>
                <w:rFonts w:ascii="Arial Narrow" w:eastAsia="Times New Roman" w:hAnsi="Arial Narrow" w:cs="Times New Roman"/>
                <w:bCs/>
                <w:color w:val="000000"/>
                <w:lang w:eastAsia="sk-SK"/>
              </w:rPr>
            </w:pPr>
            <w:r w:rsidRPr="00D076D3">
              <w:rPr>
                <w:rFonts w:ascii="Arial Narrow" w:eastAsia="Times New Roman" w:hAnsi="Arial Narrow" w:cs="Times New Roman"/>
                <w:bCs/>
                <w:color w:val="000000"/>
                <w:lang w:eastAsia="sk-SK"/>
              </w:rPr>
              <w:t>(doplní uchádzač)</w:t>
            </w:r>
          </w:p>
          <w:p w14:paraId="483552EB" w14:textId="77777777" w:rsidR="009C1C50" w:rsidRPr="00D076D3" w:rsidRDefault="009C1C50" w:rsidP="00C66B6C">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Požaduje sa uviesť skutočnú špecifikáciu ponúkaného predmetu zákazky - výrobcu, typové označenie a technické parametre,  uviesť áno/nie, v prípade číselnej hodnoty uviesť jej skutočnú hodnotu</w:t>
            </w:r>
          </w:p>
        </w:tc>
      </w:tr>
      <w:tr w:rsidR="009C1C50" w:rsidRPr="00D076D3" w14:paraId="00DD4A58" w14:textId="77777777" w:rsidTr="00C66B6C">
        <w:trPr>
          <w:trHeight w:val="482"/>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5D5B6290" w14:textId="77777777" w:rsidR="009C1C50" w:rsidRPr="00D076D3" w:rsidRDefault="009C1C50" w:rsidP="00C66B6C">
            <w:pPr>
              <w:spacing w:after="0" w:line="240" w:lineRule="auto"/>
              <w:rPr>
                <w:rFonts w:ascii="Arial Narrow" w:eastAsia="Times New Roman" w:hAnsi="Arial Narrow" w:cs="Times New Roman"/>
                <w:b/>
                <w:bCs/>
                <w:color w:val="000000"/>
                <w:lang w:eastAsia="sk-SK"/>
              </w:rPr>
            </w:pPr>
            <w:bookmarkStart w:id="7" w:name="_Hlk189576012"/>
          </w:p>
          <w:p w14:paraId="15E105E8" w14:textId="77777777" w:rsidR="009C1C50" w:rsidRPr="00D076D3" w:rsidRDefault="009C1C50" w:rsidP="00C66B6C">
            <w:pPr>
              <w:spacing w:after="0" w:line="240" w:lineRule="auto"/>
              <w:rPr>
                <w:rFonts w:ascii="Arial Narrow" w:eastAsia="Times New Roman" w:hAnsi="Arial Narrow" w:cs="Times New Roman"/>
                <w:b/>
                <w:bCs/>
                <w:color w:val="000000"/>
                <w:lang w:eastAsia="sk-SK"/>
              </w:rPr>
            </w:pPr>
            <w:bookmarkStart w:id="8" w:name="_Hlk189576024"/>
            <w:r w:rsidRPr="00D076D3">
              <w:rPr>
                <w:rFonts w:ascii="Arial Narrow" w:eastAsia="Times New Roman" w:hAnsi="Arial Narrow" w:cs="Times New Roman"/>
                <w:b/>
                <w:bCs/>
                <w:color w:val="000000"/>
                <w:lang w:eastAsia="sk-SK"/>
              </w:rPr>
              <w:t xml:space="preserve">Položka č. 8 – Indukčná varná doska </w:t>
            </w:r>
          </w:p>
          <w:bookmarkEnd w:id="8"/>
          <w:p w14:paraId="74AC55B7" w14:textId="77777777" w:rsidR="009C1C50" w:rsidRPr="00D076D3" w:rsidRDefault="009C1C50" w:rsidP="00C66B6C">
            <w:pPr>
              <w:spacing w:after="0" w:line="240" w:lineRule="auto"/>
              <w:rPr>
                <w:rFonts w:ascii="Arial Narrow" w:eastAsia="Times New Roman" w:hAnsi="Arial Narrow" w:cs="Times New Roman"/>
                <w:b/>
                <w:bCs/>
                <w:color w:val="000000"/>
                <w:highlight w:val="yellow"/>
                <w:lang w:eastAsia="sk-SK"/>
              </w:rPr>
            </w:pP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126155C7" w14:textId="77777777" w:rsidR="009C1C50" w:rsidRPr="00D076D3" w:rsidRDefault="009C1C50" w:rsidP="00C66B6C">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3B24765B" w14:textId="77777777" w:rsidR="009C1C50" w:rsidRPr="00D076D3" w:rsidRDefault="009C1C50" w:rsidP="00C66B6C">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„áno/nie“</w:t>
            </w:r>
          </w:p>
        </w:tc>
      </w:tr>
      <w:bookmarkEnd w:id="7"/>
      <w:tr w:rsidR="009C1C50" w:rsidRPr="00D076D3" w14:paraId="4F2B8AE2" w14:textId="77777777" w:rsidTr="00C66B6C">
        <w:trPr>
          <w:trHeight w:val="419"/>
          <w:jc w:val="center"/>
        </w:trPr>
        <w:tc>
          <w:tcPr>
            <w:tcW w:w="2108" w:type="dxa"/>
            <w:tcBorders>
              <w:top w:val="single" w:sz="4" w:space="0" w:color="auto"/>
              <w:left w:val="single" w:sz="4" w:space="0" w:color="auto"/>
              <w:bottom w:val="single" w:sz="4" w:space="0" w:color="auto"/>
              <w:right w:val="single" w:sz="4" w:space="0" w:color="auto"/>
            </w:tcBorders>
            <w:shd w:val="clear" w:color="auto" w:fill="E2EFD9"/>
            <w:vAlign w:val="center"/>
          </w:tcPr>
          <w:p w14:paraId="4479B7CF" w14:textId="77777777" w:rsidR="009C1C50" w:rsidRPr="00D076D3" w:rsidRDefault="009C1C50" w:rsidP="00C66B6C">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vAlign w:val="center"/>
          </w:tcPr>
          <w:p w14:paraId="0C8D4FA1" w14:textId="77777777" w:rsidR="009C1C50" w:rsidRPr="00D076D3" w:rsidRDefault="009C1C50" w:rsidP="00C66B6C">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26 ks</w:t>
            </w:r>
          </w:p>
        </w:tc>
        <w:tc>
          <w:tcPr>
            <w:tcW w:w="2913" w:type="dxa"/>
            <w:vMerge/>
            <w:tcBorders>
              <w:left w:val="single" w:sz="4" w:space="0" w:color="auto"/>
              <w:bottom w:val="single" w:sz="4" w:space="0" w:color="auto"/>
              <w:right w:val="single" w:sz="4" w:space="0" w:color="auto"/>
            </w:tcBorders>
            <w:shd w:val="clear" w:color="auto" w:fill="BFBFBF"/>
            <w:vAlign w:val="center"/>
          </w:tcPr>
          <w:p w14:paraId="243480BF" w14:textId="77777777" w:rsidR="009C1C50" w:rsidRPr="00D076D3" w:rsidRDefault="009C1C50" w:rsidP="00C66B6C">
            <w:pPr>
              <w:spacing w:after="0" w:line="240" w:lineRule="auto"/>
              <w:jc w:val="center"/>
              <w:rPr>
                <w:rFonts w:ascii="Arial Narrow" w:eastAsia="Times New Roman" w:hAnsi="Arial Narrow" w:cs="Times New Roman"/>
                <w:b/>
                <w:bCs/>
                <w:color w:val="000000"/>
                <w:highlight w:val="yellow"/>
                <w:lang w:eastAsia="sk-SK"/>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0D3BEE24" w14:textId="77777777" w:rsidR="009C1C50" w:rsidRPr="00D076D3" w:rsidRDefault="009C1C50" w:rsidP="00C66B6C">
            <w:pPr>
              <w:spacing w:after="0" w:line="240" w:lineRule="auto"/>
              <w:jc w:val="center"/>
              <w:rPr>
                <w:rFonts w:ascii="Arial Narrow" w:eastAsia="Times New Roman" w:hAnsi="Arial Narrow" w:cs="Times New Roman"/>
                <w:b/>
                <w:bCs/>
                <w:color w:val="000000"/>
                <w:highlight w:val="yellow"/>
                <w:lang w:eastAsia="sk-SK"/>
              </w:rPr>
            </w:pPr>
          </w:p>
        </w:tc>
      </w:tr>
      <w:tr w:rsidR="009C1C50" w:rsidRPr="00D076D3" w14:paraId="4D104B79" w14:textId="77777777" w:rsidTr="00C66B6C">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hideMark/>
          </w:tcPr>
          <w:p w14:paraId="547BD598" w14:textId="77777777" w:rsidR="009C1C50" w:rsidRPr="00D076D3" w:rsidRDefault="009C1C50" w:rsidP="00C66B6C">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Príkon:</w:t>
            </w:r>
          </w:p>
        </w:tc>
        <w:tc>
          <w:tcPr>
            <w:tcW w:w="2646" w:type="dxa"/>
            <w:tcBorders>
              <w:top w:val="single" w:sz="4" w:space="0" w:color="auto"/>
              <w:left w:val="nil"/>
              <w:bottom w:val="single" w:sz="4" w:space="0" w:color="auto"/>
              <w:right w:val="single" w:sz="4" w:space="0" w:color="auto"/>
            </w:tcBorders>
            <w:vAlign w:val="center"/>
            <w:hideMark/>
          </w:tcPr>
          <w:p w14:paraId="2DBE0BBA"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3 kW</w:t>
            </w:r>
          </w:p>
        </w:tc>
        <w:tc>
          <w:tcPr>
            <w:tcW w:w="2913" w:type="dxa"/>
            <w:tcBorders>
              <w:top w:val="single" w:sz="4" w:space="0" w:color="auto"/>
              <w:left w:val="nil"/>
              <w:bottom w:val="single" w:sz="4" w:space="0" w:color="auto"/>
              <w:right w:val="single" w:sz="4" w:space="0" w:color="auto"/>
            </w:tcBorders>
            <w:vAlign w:val="center"/>
          </w:tcPr>
          <w:p w14:paraId="6ED49A6F" w14:textId="77777777" w:rsidR="009C1C50" w:rsidRPr="00D076D3" w:rsidRDefault="009C1C50" w:rsidP="00C66B6C">
            <w:pPr>
              <w:spacing w:after="0" w:line="240" w:lineRule="auto"/>
              <w:jc w:val="center"/>
              <w:rPr>
                <w:rFonts w:ascii="Arial Narrow" w:eastAsia="Times New Roman" w:hAnsi="Arial Narrow" w:cs="Times New Roman"/>
                <w:i/>
                <w:color w:val="FF0000"/>
                <w:lang w:eastAsia="sk-SK"/>
              </w:rPr>
            </w:pPr>
          </w:p>
          <w:p w14:paraId="6D35998B"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3C506833"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p>
          <w:p w14:paraId="73BA4C5C"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4CC40285" w14:textId="77777777" w:rsidTr="00C66B6C">
        <w:trPr>
          <w:trHeight w:val="294"/>
          <w:jc w:val="center"/>
        </w:trPr>
        <w:tc>
          <w:tcPr>
            <w:tcW w:w="2108" w:type="dxa"/>
            <w:tcBorders>
              <w:top w:val="nil"/>
              <w:left w:val="single" w:sz="4" w:space="0" w:color="auto"/>
              <w:bottom w:val="single" w:sz="4" w:space="0" w:color="auto"/>
              <w:right w:val="single" w:sz="4" w:space="0" w:color="auto"/>
            </w:tcBorders>
            <w:vAlign w:val="center"/>
            <w:hideMark/>
          </w:tcPr>
          <w:p w14:paraId="052C4A16" w14:textId="77777777" w:rsidR="009C1C50" w:rsidRPr="00D076D3" w:rsidRDefault="009C1C50" w:rsidP="00C66B6C">
            <w:pPr>
              <w:spacing w:after="0" w:line="240" w:lineRule="auto"/>
              <w:rPr>
                <w:rFonts w:ascii="Arial Narrow" w:eastAsia="Times New Roman" w:hAnsi="Arial Narrow" w:cs="Times New Roman"/>
                <w:b/>
                <w:bCs/>
                <w:color w:val="000000"/>
                <w:highlight w:val="yellow"/>
                <w:lang w:eastAsia="sk-SK"/>
              </w:rPr>
            </w:pPr>
            <w:r w:rsidRPr="00D076D3">
              <w:rPr>
                <w:rFonts w:ascii="Arial Narrow" w:eastAsia="Times New Roman" w:hAnsi="Arial Narrow" w:cs="Times New Roman"/>
                <w:b/>
                <w:lang w:eastAsia="sk-SK"/>
              </w:rPr>
              <w:t>Napätie:</w:t>
            </w:r>
          </w:p>
        </w:tc>
        <w:tc>
          <w:tcPr>
            <w:tcW w:w="2646" w:type="dxa"/>
            <w:tcBorders>
              <w:top w:val="nil"/>
              <w:left w:val="nil"/>
              <w:bottom w:val="single" w:sz="4" w:space="0" w:color="auto"/>
              <w:right w:val="single" w:sz="4" w:space="0" w:color="auto"/>
            </w:tcBorders>
            <w:shd w:val="clear" w:color="auto" w:fill="FFFFFF"/>
            <w:vAlign w:val="center"/>
            <w:hideMark/>
          </w:tcPr>
          <w:p w14:paraId="0F22DB67" w14:textId="77777777" w:rsidR="009C1C50" w:rsidRPr="00D076D3" w:rsidRDefault="009C1C50" w:rsidP="00C66B6C">
            <w:pPr>
              <w:spacing w:after="0" w:line="240" w:lineRule="auto"/>
              <w:rPr>
                <w:rFonts w:ascii="Arial Narrow" w:eastAsia="Times New Roman" w:hAnsi="Arial Narrow" w:cs="Times New Roman"/>
                <w:bCs/>
                <w:color w:val="000000"/>
                <w:highlight w:val="yellow"/>
                <w:lang w:eastAsia="sk-SK"/>
              </w:rPr>
            </w:pPr>
            <w:r w:rsidRPr="00D076D3">
              <w:rPr>
                <w:rFonts w:ascii="Arial Narrow" w:eastAsia="Times New Roman" w:hAnsi="Arial Narrow" w:cs="Times New Roman"/>
                <w:bCs/>
                <w:lang w:eastAsia="sk-SK"/>
              </w:rPr>
              <w:t>min. 230 V</w:t>
            </w:r>
          </w:p>
        </w:tc>
        <w:tc>
          <w:tcPr>
            <w:tcW w:w="2913" w:type="dxa"/>
            <w:tcBorders>
              <w:top w:val="single" w:sz="4" w:space="0" w:color="auto"/>
              <w:left w:val="nil"/>
              <w:bottom w:val="single" w:sz="4" w:space="0" w:color="auto"/>
              <w:right w:val="single" w:sz="4" w:space="0" w:color="auto"/>
            </w:tcBorders>
            <w:vAlign w:val="center"/>
          </w:tcPr>
          <w:p w14:paraId="4747B4BE" w14:textId="77777777" w:rsidR="009C1C50" w:rsidRPr="00D076D3" w:rsidRDefault="009C1C50" w:rsidP="00C66B6C">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24EDAAF3" w14:textId="77777777" w:rsidR="009C1C50" w:rsidRPr="00D076D3" w:rsidRDefault="009C1C50" w:rsidP="00C66B6C">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r>
      <w:tr w:rsidR="009C1C50" w:rsidRPr="00D076D3" w14:paraId="4B7ED6FF" w14:textId="77777777" w:rsidTr="00C84A3D">
        <w:trPr>
          <w:trHeight w:val="294"/>
          <w:jc w:val="center"/>
        </w:trPr>
        <w:tc>
          <w:tcPr>
            <w:tcW w:w="2108" w:type="dxa"/>
            <w:tcBorders>
              <w:top w:val="nil"/>
              <w:left w:val="single" w:sz="4" w:space="0" w:color="auto"/>
              <w:bottom w:val="single" w:sz="4" w:space="0" w:color="auto"/>
              <w:right w:val="single" w:sz="4" w:space="0" w:color="auto"/>
            </w:tcBorders>
            <w:vAlign w:val="center"/>
          </w:tcPr>
          <w:p w14:paraId="16A184C8" w14:textId="77777777" w:rsidR="009C1C50" w:rsidRPr="00D076D3" w:rsidRDefault="009C1C50" w:rsidP="00C66B6C">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Rozmer:</w:t>
            </w:r>
          </w:p>
          <w:p w14:paraId="4D6FA5AD" w14:textId="77777777" w:rsidR="009C1C50" w:rsidRPr="00D076D3" w:rsidRDefault="009C1C50" w:rsidP="00C66B6C">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color w:val="000000"/>
                <w:lang w:eastAsia="sk-SK"/>
              </w:rPr>
              <w:t xml:space="preserve">(Výška x Šírka x Hĺbka)  </w:t>
            </w:r>
          </w:p>
        </w:tc>
        <w:tc>
          <w:tcPr>
            <w:tcW w:w="2646" w:type="dxa"/>
            <w:tcBorders>
              <w:top w:val="nil"/>
              <w:left w:val="nil"/>
              <w:bottom w:val="single" w:sz="4" w:space="0" w:color="auto"/>
              <w:right w:val="single" w:sz="4" w:space="0" w:color="auto"/>
            </w:tcBorders>
            <w:shd w:val="clear" w:color="auto" w:fill="FFFFFF"/>
            <w:vAlign w:val="center"/>
          </w:tcPr>
          <w:p w14:paraId="4F33C074"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Výška min. 5 cm</w:t>
            </w:r>
          </w:p>
          <w:p w14:paraId="0F6AFD7B"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Šírka min. 25 cm</w:t>
            </w:r>
          </w:p>
          <w:p w14:paraId="168B1B46" w14:textId="77777777" w:rsidR="009C1C50" w:rsidRPr="00D076D3" w:rsidRDefault="009C1C50" w:rsidP="00C66B6C">
            <w:pPr>
              <w:spacing w:after="0" w:line="240" w:lineRule="auto"/>
              <w:rPr>
                <w:rFonts w:ascii="Arial Narrow" w:eastAsia="Times New Roman" w:hAnsi="Arial Narrow" w:cs="Times New Roman"/>
                <w:lang w:eastAsia="sk-SK"/>
              </w:rPr>
            </w:pPr>
            <w:r w:rsidRPr="00D076D3">
              <w:rPr>
                <w:rFonts w:ascii="Arial Narrow" w:eastAsia="Times New Roman" w:hAnsi="Arial Narrow" w:cs="Times New Roman"/>
                <w:color w:val="000000"/>
                <w:lang w:eastAsia="sk-SK"/>
              </w:rPr>
              <w:t>Hĺbka min. 45 cm</w:t>
            </w:r>
          </w:p>
        </w:tc>
        <w:tc>
          <w:tcPr>
            <w:tcW w:w="2913" w:type="dxa"/>
            <w:tcBorders>
              <w:top w:val="single" w:sz="4" w:space="0" w:color="auto"/>
              <w:left w:val="nil"/>
              <w:bottom w:val="single" w:sz="4" w:space="0" w:color="auto"/>
              <w:right w:val="single" w:sz="4" w:space="0" w:color="auto"/>
            </w:tcBorders>
            <w:vAlign w:val="center"/>
          </w:tcPr>
          <w:p w14:paraId="71A1F9C2"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 xml:space="preserve"> (doplní uchádzač)</w:t>
            </w:r>
          </w:p>
        </w:tc>
        <w:tc>
          <w:tcPr>
            <w:tcW w:w="1404" w:type="dxa"/>
            <w:tcBorders>
              <w:top w:val="single" w:sz="4" w:space="0" w:color="auto"/>
              <w:left w:val="nil"/>
              <w:bottom w:val="single" w:sz="4" w:space="0" w:color="auto"/>
              <w:right w:val="single" w:sz="4" w:space="0" w:color="auto"/>
            </w:tcBorders>
            <w:vAlign w:val="center"/>
          </w:tcPr>
          <w:p w14:paraId="6DF7838E"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3D48947C" w14:textId="77777777" w:rsidTr="00C84A3D">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5C0ACA94" w14:textId="77777777" w:rsidR="009C1C50" w:rsidRPr="00D076D3" w:rsidRDefault="009C1C50" w:rsidP="00C66B6C">
            <w:pPr>
              <w:spacing w:after="0" w:line="240" w:lineRule="auto"/>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b/>
                <w:color w:val="000000"/>
                <w:lang w:eastAsia="sk-SK"/>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250A76B8"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xml:space="preserve">Vstavaná, </w:t>
            </w:r>
          </w:p>
          <w:p w14:paraId="1D793A5A"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xml:space="preserve">Sklenený povrch, </w:t>
            </w:r>
          </w:p>
          <w:p w14:paraId="4EC04970"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xml:space="preserve">2 zóny, </w:t>
            </w:r>
          </w:p>
          <w:p w14:paraId="41CE371D"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lastRenderedPageBreak/>
              <w:t>Bez rámika,</w:t>
            </w:r>
          </w:p>
          <w:p w14:paraId="1F251CD1"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Čierna,</w:t>
            </w:r>
          </w:p>
          <w:p w14:paraId="6DCF4A20"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xml:space="preserve">Časovač, </w:t>
            </w:r>
          </w:p>
          <w:p w14:paraId="445BA36A"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xml:space="preserve">Detská poistku, </w:t>
            </w:r>
          </w:p>
          <w:p w14:paraId="0A98E1AB"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Dotykové ovládanie, Ukazovateľ zvyškového tepla</w:t>
            </w:r>
          </w:p>
        </w:tc>
        <w:tc>
          <w:tcPr>
            <w:tcW w:w="2913" w:type="dxa"/>
            <w:tcBorders>
              <w:top w:val="single" w:sz="4" w:space="0" w:color="auto"/>
              <w:left w:val="single" w:sz="4" w:space="0" w:color="auto"/>
              <w:bottom w:val="single" w:sz="4" w:space="0" w:color="auto"/>
              <w:right w:val="single" w:sz="4" w:space="0" w:color="auto"/>
            </w:tcBorders>
            <w:vAlign w:val="center"/>
          </w:tcPr>
          <w:p w14:paraId="26160D87" w14:textId="77777777" w:rsidR="009C1C50" w:rsidRPr="00D076D3" w:rsidRDefault="009C1C50" w:rsidP="00C66B6C">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lastRenderedPageBreak/>
              <w:t>N/A</w:t>
            </w:r>
          </w:p>
        </w:tc>
        <w:tc>
          <w:tcPr>
            <w:tcW w:w="1404" w:type="dxa"/>
            <w:tcBorders>
              <w:top w:val="single" w:sz="4" w:space="0" w:color="auto"/>
              <w:left w:val="single" w:sz="4" w:space="0" w:color="auto"/>
              <w:bottom w:val="single" w:sz="4" w:space="0" w:color="auto"/>
              <w:right w:val="single" w:sz="4" w:space="0" w:color="auto"/>
            </w:tcBorders>
            <w:vAlign w:val="center"/>
          </w:tcPr>
          <w:p w14:paraId="3711B48F"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r>
      <w:tr w:rsidR="009C1C50" w:rsidRPr="00D076D3" w14:paraId="5C96F77C" w14:textId="77777777" w:rsidTr="00C84A3D">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4753E47"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Výrobca</w:t>
            </w:r>
          </w:p>
        </w:tc>
        <w:tc>
          <w:tcPr>
            <w:tcW w:w="43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0E2EC7B" w14:textId="77777777" w:rsidR="009C1C50" w:rsidRPr="00D076D3" w:rsidRDefault="009C1C50" w:rsidP="00C66B6C">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r w:rsidR="009C1C50" w:rsidRPr="00D076D3" w14:paraId="653C7EEF" w14:textId="77777777" w:rsidTr="00C84A3D">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6A130DB"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Typové označenie</w:t>
            </w:r>
          </w:p>
        </w:tc>
        <w:tc>
          <w:tcPr>
            <w:tcW w:w="43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DC0F1D" w14:textId="77777777" w:rsidR="009C1C50" w:rsidRPr="00D076D3" w:rsidRDefault="009C1C50" w:rsidP="00C66B6C">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bl>
    <w:p w14:paraId="5CDE87E4" w14:textId="77777777" w:rsidR="009C1C50" w:rsidRPr="00D076D3" w:rsidRDefault="009C1C50" w:rsidP="009C1C50">
      <w:pPr>
        <w:spacing w:after="0" w:line="240" w:lineRule="auto"/>
        <w:rPr>
          <w:rFonts w:ascii="Arial Narrow" w:eastAsia="Times New Roman" w:hAnsi="Arial Narrow" w:cs="Times New Roman"/>
          <w:lang w:eastAsia="sk-SK"/>
        </w:rPr>
      </w:pPr>
    </w:p>
    <w:tbl>
      <w:tblPr>
        <w:tblpPr w:leftFromText="141" w:rightFromText="141" w:vertAnchor="text" w:horzAnchor="margin" w:tblpXSpec="center" w:tblpY="200"/>
        <w:tblW w:w="9067" w:type="dxa"/>
        <w:jc w:val="center"/>
        <w:tblCellMar>
          <w:left w:w="70" w:type="dxa"/>
          <w:right w:w="70" w:type="dxa"/>
        </w:tblCellMar>
        <w:tblLook w:val="04A0" w:firstRow="1" w:lastRow="0" w:firstColumn="1" w:lastColumn="0" w:noHBand="0" w:noVBand="1"/>
      </w:tblPr>
      <w:tblGrid>
        <w:gridCol w:w="2255"/>
        <w:gridCol w:w="2646"/>
        <w:gridCol w:w="2913"/>
        <w:gridCol w:w="1253"/>
      </w:tblGrid>
      <w:tr w:rsidR="009C1C50" w:rsidRPr="00D076D3" w14:paraId="1B681F63" w14:textId="77777777" w:rsidTr="00C66B6C">
        <w:trPr>
          <w:trHeight w:val="1408"/>
          <w:jc w:val="center"/>
        </w:trPr>
        <w:tc>
          <w:tcPr>
            <w:tcW w:w="4901"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60101356" w14:textId="77777777" w:rsidR="009C1C50" w:rsidRPr="00D076D3" w:rsidRDefault="009C1C50" w:rsidP="00C66B6C">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Požadovaná minimálna technická špecifikácia, parametre a funkcionality</w:t>
            </w:r>
          </w:p>
        </w:tc>
        <w:tc>
          <w:tcPr>
            <w:tcW w:w="4166"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63C2BE74" w14:textId="77777777" w:rsidR="009C1C50" w:rsidRPr="00D076D3" w:rsidRDefault="009C1C50" w:rsidP="00C66B6C">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Vlastný návrh plnenia</w:t>
            </w:r>
          </w:p>
          <w:p w14:paraId="41115DC7" w14:textId="77777777" w:rsidR="009C1C50" w:rsidRPr="00D076D3" w:rsidRDefault="009C1C50" w:rsidP="00C66B6C">
            <w:pPr>
              <w:spacing w:after="0" w:line="240" w:lineRule="auto"/>
              <w:jc w:val="center"/>
              <w:rPr>
                <w:rFonts w:ascii="Arial Narrow" w:eastAsia="Times New Roman" w:hAnsi="Arial Narrow" w:cs="Times New Roman"/>
                <w:bCs/>
                <w:color w:val="000000"/>
                <w:lang w:eastAsia="sk-SK"/>
              </w:rPr>
            </w:pPr>
            <w:r w:rsidRPr="00D076D3">
              <w:rPr>
                <w:rFonts w:ascii="Arial Narrow" w:eastAsia="Times New Roman" w:hAnsi="Arial Narrow" w:cs="Times New Roman"/>
                <w:bCs/>
                <w:color w:val="000000"/>
                <w:lang w:eastAsia="sk-SK"/>
              </w:rPr>
              <w:t>(doplní uchádzač)</w:t>
            </w:r>
          </w:p>
          <w:p w14:paraId="52477BE0" w14:textId="77777777" w:rsidR="009C1C50" w:rsidRPr="00D076D3" w:rsidRDefault="009C1C50" w:rsidP="00C66B6C">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Požaduje sa uviesť skutočnú špecifikáciu ponúkaného predmetu zákazky - výrobcu, typové označenie a technické parametre,  uviesť áno/nie, v prípade číselnej hodnoty uviesť jej skutočnú hodnotu</w:t>
            </w:r>
          </w:p>
        </w:tc>
      </w:tr>
      <w:tr w:rsidR="009C1C50" w:rsidRPr="00D076D3" w14:paraId="0D751247" w14:textId="77777777" w:rsidTr="00C66B6C">
        <w:trPr>
          <w:trHeight w:val="482"/>
          <w:jc w:val="center"/>
        </w:trPr>
        <w:tc>
          <w:tcPr>
            <w:tcW w:w="490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0488D8BC" w14:textId="77777777" w:rsidR="009C1C50" w:rsidRPr="00D076D3" w:rsidRDefault="009C1C50" w:rsidP="00C66B6C">
            <w:pPr>
              <w:spacing w:after="0" w:line="240" w:lineRule="auto"/>
              <w:rPr>
                <w:rFonts w:ascii="Arial Narrow" w:eastAsia="Times New Roman" w:hAnsi="Arial Narrow" w:cs="Times New Roman"/>
                <w:b/>
                <w:bCs/>
                <w:color w:val="000000"/>
                <w:lang w:eastAsia="sk-SK"/>
              </w:rPr>
            </w:pPr>
          </w:p>
          <w:p w14:paraId="10EF4784" w14:textId="77777777" w:rsidR="009C1C50" w:rsidRPr="00D076D3" w:rsidRDefault="009C1C50" w:rsidP="00C66B6C">
            <w:pPr>
              <w:spacing w:after="0" w:line="240" w:lineRule="auto"/>
              <w:rPr>
                <w:rFonts w:ascii="Arial Narrow" w:eastAsia="Times New Roman" w:hAnsi="Arial Narrow" w:cs="Times New Roman"/>
                <w:b/>
                <w:bCs/>
                <w:color w:val="000000"/>
                <w:lang w:eastAsia="sk-SK"/>
              </w:rPr>
            </w:pPr>
            <w:bookmarkStart w:id="9" w:name="_Hlk189576042"/>
            <w:r w:rsidRPr="00D076D3">
              <w:rPr>
                <w:rFonts w:ascii="Arial Narrow" w:eastAsia="Times New Roman" w:hAnsi="Arial Narrow" w:cs="Times New Roman"/>
                <w:b/>
                <w:bCs/>
                <w:color w:val="000000"/>
                <w:lang w:eastAsia="sk-SK"/>
              </w:rPr>
              <w:t>Položka č. 9 – Automatická pračka s horným plnením</w:t>
            </w:r>
          </w:p>
          <w:bookmarkEnd w:id="9"/>
          <w:p w14:paraId="469754AA" w14:textId="77777777" w:rsidR="009C1C50" w:rsidRPr="00D076D3" w:rsidRDefault="009C1C50" w:rsidP="00C66B6C">
            <w:pPr>
              <w:spacing w:after="0" w:line="240" w:lineRule="auto"/>
              <w:rPr>
                <w:rFonts w:ascii="Arial Narrow" w:eastAsia="Times New Roman" w:hAnsi="Arial Narrow" w:cs="Times New Roman"/>
                <w:b/>
                <w:bCs/>
                <w:color w:val="000000"/>
                <w:highlight w:val="yellow"/>
                <w:lang w:eastAsia="sk-SK"/>
              </w:rPr>
            </w:pP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3697E310" w14:textId="77777777" w:rsidR="009C1C50" w:rsidRPr="00D076D3" w:rsidRDefault="009C1C50" w:rsidP="00C66B6C">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presnú hodnotu, resp. údaj (číslom a/alebo slovom)</w:t>
            </w:r>
          </w:p>
        </w:tc>
        <w:tc>
          <w:tcPr>
            <w:tcW w:w="1253" w:type="dxa"/>
            <w:vMerge w:val="restart"/>
            <w:tcBorders>
              <w:top w:val="single" w:sz="4" w:space="0" w:color="auto"/>
              <w:left w:val="single" w:sz="4" w:space="0" w:color="auto"/>
              <w:right w:val="single" w:sz="4" w:space="0" w:color="auto"/>
            </w:tcBorders>
            <w:shd w:val="clear" w:color="auto" w:fill="BFBFBF"/>
            <w:vAlign w:val="center"/>
          </w:tcPr>
          <w:p w14:paraId="7BEEA677" w14:textId="77777777" w:rsidR="009C1C50" w:rsidRPr="00D076D3" w:rsidRDefault="009C1C50" w:rsidP="00C66B6C">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„áno/nie“</w:t>
            </w:r>
          </w:p>
        </w:tc>
      </w:tr>
      <w:tr w:rsidR="009C1C50" w:rsidRPr="00D076D3" w14:paraId="670D1BED" w14:textId="77777777" w:rsidTr="00C66B6C">
        <w:trPr>
          <w:trHeight w:val="419"/>
          <w:jc w:val="center"/>
        </w:trPr>
        <w:tc>
          <w:tcPr>
            <w:tcW w:w="2255" w:type="dxa"/>
            <w:tcBorders>
              <w:top w:val="single" w:sz="4" w:space="0" w:color="auto"/>
              <w:left w:val="single" w:sz="4" w:space="0" w:color="auto"/>
              <w:bottom w:val="single" w:sz="4" w:space="0" w:color="auto"/>
              <w:right w:val="single" w:sz="4" w:space="0" w:color="auto"/>
            </w:tcBorders>
            <w:shd w:val="clear" w:color="auto" w:fill="E2EFD9"/>
            <w:vAlign w:val="center"/>
          </w:tcPr>
          <w:p w14:paraId="5F4AE8C3" w14:textId="77777777" w:rsidR="009C1C50" w:rsidRPr="00D076D3" w:rsidRDefault="009C1C50" w:rsidP="00C66B6C">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vAlign w:val="center"/>
          </w:tcPr>
          <w:p w14:paraId="57D058CE" w14:textId="77777777" w:rsidR="009C1C50" w:rsidRPr="00D076D3" w:rsidRDefault="009C1C50" w:rsidP="00C66B6C">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30 ks</w:t>
            </w:r>
          </w:p>
        </w:tc>
        <w:tc>
          <w:tcPr>
            <w:tcW w:w="2913" w:type="dxa"/>
            <w:vMerge/>
            <w:tcBorders>
              <w:left w:val="single" w:sz="4" w:space="0" w:color="auto"/>
              <w:bottom w:val="single" w:sz="4" w:space="0" w:color="auto"/>
              <w:right w:val="single" w:sz="4" w:space="0" w:color="auto"/>
            </w:tcBorders>
            <w:shd w:val="clear" w:color="auto" w:fill="BFBFBF"/>
            <w:vAlign w:val="center"/>
          </w:tcPr>
          <w:p w14:paraId="6EEBBA1D" w14:textId="77777777" w:rsidR="009C1C50" w:rsidRPr="00D076D3" w:rsidRDefault="009C1C50" w:rsidP="00C66B6C">
            <w:pPr>
              <w:spacing w:after="0" w:line="240" w:lineRule="auto"/>
              <w:jc w:val="center"/>
              <w:rPr>
                <w:rFonts w:ascii="Arial Narrow" w:eastAsia="Times New Roman" w:hAnsi="Arial Narrow" w:cs="Times New Roman"/>
                <w:b/>
                <w:bCs/>
                <w:color w:val="000000"/>
                <w:highlight w:val="yellow"/>
                <w:lang w:eastAsia="sk-SK"/>
              </w:rPr>
            </w:pPr>
          </w:p>
        </w:tc>
        <w:tc>
          <w:tcPr>
            <w:tcW w:w="1253" w:type="dxa"/>
            <w:vMerge/>
            <w:tcBorders>
              <w:left w:val="single" w:sz="4" w:space="0" w:color="auto"/>
              <w:bottom w:val="single" w:sz="4" w:space="0" w:color="auto"/>
              <w:right w:val="single" w:sz="4" w:space="0" w:color="auto"/>
            </w:tcBorders>
            <w:shd w:val="clear" w:color="auto" w:fill="BFBFBF"/>
            <w:vAlign w:val="center"/>
          </w:tcPr>
          <w:p w14:paraId="644FDE39" w14:textId="77777777" w:rsidR="009C1C50" w:rsidRPr="00D076D3" w:rsidRDefault="009C1C50" w:rsidP="00C66B6C">
            <w:pPr>
              <w:spacing w:after="0" w:line="240" w:lineRule="auto"/>
              <w:jc w:val="center"/>
              <w:rPr>
                <w:rFonts w:ascii="Arial Narrow" w:eastAsia="Times New Roman" w:hAnsi="Arial Narrow" w:cs="Times New Roman"/>
                <w:b/>
                <w:bCs/>
                <w:color w:val="000000"/>
                <w:highlight w:val="yellow"/>
                <w:lang w:eastAsia="sk-SK"/>
              </w:rPr>
            </w:pPr>
          </w:p>
        </w:tc>
      </w:tr>
      <w:tr w:rsidR="009C1C50" w:rsidRPr="00D076D3" w14:paraId="1318CC6C" w14:textId="77777777" w:rsidTr="00C66B6C">
        <w:trPr>
          <w:trHeight w:val="294"/>
          <w:jc w:val="center"/>
        </w:trPr>
        <w:tc>
          <w:tcPr>
            <w:tcW w:w="2255" w:type="dxa"/>
            <w:tcBorders>
              <w:top w:val="single" w:sz="4" w:space="0" w:color="auto"/>
              <w:left w:val="single" w:sz="4" w:space="0" w:color="auto"/>
              <w:bottom w:val="single" w:sz="4" w:space="0" w:color="auto"/>
              <w:right w:val="single" w:sz="4" w:space="0" w:color="auto"/>
            </w:tcBorders>
            <w:vAlign w:val="center"/>
            <w:hideMark/>
          </w:tcPr>
          <w:p w14:paraId="7CF55086" w14:textId="77777777" w:rsidR="009C1C50" w:rsidRPr="00D076D3" w:rsidRDefault="009C1C50" w:rsidP="00C66B6C">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Energetická trieda:</w:t>
            </w:r>
          </w:p>
        </w:tc>
        <w:tc>
          <w:tcPr>
            <w:tcW w:w="2646" w:type="dxa"/>
            <w:tcBorders>
              <w:top w:val="single" w:sz="4" w:space="0" w:color="auto"/>
              <w:left w:val="nil"/>
              <w:bottom w:val="single" w:sz="4" w:space="0" w:color="auto"/>
              <w:right w:val="single" w:sz="4" w:space="0" w:color="auto"/>
            </w:tcBorders>
            <w:vAlign w:val="center"/>
            <w:hideMark/>
          </w:tcPr>
          <w:p w14:paraId="6A1F276D"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E</w:t>
            </w:r>
          </w:p>
        </w:tc>
        <w:tc>
          <w:tcPr>
            <w:tcW w:w="2913" w:type="dxa"/>
            <w:tcBorders>
              <w:top w:val="single" w:sz="4" w:space="0" w:color="auto"/>
              <w:left w:val="nil"/>
              <w:bottom w:val="single" w:sz="4" w:space="0" w:color="auto"/>
              <w:right w:val="single" w:sz="4" w:space="0" w:color="auto"/>
            </w:tcBorders>
            <w:vAlign w:val="center"/>
          </w:tcPr>
          <w:p w14:paraId="48387F73" w14:textId="77777777" w:rsidR="009C1C50" w:rsidRPr="00D076D3" w:rsidRDefault="009C1C50" w:rsidP="00C66B6C">
            <w:pPr>
              <w:spacing w:after="0" w:line="240" w:lineRule="auto"/>
              <w:jc w:val="center"/>
              <w:rPr>
                <w:rFonts w:ascii="Arial Narrow" w:eastAsia="Times New Roman" w:hAnsi="Arial Narrow" w:cs="Times New Roman"/>
                <w:i/>
                <w:color w:val="FF0000"/>
                <w:lang w:eastAsia="sk-SK"/>
              </w:rPr>
            </w:pPr>
          </w:p>
          <w:p w14:paraId="3A7E4C79"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253" w:type="dxa"/>
            <w:tcBorders>
              <w:top w:val="single" w:sz="4" w:space="0" w:color="auto"/>
              <w:left w:val="nil"/>
              <w:bottom w:val="single" w:sz="4" w:space="0" w:color="auto"/>
              <w:right w:val="single" w:sz="4" w:space="0" w:color="auto"/>
            </w:tcBorders>
            <w:vAlign w:val="center"/>
          </w:tcPr>
          <w:p w14:paraId="1A4894CD"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p>
          <w:p w14:paraId="6D8143F4"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46EA6796" w14:textId="77777777" w:rsidTr="00C66B6C">
        <w:trPr>
          <w:trHeight w:val="294"/>
          <w:jc w:val="center"/>
        </w:trPr>
        <w:tc>
          <w:tcPr>
            <w:tcW w:w="2255" w:type="dxa"/>
            <w:tcBorders>
              <w:top w:val="single" w:sz="4" w:space="0" w:color="auto"/>
              <w:left w:val="single" w:sz="4" w:space="0" w:color="auto"/>
              <w:bottom w:val="single" w:sz="4" w:space="0" w:color="auto"/>
              <w:right w:val="single" w:sz="4" w:space="0" w:color="auto"/>
            </w:tcBorders>
            <w:vAlign w:val="center"/>
          </w:tcPr>
          <w:p w14:paraId="39670A8D" w14:textId="77777777" w:rsidR="009C1C50" w:rsidRPr="00D076D3" w:rsidRDefault="009C1C50" w:rsidP="00C66B6C">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 xml:space="preserve">Kapacita prania: </w:t>
            </w:r>
          </w:p>
        </w:tc>
        <w:tc>
          <w:tcPr>
            <w:tcW w:w="2646" w:type="dxa"/>
            <w:tcBorders>
              <w:top w:val="single" w:sz="4" w:space="0" w:color="auto"/>
              <w:left w:val="nil"/>
              <w:bottom w:val="single" w:sz="4" w:space="0" w:color="auto"/>
              <w:right w:val="single" w:sz="4" w:space="0" w:color="auto"/>
            </w:tcBorders>
            <w:vAlign w:val="center"/>
          </w:tcPr>
          <w:p w14:paraId="410C895B"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lang w:eastAsia="sk-SK"/>
              </w:rPr>
              <w:t xml:space="preserve">Min. 5kg </w:t>
            </w:r>
          </w:p>
        </w:tc>
        <w:tc>
          <w:tcPr>
            <w:tcW w:w="2913" w:type="dxa"/>
            <w:tcBorders>
              <w:top w:val="single" w:sz="4" w:space="0" w:color="auto"/>
              <w:left w:val="nil"/>
              <w:bottom w:val="single" w:sz="4" w:space="0" w:color="auto"/>
              <w:right w:val="single" w:sz="4" w:space="0" w:color="auto"/>
            </w:tcBorders>
            <w:vAlign w:val="center"/>
          </w:tcPr>
          <w:p w14:paraId="18FE4280" w14:textId="77777777" w:rsidR="009C1C50" w:rsidRPr="00D076D3" w:rsidRDefault="009C1C50" w:rsidP="00C66B6C">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253" w:type="dxa"/>
            <w:tcBorders>
              <w:top w:val="single" w:sz="4" w:space="0" w:color="auto"/>
              <w:left w:val="nil"/>
              <w:bottom w:val="single" w:sz="4" w:space="0" w:color="auto"/>
              <w:right w:val="single" w:sz="4" w:space="0" w:color="auto"/>
            </w:tcBorders>
            <w:vAlign w:val="center"/>
          </w:tcPr>
          <w:p w14:paraId="6D49E531"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053FCE08" w14:textId="77777777" w:rsidTr="00C66B6C">
        <w:trPr>
          <w:trHeight w:val="294"/>
          <w:jc w:val="center"/>
        </w:trPr>
        <w:tc>
          <w:tcPr>
            <w:tcW w:w="2255" w:type="dxa"/>
            <w:tcBorders>
              <w:top w:val="nil"/>
              <w:left w:val="single" w:sz="4" w:space="0" w:color="auto"/>
              <w:bottom w:val="single" w:sz="4" w:space="0" w:color="auto"/>
              <w:right w:val="single" w:sz="4" w:space="0" w:color="auto"/>
            </w:tcBorders>
            <w:vAlign w:val="center"/>
            <w:hideMark/>
          </w:tcPr>
          <w:p w14:paraId="2994B6CB" w14:textId="77777777" w:rsidR="009C1C50" w:rsidRPr="00D076D3" w:rsidRDefault="009C1C50" w:rsidP="00C66B6C">
            <w:pPr>
              <w:spacing w:after="0" w:line="240" w:lineRule="auto"/>
              <w:rPr>
                <w:rFonts w:ascii="Arial Narrow" w:eastAsia="Times New Roman" w:hAnsi="Arial Narrow" w:cs="Times New Roman"/>
                <w:b/>
                <w:bCs/>
                <w:color w:val="000000"/>
                <w:highlight w:val="yellow"/>
                <w:lang w:eastAsia="sk-SK"/>
              </w:rPr>
            </w:pPr>
            <w:r w:rsidRPr="00D076D3">
              <w:rPr>
                <w:rFonts w:ascii="Arial Narrow" w:eastAsia="Times New Roman" w:hAnsi="Arial Narrow" w:cs="Times New Roman"/>
                <w:b/>
                <w:lang w:eastAsia="sk-SK"/>
              </w:rPr>
              <w:t>Otáčky odstreďovania:</w:t>
            </w:r>
          </w:p>
        </w:tc>
        <w:tc>
          <w:tcPr>
            <w:tcW w:w="2646" w:type="dxa"/>
            <w:tcBorders>
              <w:top w:val="nil"/>
              <w:left w:val="nil"/>
              <w:bottom w:val="single" w:sz="4" w:space="0" w:color="auto"/>
              <w:right w:val="single" w:sz="4" w:space="0" w:color="auto"/>
            </w:tcBorders>
            <w:shd w:val="clear" w:color="auto" w:fill="FFFFFF"/>
            <w:vAlign w:val="center"/>
            <w:hideMark/>
          </w:tcPr>
          <w:p w14:paraId="4935404B" w14:textId="77777777" w:rsidR="009C1C50" w:rsidRPr="00D076D3" w:rsidRDefault="009C1C50" w:rsidP="00C66B6C">
            <w:pPr>
              <w:spacing w:after="0" w:line="240" w:lineRule="auto"/>
              <w:rPr>
                <w:rFonts w:ascii="Arial Narrow" w:eastAsia="Times New Roman" w:hAnsi="Arial Narrow" w:cs="Times New Roman"/>
                <w:bCs/>
                <w:color w:val="000000"/>
                <w:highlight w:val="yellow"/>
                <w:lang w:eastAsia="sk-SK"/>
              </w:rPr>
            </w:pPr>
            <w:r w:rsidRPr="00D076D3">
              <w:rPr>
                <w:rFonts w:ascii="Arial Narrow" w:eastAsia="Times New Roman" w:hAnsi="Arial Narrow" w:cs="Times New Roman"/>
                <w:bCs/>
                <w:lang w:eastAsia="sk-SK"/>
              </w:rPr>
              <w:t>min. 1000ot/min</w:t>
            </w:r>
          </w:p>
        </w:tc>
        <w:tc>
          <w:tcPr>
            <w:tcW w:w="2913" w:type="dxa"/>
            <w:tcBorders>
              <w:top w:val="single" w:sz="4" w:space="0" w:color="auto"/>
              <w:left w:val="nil"/>
              <w:bottom w:val="single" w:sz="4" w:space="0" w:color="auto"/>
              <w:right w:val="single" w:sz="4" w:space="0" w:color="auto"/>
            </w:tcBorders>
            <w:vAlign w:val="center"/>
          </w:tcPr>
          <w:p w14:paraId="1AF06014" w14:textId="77777777" w:rsidR="009C1C50" w:rsidRPr="00D076D3" w:rsidRDefault="009C1C50" w:rsidP="00C66B6C">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(doplní uchádzač)</w:t>
            </w:r>
          </w:p>
        </w:tc>
        <w:tc>
          <w:tcPr>
            <w:tcW w:w="1253" w:type="dxa"/>
            <w:tcBorders>
              <w:top w:val="single" w:sz="4" w:space="0" w:color="auto"/>
              <w:left w:val="nil"/>
              <w:bottom w:val="single" w:sz="4" w:space="0" w:color="auto"/>
              <w:right w:val="single" w:sz="4" w:space="0" w:color="auto"/>
            </w:tcBorders>
            <w:vAlign w:val="center"/>
          </w:tcPr>
          <w:p w14:paraId="12A2A926" w14:textId="77777777" w:rsidR="009C1C50" w:rsidRPr="00D076D3" w:rsidRDefault="009C1C50" w:rsidP="00C66B6C">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r>
      <w:tr w:rsidR="009C1C50" w:rsidRPr="00D076D3" w14:paraId="692694DF" w14:textId="77777777" w:rsidTr="00C66B6C">
        <w:trPr>
          <w:trHeight w:val="294"/>
          <w:jc w:val="center"/>
        </w:trPr>
        <w:tc>
          <w:tcPr>
            <w:tcW w:w="2255" w:type="dxa"/>
            <w:tcBorders>
              <w:top w:val="nil"/>
              <w:left w:val="single" w:sz="4" w:space="0" w:color="auto"/>
              <w:bottom w:val="single" w:sz="4" w:space="0" w:color="auto"/>
              <w:right w:val="single" w:sz="4" w:space="0" w:color="auto"/>
            </w:tcBorders>
            <w:vAlign w:val="center"/>
          </w:tcPr>
          <w:p w14:paraId="7BCFB75C" w14:textId="77777777" w:rsidR="009C1C50" w:rsidRPr="00D076D3" w:rsidRDefault="009C1C50" w:rsidP="00C66B6C">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color w:val="000000"/>
                <w:lang w:eastAsia="sk-SK"/>
              </w:rPr>
              <w:t>Počet programov:</w:t>
            </w:r>
          </w:p>
        </w:tc>
        <w:tc>
          <w:tcPr>
            <w:tcW w:w="2646" w:type="dxa"/>
            <w:tcBorders>
              <w:top w:val="nil"/>
              <w:left w:val="nil"/>
              <w:bottom w:val="single" w:sz="4" w:space="0" w:color="auto"/>
              <w:right w:val="single" w:sz="4" w:space="0" w:color="auto"/>
            </w:tcBorders>
            <w:shd w:val="clear" w:color="auto" w:fill="FFFFFF"/>
            <w:vAlign w:val="center"/>
          </w:tcPr>
          <w:p w14:paraId="6ABA35F0" w14:textId="77777777" w:rsidR="009C1C50" w:rsidRPr="00D076D3" w:rsidRDefault="009C1C50" w:rsidP="00C66B6C">
            <w:pPr>
              <w:spacing w:after="0" w:line="240" w:lineRule="auto"/>
              <w:rPr>
                <w:rFonts w:ascii="Arial Narrow" w:eastAsia="Times New Roman" w:hAnsi="Arial Narrow" w:cs="Times New Roman"/>
                <w:lang w:eastAsia="sk-SK"/>
              </w:rPr>
            </w:pPr>
            <w:r w:rsidRPr="00D076D3">
              <w:rPr>
                <w:rFonts w:ascii="Arial Narrow" w:eastAsia="Times New Roman" w:hAnsi="Arial Narrow" w:cs="Times New Roman"/>
                <w:lang w:eastAsia="sk-SK"/>
              </w:rPr>
              <w:t>min. 12</w:t>
            </w:r>
          </w:p>
        </w:tc>
        <w:tc>
          <w:tcPr>
            <w:tcW w:w="2913" w:type="dxa"/>
            <w:tcBorders>
              <w:top w:val="single" w:sz="4" w:space="0" w:color="auto"/>
              <w:left w:val="nil"/>
              <w:bottom w:val="single" w:sz="4" w:space="0" w:color="auto"/>
              <w:right w:val="single" w:sz="4" w:space="0" w:color="auto"/>
            </w:tcBorders>
            <w:vAlign w:val="center"/>
          </w:tcPr>
          <w:p w14:paraId="04B41939"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253" w:type="dxa"/>
            <w:tcBorders>
              <w:top w:val="single" w:sz="4" w:space="0" w:color="auto"/>
              <w:left w:val="nil"/>
              <w:bottom w:val="single" w:sz="4" w:space="0" w:color="auto"/>
              <w:right w:val="single" w:sz="4" w:space="0" w:color="auto"/>
            </w:tcBorders>
            <w:vAlign w:val="center"/>
          </w:tcPr>
          <w:p w14:paraId="0C385BCE"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2004B54D" w14:textId="77777777" w:rsidTr="00C66B6C">
        <w:trPr>
          <w:trHeight w:val="294"/>
          <w:jc w:val="center"/>
        </w:trPr>
        <w:tc>
          <w:tcPr>
            <w:tcW w:w="2255" w:type="dxa"/>
            <w:tcBorders>
              <w:top w:val="nil"/>
              <w:left w:val="single" w:sz="4" w:space="0" w:color="auto"/>
              <w:bottom w:val="single" w:sz="4" w:space="0" w:color="auto"/>
              <w:right w:val="single" w:sz="4" w:space="0" w:color="auto"/>
            </w:tcBorders>
            <w:vAlign w:val="center"/>
          </w:tcPr>
          <w:p w14:paraId="082A2135" w14:textId="77777777" w:rsidR="009C1C50" w:rsidRPr="00D076D3" w:rsidRDefault="009C1C50" w:rsidP="00C66B6C">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Rozmer:</w:t>
            </w:r>
          </w:p>
          <w:p w14:paraId="53489AD6" w14:textId="77777777" w:rsidR="009C1C50" w:rsidRPr="00D076D3" w:rsidRDefault="009C1C50" w:rsidP="00C66B6C">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 xml:space="preserve">(Výška x Šírka x Hĺbka)  </w:t>
            </w:r>
          </w:p>
        </w:tc>
        <w:tc>
          <w:tcPr>
            <w:tcW w:w="2646" w:type="dxa"/>
            <w:tcBorders>
              <w:top w:val="nil"/>
              <w:left w:val="nil"/>
              <w:bottom w:val="single" w:sz="4" w:space="0" w:color="auto"/>
              <w:right w:val="single" w:sz="4" w:space="0" w:color="auto"/>
            </w:tcBorders>
            <w:shd w:val="clear" w:color="auto" w:fill="FFFFFF"/>
            <w:vAlign w:val="center"/>
          </w:tcPr>
          <w:p w14:paraId="2368E081"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Výška max. 90 cm</w:t>
            </w:r>
          </w:p>
          <w:p w14:paraId="097989C3"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Šírka max. 45 cm</w:t>
            </w:r>
          </w:p>
          <w:p w14:paraId="16A6A99A" w14:textId="77777777" w:rsidR="009C1C50" w:rsidRPr="00D076D3" w:rsidRDefault="009C1C50" w:rsidP="00C66B6C">
            <w:pPr>
              <w:spacing w:after="0" w:line="240" w:lineRule="auto"/>
              <w:rPr>
                <w:rFonts w:ascii="Arial Narrow" w:eastAsia="Times New Roman" w:hAnsi="Arial Narrow" w:cs="Times New Roman"/>
                <w:lang w:eastAsia="sk-SK"/>
              </w:rPr>
            </w:pPr>
            <w:r w:rsidRPr="00D076D3">
              <w:rPr>
                <w:rFonts w:ascii="Arial Narrow" w:eastAsia="Times New Roman" w:hAnsi="Arial Narrow" w:cs="Times New Roman"/>
                <w:color w:val="000000"/>
                <w:lang w:eastAsia="sk-SK"/>
              </w:rPr>
              <w:t>Hĺbka max. 65 cm</w:t>
            </w:r>
          </w:p>
        </w:tc>
        <w:tc>
          <w:tcPr>
            <w:tcW w:w="2913" w:type="dxa"/>
            <w:tcBorders>
              <w:top w:val="single" w:sz="4" w:space="0" w:color="auto"/>
              <w:left w:val="nil"/>
              <w:bottom w:val="single" w:sz="4" w:space="0" w:color="auto"/>
              <w:right w:val="single" w:sz="4" w:space="0" w:color="auto"/>
            </w:tcBorders>
            <w:vAlign w:val="center"/>
          </w:tcPr>
          <w:p w14:paraId="12C52F6C" w14:textId="77777777" w:rsidR="009C1C50" w:rsidRPr="00D076D3" w:rsidRDefault="009C1C50" w:rsidP="00C66B6C">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 xml:space="preserve"> (doplní uchádzač)</w:t>
            </w:r>
          </w:p>
        </w:tc>
        <w:tc>
          <w:tcPr>
            <w:tcW w:w="1253" w:type="dxa"/>
            <w:tcBorders>
              <w:top w:val="single" w:sz="4" w:space="0" w:color="auto"/>
              <w:left w:val="nil"/>
              <w:bottom w:val="single" w:sz="4" w:space="0" w:color="auto"/>
              <w:right w:val="single" w:sz="4" w:space="0" w:color="auto"/>
            </w:tcBorders>
            <w:vAlign w:val="center"/>
          </w:tcPr>
          <w:p w14:paraId="31B8F7BC"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2DEEC394" w14:textId="77777777" w:rsidTr="00C66B6C">
        <w:trPr>
          <w:trHeight w:val="294"/>
          <w:jc w:val="center"/>
        </w:trPr>
        <w:tc>
          <w:tcPr>
            <w:tcW w:w="2255" w:type="dxa"/>
            <w:tcBorders>
              <w:top w:val="nil"/>
              <w:left w:val="single" w:sz="4" w:space="0" w:color="auto"/>
              <w:bottom w:val="single" w:sz="4" w:space="0" w:color="auto"/>
              <w:right w:val="single" w:sz="4" w:space="0" w:color="auto"/>
            </w:tcBorders>
            <w:vAlign w:val="center"/>
          </w:tcPr>
          <w:p w14:paraId="6FAC01D1" w14:textId="77777777" w:rsidR="009C1C50" w:rsidRPr="00D076D3" w:rsidRDefault="009C1C50" w:rsidP="00C66B6C">
            <w:pPr>
              <w:spacing w:after="0" w:line="240" w:lineRule="auto"/>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b/>
                <w:color w:val="000000"/>
                <w:lang w:eastAsia="sk-SK"/>
              </w:rPr>
              <w:t>Prevedenie:</w:t>
            </w:r>
          </w:p>
        </w:tc>
        <w:tc>
          <w:tcPr>
            <w:tcW w:w="2646" w:type="dxa"/>
            <w:tcBorders>
              <w:top w:val="nil"/>
              <w:left w:val="nil"/>
              <w:bottom w:val="single" w:sz="4" w:space="0" w:color="auto"/>
              <w:right w:val="single" w:sz="4" w:space="0" w:color="auto"/>
            </w:tcBorders>
            <w:shd w:val="clear" w:color="auto" w:fill="FFFFFF"/>
            <w:vAlign w:val="center"/>
          </w:tcPr>
          <w:p w14:paraId="34CEADA1"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xml:space="preserve">15 minútový program, </w:t>
            </w:r>
          </w:p>
          <w:p w14:paraId="77E7D952"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Technológ</w:t>
            </w:r>
            <w:r w:rsidR="00C66B6C" w:rsidRPr="00D076D3">
              <w:rPr>
                <w:rFonts w:ascii="Arial Narrow" w:eastAsia="Times New Roman" w:hAnsi="Arial Narrow" w:cs="Times New Roman"/>
                <w:color w:val="000000"/>
                <w:lang w:eastAsia="sk-SK"/>
              </w:rPr>
              <w:t xml:space="preserve">ia </w:t>
            </w:r>
            <w:proofErr w:type="spellStart"/>
            <w:r w:rsidR="00C66B6C" w:rsidRPr="00D076D3">
              <w:rPr>
                <w:rFonts w:ascii="Arial Narrow" w:eastAsia="Times New Roman" w:hAnsi="Arial Narrow" w:cs="Times New Roman"/>
                <w:color w:val="000000"/>
                <w:lang w:eastAsia="sk-SK"/>
              </w:rPr>
              <w:t>Fuzzy</w:t>
            </w:r>
            <w:proofErr w:type="spellEnd"/>
            <w:r w:rsidR="00C66B6C" w:rsidRPr="00D076D3">
              <w:rPr>
                <w:rFonts w:ascii="Arial Narrow" w:eastAsia="Times New Roman" w:hAnsi="Arial Narrow" w:cs="Times New Roman"/>
                <w:color w:val="000000"/>
                <w:lang w:eastAsia="sk-SK"/>
              </w:rPr>
              <w:t xml:space="preserve"> </w:t>
            </w:r>
            <w:proofErr w:type="spellStart"/>
            <w:r w:rsidR="00C66B6C" w:rsidRPr="00D076D3">
              <w:rPr>
                <w:rFonts w:ascii="Arial Narrow" w:eastAsia="Times New Roman" w:hAnsi="Arial Narrow" w:cs="Times New Roman"/>
                <w:color w:val="000000"/>
                <w:lang w:eastAsia="sk-SK"/>
              </w:rPr>
              <w:t>Logic</w:t>
            </w:r>
            <w:proofErr w:type="spellEnd"/>
            <w:r w:rsidR="00C66B6C" w:rsidRPr="00D076D3">
              <w:rPr>
                <w:rFonts w:ascii="Arial Narrow" w:eastAsia="Times New Roman" w:hAnsi="Arial Narrow" w:cs="Times New Roman"/>
                <w:color w:val="000000"/>
                <w:lang w:eastAsia="sk-SK"/>
              </w:rPr>
              <w:t xml:space="preserve"> alebo ekvivalent*,</w:t>
            </w:r>
            <w:r w:rsidRPr="00D076D3">
              <w:rPr>
                <w:rFonts w:ascii="Arial Narrow" w:eastAsia="Times New Roman" w:hAnsi="Arial Narrow" w:cs="Times New Roman"/>
                <w:color w:val="000000"/>
                <w:lang w:eastAsia="sk-SK"/>
              </w:rPr>
              <w:t xml:space="preserve"> </w:t>
            </w:r>
          </w:p>
          <w:p w14:paraId="148904D8"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Systém vyrovnávania nestability</w:t>
            </w:r>
          </w:p>
        </w:tc>
        <w:tc>
          <w:tcPr>
            <w:tcW w:w="2913" w:type="dxa"/>
            <w:tcBorders>
              <w:top w:val="single" w:sz="4" w:space="0" w:color="auto"/>
              <w:left w:val="nil"/>
              <w:bottom w:val="single" w:sz="4" w:space="0" w:color="auto"/>
              <w:right w:val="single" w:sz="4" w:space="0" w:color="auto"/>
            </w:tcBorders>
            <w:vAlign w:val="center"/>
          </w:tcPr>
          <w:p w14:paraId="678B953A" w14:textId="77777777" w:rsidR="009C1C50" w:rsidRPr="00D076D3" w:rsidRDefault="009C1C50" w:rsidP="00C66B6C">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c>
          <w:tcPr>
            <w:tcW w:w="1253" w:type="dxa"/>
            <w:tcBorders>
              <w:top w:val="single" w:sz="4" w:space="0" w:color="auto"/>
              <w:left w:val="nil"/>
              <w:bottom w:val="single" w:sz="4" w:space="0" w:color="auto"/>
              <w:right w:val="single" w:sz="4" w:space="0" w:color="auto"/>
            </w:tcBorders>
            <w:vAlign w:val="center"/>
          </w:tcPr>
          <w:p w14:paraId="70E8CC33"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r>
      <w:tr w:rsidR="009C1C50" w:rsidRPr="00D076D3" w14:paraId="4C2468D9" w14:textId="77777777" w:rsidTr="00C66B6C">
        <w:trPr>
          <w:trHeight w:val="294"/>
          <w:jc w:val="center"/>
        </w:trPr>
        <w:tc>
          <w:tcPr>
            <w:tcW w:w="49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BD1D2C4"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Výrobca</w:t>
            </w:r>
          </w:p>
        </w:tc>
        <w:tc>
          <w:tcPr>
            <w:tcW w:w="4166" w:type="dxa"/>
            <w:gridSpan w:val="2"/>
            <w:tcBorders>
              <w:top w:val="single" w:sz="4" w:space="0" w:color="auto"/>
              <w:left w:val="nil"/>
              <w:bottom w:val="single" w:sz="4" w:space="0" w:color="auto"/>
              <w:right w:val="single" w:sz="4" w:space="0" w:color="auto"/>
            </w:tcBorders>
            <w:shd w:val="clear" w:color="auto" w:fill="auto"/>
            <w:vAlign w:val="center"/>
          </w:tcPr>
          <w:p w14:paraId="7B8F8669" w14:textId="77777777" w:rsidR="009C1C50" w:rsidRPr="00D076D3" w:rsidRDefault="009C1C50" w:rsidP="00C66B6C">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r w:rsidR="009C1C50" w:rsidRPr="00D076D3" w14:paraId="45A3FD2C" w14:textId="77777777" w:rsidTr="00C66B6C">
        <w:trPr>
          <w:trHeight w:val="294"/>
          <w:jc w:val="center"/>
        </w:trPr>
        <w:tc>
          <w:tcPr>
            <w:tcW w:w="49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BD72CAB"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Typové označenie</w:t>
            </w:r>
          </w:p>
        </w:tc>
        <w:tc>
          <w:tcPr>
            <w:tcW w:w="4166" w:type="dxa"/>
            <w:gridSpan w:val="2"/>
            <w:tcBorders>
              <w:top w:val="single" w:sz="4" w:space="0" w:color="auto"/>
              <w:left w:val="nil"/>
              <w:bottom w:val="single" w:sz="4" w:space="0" w:color="auto"/>
              <w:right w:val="single" w:sz="4" w:space="0" w:color="auto"/>
            </w:tcBorders>
            <w:shd w:val="clear" w:color="auto" w:fill="auto"/>
            <w:vAlign w:val="center"/>
          </w:tcPr>
          <w:p w14:paraId="78D95BCF" w14:textId="77777777" w:rsidR="009C1C50" w:rsidRPr="00D076D3" w:rsidRDefault="009C1C50" w:rsidP="00C66B6C">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bl>
    <w:p w14:paraId="3F346D42" w14:textId="77777777" w:rsidR="009C1C50" w:rsidRPr="00D076D3" w:rsidRDefault="009C1C50" w:rsidP="009C1C50">
      <w:pPr>
        <w:spacing w:after="0" w:line="240" w:lineRule="auto"/>
        <w:rPr>
          <w:rFonts w:ascii="Arial Narrow" w:eastAsia="Times New Roman" w:hAnsi="Arial Narrow" w:cs="Times New Roman"/>
          <w:lang w:eastAsia="sk-SK"/>
        </w:rPr>
      </w:pPr>
    </w:p>
    <w:tbl>
      <w:tblPr>
        <w:tblpPr w:leftFromText="141" w:rightFromText="141" w:vertAnchor="text" w:horzAnchor="margin" w:tblpXSpec="center" w:tblpY="200"/>
        <w:tblW w:w="9071" w:type="dxa"/>
        <w:jc w:val="center"/>
        <w:tblCellMar>
          <w:left w:w="70" w:type="dxa"/>
          <w:right w:w="70" w:type="dxa"/>
        </w:tblCellMar>
        <w:tblLook w:val="04A0" w:firstRow="1" w:lastRow="0" w:firstColumn="1" w:lastColumn="0" w:noHBand="0" w:noVBand="1"/>
      </w:tblPr>
      <w:tblGrid>
        <w:gridCol w:w="2108"/>
        <w:gridCol w:w="2646"/>
        <w:gridCol w:w="2913"/>
        <w:gridCol w:w="1404"/>
      </w:tblGrid>
      <w:tr w:rsidR="009C1C50" w:rsidRPr="00D076D3" w14:paraId="343B0912" w14:textId="77777777" w:rsidTr="00C66B6C">
        <w:trPr>
          <w:trHeight w:val="1408"/>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59504282" w14:textId="77777777" w:rsidR="009C1C50" w:rsidRPr="00D076D3" w:rsidRDefault="009C1C50" w:rsidP="00C66B6C">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771464A4" w14:textId="77777777" w:rsidR="009C1C50" w:rsidRPr="00D076D3" w:rsidRDefault="009C1C50" w:rsidP="00C66B6C">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Vlastný návrh plnenia</w:t>
            </w:r>
          </w:p>
          <w:p w14:paraId="6465EB9A" w14:textId="77777777" w:rsidR="009C1C50" w:rsidRPr="00D076D3" w:rsidRDefault="009C1C50" w:rsidP="00C66B6C">
            <w:pPr>
              <w:spacing w:after="0" w:line="240" w:lineRule="auto"/>
              <w:jc w:val="center"/>
              <w:rPr>
                <w:rFonts w:ascii="Arial Narrow" w:eastAsia="Times New Roman" w:hAnsi="Arial Narrow" w:cs="Times New Roman"/>
                <w:bCs/>
                <w:color w:val="000000"/>
                <w:lang w:eastAsia="sk-SK"/>
              </w:rPr>
            </w:pPr>
            <w:r w:rsidRPr="00D076D3">
              <w:rPr>
                <w:rFonts w:ascii="Arial Narrow" w:eastAsia="Times New Roman" w:hAnsi="Arial Narrow" w:cs="Times New Roman"/>
                <w:bCs/>
                <w:color w:val="000000"/>
                <w:lang w:eastAsia="sk-SK"/>
              </w:rPr>
              <w:t>(doplní uchádzač)</w:t>
            </w:r>
          </w:p>
          <w:p w14:paraId="350C4EE2" w14:textId="77777777" w:rsidR="009C1C50" w:rsidRPr="00D076D3" w:rsidRDefault="009C1C50" w:rsidP="00C66B6C">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Požaduje sa uviesť skutočnú špecifikáciu ponúkaného predmetu zákazky - výrobcu, typové označenie a technické parametre,  uviesť áno/nie, v prípade číselnej hodnoty uviesť jej skutočnú hodnotu</w:t>
            </w:r>
          </w:p>
        </w:tc>
      </w:tr>
      <w:tr w:rsidR="009C1C50" w:rsidRPr="00D076D3" w14:paraId="5F1BDC59" w14:textId="77777777" w:rsidTr="00C66B6C">
        <w:trPr>
          <w:trHeight w:val="482"/>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57D7D0A1" w14:textId="77777777" w:rsidR="009C1C50" w:rsidRPr="00D076D3" w:rsidRDefault="009C1C50" w:rsidP="00C66B6C">
            <w:pPr>
              <w:spacing w:after="0" w:line="240" w:lineRule="auto"/>
              <w:rPr>
                <w:rFonts w:ascii="Arial Narrow" w:eastAsia="Times New Roman" w:hAnsi="Arial Narrow" w:cs="Times New Roman"/>
                <w:b/>
                <w:bCs/>
                <w:color w:val="000000"/>
                <w:lang w:eastAsia="sk-SK"/>
              </w:rPr>
            </w:pPr>
          </w:p>
          <w:p w14:paraId="0D6B8935" w14:textId="77777777" w:rsidR="009C1C50" w:rsidRPr="00D076D3" w:rsidRDefault="009C1C50" w:rsidP="00C66B6C">
            <w:pPr>
              <w:spacing w:after="0" w:line="240" w:lineRule="auto"/>
              <w:rPr>
                <w:rFonts w:ascii="Arial Narrow" w:eastAsia="Times New Roman" w:hAnsi="Arial Narrow" w:cs="Times New Roman"/>
                <w:b/>
                <w:bCs/>
                <w:color w:val="000000"/>
                <w:highlight w:val="yellow"/>
                <w:lang w:eastAsia="sk-SK"/>
              </w:rPr>
            </w:pPr>
            <w:bookmarkStart w:id="10" w:name="_Hlk189576062"/>
            <w:r w:rsidRPr="00D076D3">
              <w:rPr>
                <w:rFonts w:ascii="Arial Narrow" w:eastAsia="Times New Roman" w:hAnsi="Arial Narrow" w:cs="Times New Roman"/>
                <w:b/>
                <w:bCs/>
                <w:color w:val="000000"/>
                <w:lang w:eastAsia="sk-SK"/>
              </w:rPr>
              <w:t xml:space="preserve">Položka č. 10 – </w:t>
            </w:r>
            <w:r w:rsidRPr="00D076D3">
              <w:rPr>
                <w:rFonts w:ascii="Arial Narrow" w:eastAsia="Times New Roman" w:hAnsi="Arial Narrow" w:cs="Times New Roman"/>
                <w:lang w:eastAsia="sk-SK"/>
              </w:rPr>
              <w:t xml:space="preserve"> </w:t>
            </w:r>
            <w:r w:rsidRPr="00D076D3">
              <w:rPr>
                <w:rFonts w:ascii="Arial Narrow" w:eastAsia="Times New Roman" w:hAnsi="Arial Narrow" w:cs="Times New Roman"/>
                <w:b/>
                <w:bCs/>
                <w:color w:val="000000"/>
                <w:lang w:eastAsia="sk-SK"/>
              </w:rPr>
              <w:t>Automatická pračka s predným plnením</w:t>
            </w:r>
            <w:bookmarkEnd w:id="10"/>
          </w:p>
        </w:tc>
        <w:tc>
          <w:tcPr>
            <w:tcW w:w="2913" w:type="dxa"/>
            <w:vMerge w:val="restart"/>
            <w:tcBorders>
              <w:top w:val="single" w:sz="4" w:space="0" w:color="auto"/>
              <w:left w:val="single" w:sz="4" w:space="0" w:color="auto"/>
              <w:right w:val="single" w:sz="4" w:space="0" w:color="auto"/>
            </w:tcBorders>
            <w:shd w:val="clear" w:color="auto" w:fill="BFBFBF"/>
            <w:vAlign w:val="center"/>
          </w:tcPr>
          <w:p w14:paraId="717B6C20" w14:textId="77777777" w:rsidR="009C1C50" w:rsidRPr="00D076D3" w:rsidRDefault="009C1C50" w:rsidP="00C66B6C">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26EFF878" w14:textId="77777777" w:rsidR="009C1C50" w:rsidRPr="00D076D3" w:rsidRDefault="009C1C50" w:rsidP="00C66B6C">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„áno/nie“</w:t>
            </w:r>
          </w:p>
        </w:tc>
      </w:tr>
      <w:tr w:rsidR="009C1C50" w:rsidRPr="00D076D3" w14:paraId="01F2B22D" w14:textId="77777777" w:rsidTr="00C66B6C">
        <w:trPr>
          <w:trHeight w:val="419"/>
          <w:jc w:val="center"/>
        </w:trPr>
        <w:tc>
          <w:tcPr>
            <w:tcW w:w="2108" w:type="dxa"/>
            <w:tcBorders>
              <w:top w:val="single" w:sz="4" w:space="0" w:color="auto"/>
              <w:left w:val="single" w:sz="4" w:space="0" w:color="auto"/>
              <w:bottom w:val="single" w:sz="4" w:space="0" w:color="auto"/>
              <w:right w:val="single" w:sz="4" w:space="0" w:color="auto"/>
            </w:tcBorders>
            <w:shd w:val="clear" w:color="auto" w:fill="E2EFD9"/>
            <w:vAlign w:val="center"/>
          </w:tcPr>
          <w:p w14:paraId="4AE12A7B" w14:textId="77777777" w:rsidR="009C1C50" w:rsidRPr="00D076D3" w:rsidRDefault="009C1C50" w:rsidP="00C66B6C">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vAlign w:val="center"/>
          </w:tcPr>
          <w:p w14:paraId="3B279CF5" w14:textId="77777777" w:rsidR="009C1C50" w:rsidRPr="00D076D3" w:rsidRDefault="009C1C50" w:rsidP="00C66B6C">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56 ks</w:t>
            </w:r>
          </w:p>
        </w:tc>
        <w:tc>
          <w:tcPr>
            <w:tcW w:w="2913" w:type="dxa"/>
            <w:vMerge/>
            <w:tcBorders>
              <w:left w:val="single" w:sz="4" w:space="0" w:color="auto"/>
              <w:bottom w:val="single" w:sz="4" w:space="0" w:color="auto"/>
              <w:right w:val="single" w:sz="4" w:space="0" w:color="auto"/>
            </w:tcBorders>
            <w:shd w:val="clear" w:color="auto" w:fill="BFBFBF"/>
            <w:vAlign w:val="center"/>
          </w:tcPr>
          <w:p w14:paraId="79BD2889" w14:textId="77777777" w:rsidR="009C1C50" w:rsidRPr="00D076D3" w:rsidRDefault="009C1C50" w:rsidP="00C66B6C">
            <w:pPr>
              <w:spacing w:after="0" w:line="240" w:lineRule="auto"/>
              <w:jc w:val="center"/>
              <w:rPr>
                <w:rFonts w:ascii="Arial Narrow" w:eastAsia="Times New Roman" w:hAnsi="Arial Narrow" w:cs="Times New Roman"/>
                <w:b/>
                <w:bCs/>
                <w:color w:val="000000"/>
                <w:highlight w:val="yellow"/>
                <w:lang w:eastAsia="sk-SK"/>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68C8FF30" w14:textId="77777777" w:rsidR="009C1C50" w:rsidRPr="00D076D3" w:rsidRDefault="009C1C50" w:rsidP="00C66B6C">
            <w:pPr>
              <w:spacing w:after="0" w:line="240" w:lineRule="auto"/>
              <w:jc w:val="center"/>
              <w:rPr>
                <w:rFonts w:ascii="Arial Narrow" w:eastAsia="Times New Roman" w:hAnsi="Arial Narrow" w:cs="Times New Roman"/>
                <w:b/>
                <w:bCs/>
                <w:color w:val="000000"/>
                <w:highlight w:val="yellow"/>
                <w:lang w:eastAsia="sk-SK"/>
              </w:rPr>
            </w:pPr>
          </w:p>
        </w:tc>
      </w:tr>
      <w:tr w:rsidR="009C1C50" w:rsidRPr="00D076D3" w14:paraId="1B31C884" w14:textId="77777777" w:rsidTr="00C66B6C">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hideMark/>
          </w:tcPr>
          <w:p w14:paraId="56AA24BD" w14:textId="77777777" w:rsidR="009C1C50" w:rsidRPr="00D076D3" w:rsidRDefault="009C1C50" w:rsidP="00C66B6C">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Energetická trieda:</w:t>
            </w:r>
          </w:p>
        </w:tc>
        <w:tc>
          <w:tcPr>
            <w:tcW w:w="2646" w:type="dxa"/>
            <w:tcBorders>
              <w:top w:val="single" w:sz="4" w:space="0" w:color="auto"/>
              <w:left w:val="nil"/>
              <w:bottom w:val="single" w:sz="4" w:space="0" w:color="auto"/>
              <w:right w:val="single" w:sz="4" w:space="0" w:color="auto"/>
            </w:tcBorders>
            <w:vAlign w:val="center"/>
            <w:hideMark/>
          </w:tcPr>
          <w:p w14:paraId="58504FF0"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D</w:t>
            </w:r>
          </w:p>
        </w:tc>
        <w:tc>
          <w:tcPr>
            <w:tcW w:w="2913" w:type="dxa"/>
            <w:tcBorders>
              <w:top w:val="single" w:sz="4" w:space="0" w:color="auto"/>
              <w:left w:val="nil"/>
              <w:bottom w:val="single" w:sz="4" w:space="0" w:color="auto"/>
              <w:right w:val="single" w:sz="4" w:space="0" w:color="auto"/>
            </w:tcBorders>
            <w:vAlign w:val="center"/>
          </w:tcPr>
          <w:p w14:paraId="1C177C89" w14:textId="77777777" w:rsidR="009C1C50" w:rsidRPr="00D076D3" w:rsidRDefault="009C1C50" w:rsidP="00C66B6C">
            <w:pPr>
              <w:spacing w:after="0" w:line="240" w:lineRule="auto"/>
              <w:jc w:val="center"/>
              <w:rPr>
                <w:rFonts w:ascii="Arial Narrow" w:eastAsia="Times New Roman" w:hAnsi="Arial Narrow" w:cs="Times New Roman"/>
                <w:i/>
                <w:color w:val="FF0000"/>
                <w:lang w:eastAsia="sk-SK"/>
              </w:rPr>
            </w:pPr>
          </w:p>
          <w:p w14:paraId="4C115F26"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517C044E"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p>
          <w:p w14:paraId="1DBDF376"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1AAF148E" w14:textId="77777777" w:rsidTr="00C84A3D">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5FE630D7" w14:textId="77777777" w:rsidR="009C1C50" w:rsidRPr="00D076D3" w:rsidRDefault="009C1C50" w:rsidP="00C66B6C">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 xml:space="preserve">Kapacita prania: </w:t>
            </w:r>
          </w:p>
        </w:tc>
        <w:tc>
          <w:tcPr>
            <w:tcW w:w="2646" w:type="dxa"/>
            <w:tcBorders>
              <w:top w:val="single" w:sz="4" w:space="0" w:color="auto"/>
              <w:left w:val="nil"/>
              <w:bottom w:val="single" w:sz="4" w:space="0" w:color="auto"/>
              <w:right w:val="single" w:sz="4" w:space="0" w:color="auto"/>
            </w:tcBorders>
            <w:vAlign w:val="center"/>
          </w:tcPr>
          <w:p w14:paraId="1CEC8D7C"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lang w:eastAsia="sk-SK"/>
              </w:rPr>
              <w:t xml:space="preserve">Min. 7kg </w:t>
            </w:r>
          </w:p>
        </w:tc>
        <w:tc>
          <w:tcPr>
            <w:tcW w:w="2913" w:type="dxa"/>
            <w:tcBorders>
              <w:top w:val="single" w:sz="4" w:space="0" w:color="auto"/>
              <w:left w:val="nil"/>
              <w:bottom w:val="single" w:sz="4" w:space="0" w:color="auto"/>
              <w:right w:val="single" w:sz="4" w:space="0" w:color="auto"/>
            </w:tcBorders>
            <w:vAlign w:val="center"/>
          </w:tcPr>
          <w:p w14:paraId="39FC9EAC" w14:textId="77777777" w:rsidR="009C1C50" w:rsidRPr="00D076D3" w:rsidRDefault="009C1C50" w:rsidP="00C66B6C">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2B5FF10C"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4F70EA7C" w14:textId="77777777" w:rsidTr="00C84A3D">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hideMark/>
          </w:tcPr>
          <w:p w14:paraId="49B45218" w14:textId="77777777" w:rsidR="009C1C50" w:rsidRPr="00D076D3" w:rsidRDefault="009C1C50" w:rsidP="00C66B6C">
            <w:pPr>
              <w:spacing w:after="0" w:line="240" w:lineRule="auto"/>
              <w:rPr>
                <w:rFonts w:ascii="Arial Narrow" w:eastAsia="Times New Roman" w:hAnsi="Arial Narrow" w:cs="Times New Roman"/>
                <w:b/>
                <w:bCs/>
                <w:color w:val="000000"/>
                <w:highlight w:val="yellow"/>
                <w:lang w:eastAsia="sk-SK"/>
              </w:rPr>
            </w:pPr>
            <w:r w:rsidRPr="00D076D3">
              <w:rPr>
                <w:rFonts w:ascii="Arial Narrow" w:eastAsia="Times New Roman" w:hAnsi="Arial Narrow" w:cs="Times New Roman"/>
                <w:b/>
                <w:lang w:eastAsia="sk-SK"/>
              </w:rPr>
              <w:lastRenderedPageBreak/>
              <w:t>Otáčky odstreďovania:</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5BE39A3" w14:textId="77777777" w:rsidR="009C1C50" w:rsidRPr="00D076D3" w:rsidRDefault="009C1C50" w:rsidP="00C66B6C">
            <w:pPr>
              <w:spacing w:after="0" w:line="240" w:lineRule="auto"/>
              <w:rPr>
                <w:rFonts w:ascii="Arial Narrow" w:eastAsia="Times New Roman" w:hAnsi="Arial Narrow" w:cs="Times New Roman"/>
                <w:bCs/>
                <w:color w:val="000000"/>
                <w:highlight w:val="yellow"/>
                <w:lang w:eastAsia="sk-SK"/>
              </w:rPr>
            </w:pPr>
            <w:r w:rsidRPr="00D076D3">
              <w:rPr>
                <w:rFonts w:ascii="Arial Narrow" w:eastAsia="Times New Roman" w:hAnsi="Arial Narrow" w:cs="Times New Roman"/>
                <w:bCs/>
                <w:lang w:eastAsia="sk-SK"/>
              </w:rPr>
              <w:t>min. 1200ot/min</w:t>
            </w:r>
          </w:p>
        </w:tc>
        <w:tc>
          <w:tcPr>
            <w:tcW w:w="2913" w:type="dxa"/>
            <w:tcBorders>
              <w:top w:val="single" w:sz="4" w:space="0" w:color="auto"/>
              <w:left w:val="single" w:sz="4" w:space="0" w:color="auto"/>
              <w:bottom w:val="single" w:sz="4" w:space="0" w:color="auto"/>
              <w:right w:val="single" w:sz="4" w:space="0" w:color="auto"/>
            </w:tcBorders>
            <w:vAlign w:val="center"/>
          </w:tcPr>
          <w:p w14:paraId="0DB5F0AB" w14:textId="77777777" w:rsidR="009C1C50" w:rsidRPr="00D076D3" w:rsidRDefault="009C1C50" w:rsidP="00C66B6C">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single" w:sz="4" w:space="0" w:color="auto"/>
              <w:bottom w:val="single" w:sz="4" w:space="0" w:color="auto"/>
              <w:right w:val="single" w:sz="4" w:space="0" w:color="auto"/>
            </w:tcBorders>
            <w:vAlign w:val="center"/>
          </w:tcPr>
          <w:p w14:paraId="17DE8A6B" w14:textId="77777777" w:rsidR="009C1C50" w:rsidRPr="00D076D3" w:rsidRDefault="009C1C50" w:rsidP="00C66B6C">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r>
      <w:tr w:rsidR="009C1C50" w:rsidRPr="00D076D3" w14:paraId="565D3FFC" w14:textId="77777777" w:rsidTr="00C84A3D">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39E0790E" w14:textId="77777777" w:rsidR="009C1C50" w:rsidRPr="00D076D3" w:rsidRDefault="009C1C50" w:rsidP="00C66B6C">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Účinnosť odstreďovania:</w:t>
            </w:r>
          </w:p>
        </w:tc>
        <w:tc>
          <w:tcPr>
            <w:tcW w:w="2646" w:type="dxa"/>
            <w:tcBorders>
              <w:top w:val="single" w:sz="4" w:space="0" w:color="auto"/>
              <w:left w:val="nil"/>
              <w:bottom w:val="single" w:sz="4" w:space="0" w:color="auto"/>
              <w:right w:val="single" w:sz="4" w:space="0" w:color="auto"/>
            </w:tcBorders>
            <w:shd w:val="clear" w:color="auto" w:fill="FFFFFF"/>
            <w:vAlign w:val="center"/>
          </w:tcPr>
          <w:p w14:paraId="7390D80A" w14:textId="77777777" w:rsidR="009C1C50" w:rsidRPr="00D076D3" w:rsidRDefault="009C1C50" w:rsidP="00C66B6C">
            <w:pPr>
              <w:spacing w:after="0" w:line="240" w:lineRule="auto"/>
              <w:rPr>
                <w:rFonts w:ascii="Arial Narrow" w:eastAsia="Times New Roman" w:hAnsi="Arial Narrow" w:cs="Times New Roman"/>
                <w:bCs/>
                <w:lang w:eastAsia="sk-SK"/>
              </w:rPr>
            </w:pPr>
            <w:r w:rsidRPr="00D076D3">
              <w:rPr>
                <w:rFonts w:ascii="Arial Narrow" w:eastAsia="Times New Roman" w:hAnsi="Arial Narrow" w:cs="Times New Roman"/>
                <w:bCs/>
                <w:lang w:eastAsia="sk-SK"/>
              </w:rPr>
              <w:t>min. B</w:t>
            </w:r>
          </w:p>
        </w:tc>
        <w:tc>
          <w:tcPr>
            <w:tcW w:w="2913" w:type="dxa"/>
            <w:tcBorders>
              <w:top w:val="single" w:sz="4" w:space="0" w:color="auto"/>
              <w:left w:val="nil"/>
              <w:bottom w:val="single" w:sz="4" w:space="0" w:color="auto"/>
              <w:right w:val="single" w:sz="4" w:space="0" w:color="auto"/>
            </w:tcBorders>
            <w:vAlign w:val="center"/>
          </w:tcPr>
          <w:p w14:paraId="16BCDC30" w14:textId="77777777" w:rsidR="009C1C50" w:rsidRPr="00D076D3" w:rsidRDefault="009C1C50" w:rsidP="00C66B6C">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6657EE48"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7D7CCBA4" w14:textId="77777777" w:rsidTr="00C66B6C">
        <w:trPr>
          <w:trHeight w:val="294"/>
          <w:jc w:val="center"/>
        </w:trPr>
        <w:tc>
          <w:tcPr>
            <w:tcW w:w="2108" w:type="dxa"/>
            <w:tcBorders>
              <w:top w:val="nil"/>
              <w:left w:val="single" w:sz="4" w:space="0" w:color="auto"/>
              <w:bottom w:val="single" w:sz="4" w:space="0" w:color="auto"/>
              <w:right w:val="single" w:sz="4" w:space="0" w:color="auto"/>
            </w:tcBorders>
            <w:vAlign w:val="center"/>
          </w:tcPr>
          <w:p w14:paraId="526C7BBD" w14:textId="77777777" w:rsidR="009C1C50" w:rsidRPr="00D076D3" w:rsidRDefault="009C1C50" w:rsidP="00C66B6C">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color w:val="000000"/>
                <w:lang w:eastAsia="sk-SK"/>
              </w:rPr>
              <w:t>Počet programov:</w:t>
            </w:r>
          </w:p>
        </w:tc>
        <w:tc>
          <w:tcPr>
            <w:tcW w:w="2646" w:type="dxa"/>
            <w:tcBorders>
              <w:top w:val="nil"/>
              <w:left w:val="nil"/>
              <w:bottom w:val="single" w:sz="4" w:space="0" w:color="auto"/>
              <w:right w:val="single" w:sz="4" w:space="0" w:color="auto"/>
            </w:tcBorders>
            <w:shd w:val="clear" w:color="auto" w:fill="FFFFFF"/>
            <w:vAlign w:val="center"/>
          </w:tcPr>
          <w:p w14:paraId="26D3EFA8" w14:textId="77777777" w:rsidR="009C1C50" w:rsidRPr="00D076D3" w:rsidRDefault="009C1C50" w:rsidP="00C66B6C">
            <w:pPr>
              <w:spacing w:after="0" w:line="240" w:lineRule="auto"/>
              <w:rPr>
                <w:rFonts w:ascii="Arial Narrow" w:eastAsia="Times New Roman" w:hAnsi="Arial Narrow" w:cs="Times New Roman"/>
                <w:lang w:eastAsia="sk-SK"/>
              </w:rPr>
            </w:pPr>
            <w:r w:rsidRPr="00D076D3">
              <w:rPr>
                <w:rFonts w:ascii="Arial Narrow" w:eastAsia="Times New Roman" w:hAnsi="Arial Narrow" w:cs="Times New Roman"/>
                <w:lang w:eastAsia="sk-SK"/>
              </w:rPr>
              <w:t>min. 11</w:t>
            </w:r>
          </w:p>
        </w:tc>
        <w:tc>
          <w:tcPr>
            <w:tcW w:w="2913" w:type="dxa"/>
            <w:tcBorders>
              <w:top w:val="single" w:sz="4" w:space="0" w:color="auto"/>
              <w:left w:val="nil"/>
              <w:bottom w:val="single" w:sz="4" w:space="0" w:color="auto"/>
              <w:right w:val="single" w:sz="4" w:space="0" w:color="auto"/>
            </w:tcBorders>
            <w:vAlign w:val="center"/>
          </w:tcPr>
          <w:p w14:paraId="2B9DCC62"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5FB6A8F6"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4ECA0F66" w14:textId="77777777" w:rsidTr="00C66B6C">
        <w:trPr>
          <w:trHeight w:val="294"/>
          <w:jc w:val="center"/>
        </w:trPr>
        <w:tc>
          <w:tcPr>
            <w:tcW w:w="2108" w:type="dxa"/>
            <w:tcBorders>
              <w:top w:val="nil"/>
              <w:left w:val="single" w:sz="4" w:space="0" w:color="auto"/>
              <w:bottom w:val="single" w:sz="4" w:space="0" w:color="auto"/>
              <w:right w:val="single" w:sz="4" w:space="0" w:color="auto"/>
            </w:tcBorders>
            <w:vAlign w:val="center"/>
          </w:tcPr>
          <w:p w14:paraId="379D5075" w14:textId="77777777" w:rsidR="009C1C50" w:rsidRPr="00D076D3" w:rsidRDefault="009C1C50" w:rsidP="00C66B6C">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Rozmer:</w:t>
            </w:r>
          </w:p>
          <w:p w14:paraId="29247857" w14:textId="77777777" w:rsidR="009C1C50" w:rsidRPr="00D076D3" w:rsidRDefault="009C1C50" w:rsidP="00C66B6C">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 xml:space="preserve">(Výška x Šírka x Hĺbka)  </w:t>
            </w:r>
          </w:p>
        </w:tc>
        <w:tc>
          <w:tcPr>
            <w:tcW w:w="2646" w:type="dxa"/>
            <w:tcBorders>
              <w:top w:val="nil"/>
              <w:left w:val="nil"/>
              <w:bottom w:val="single" w:sz="4" w:space="0" w:color="auto"/>
              <w:right w:val="single" w:sz="4" w:space="0" w:color="auto"/>
            </w:tcBorders>
            <w:shd w:val="clear" w:color="auto" w:fill="FFFFFF"/>
            <w:vAlign w:val="center"/>
          </w:tcPr>
          <w:p w14:paraId="7729614B"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Výška max. 85 cm</w:t>
            </w:r>
          </w:p>
          <w:p w14:paraId="09866339"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Šírka max. 60 cm</w:t>
            </w:r>
          </w:p>
          <w:p w14:paraId="0399479F" w14:textId="77777777" w:rsidR="009C1C50" w:rsidRPr="00D076D3" w:rsidRDefault="009C1C50" w:rsidP="00C66B6C">
            <w:pPr>
              <w:spacing w:after="0" w:line="240" w:lineRule="auto"/>
              <w:rPr>
                <w:rFonts w:ascii="Arial Narrow" w:eastAsia="Times New Roman" w:hAnsi="Arial Narrow" w:cs="Times New Roman"/>
                <w:lang w:eastAsia="sk-SK"/>
              </w:rPr>
            </w:pPr>
            <w:r w:rsidRPr="00D076D3">
              <w:rPr>
                <w:rFonts w:ascii="Arial Narrow" w:eastAsia="Times New Roman" w:hAnsi="Arial Narrow" w:cs="Times New Roman"/>
                <w:color w:val="000000"/>
                <w:lang w:eastAsia="sk-SK"/>
              </w:rPr>
              <w:t>Hĺbka max. 60 cm</w:t>
            </w:r>
          </w:p>
        </w:tc>
        <w:tc>
          <w:tcPr>
            <w:tcW w:w="2913" w:type="dxa"/>
            <w:tcBorders>
              <w:top w:val="single" w:sz="4" w:space="0" w:color="auto"/>
              <w:left w:val="nil"/>
              <w:bottom w:val="single" w:sz="4" w:space="0" w:color="auto"/>
              <w:right w:val="single" w:sz="4" w:space="0" w:color="auto"/>
            </w:tcBorders>
            <w:vAlign w:val="center"/>
          </w:tcPr>
          <w:p w14:paraId="2A5D3DEF" w14:textId="77777777" w:rsidR="009C1C50" w:rsidRPr="00D076D3" w:rsidRDefault="009C1C50" w:rsidP="00C66B6C">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 xml:space="preserve"> (doplní uchádzač)</w:t>
            </w:r>
          </w:p>
        </w:tc>
        <w:tc>
          <w:tcPr>
            <w:tcW w:w="1404" w:type="dxa"/>
            <w:tcBorders>
              <w:top w:val="single" w:sz="4" w:space="0" w:color="auto"/>
              <w:left w:val="nil"/>
              <w:bottom w:val="single" w:sz="4" w:space="0" w:color="auto"/>
              <w:right w:val="single" w:sz="4" w:space="0" w:color="auto"/>
            </w:tcBorders>
            <w:vAlign w:val="center"/>
          </w:tcPr>
          <w:p w14:paraId="561DC2E1"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64CE780E" w14:textId="77777777" w:rsidTr="00C66B6C">
        <w:trPr>
          <w:trHeight w:val="294"/>
          <w:jc w:val="center"/>
        </w:trPr>
        <w:tc>
          <w:tcPr>
            <w:tcW w:w="2108" w:type="dxa"/>
            <w:tcBorders>
              <w:top w:val="nil"/>
              <w:left w:val="single" w:sz="4" w:space="0" w:color="auto"/>
              <w:bottom w:val="single" w:sz="4" w:space="0" w:color="auto"/>
              <w:right w:val="single" w:sz="4" w:space="0" w:color="auto"/>
            </w:tcBorders>
            <w:vAlign w:val="center"/>
          </w:tcPr>
          <w:p w14:paraId="38BD97D8" w14:textId="77777777" w:rsidR="009C1C50" w:rsidRPr="00D076D3" w:rsidRDefault="009C1C50" w:rsidP="00C66B6C">
            <w:pPr>
              <w:spacing w:after="0" w:line="240" w:lineRule="auto"/>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b/>
                <w:color w:val="000000"/>
                <w:lang w:eastAsia="sk-SK"/>
              </w:rPr>
              <w:t>Prevedenie:</w:t>
            </w:r>
          </w:p>
        </w:tc>
        <w:tc>
          <w:tcPr>
            <w:tcW w:w="2646" w:type="dxa"/>
            <w:tcBorders>
              <w:top w:val="nil"/>
              <w:left w:val="nil"/>
              <w:bottom w:val="single" w:sz="4" w:space="0" w:color="auto"/>
              <w:right w:val="single" w:sz="4" w:space="0" w:color="auto"/>
            </w:tcBorders>
            <w:shd w:val="clear" w:color="auto" w:fill="FFFFFF"/>
            <w:vAlign w:val="center"/>
          </w:tcPr>
          <w:p w14:paraId="5C770080"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xml:space="preserve">Kontrola vyváženia náplne v bubne, </w:t>
            </w:r>
          </w:p>
          <w:p w14:paraId="5C5B0FD5"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xml:space="preserve">Technológia </w:t>
            </w:r>
            <w:proofErr w:type="spellStart"/>
            <w:r w:rsidRPr="00D076D3">
              <w:rPr>
                <w:rFonts w:ascii="Arial Narrow" w:eastAsia="Times New Roman" w:hAnsi="Arial Narrow" w:cs="Times New Roman"/>
                <w:color w:val="000000"/>
                <w:lang w:eastAsia="sk-SK"/>
              </w:rPr>
              <w:t>Fuzzy</w:t>
            </w:r>
            <w:proofErr w:type="spellEnd"/>
            <w:r w:rsidRPr="00D076D3">
              <w:rPr>
                <w:rFonts w:ascii="Arial Narrow" w:eastAsia="Times New Roman" w:hAnsi="Arial Narrow" w:cs="Times New Roman"/>
                <w:color w:val="000000"/>
                <w:lang w:eastAsia="sk-SK"/>
              </w:rPr>
              <w:t xml:space="preserve"> </w:t>
            </w:r>
            <w:proofErr w:type="spellStart"/>
            <w:r w:rsidRPr="00D076D3">
              <w:rPr>
                <w:rFonts w:ascii="Arial Narrow" w:eastAsia="Times New Roman" w:hAnsi="Arial Narrow" w:cs="Times New Roman"/>
                <w:color w:val="000000"/>
                <w:lang w:eastAsia="sk-SK"/>
              </w:rPr>
              <w:t>Logic</w:t>
            </w:r>
            <w:proofErr w:type="spellEnd"/>
            <w:r w:rsidRPr="00D076D3">
              <w:rPr>
                <w:rFonts w:ascii="Arial Narrow" w:eastAsia="Times New Roman" w:hAnsi="Arial Narrow" w:cs="Times New Roman"/>
                <w:color w:val="000000"/>
                <w:lang w:eastAsia="sk-SK"/>
              </w:rPr>
              <w:t xml:space="preserve"> alebo ekvivalent</w:t>
            </w:r>
            <w:r w:rsidR="00C66B6C" w:rsidRPr="00D076D3">
              <w:rPr>
                <w:rFonts w:ascii="Arial Narrow" w:eastAsia="Times New Roman" w:hAnsi="Arial Narrow" w:cs="Times New Roman"/>
                <w:color w:val="000000"/>
                <w:lang w:eastAsia="sk-SK"/>
              </w:rPr>
              <w:t>*</w:t>
            </w:r>
            <w:r w:rsidRPr="00D076D3">
              <w:rPr>
                <w:rFonts w:ascii="Arial Narrow" w:eastAsia="Times New Roman" w:hAnsi="Arial Narrow" w:cs="Times New Roman"/>
                <w:color w:val="000000"/>
                <w:lang w:eastAsia="sk-SK"/>
              </w:rPr>
              <w:t xml:space="preserve">, </w:t>
            </w:r>
          </w:p>
          <w:p w14:paraId="2C7B3659"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Posunutý štart</w:t>
            </w:r>
          </w:p>
          <w:p w14:paraId="0DE0B141"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xml:space="preserve">Detský bezpečnostný zámok, </w:t>
            </w:r>
          </w:p>
          <w:p w14:paraId="7FFCB193"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Antialergický program na princípe pary</w:t>
            </w:r>
          </w:p>
        </w:tc>
        <w:tc>
          <w:tcPr>
            <w:tcW w:w="2913" w:type="dxa"/>
            <w:tcBorders>
              <w:top w:val="single" w:sz="4" w:space="0" w:color="auto"/>
              <w:left w:val="nil"/>
              <w:bottom w:val="single" w:sz="4" w:space="0" w:color="auto"/>
              <w:right w:val="single" w:sz="4" w:space="0" w:color="auto"/>
            </w:tcBorders>
            <w:vAlign w:val="center"/>
          </w:tcPr>
          <w:p w14:paraId="1C353FA1" w14:textId="77777777" w:rsidR="009C1C50" w:rsidRPr="00D076D3" w:rsidRDefault="009C1C50" w:rsidP="00C66B6C">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c>
          <w:tcPr>
            <w:tcW w:w="1404" w:type="dxa"/>
            <w:tcBorders>
              <w:top w:val="single" w:sz="4" w:space="0" w:color="auto"/>
              <w:left w:val="nil"/>
              <w:bottom w:val="single" w:sz="4" w:space="0" w:color="auto"/>
              <w:right w:val="single" w:sz="4" w:space="0" w:color="auto"/>
            </w:tcBorders>
            <w:vAlign w:val="center"/>
          </w:tcPr>
          <w:p w14:paraId="41D6B444"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r>
      <w:tr w:rsidR="009C1C50" w:rsidRPr="00D076D3" w14:paraId="57FEC611" w14:textId="77777777" w:rsidTr="00C66B6C">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FE0ABBE"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49297F20" w14:textId="77777777" w:rsidR="009C1C50" w:rsidRPr="00D076D3" w:rsidRDefault="009C1C50" w:rsidP="00C66B6C">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r w:rsidR="009C1C50" w:rsidRPr="00D076D3" w14:paraId="7F4F176F" w14:textId="77777777" w:rsidTr="00C66B6C">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401530A"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21DB90CF" w14:textId="77777777" w:rsidR="009C1C50" w:rsidRPr="00D076D3" w:rsidRDefault="009C1C50" w:rsidP="00C66B6C">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bl>
    <w:p w14:paraId="1842ED0C" w14:textId="77777777" w:rsidR="009C1C50" w:rsidRPr="00D076D3" w:rsidRDefault="009C1C50" w:rsidP="009C1C50">
      <w:pPr>
        <w:spacing w:after="0" w:line="240" w:lineRule="auto"/>
        <w:rPr>
          <w:rFonts w:ascii="Arial Narrow" w:eastAsia="Times New Roman" w:hAnsi="Arial Narrow" w:cs="Times New Roman"/>
          <w:lang w:eastAsia="sk-SK"/>
        </w:rPr>
      </w:pPr>
    </w:p>
    <w:tbl>
      <w:tblPr>
        <w:tblpPr w:leftFromText="141" w:rightFromText="141" w:vertAnchor="text" w:horzAnchor="margin" w:tblpXSpec="center" w:tblpY="200"/>
        <w:tblW w:w="9071" w:type="dxa"/>
        <w:jc w:val="center"/>
        <w:tblCellMar>
          <w:left w:w="70" w:type="dxa"/>
          <w:right w:w="70" w:type="dxa"/>
        </w:tblCellMar>
        <w:tblLook w:val="04A0" w:firstRow="1" w:lastRow="0" w:firstColumn="1" w:lastColumn="0" w:noHBand="0" w:noVBand="1"/>
      </w:tblPr>
      <w:tblGrid>
        <w:gridCol w:w="2108"/>
        <w:gridCol w:w="2646"/>
        <w:gridCol w:w="2913"/>
        <w:gridCol w:w="1404"/>
      </w:tblGrid>
      <w:tr w:rsidR="009C1C50" w:rsidRPr="00D076D3" w14:paraId="6D1126EF" w14:textId="77777777" w:rsidTr="00C66B6C">
        <w:trPr>
          <w:trHeight w:val="1408"/>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5A8C923D" w14:textId="77777777" w:rsidR="009C1C50" w:rsidRPr="00D076D3" w:rsidRDefault="009C1C50" w:rsidP="00C66B6C">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5DD326CB" w14:textId="77777777" w:rsidR="009C1C50" w:rsidRPr="00D076D3" w:rsidRDefault="009C1C50" w:rsidP="00C66B6C">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Vlastný návrh plnenia</w:t>
            </w:r>
          </w:p>
          <w:p w14:paraId="08842486" w14:textId="77777777" w:rsidR="009C1C50" w:rsidRPr="00D076D3" w:rsidRDefault="009C1C50" w:rsidP="00C66B6C">
            <w:pPr>
              <w:spacing w:after="0" w:line="240" w:lineRule="auto"/>
              <w:jc w:val="center"/>
              <w:rPr>
                <w:rFonts w:ascii="Arial Narrow" w:eastAsia="Times New Roman" w:hAnsi="Arial Narrow" w:cs="Times New Roman"/>
                <w:bCs/>
                <w:color w:val="000000"/>
                <w:lang w:eastAsia="sk-SK"/>
              </w:rPr>
            </w:pPr>
            <w:r w:rsidRPr="00D076D3">
              <w:rPr>
                <w:rFonts w:ascii="Arial Narrow" w:eastAsia="Times New Roman" w:hAnsi="Arial Narrow" w:cs="Times New Roman"/>
                <w:bCs/>
                <w:color w:val="000000"/>
                <w:lang w:eastAsia="sk-SK"/>
              </w:rPr>
              <w:t>(doplní uchádzač)</w:t>
            </w:r>
          </w:p>
          <w:p w14:paraId="5079D5F0" w14:textId="77777777" w:rsidR="009C1C50" w:rsidRPr="00D076D3" w:rsidRDefault="009C1C50" w:rsidP="00C66B6C">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Požaduje sa uviesť skutočnú špecifikáciu ponúkaného predmetu zákazky - výrobcu, typové označenie a technické parametre,  uviesť áno/nie, v prípade číselnej hodnoty uviesť jej skutočnú hodnotu</w:t>
            </w:r>
          </w:p>
        </w:tc>
      </w:tr>
      <w:tr w:rsidR="009C1C50" w:rsidRPr="00D076D3" w14:paraId="420C32CF" w14:textId="77777777" w:rsidTr="00C66B6C">
        <w:trPr>
          <w:trHeight w:val="482"/>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460F9B5B" w14:textId="77777777" w:rsidR="009C1C50" w:rsidRPr="00D076D3" w:rsidRDefault="009C1C50" w:rsidP="00C66B6C">
            <w:pPr>
              <w:spacing w:after="0" w:line="240" w:lineRule="auto"/>
              <w:rPr>
                <w:rFonts w:ascii="Arial Narrow" w:eastAsia="Times New Roman" w:hAnsi="Arial Narrow" w:cs="Times New Roman"/>
                <w:b/>
                <w:bCs/>
                <w:color w:val="000000"/>
                <w:lang w:eastAsia="sk-SK"/>
              </w:rPr>
            </w:pPr>
          </w:p>
          <w:p w14:paraId="5FC7C7B3" w14:textId="77777777" w:rsidR="009C1C50" w:rsidRPr="00D076D3" w:rsidRDefault="009C1C50" w:rsidP="00C66B6C">
            <w:pPr>
              <w:spacing w:after="0" w:line="240" w:lineRule="auto"/>
              <w:rPr>
                <w:rFonts w:ascii="Arial Narrow" w:eastAsia="Times New Roman" w:hAnsi="Arial Narrow" w:cs="Times New Roman"/>
                <w:b/>
                <w:bCs/>
                <w:color w:val="000000"/>
                <w:lang w:eastAsia="sk-SK"/>
              </w:rPr>
            </w:pPr>
            <w:bookmarkStart w:id="11" w:name="_Hlk189576089"/>
            <w:r w:rsidRPr="00D076D3">
              <w:rPr>
                <w:rFonts w:ascii="Arial Narrow" w:eastAsia="Times New Roman" w:hAnsi="Arial Narrow" w:cs="Times New Roman"/>
                <w:b/>
                <w:bCs/>
                <w:color w:val="000000"/>
                <w:lang w:eastAsia="sk-SK"/>
              </w:rPr>
              <w:t xml:space="preserve">Položka č. 11 – </w:t>
            </w:r>
            <w:r w:rsidRPr="00D076D3">
              <w:rPr>
                <w:rFonts w:ascii="Arial Narrow" w:eastAsia="Times New Roman" w:hAnsi="Arial Narrow" w:cs="Times New Roman"/>
                <w:lang w:eastAsia="sk-SK"/>
              </w:rPr>
              <w:t xml:space="preserve"> </w:t>
            </w:r>
            <w:r w:rsidRPr="00D076D3">
              <w:rPr>
                <w:rFonts w:ascii="Arial Narrow" w:eastAsia="Times New Roman" w:hAnsi="Arial Narrow" w:cs="Times New Roman"/>
                <w:b/>
                <w:bCs/>
                <w:color w:val="000000"/>
                <w:lang w:eastAsia="sk-SK"/>
              </w:rPr>
              <w:t>Automatická sušička</w:t>
            </w:r>
          </w:p>
          <w:bookmarkEnd w:id="11"/>
          <w:p w14:paraId="0E450F79" w14:textId="77777777" w:rsidR="009C1C50" w:rsidRPr="00D076D3" w:rsidRDefault="009C1C50" w:rsidP="00C66B6C">
            <w:pPr>
              <w:spacing w:after="0" w:line="240" w:lineRule="auto"/>
              <w:rPr>
                <w:rFonts w:ascii="Arial Narrow" w:eastAsia="Times New Roman" w:hAnsi="Arial Narrow" w:cs="Times New Roman"/>
                <w:b/>
                <w:bCs/>
                <w:color w:val="000000"/>
                <w:highlight w:val="yellow"/>
                <w:lang w:eastAsia="sk-SK"/>
              </w:rPr>
            </w:pP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0A6F4896" w14:textId="77777777" w:rsidR="009C1C50" w:rsidRPr="00D076D3" w:rsidRDefault="009C1C50" w:rsidP="00C66B6C">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6A405BBC" w14:textId="77777777" w:rsidR="009C1C50" w:rsidRPr="00D076D3" w:rsidRDefault="009C1C50" w:rsidP="00C66B6C">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„áno/nie“</w:t>
            </w:r>
          </w:p>
        </w:tc>
      </w:tr>
      <w:tr w:rsidR="009C1C50" w:rsidRPr="00D076D3" w14:paraId="210AB95C" w14:textId="77777777" w:rsidTr="00C66B6C">
        <w:trPr>
          <w:trHeight w:val="419"/>
          <w:jc w:val="center"/>
        </w:trPr>
        <w:tc>
          <w:tcPr>
            <w:tcW w:w="2108" w:type="dxa"/>
            <w:tcBorders>
              <w:top w:val="single" w:sz="4" w:space="0" w:color="auto"/>
              <w:left w:val="single" w:sz="4" w:space="0" w:color="auto"/>
              <w:bottom w:val="single" w:sz="4" w:space="0" w:color="auto"/>
              <w:right w:val="single" w:sz="4" w:space="0" w:color="auto"/>
            </w:tcBorders>
            <w:shd w:val="clear" w:color="auto" w:fill="E2EFD9"/>
            <w:vAlign w:val="center"/>
          </w:tcPr>
          <w:p w14:paraId="6905FE2C" w14:textId="77777777" w:rsidR="009C1C50" w:rsidRPr="00D076D3" w:rsidRDefault="009C1C50" w:rsidP="00C66B6C">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vAlign w:val="center"/>
          </w:tcPr>
          <w:p w14:paraId="25F4C90F" w14:textId="77777777" w:rsidR="009C1C50" w:rsidRPr="00D076D3" w:rsidRDefault="009C1C50" w:rsidP="00C66B6C">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45 ks</w:t>
            </w:r>
          </w:p>
        </w:tc>
        <w:tc>
          <w:tcPr>
            <w:tcW w:w="2913" w:type="dxa"/>
            <w:vMerge/>
            <w:tcBorders>
              <w:left w:val="single" w:sz="4" w:space="0" w:color="auto"/>
              <w:bottom w:val="single" w:sz="4" w:space="0" w:color="auto"/>
              <w:right w:val="single" w:sz="4" w:space="0" w:color="auto"/>
            </w:tcBorders>
            <w:shd w:val="clear" w:color="auto" w:fill="BFBFBF"/>
            <w:vAlign w:val="center"/>
          </w:tcPr>
          <w:p w14:paraId="3AD20D94" w14:textId="77777777" w:rsidR="009C1C50" w:rsidRPr="00D076D3" w:rsidRDefault="009C1C50" w:rsidP="00C66B6C">
            <w:pPr>
              <w:spacing w:after="0" w:line="240" w:lineRule="auto"/>
              <w:jc w:val="center"/>
              <w:rPr>
                <w:rFonts w:ascii="Arial Narrow" w:eastAsia="Times New Roman" w:hAnsi="Arial Narrow" w:cs="Times New Roman"/>
                <w:b/>
                <w:bCs/>
                <w:color w:val="000000"/>
                <w:highlight w:val="yellow"/>
                <w:lang w:eastAsia="sk-SK"/>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275FCB65" w14:textId="77777777" w:rsidR="009C1C50" w:rsidRPr="00D076D3" w:rsidRDefault="009C1C50" w:rsidP="00C66B6C">
            <w:pPr>
              <w:spacing w:after="0" w:line="240" w:lineRule="auto"/>
              <w:jc w:val="center"/>
              <w:rPr>
                <w:rFonts w:ascii="Arial Narrow" w:eastAsia="Times New Roman" w:hAnsi="Arial Narrow" w:cs="Times New Roman"/>
                <w:b/>
                <w:bCs/>
                <w:color w:val="000000"/>
                <w:highlight w:val="yellow"/>
                <w:lang w:eastAsia="sk-SK"/>
              </w:rPr>
            </w:pPr>
          </w:p>
        </w:tc>
      </w:tr>
      <w:tr w:rsidR="009C1C50" w:rsidRPr="00D076D3" w14:paraId="4776C493" w14:textId="77777777" w:rsidTr="00C66B6C">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hideMark/>
          </w:tcPr>
          <w:p w14:paraId="3375C5D4" w14:textId="77777777" w:rsidR="009C1C50" w:rsidRPr="00D076D3" w:rsidRDefault="009C1C50" w:rsidP="00C66B6C">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Energetická trieda :</w:t>
            </w:r>
          </w:p>
        </w:tc>
        <w:tc>
          <w:tcPr>
            <w:tcW w:w="2646" w:type="dxa"/>
            <w:tcBorders>
              <w:top w:val="single" w:sz="4" w:space="0" w:color="auto"/>
              <w:left w:val="nil"/>
              <w:bottom w:val="single" w:sz="4" w:space="0" w:color="auto"/>
              <w:right w:val="single" w:sz="4" w:space="0" w:color="auto"/>
            </w:tcBorders>
            <w:vAlign w:val="center"/>
            <w:hideMark/>
          </w:tcPr>
          <w:p w14:paraId="483333D3"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D</w:t>
            </w:r>
          </w:p>
        </w:tc>
        <w:tc>
          <w:tcPr>
            <w:tcW w:w="2913" w:type="dxa"/>
            <w:tcBorders>
              <w:top w:val="single" w:sz="4" w:space="0" w:color="auto"/>
              <w:left w:val="nil"/>
              <w:bottom w:val="single" w:sz="4" w:space="0" w:color="auto"/>
              <w:right w:val="single" w:sz="4" w:space="0" w:color="auto"/>
            </w:tcBorders>
            <w:vAlign w:val="center"/>
          </w:tcPr>
          <w:p w14:paraId="6F580F60" w14:textId="77777777" w:rsidR="009C1C50" w:rsidRPr="00D076D3" w:rsidRDefault="009C1C50" w:rsidP="00C66B6C">
            <w:pPr>
              <w:spacing w:after="0" w:line="240" w:lineRule="auto"/>
              <w:jc w:val="center"/>
              <w:rPr>
                <w:rFonts w:ascii="Arial Narrow" w:eastAsia="Times New Roman" w:hAnsi="Arial Narrow" w:cs="Times New Roman"/>
                <w:i/>
                <w:color w:val="FF0000"/>
                <w:lang w:eastAsia="sk-SK"/>
              </w:rPr>
            </w:pPr>
          </w:p>
          <w:p w14:paraId="2052BB08"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20DDDDC7"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p>
          <w:p w14:paraId="7A91D3C9"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41786B34" w14:textId="77777777" w:rsidTr="00C66B6C">
        <w:trPr>
          <w:trHeight w:val="294"/>
          <w:jc w:val="center"/>
        </w:trPr>
        <w:tc>
          <w:tcPr>
            <w:tcW w:w="2108" w:type="dxa"/>
            <w:tcBorders>
              <w:top w:val="nil"/>
              <w:left w:val="single" w:sz="4" w:space="0" w:color="auto"/>
              <w:bottom w:val="single" w:sz="4" w:space="0" w:color="auto"/>
              <w:right w:val="single" w:sz="4" w:space="0" w:color="auto"/>
            </w:tcBorders>
            <w:vAlign w:val="center"/>
            <w:hideMark/>
          </w:tcPr>
          <w:p w14:paraId="32600D4D" w14:textId="77777777" w:rsidR="009C1C50" w:rsidRPr="00D076D3" w:rsidRDefault="009C1C50" w:rsidP="00C66B6C">
            <w:pPr>
              <w:spacing w:after="0" w:line="240" w:lineRule="auto"/>
              <w:rPr>
                <w:rFonts w:ascii="Arial Narrow" w:eastAsia="Times New Roman" w:hAnsi="Arial Narrow" w:cs="Times New Roman"/>
                <w:b/>
                <w:bCs/>
                <w:color w:val="000000"/>
                <w:highlight w:val="yellow"/>
                <w:lang w:eastAsia="sk-SK"/>
              </w:rPr>
            </w:pPr>
            <w:r w:rsidRPr="00D076D3">
              <w:rPr>
                <w:rFonts w:ascii="Arial Narrow" w:eastAsia="Times New Roman" w:hAnsi="Arial Narrow" w:cs="Times New Roman"/>
                <w:b/>
                <w:lang w:eastAsia="sk-SK"/>
              </w:rPr>
              <w:t xml:space="preserve">Kapacita sušenia: </w:t>
            </w:r>
          </w:p>
        </w:tc>
        <w:tc>
          <w:tcPr>
            <w:tcW w:w="2646" w:type="dxa"/>
            <w:tcBorders>
              <w:top w:val="nil"/>
              <w:left w:val="nil"/>
              <w:bottom w:val="single" w:sz="4" w:space="0" w:color="auto"/>
              <w:right w:val="single" w:sz="4" w:space="0" w:color="auto"/>
            </w:tcBorders>
            <w:shd w:val="clear" w:color="auto" w:fill="FFFFFF"/>
            <w:vAlign w:val="center"/>
            <w:hideMark/>
          </w:tcPr>
          <w:p w14:paraId="29EB0AE8" w14:textId="77777777" w:rsidR="009C1C50" w:rsidRPr="00D076D3" w:rsidRDefault="009C1C50" w:rsidP="00C66B6C">
            <w:pPr>
              <w:spacing w:after="0" w:line="240" w:lineRule="auto"/>
              <w:rPr>
                <w:rFonts w:ascii="Arial Narrow" w:eastAsia="Times New Roman" w:hAnsi="Arial Narrow" w:cs="Times New Roman"/>
                <w:bCs/>
                <w:color w:val="000000"/>
                <w:highlight w:val="yellow"/>
                <w:lang w:eastAsia="sk-SK"/>
              </w:rPr>
            </w:pPr>
            <w:r w:rsidRPr="00D076D3">
              <w:rPr>
                <w:rFonts w:ascii="Arial Narrow" w:eastAsia="Times New Roman" w:hAnsi="Arial Narrow" w:cs="Times New Roman"/>
                <w:lang w:eastAsia="sk-SK"/>
              </w:rPr>
              <w:t xml:space="preserve">Min. 7kg </w:t>
            </w:r>
          </w:p>
        </w:tc>
        <w:tc>
          <w:tcPr>
            <w:tcW w:w="2913" w:type="dxa"/>
            <w:tcBorders>
              <w:top w:val="single" w:sz="4" w:space="0" w:color="auto"/>
              <w:left w:val="nil"/>
              <w:bottom w:val="single" w:sz="4" w:space="0" w:color="auto"/>
              <w:right w:val="single" w:sz="4" w:space="0" w:color="auto"/>
            </w:tcBorders>
            <w:vAlign w:val="center"/>
          </w:tcPr>
          <w:p w14:paraId="390E2825" w14:textId="77777777" w:rsidR="009C1C50" w:rsidRPr="00D076D3" w:rsidRDefault="009C1C50" w:rsidP="00C66B6C">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6F26E051" w14:textId="77777777" w:rsidR="009C1C50" w:rsidRPr="00D076D3" w:rsidRDefault="009C1C50" w:rsidP="00C66B6C">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r>
      <w:tr w:rsidR="009C1C50" w:rsidRPr="00D076D3" w14:paraId="276DB0ED" w14:textId="77777777" w:rsidTr="00C66B6C">
        <w:trPr>
          <w:trHeight w:val="294"/>
          <w:jc w:val="center"/>
        </w:trPr>
        <w:tc>
          <w:tcPr>
            <w:tcW w:w="2108" w:type="dxa"/>
            <w:tcBorders>
              <w:top w:val="nil"/>
              <w:left w:val="single" w:sz="4" w:space="0" w:color="auto"/>
              <w:bottom w:val="single" w:sz="4" w:space="0" w:color="auto"/>
              <w:right w:val="single" w:sz="4" w:space="0" w:color="auto"/>
            </w:tcBorders>
            <w:vAlign w:val="center"/>
          </w:tcPr>
          <w:p w14:paraId="43B57365" w14:textId="77777777" w:rsidR="009C1C50" w:rsidRPr="00D076D3" w:rsidRDefault="009C1C50" w:rsidP="00C66B6C">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color w:val="000000"/>
                <w:lang w:eastAsia="sk-SK"/>
              </w:rPr>
              <w:t>Počet programov:</w:t>
            </w:r>
          </w:p>
        </w:tc>
        <w:tc>
          <w:tcPr>
            <w:tcW w:w="2646" w:type="dxa"/>
            <w:tcBorders>
              <w:top w:val="nil"/>
              <w:left w:val="nil"/>
              <w:bottom w:val="single" w:sz="4" w:space="0" w:color="auto"/>
              <w:right w:val="single" w:sz="4" w:space="0" w:color="auto"/>
            </w:tcBorders>
            <w:shd w:val="clear" w:color="auto" w:fill="FFFFFF"/>
            <w:vAlign w:val="center"/>
          </w:tcPr>
          <w:p w14:paraId="2318CACD" w14:textId="77777777" w:rsidR="009C1C50" w:rsidRPr="00D076D3" w:rsidRDefault="009C1C50" w:rsidP="00C66B6C">
            <w:pPr>
              <w:spacing w:after="0" w:line="240" w:lineRule="auto"/>
              <w:rPr>
                <w:rFonts w:ascii="Arial Narrow" w:eastAsia="Times New Roman" w:hAnsi="Arial Narrow" w:cs="Times New Roman"/>
                <w:lang w:eastAsia="sk-SK"/>
              </w:rPr>
            </w:pPr>
            <w:r w:rsidRPr="00D076D3">
              <w:rPr>
                <w:rFonts w:ascii="Arial Narrow" w:eastAsia="Times New Roman" w:hAnsi="Arial Narrow" w:cs="Times New Roman"/>
                <w:lang w:eastAsia="sk-SK"/>
              </w:rPr>
              <w:t>min. 14</w:t>
            </w:r>
          </w:p>
        </w:tc>
        <w:tc>
          <w:tcPr>
            <w:tcW w:w="2913" w:type="dxa"/>
            <w:tcBorders>
              <w:top w:val="single" w:sz="4" w:space="0" w:color="auto"/>
              <w:left w:val="nil"/>
              <w:bottom w:val="single" w:sz="4" w:space="0" w:color="auto"/>
              <w:right w:val="single" w:sz="4" w:space="0" w:color="auto"/>
            </w:tcBorders>
            <w:vAlign w:val="center"/>
          </w:tcPr>
          <w:p w14:paraId="0928DD8A"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7FC79A0C"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7BED6AB4" w14:textId="77777777" w:rsidTr="00C66B6C">
        <w:trPr>
          <w:trHeight w:val="294"/>
          <w:jc w:val="center"/>
        </w:trPr>
        <w:tc>
          <w:tcPr>
            <w:tcW w:w="2108" w:type="dxa"/>
            <w:tcBorders>
              <w:top w:val="nil"/>
              <w:left w:val="single" w:sz="4" w:space="0" w:color="auto"/>
              <w:bottom w:val="single" w:sz="4" w:space="0" w:color="auto"/>
              <w:right w:val="single" w:sz="4" w:space="0" w:color="auto"/>
            </w:tcBorders>
            <w:vAlign w:val="center"/>
          </w:tcPr>
          <w:p w14:paraId="36294399" w14:textId="77777777" w:rsidR="009C1C50" w:rsidRPr="00D076D3" w:rsidRDefault="009C1C50" w:rsidP="00C66B6C">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Rozmer:</w:t>
            </w:r>
          </w:p>
          <w:p w14:paraId="681313B4" w14:textId="77777777" w:rsidR="009C1C50" w:rsidRPr="00D076D3" w:rsidRDefault="009C1C50" w:rsidP="00C66B6C">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 xml:space="preserve">(Výška x Šírka x Hĺbka)  </w:t>
            </w:r>
          </w:p>
        </w:tc>
        <w:tc>
          <w:tcPr>
            <w:tcW w:w="2646" w:type="dxa"/>
            <w:tcBorders>
              <w:top w:val="nil"/>
              <w:left w:val="nil"/>
              <w:bottom w:val="single" w:sz="4" w:space="0" w:color="auto"/>
              <w:right w:val="single" w:sz="4" w:space="0" w:color="auto"/>
            </w:tcBorders>
            <w:shd w:val="clear" w:color="auto" w:fill="FFFFFF"/>
            <w:vAlign w:val="center"/>
          </w:tcPr>
          <w:p w14:paraId="3EE7D966"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Výška max. 85 cm</w:t>
            </w:r>
          </w:p>
          <w:p w14:paraId="5F8C054E"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Šírka max. 60 cm</w:t>
            </w:r>
          </w:p>
          <w:p w14:paraId="19B466B7" w14:textId="77777777" w:rsidR="009C1C50" w:rsidRPr="00D076D3" w:rsidRDefault="009C1C50" w:rsidP="00C66B6C">
            <w:pPr>
              <w:spacing w:after="0" w:line="240" w:lineRule="auto"/>
              <w:rPr>
                <w:rFonts w:ascii="Arial Narrow" w:eastAsia="Times New Roman" w:hAnsi="Arial Narrow" w:cs="Times New Roman"/>
                <w:lang w:eastAsia="sk-SK"/>
              </w:rPr>
            </w:pPr>
            <w:r w:rsidRPr="00D076D3">
              <w:rPr>
                <w:rFonts w:ascii="Arial Narrow" w:eastAsia="Times New Roman" w:hAnsi="Arial Narrow" w:cs="Times New Roman"/>
                <w:color w:val="000000"/>
                <w:lang w:eastAsia="sk-SK"/>
              </w:rPr>
              <w:t>Hĺbka max. 65 cm</w:t>
            </w:r>
          </w:p>
        </w:tc>
        <w:tc>
          <w:tcPr>
            <w:tcW w:w="2913" w:type="dxa"/>
            <w:tcBorders>
              <w:top w:val="single" w:sz="4" w:space="0" w:color="auto"/>
              <w:left w:val="nil"/>
              <w:bottom w:val="single" w:sz="4" w:space="0" w:color="auto"/>
              <w:right w:val="single" w:sz="4" w:space="0" w:color="auto"/>
            </w:tcBorders>
            <w:vAlign w:val="center"/>
          </w:tcPr>
          <w:p w14:paraId="38D54B1B" w14:textId="77777777" w:rsidR="009C1C50" w:rsidRPr="00D076D3" w:rsidRDefault="009C1C50" w:rsidP="00C66B6C">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69AF0F5E"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33737EE9" w14:textId="77777777" w:rsidTr="00C66B6C">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5E236843" w14:textId="77777777" w:rsidR="009C1C50" w:rsidRPr="00D076D3" w:rsidRDefault="009C1C50" w:rsidP="00C66B6C">
            <w:pPr>
              <w:spacing w:after="0" w:line="240" w:lineRule="auto"/>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b/>
                <w:color w:val="000000"/>
                <w:lang w:eastAsia="sk-SK"/>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0F63A956"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xml:space="preserve">Kondenzačná s tepelným čerpadlom, </w:t>
            </w:r>
          </w:p>
          <w:p w14:paraId="7D63F74B"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xml:space="preserve">Odložený štart, </w:t>
            </w:r>
          </w:p>
          <w:p w14:paraId="7F12FB24"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Pripojenie na odpad</w:t>
            </w:r>
          </w:p>
        </w:tc>
        <w:tc>
          <w:tcPr>
            <w:tcW w:w="2913" w:type="dxa"/>
            <w:tcBorders>
              <w:top w:val="single" w:sz="4" w:space="0" w:color="auto"/>
              <w:left w:val="single" w:sz="4" w:space="0" w:color="auto"/>
              <w:bottom w:val="single" w:sz="4" w:space="0" w:color="auto"/>
              <w:right w:val="single" w:sz="4" w:space="0" w:color="auto"/>
            </w:tcBorders>
            <w:vAlign w:val="center"/>
          </w:tcPr>
          <w:p w14:paraId="1639A0DF" w14:textId="77777777" w:rsidR="009C1C50" w:rsidRPr="00D076D3" w:rsidRDefault="009C1C50" w:rsidP="00C66B6C">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c>
          <w:tcPr>
            <w:tcW w:w="1404" w:type="dxa"/>
            <w:tcBorders>
              <w:top w:val="single" w:sz="4" w:space="0" w:color="auto"/>
              <w:left w:val="single" w:sz="4" w:space="0" w:color="auto"/>
              <w:bottom w:val="single" w:sz="4" w:space="0" w:color="auto"/>
              <w:right w:val="single" w:sz="4" w:space="0" w:color="auto"/>
            </w:tcBorders>
            <w:vAlign w:val="center"/>
          </w:tcPr>
          <w:p w14:paraId="3BDD4A2D"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r>
      <w:tr w:rsidR="009C1C50" w:rsidRPr="00D076D3" w14:paraId="543BDB50" w14:textId="77777777" w:rsidTr="00C66B6C">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0D86CF6"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39D8FBAC" w14:textId="77777777" w:rsidR="009C1C50" w:rsidRPr="00D076D3" w:rsidRDefault="009C1C50" w:rsidP="00C66B6C">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r w:rsidR="009C1C50" w:rsidRPr="00D076D3" w14:paraId="0A6C40AB" w14:textId="77777777" w:rsidTr="00C66B6C">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7596023"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5AC9CA8C" w14:textId="77777777" w:rsidR="009C1C50" w:rsidRPr="00D076D3" w:rsidRDefault="009C1C50" w:rsidP="00C66B6C">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bl>
    <w:p w14:paraId="75F9917F" w14:textId="77777777" w:rsidR="009C1C50" w:rsidRPr="00D076D3" w:rsidRDefault="009C1C50" w:rsidP="009C1C50">
      <w:pPr>
        <w:spacing w:after="0" w:line="240" w:lineRule="auto"/>
        <w:rPr>
          <w:rFonts w:ascii="Arial Narrow" w:eastAsia="Times New Roman" w:hAnsi="Arial Narrow" w:cs="Times New Roman"/>
          <w:lang w:eastAsia="sk-SK"/>
        </w:rPr>
      </w:pPr>
    </w:p>
    <w:tbl>
      <w:tblPr>
        <w:tblpPr w:leftFromText="141" w:rightFromText="141" w:vertAnchor="text" w:horzAnchor="margin" w:tblpXSpec="center" w:tblpY="200"/>
        <w:tblW w:w="9071" w:type="dxa"/>
        <w:jc w:val="center"/>
        <w:tblCellMar>
          <w:left w:w="70" w:type="dxa"/>
          <w:right w:w="70" w:type="dxa"/>
        </w:tblCellMar>
        <w:tblLook w:val="04A0" w:firstRow="1" w:lastRow="0" w:firstColumn="1" w:lastColumn="0" w:noHBand="0" w:noVBand="1"/>
      </w:tblPr>
      <w:tblGrid>
        <w:gridCol w:w="2108"/>
        <w:gridCol w:w="2646"/>
        <w:gridCol w:w="2913"/>
        <w:gridCol w:w="1404"/>
      </w:tblGrid>
      <w:tr w:rsidR="009C1C50" w:rsidRPr="00D076D3" w14:paraId="27A7BCF9" w14:textId="77777777" w:rsidTr="00C66B6C">
        <w:trPr>
          <w:trHeight w:val="1408"/>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024FA9E1" w14:textId="77777777" w:rsidR="009C1C50" w:rsidRPr="00D076D3" w:rsidRDefault="009C1C50" w:rsidP="00C66B6C">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4534D037" w14:textId="77777777" w:rsidR="009C1C50" w:rsidRPr="00D076D3" w:rsidRDefault="009C1C50" w:rsidP="00C66B6C">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Vlastný návrh plnenia</w:t>
            </w:r>
          </w:p>
          <w:p w14:paraId="16249FA8" w14:textId="77777777" w:rsidR="009C1C50" w:rsidRPr="00D076D3" w:rsidRDefault="009C1C50" w:rsidP="00C66B6C">
            <w:pPr>
              <w:spacing w:after="0" w:line="240" w:lineRule="auto"/>
              <w:jc w:val="center"/>
              <w:rPr>
                <w:rFonts w:ascii="Arial Narrow" w:eastAsia="Times New Roman" w:hAnsi="Arial Narrow" w:cs="Times New Roman"/>
                <w:bCs/>
                <w:color w:val="000000"/>
                <w:lang w:eastAsia="sk-SK"/>
              </w:rPr>
            </w:pPr>
            <w:r w:rsidRPr="00D076D3">
              <w:rPr>
                <w:rFonts w:ascii="Arial Narrow" w:eastAsia="Times New Roman" w:hAnsi="Arial Narrow" w:cs="Times New Roman"/>
                <w:bCs/>
                <w:color w:val="000000"/>
                <w:lang w:eastAsia="sk-SK"/>
              </w:rPr>
              <w:t>(doplní uchádzač)</w:t>
            </w:r>
          </w:p>
          <w:p w14:paraId="160DBA10" w14:textId="77777777" w:rsidR="009C1C50" w:rsidRPr="00D076D3" w:rsidRDefault="009C1C50" w:rsidP="00C66B6C">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Požaduje sa uviesť skutočnú špecifikáciu ponúkaného predmetu zákazky - výrobcu, typové označenie a technické parametre,  uviesť áno/nie, v prípade číselnej hodnoty uviesť jej skutočnú hodnotu</w:t>
            </w:r>
          </w:p>
        </w:tc>
      </w:tr>
      <w:tr w:rsidR="009C1C50" w:rsidRPr="00D076D3" w14:paraId="29F18E6F" w14:textId="77777777" w:rsidTr="00C66B6C">
        <w:trPr>
          <w:trHeight w:val="482"/>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69096908" w14:textId="77777777" w:rsidR="009C1C50" w:rsidRPr="00D076D3" w:rsidRDefault="009C1C50" w:rsidP="00C66B6C">
            <w:pPr>
              <w:spacing w:after="0" w:line="240" w:lineRule="auto"/>
              <w:rPr>
                <w:rFonts w:ascii="Arial Narrow" w:eastAsia="Times New Roman" w:hAnsi="Arial Narrow" w:cs="Times New Roman"/>
                <w:b/>
                <w:bCs/>
                <w:color w:val="000000"/>
                <w:lang w:eastAsia="sk-SK"/>
              </w:rPr>
            </w:pPr>
          </w:p>
          <w:p w14:paraId="290F4A2C" w14:textId="77777777" w:rsidR="009C1C50" w:rsidRPr="00D076D3" w:rsidRDefault="009C1C50" w:rsidP="00C66B6C">
            <w:pPr>
              <w:spacing w:after="0" w:line="240" w:lineRule="auto"/>
              <w:rPr>
                <w:rFonts w:ascii="Arial Narrow" w:eastAsia="Times New Roman" w:hAnsi="Arial Narrow" w:cs="Times New Roman"/>
                <w:b/>
                <w:bCs/>
                <w:color w:val="000000"/>
                <w:highlight w:val="yellow"/>
                <w:lang w:eastAsia="sk-SK"/>
              </w:rPr>
            </w:pPr>
            <w:bookmarkStart w:id="12" w:name="_Hlk189576102"/>
            <w:r w:rsidRPr="00D076D3">
              <w:rPr>
                <w:rFonts w:ascii="Arial Narrow" w:eastAsia="Times New Roman" w:hAnsi="Arial Narrow" w:cs="Times New Roman"/>
                <w:b/>
                <w:bCs/>
                <w:color w:val="000000"/>
                <w:lang w:eastAsia="sk-SK"/>
              </w:rPr>
              <w:t xml:space="preserve">Položka č. 12 – </w:t>
            </w:r>
            <w:r w:rsidRPr="00D076D3">
              <w:rPr>
                <w:rFonts w:ascii="Arial Narrow" w:eastAsia="Times New Roman" w:hAnsi="Arial Narrow" w:cs="Times New Roman"/>
                <w:lang w:eastAsia="sk-SK"/>
              </w:rPr>
              <w:t xml:space="preserve">  </w:t>
            </w:r>
            <w:r w:rsidRPr="00D076D3">
              <w:rPr>
                <w:rFonts w:ascii="Arial Narrow" w:eastAsia="Times New Roman" w:hAnsi="Arial Narrow" w:cs="Times New Roman"/>
                <w:b/>
                <w:bCs/>
                <w:color w:val="000000"/>
                <w:lang w:eastAsia="sk-SK"/>
              </w:rPr>
              <w:t>Umývačka</w:t>
            </w:r>
            <w:r w:rsidR="00C66B6C" w:rsidRPr="00D076D3">
              <w:rPr>
                <w:rFonts w:ascii="Arial Narrow" w:eastAsia="Times New Roman" w:hAnsi="Arial Narrow" w:cs="Times New Roman"/>
                <w:b/>
                <w:bCs/>
                <w:color w:val="000000"/>
                <w:lang w:eastAsia="sk-SK"/>
              </w:rPr>
              <w:t xml:space="preserve"> riadku, voľne stojaca (široká)</w:t>
            </w:r>
            <w:bookmarkEnd w:id="12"/>
          </w:p>
        </w:tc>
        <w:tc>
          <w:tcPr>
            <w:tcW w:w="2913" w:type="dxa"/>
            <w:vMerge w:val="restart"/>
            <w:tcBorders>
              <w:top w:val="single" w:sz="4" w:space="0" w:color="auto"/>
              <w:left w:val="single" w:sz="4" w:space="0" w:color="auto"/>
              <w:right w:val="single" w:sz="4" w:space="0" w:color="auto"/>
            </w:tcBorders>
            <w:shd w:val="clear" w:color="auto" w:fill="BFBFBF"/>
            <w:vAlign w:val="center"/>
          </w:tcPr>
          <w:p w14:paraId="4A9D53E6" w14:textId="77777777" w:rsidR="009C1C50" w:rsidRPr="00D076D3" w:rsidRDefault="009C1C50" w:rsidP="00C66B6C">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10A87733" w14:textId="77777777" w:rsidR="009C1C50" w:rsidRPr="00D076D3" w:rsidRDefault="009C1C50" w:rsidP="00C66B6C">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„áno/nie“</w:t>
            </w:r>
          </w:p>
        </w:tc>
      </w:tr>
      <w:tr w:rsidR="009C1C50" w:rsidRPr="00D076D3" w14:paraId="0545D7A4" w14:textId="77777777" w:rsidTr="00C66B6C">
        <w:trPr>
          <w:trHeight w:val="419"/>
          <w:jc w:val="center"/>
        </w:trPr>
        <w:tc>
          <w:tcPr>
            <w:tcW w:w="2108" w:type="dxa"/>
            <w:tcBorders>
              <w:top w:val="single" w:sz="4" w:space="0" w:color="auto"/>
              <w:left w:val="single" w:sz="4" w:space="0" w:color="auto"/>
              <w:bottom w:val="single" w:sz="4" w:space="0" w:color="auto"/>
              <w:right w:val="single" w:sz="4" w:space="0" w:color="auto"/>
            </w:tcBorders>
            <w:shd w:val="clear" w:color="auto" w:fill="E2EFD9"/>
            <w:vAlign w:val="center"/>
          </w:tcPr>
          <w:p w14:paraId="32F206ED" w14:textId="77777777" w:rsidR="009C1C50" w:rsidRPr="00D076D3" w:rsidRDefault="009C1C50" w:rsidP="00C66B6C">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vAlign w:val="center"/>
          </w:tcPr>
          <w:p w14:paraId="0A007A55" w14:textId="77777777" w:rsidR="009C1C50" w:rsidRPr="00D076D3" w:rsidRDefault="009C1C50" w:rsidP="00C66B6C">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32 ks</w:t>
            </w:r>
          </w:p>
        </w:tc>
        <w:tc>
          <w:tcPr>
            <w:tcW w:w="2913" w:type="dxa"/>
            <w:vMerge/>
            <w:tcBorders>
              <w:left w:val="single" w:sz="4" w:space="0" w:color="auto"/>
              <w:bottom w:val="single" w:sz="4" w:space="0" w:color="auto"/>
              <w:right w:val="single" w:sz="4" w:space="0" w:color="auto"/>
            </w:tcBorders>
            <w:shd w:val="clear" w:color="auto" w:fill="BFBFBF"/>
            <w:vAlign w:val="center"/>
          </w:tcPr>
          <w:p w14:paraId="4F61C640" w14:textId="77777777" w:rsidR="009C1C50" w:rsidRPr="00D076D3" w:rsidRDefault="009C1C50" w:rsidP="00C66B6C">
            <w:pPr>
              <w:spacing w:after="0" w:line="240" w:lineRule="auto"/>
              <w:jc w:val="center"/>
              <w:rPr>
                <w:rFonts w:ascii="Arial Narrow" w:eastAsia="Times New Roman" w:hAnsi="Arial Narrow" w:cs="Times New Roman"/>
                <w:b/>
                <w:bCs/>
                <w:color w:val="000000"/>
                <w:highlight w:val="yellow"/>
                <w:lang w:eastAsia="sk-SK"/>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74FF6801" w14:textId="77777777" w:rsidR="009C1C50" w:rsidRPr="00D076D3" w:rsidRDefault="009C1C50" w:rsidP="00C66B6C">
            <w:pPr>
              <w:spacing w:after="0" w:line="240" w:lineRule="auto"/>
              <w:jc w:val="center"/>
              <w:rPr>
                <w:rFonts w:ascii="Arial Narrow" w:eastAsia="Times New Roman" w:hAnsi="Arial Narrow" w:cs="Times New Roman"/>
                <w:b/>
                <w:bCs/>
                <w:color w:val="000000"/>
                <w:highlight w:val="yellow"/>
                <w:lang w:eastAsia="sk-SK"/>
              </w:rPr>
            </w:pPr>
          </w:p>
        </w:tc>
      </w:tr>
      <w:tr w:rsidR="009C1C50" w:rsidRPr="00D076D3" w14:paraId="7DB05FC3" w14:textId="77777777" w:rsidTr="00C66B6C">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hideMark/>
          </w:tcPr>
          <w:p w14:paraId="636E69FF" w14:textId="77777777" w:rsidR="009C1C50" w:rsidRPr="00D076D3" w:rsidRDefault="009C1C50" w:rsidP="00C66B6C">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Energetická trieda :</w:t>
            </w:r>
          </w:p>
        </w:tc>
        <w:tc>
          <w:tcPr>
            <w:tcW w:w="2646" w:type="dxa"/>
            <w:tcBorders>
              <w:top w:val="single" w:sz="4" w:space="0" w:color="auto"/>
              <w:left w:val="nil"/>
              <w:bottom w:val="single" w:sz="4" w:space="0" w:color="auto"/>
              <w:right w:val="single" w:sz="4" w:space="0" w:color="auto"/>
            </w:tcBorders>
            <w:vAlign w:val="center"/>
            <w:hideMark/>
          </w:tcPr>
          <w:p w14:paraId="1DE5370D"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D</w:t>
            </w:r>
          </w:p>
        </w:tc>
        <w:tc>
          <w:tcPr>
            <w:tcW w:w="2913" w:type="dxa"/>
            <w:tcBorders>
              <w:top w:val="single" w:sz="4" w:space="0" w:color="auto"/>
              <w:left w:val="nil"/>
              <w:bottom w:val="single" w:sz="4" w:space="0" w:color="auto"/>
              <w:right w:val="single" w:sz="4" w:space="0" w:color="auto"/>
            </w:tcBorders>
            <w:vAlign w:val="center"/>
          </w:tcPr>
          <w:p w14:paraId="7D7DB846" w14:textId="77777777" w:rsidR="009C1C50" w:rsidRPr="00D076D3" w:rsidRDefault="009C1C50" w:rsidP="00C66B6C">
            <w:pPr>
              <w:spacing w:after="0" w:line="240" w:lineRule="auto"/>
              <w:jc w:val="center"/>
              <w:rPr>
                <w:rFonts w:ascii="Arial Narrow" w:eastAsia="Times New Roman" w:hAnsi="Arial Narrow" w:cs="Times New Roman"/>
                <w:i/>
                <w:color w:val="FF0000"/>
                <w:lang w:eastAsia="sk-SK"/>
              </w:rPr>
            </w:pPr>
          </w:p>
          <w:p w14:paraId="5B134B5E"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0E3F2B65"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p>
          <w:p w14:paraId="287077CB"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637518BD" w14:textId="77777777" w:rsidTr="00C66B6C">
        <w:trPr>
          <w:trHeight w:val="294"/>
          <w:jc w:val="center"/>
        </w:trPr>
        <w:tc>
          <w:tcPr>
            <w:tcW w:w="2108" w:type="dxa"/>
            <w:tcBorders>
              <w:top w:val="nil"/>
              <w:left w:val="single" w:sz="4" w:space="0" w:color="auto"/>
              <w:bottom w:val="single" w:sz="4" w:space="0" w:color="auto"/>
              <w:right w:val="single" w:sz="4" w:space="0" w:color="auto"/>
            </w:tcBorders>
            <w:vAlign w:val="center"/>
            <w:hideMark/>
          </w:tcPr>
          <w:p w14:paraId="7256C4CE" w14:textId="77777777" w:rsidR="009C1C50" w:rsidRPr="00D076D3" w:rsidRDefault="009C1C50" w:rsidP="00C66B6C">
            <w:pPr>
              <w:spacing w:after="0" w:line="240" w:lineRule="auto"/>
              <w:rPr>
                <w:rFonts w:ascii="Arial Narrow" w:eastAsia="Times New Roman" w:hAnsi="Arial Narrow" w:cs="Times New Roman"/>
                <w:b/>
                <w:bCs/>
                <w:color w:val="000000"/>
                <w:highlight w:val="yellow"/>
                <w:lang w:eastAsia="sk-SK"/>
              </w:rPr>
            </w:pPr>
            <w:r w:rsidRPr="00D076D3">
              <w:rPr>
                <w:rFonts w:ascii="Arial Narrow" w:eastAsia="Times New Roman" w:hAnsi="Arial Narrow" w:cs="Times New Roman"/>
                <w:b/>
                <w:lang w:eastAsia="sk-SK"/>
              </w:rPr>
              <w:t>Spotreba vody na cyklus:</w:t>
            </w:r>
          </w:p>
        </w:tc>
        <w:tc>
          <w:tcPr>
            <w:tcW w:w="2646" w:type="dxa"/>
            <w:tcBorders>
              <w:top w:val="nil"/>
              <w:left w:val="nil"/>
              <w:bottom w:val="single" w:sz="4" w:space="0" w:color="auto"/>
              <w:right w:val="single" w:sz="4" w:space="0" w:color="auto"/>
            </w:tcBorders>
            <w:shd w:val="clear" w:color="auto" w:fill="FFFFFF"/>
            <w:vAlign w:val="center"/>
            <w:hideMark/>
          </w:tcPr>
          <w:p w14:paraId="05C9148A" w14:textId="77777777" w:rsidR="009C1C50" w:rsidRPr="00D076D3" w:rsidRDefault="009C1C50" w:rsidP="00C66B6C">
            <w:pPr>
              <w:spacing w:after="0" w:line="240" w:lineRule="auto"/>
              <w:rPr>
                <w:rFonts w:ascii="Arial Narrow" w:eastAsia="Times New Roman" w:hAnsi="Arial Narrow" w:cs="Times New Roman"/>
                <w:bCs/>
                <w:color w:val="000000"/>
                <w:highlight w:val="yellow"/>
                <w:lang w:eastAsia="sk-SK"/>
              </w:rPr>
            </w:pPr>
            <w:r w:rsidRPr="00D076D3">
              <w:rPr>
                <w:rFonts w:ascii="Arial Narrow" w:eastAsia="Times New Roman" w:hAnsi="Arial Narrow" w:cs="Times New Roman"/>
                <w:lang w:eastAsia="sk-SK"/>
              </w:rPr>
              <w:t>Max. 12 l</w:t>
            </w:r>
          </w:p>
        </w:tc>
        <w:tc>
          <w:tcPr>
            <w:tcW w:w="2913" w:type="dxa"/>
            <w:tcBorders>
              <w:top w:val="single" w:sz="4" w:space="0" w:color="auto"/>
              <w:left w:val="nil"/>
              <w:bottom w:val="single" w:sz="4" w:space="0" w:color="auto"/>
              <w:right w:val="single" w:sz="4" w:space="0" w:color="auto"/>
            </w:tcBorders>
            <w:vAlign w:val="center"/>
          </w:tcPr>
          <w:p w14:paraId="0E25B5CC" w14:textId="77777777" w:rsidR="009C1C50" w:rsidRPr="00D076D3" w:rsidRDefault="009C1C50" w:rsidP="00C66B6C">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57BC0769" w14:textId="77777777" w:rsidR="009C1C50" w:rsidRPr="00D076D3" w:rsidRDefault="009C1C50" w:rsidP="00C66B6C">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r>
      <w:tr w:rsidR="009C1C50" w:rsidRPr="00D076D3" w14:paraId="405BCE98" w14:textId="77777777" w:rsidTr="00C66B6C">
        <w:trPr>
          <w:trHeight w:val="294"/>
          <w:jc w:val="center"/>
        </w:trPr>
        <w:tc>
          <w:tcPr>
            <w:tcW w:w="2108" w:type="dxa"/>
            <w:tcBorders>
              <w:top w:val="nil"/>
              <w:left w:val="single" w:sz="4" w:space="0" w:color="auto"/>
              <w:bottom w:val="single" w:sz="4" w:space="0" w:color="auto"/>
              <w:right w:val="single" w:sz="4" w:space="0" w:color="auto"/>
            </w:tcBorders>
            <w:vAlign w:val="center"/>
          </w:tcPr>
          <w:p w14:paraId="1E430372" w14:textId="77777777" w:rsidR="009C1C50" w:rsidRPr="00D076D3" w:rsidRDefault="009C1C50" w:rsidP="00C66B6C">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color w:val="000000"/>
                <w:lang w:eastAsia="sk-SK"/>
              </w:rPr>
              <w:t xml:space="preserve">Počet </w:t>
            </w:r>
            <w:r w:rsidRPr="00D076D3">
              <w:rPr>
                <w:rFonts w:ascii="Arial Narrow" w:eastAsia="Times New Roman" w:hAnsi="Arial Narrow" w:cs="Times New Roman"/>
                <w:lang w:eastAsia="sk-SK"/>
              </w:rPr>
              <w:t xml:space="preserve"> </w:t>
            </w:r>
            <w:r w:rsidRPr="00D076D3">
              <w:rPr>
                <w:rFonts w:ascii="Arial Narrow" w:eastAsia="Times New Roman" w:hAnsi="Arial Narrow" w:cs="Times New Roman"/>
                <w:b/>
                <w:color w:val="000000"/>
                <w:lang w:eastAsia="sk-SK"/>
              </w:rPr>
              <w:t>jedálenských súprav:</w:t>
            </w:r>
          </w:p>
        </w:tc>
        <w:tc>
          <w:tcPr>
            <w:tcW w:w="2646" w:type="dxa"/>
            <w:tcBorders>
              <w:top w:val="nil"/>
              <w:left w:val="nil"/>
              <w:bottom w:val="single" w:sz="4" w:space="0" w:color="auto"/>
              <w:right w:val="single" w:sz="4" w:space="0" w:color="auto"/>
            </w:tcBorders>
            <w:shd w:val="clear" w:color="auto" w:fill="FFFFFF"/>
            <w:vAlign w:val="center"/>
          </w:tcPr>
          <w:p w14:paraId="0BE7FEC4" w14:textId="77777777" w:rsidR="009C1C50" w:rsidRPr="00D076D3" w:rsidRDefault="009C1C50" w:rsidP="00C66B6C">
            <w:pPr>
              <w:spacing w:after="0" w:line="240" w:lineRule="auto"/>
              <w:rPr>
                <w:rFonts w:ascii="Arial Narrow" w:eastAsia="Times New Roman" w:hAnsi="Arial Narrow" w:cs="Times New Roman"/>
                <w:lang w:eastAsia="sk-SK"/>
              </w:rPr>
            </w:pPr>
            <w:r w:rsidRPr="00D076D3">
              <w:rPr>
                <w:rFonts w:ascii="Arial Narrow" w:eastAsia="Times New Roman" w:hAnsi="Arial Narrow" w:cs="Times New Roman"/>
                <w:lang w:eastAsia="sk-SK"/>
              </w:rPr>
              <w:t>Min. 13</w:t>
            </w:r>
          </w:p>
        </w:tc>
        <w:tc>
          <w:tcPr>
            <w:tcW w:w="2913" w:type="dxa"/>
            <w:tcBorders>
              <w:top w:val="single" w:sz="4" w:space="0" w:color="auto"/>
              <w:left w:val="nil"/>
              <w:bottom w:val="single" w:sz="4" w:space="0" w:color="auto"/>
              <w:right w:val="single" w:sz="4" w:space="0" w:color="auto"/>
            </w:tcBorders>
            <w:vAlign w:val="center"/>
          </w:tcPr>
          <w:p w14:paraId="5E254A37"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579D15D7"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378CC785" w14:textId="77777777" w:rsidTr="00C66B6C">
        <w:trPr>
          <w:trHeight w:val="294"/>
          <w:jc w:val="center"/>
        </w:trPr>
        <w:tc>
          <w:tcPr>
            <w:tcW w:w="2108" w:type="dxa"/>
            <w:tcBorders>
              <w:top w:val="nil"/>
              <w:left w:val="single" w:sz="4" w:space="0" w:color="auto"/>
              <w:bottom w:val="single" w:sz="4" w:space="0" w:color="auto"/>
              <w:right w:val="single" w:sz="4" w:space="0" w:color="auto"/>
            </w:tcBorders>
            <w:vAlign w:val="center"/>
          </w:tcPr>
          <w:p w14:paraId="1D116FDE" w14:textId="77777777" w:rsidR="009C1C50" w:rsidRPr="00D076D3" w:rsidRDefault="009C1C50" w:rsidP="00C66B6C">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 xml:space="preserve">Počet umývacích programov: </w:t>
            </w:r>
          </w:p>
        </w:tc>
        <w:tc>
          <w:tcPr>
            <w:tcW w:w="2646" w:type="dxa"/>
            <w:tcBorders>
              <w:top w:val="nil"/>
              <w:left w:val="nil"/>
              <w:bottom w:val="single" w:sz="4" w:space="0" w:color="auto"/>
              <w:right w:val="single" w:sz="4" w:space="0" w:color="auto"/>
            </w:tcBorders>
            <w:shd w:val="clear" w:color="auto" w:fill="FFFFFF"/>
            <w:vAlign w:val="center"/>
          </w:tcPr>
          <w:p w14:paraId="40FD5889" w14:textId="77777777" w:rsidR="009C1C50" w:rsidRPr="00D076D3" w:rsidRDefault="009C1C50" w:rsidP="00C66B6C">
            <w:pPr>
              <w:spacing w:after="0" w:line="240" w:lineRule="auto"/>
              <w:rPr>
                <w:rFonts w:ascii="Arial Narrow" w:eastAsia="Times New Roman" w:hAnsi="Arial Narrow" w:cs="Times New Roman"/>
                <w:lang w:eastAsia="sk-SK"/>
              </w:rPr>
            </w:pPr>
            <w:r w:rsidRPr="00D076D3">
              <w:rPr>
                <w:rFonts w:ascii="Arial Narrow" w:eastAsia="Times New Roman" w:hAnsi="Arial Narrow" w:cs="Times New Roman"/>
                <w:lang w:eastAsia="sk-SK"/>
              </w:rPr>
              <w:t xml:space="preserve">Min. 5 </w:t>
            </w:r>
          </w:p>
        </w:tc>
        <w:tc>
          <w:tcPr>
            <w:tcW w:w="2913" w:type="dxa"/>
            <w:tcBorders>
              <w:top w:val="single" w:sz="4" w:space="0" w:color="auto"/>
              <w:left w:val="nil"/>
              <w:bottom w:val="single" w:sz="4" w:space="0" w:color="auto"/>
              <w:right w:val="single" w:sz="4" w:space="0" w:color="auto"/>
            </w:tcBorders>
            <w:vAlign w:val="center"/>
          </w:tcPr>
          <w:p w14:paraId="523A6526" w14:textId="77777777" w:rsidR="009C1C50" w:rsidRPr="00D076D3" w:rsidRDefault="009C1C50" w:rsidP="00C66B6C">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2547336E"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4724AAC4" w14:textId="77777777" w:rsidTr="00C66B6C">
        <w:trPr>
          <w:trHeight w:val="294"/>
          <w:jc w:val="center"/>
        </w:trPr>
        <w:tc>
          <w:tcPr>
            <w:tcW w:w="2108" w:type="dxa"/>
            <w:tcBorders>
              <w:top w:val="nil"/>
              <w:left w:val="single" w:sz="4" w:space="0" w:color="auto"/>
              <w:bottom w:val="single" w:sz="4" w:space="0" w:color="auto"/>
              <w:right w:val="single" w:sz="4" w:space="0" w:color="auto"/>
            </w:tcBorders>
            <w:vAlign w:val="center"/>
          </w:tcPr>
          <w:p w14:paraId="2ECF1AE0" w14:textId="77777777" w:rsidR="009C1C50" w:rsidRPr="00D076D3" w:rsidRDefault="009C1C50" w:rsidP="00C66B6C">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Rozmer:</w:t>
            </w:r>
          </w:p>
          <w:p w14:paraId="5A46C9E2" w14:textId="77777777" w:rsidR="009C1C50" w:rsidRPr="00D076D3" w:rsidRDefault="009C1C50" w:rsidP="00C66B6C">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 xml:space="preserve">(Výška x Šírka x Hĺbka)  </w:t>
            </w:r>
          </w:p>
        </w:tc>
        <w:tc>
          <w:tcPr>
            <w:tcW w:w="2646" w:type="dxa"/>
            <w:tcBorders>
              <w:top w:val="nil"/>
              <w:left w:val="nil"/>
              <w:bottom w:val="single" w:sz="4" w:space="0" w:color="auto"/>
              <w:right w:val="single" w:sz="4" w:space="0" w:color="auto"/>
            </w:tcBorders>
            <w:shd w:val="clear" w:color="auto" w:fill="FFFFFF"/>
            <w:vAlign w:val="center"/>
          </w:tcPr>
          <w:p w14:paraId="68BBBA04"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Výška max. 85 cm</w:t>
            </w:r>
          </w:p>
          <w:p w14:paraId="04DC2045"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Šírka max. 60 cm</w:t>
            </w:r>
          </w:p>
          <w:p w14:paraId="0BCEB15D" w14:textId="77777777" w:rsidR="009C1C50" w:rsidRPr="00D076D3" w:rsidRDefault="009C1C50" w:rsidP="00C66B6C">
            <w:pPr>
              <w:spacing w:after="0" w:line="240" w:lineRule="auto"/>
              <w:rPr>
                <w:rFonts w:ascii="Arial Narrow" w:eastAsia="Times New Roman" w:hAnsi="Arial Narrow" w:cs="Times New Roman"/>
                <w:lang w:eastAsia="sk-SK"/>
              </w:rPr>
            </w:pPr>
            <w:r w:rsidRPr="00D076D3">
              <w:rPr>
                <w:rFonts w:ascii="Arial Narrow" w:eastAsia="Times New Roman" w:hAnsi="Arial Narrow" w:cs="Times New Roman"/>
                <w:color w:val="000000"/>
                <w:lang w:eastAsia="sk-SK"/>
              </w:rPr>
              <w:t>Hĺbka max. 55 cm</w:t>
            </w:r>
          </w:p>
        </w:tc>
        <w:tc>
          <w:tcPr>
            <w:tcW w:w="2913" w:type="dxa"/>
            <w:tcBorders>
              <w:top w:val="single" w:sz="4" w:space="0" w:color="auto"/>
              <w:left w:val="nil"/>
              <w:bottom w:val="single" w:sz="4" w:space="0" w:color="auto"/>
              <w:right w:val="single" w:sz="4" w:space="0" w:color="auto"/>
            </w:tcBorders>
            <w:vAlign w:val="center"/>
          </w:tcPr>
          <w:p w14:paraId="1376FC67" w14:textId="77777777" w:rsidR="009C1C50" w:rsidRPr="00D076D3" w:rsidRDefault="009C1C50" w:rsidP="00C66B6C">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56BDB70F"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03421474" w14:textId="77777777" w:rsidTr="00C66B6C">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64B805C1" w14:textId="77777777" w:rsidR="009C1C50" w:rsidRPr="00D076D3" w:rsidRDefault="009C1C50" w:rsidP="00C66B6C">
            <w:pPr>
              <w:spacing w:after="0" w:line="240" w:lineRule="auto"/>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b/>
                <w:color w:val="000000"/>
                <w:lang w:eastAsia="sk-SK"/>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02C1B42E"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Odložený štart</w:t>
            </w:r>
          </w:p>
        </w:tc>
        <w:tc>
          <w:tcPr>
            <w:tcW w:w="2913" w:type="dxa"/>
            <w:tcBorders>
              <w:top w:val="single" w:sz="4" w:space="0" w:color="auto"/>
              <w:left w:val="single" w:sz="4" w:space="0" w:color="auto"/>
              <w:bottom w:val="single" w:sz="4" w:space="0" w:color="auto"/>
              <w:right w:val="single" w:sz="4" w:space="0" w:color="auto"/>
            </w:tcBorders>
            <w:vAlign w:val="center"/>
          </w:tcPr>
          <w:p w14:paraId="5C29EDE0" w14:textId="77777777" w:rsidR="009C1C50" w:rsidRPr="00D076D3" w:rsidRDefault="009C1C50" w:rsidP="00C66B6C">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c>
          <w:tcPr>
            <w:tcW w:w="1404" w:type="dxa"/>
            <w:tcBorders>
              <w:top w:val="single" w:sz="4" w:space="0" w:color="auto"/>
              <w:left w:val="single" w:sz="4" w:space="0" w:color="auto"/>
              <w:bottom w:val="single" w:sz="4" w:space="0" w:color="auto"/>
              <w:right w:val="single" w:sz="4" w:space="0" w:color="auto"/>
            </w:tcBorders>
            <w:vAlign w:val="center"/>
          </w:tcPr>
          <w:p w14:paraId="4F9787D0"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r>
      <w:tr w:rsidR="009C1C50" w:rsidRPr="00D076D3" w14:paraId="0E460791" w14:textId="77777777" w:rsidTr="00C66B6C">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9174A1C"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2D82CED8" w14:textId="77777777" w:rsidR="009C1C50" w:rsidRPr="00D076D3" w:rsidRDefault="009C1C50" w:rsidP="00C66B6C">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r w:rsidR="009C1C50" w:rsidRPr="00D076D3" w14:paraId="2F0208E5" w14:textId="77777777" w:rsidTr="00C66B6C">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9D0A03"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3695E1BE" w14:textId="77777777" w:rsidR="009C1C50" w:rsidRPr="00D076D3" w:rsidRDefault="009C1C50" w:rsidP="00C66B6C">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bl>
    <w:p w14:paraId="7C1C0EFB" w14:textId="77777777" w:rsidR="009C1C50" w:rsidRPr="00D076D3" w:rsidRDefault="009C1C50" w:rsidP="009C1C50">
      <w:pPr>
        <w:spacing w:after="0" w:line="240" w:lineRule="auto"/>
        <w:rPr>
          <w:rFonts w:ascii="Arial Narrow" w:eastAsia="Times New Roman" w:hAnsi="Arial Narrow" w:cs="Times New Roman"/>
          <w:lang w:eastAsia="sk-SK"/>
        </w:rPr>
      </w:pPr>
    </w:p>
    <w:tbl>
      <w:tblPr>
        <w:tblpPr w:leftFromText="141" w:rightFromText="141" w:vertAnchor="text" w:horzAnchor="margin" w:tblpXSpec="center" w:tblpY="200"/>
        <w:tblW w:w="9071" w:type="dxa"/>
        <w:jc w:val="center"/>
        <w:tblCellMar>
          <w:left w:w="70" w:type="dxa"/>
          <w:right w:w="70" w:type="dxa"/>
        </w:tblCellMar>
        <w:tblLook w:val="04A0" w:firstRow="1" w:lastRow="0" w:firstColumn="1" w:lastColumn="0" w:noHBand="0" w:noVBand="1"/>
      </w:tblPr>
      <w:tblGrid>
        <w:gridCol w:w="2108"/>
        <w:gridCol w:w="2646"/>
        <w:gridCol w:w="2913"/>
        <w:gridCol w:w="1404"/>
      </w:tblGrid>
      <w:tr w:rsidR="009C1C50" w:rsidRPr="00D076D3" w14:paraId="13315677" w14:textId="77777777" w:rsidTr="00C66B6C">
        <w:trPr>
          <w:trHeight w:val="1408"/>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5B77B28F" w14:textId="77777777" w:rsidR="009C1C50" w:rsidRPr="00D076D3" w:rsidRDefault="009C1C50" w:rsidP="00C66B6C">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1A0A1010" w14:textId="77777777" w:rsidR="009C1C50" w:rsidRPr="00D076D3" w:rsidRDefault="009C1C50" w:rsidP="00C66B6C">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Vlastný návrh plnenia</w:t>
            </w:r>
          </w:p>
          <w:p w14:paraId="0F16EFCF" w14:textId="77777777" w:rsidR="009C1C50" w:rsidRPr="00D076D3" w:rsidRDefault="009C1C50" w:rsidP="00C66B6C">
            <w:pPr>
              <w:spacing w:after="0" w:line="240" w:lineRule="auto"/>
              <w:jc w:val="center"/>
              <w:rPr>
                <w:rFonts w:ascii="Arial Narrow" w:eastAsia="Times New Roman" w:hAnsi="Arial Narrow" w:cs="Times New Roman"/>
                <w:bCs/>
                <w:color w:val="000000"/>
                <w:lang w:eastAsia="sk-SK"/>
              </w:rPr>
            </w:pPr>
            <w:r w:rsidRPr="00D076D3">
              <w:rPr>
                <w:rFonts w:ascii="Arial Narrow" w:eastAsia="Times New Roman" w:hAnsi="Arial Narrow" w:cs="Times New Roman"/>
                <w:bCs/>
                <w:color w:val="000000"/>
                <w:lang w:eastAsia="sk-SK"/>
              </w:rPr>
              <w:t>(doplní uchádzač)</w:t>
            </w:r>
          </w:p>
          <w:p w14:paraId="7DFAA24D" w14:textId="77777777" w:rsidR="009C1C50" w:rsidRPr="00D076D3" w:rsidRDefault="009C1C50" w:rsidP="00C66B6C">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Požaduje sa uviesť skutočnú špecifikáciu ponúkaného predmetu zákazky - výrobcu, typové označenie a technické parametre,  uviesť áno/nie, v prípade číselnej hodnoty uviesť jej skutočnú hodnotu</w:t>
            </w:r>
          </w:p>
        </w:tc>
      </w:tr>
      <w:tr w:rsidR="009C1C50" w:rsidRPr="00D076D3" w14:paraId="18960461" w14:textId="77777777" w:rsidTr="00C66B6C">
        <w:trPr>
          <w:trHeight w:val="482"/>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66CEDBAF" w14:textId="77777777" w:rsidR="009C1C50" w:rsidRPr="00D076D3" w:rsidRDefault="009C1C50" w:rsidP="00C66B6C">
            <w:pPr>
              <w:spacing w:after="0" w:line="240" w:lineRule="auto"/>
              <w:rPr>
                <w:rFonts w:ascii="Arial Narrow" w:eastAsia="Times New Roman" w:hAnsi="Arial Narrow" w:cs="Times New Roman"/>
                <w:b/>
                <w:bCs/>
                <w:color w:val="000000"/>
                <w:lang w:eastAsia="sk-SK"/>
              </w:rPr>
            </w:pPr>
          </w:p>
          <w:p w14:paraId="28CEBB37" w14:textId="77777777" w:rsidR="009C1C50" w:rsidRPr="00D076D3" w:rsidRDefault="009C1C50" w:rsidP="00C66B6C">
            <w:pPr>
              <w:spacing w:after="0" w:line="240" w:lineRule="auto"/>
              <w:rPr>
                <w:rFonts w:ascii="Arial Narrow" w:eastAsia="Times New Roman" w:hAnsi="Arial Narrow" w:cs="Times New Roman"/>
                <w:b/>
                <w:bCs/>
                <w:color w:val="000000"/>
                <w:lang w:eastAsia="sk-SK"/>
              </w:rPr>
            </w:pPr>
            <w:bookmarkStart w:id="13" w:name="_Hlk189576114"/>
            <w:r w:rsidRPr="00D076D3">
              <w:rPr>
                <w:rFonts w:ascii="Arial Narrow" w:eastAsia="Times New Roman" w:hAnsi="Arial Narrow" w:cs="Times New Roman"/>
                <w:b/>
                <w:bCs/>
                <w:color w:val="000000"/>
                <w:lang w:eastAsia="sk-SK"/>
              </w:rPr>
              <w:t xml:space="preserve">Položka č. 13 – </w:t>
            </w:r>
            <w:r w:rsidRPr="00D076D3">
              <w:rPr>
                <w:rFonts w:ascii="Arial Narrow" w:eastAsia="Times New Roman" w:hAnsi="Arial Narrow" w:cs="Times New Roman"/>
                <w:lang w:eastAsia="sk-SK"/>
              </w:rPr>
              <w:t xml:space="preserve">  </w:t>
            </w:r>
            <w:r w:rsidRPr="00D076D3">
              <w:rPr>
                <w:rFonts w:ascii="Arial Narrow" w:eastAsia="Times New Roman" w:hAnsi="Arial Narrow" w:cs="Times New Roman"/>
                <w:b/>
                <w:bCs/>
                <w:color w:val="000000"/>
                <w:lang w:eastAsia="sk-SK"/>
              </w:rPr>
              <w:t>Umývač</w:t>
            </w:r>
            <w:r w:rsidR="00C66B6C" w:rsidRPr="00D076D3">
              <w:rPr>
                <w:rFonts w:ascii="Arial Narrow" w:eastAsia="Times New Roman" w:hAnsi="Arial Narrow" w:cs="Times New Roman"/>
                <w:b/>
                <w:bCs/>
                <w:color w:val="000000"/>
                <w:lang w:eastAsia="sk-SK"/>
              </w:rPr>
              <w:t>ka riadku, voľne stojaca (úzka)</w:t>
            </w:r>
          </w:p>
          <w:bookmarkEnd w:id="13"/>
          <w:p w14:paraId="1DF10360" w14:textId="77777777" w:rsidR="009C1C50" w:rsidRPr="00D076D3" w:rsidRDefault="009C1C50" w:rsidP="00C66B6C">
            <w:pPr>
              <w:spacing w:after="0" w:line="240" w:lineRule="auto"/>
              <w:rPr>
                <w:rFonts w:ascii="Arial Narrow" w:eastAsia="Times New Roman" w:hAnsi="Arial Narrow" w:cs="Times New Roman"/>
                <w:b/>
                <w:bCs/>
                <w:color w:val="000000"/>
                <w:highlight w:val="yellow"/>
                <w:lang w:eastAsia="sk-SK"/>
              </w:rPr>
            </w:pP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421B3DE9" w14:textId="77777777" w:rsidR="009C1C50" w:rsidRPr="00D076D3" w:rsidRDefault="009C1C50" w:rsidP="00C66B6C">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2A22EACA" w14:textId="77777777" w:rsidR="009C1C50" w:rsidRPr="00D076D3" w:rsidRDefault="009C1C50" w:rsidP="00C66B6C">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„áno/nie“</w:t>
            </w:r>
          </w:p>
        </w:tc>
      </w:tr>
      <w:tr w:rsidR="009C1C50" w:rsidRPr="00D076D3" w14:paraId="0CB1F3CC" w14:textId="77777777" w:rsidTr="00C66B6C">
        <w:trPr>
          <w:trHeight w:val="419"/>
          <w:jc w:val="center"/>
        </w:trPr>
        <w:tc>
          <w:tcPr>
            <w:tcW w:w="2108" w:type="dxa"/>
            <w:tcBorders>
              <w:top w:val="single" w:sz="4" w:space="0" w:color="auto"/>
              <w:left w:val="single" w:sz="4" w:space="0" w:color="auto"/>
              <w:bottom w:val="single" w:sz="4" w:space="0" w:color="auto"/>
              <w:right w:val="single" w:sz="4" w:space="0" w:color="auto"/>
            </w:tcBorders>
            <w:shd w:val="clear" w:color="auto" w:fill="E2EFD9"/>
            <w:vAlign w:val="center"/>
          </w:tcPr>
          <w:p w14:paraId="4E32AB2B" w14:textId="77777777" w:rsidR="009C1C50" w:rsidRPr="00D076D3" w:rsidRDefault="009C1C50" w:rsidP="00C66B6C">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vAlign w:val="center"/>
          </w:tcPr>
          <w:p w14:paraId="08DD77BA" w14:textId="77777777" w:rsidR="009C1C50" w:rsidRPr="00D076D3" w:rsidRDefault="009C1C50" w:rsidP="00C66B6C">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36 ks</w:t>
            </w:r>
          </w:p>
        </w:tc>
        <w:tc>
          <w:tcPr>
            <w:tcW w:w="2913" w:type="dxa"/>
            <w:vMerge/>
            <w:tcBorders>
              <w:left w:val="single" w:sz="4" w:space="0" w:color="auto"/>
              <w:bottom w:val="single" w:sz="4" w:space="0" w:color="auto"/>
              <w:right w:val="single" w:sz="4" w:space="0" w:color="auto"/>
            </w:tcBorders>
            <w:shd w:val="clear" w:color="auto" w:fill="BFBFBF"/>
            <w:vAlign w:val="center"/>
          </w:tcPr>
          <w:p w14:paraId="3346CBA6" w14:textId="77777777" w:rsidR="009C1C50" w:rsidRPr="00D076D3" w:rsidRDefault="009C1C50" w:rsidP="00C66B6C">
            <w:pPr>
              <w:spacing w:after="0" w:line="240" w:lineRule="auto"/>
              <w:jc w:val="center"/>
              <w:rPr>
                <w:rFonts w:ascii="Arial Narrow" w:eastAsia="Times New Roman" w:hAnsi="Arial Narrow" w:cs="Times New Roman"/>
                <w:b/>
                <w:bCs/>
                <w:color w:val="000000"/>
                <w:highlight w:val="yellow"/>
                <w:lang w:eastAsia="sk-SK"/>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3DFF782C" w14:textId="77777777" w:rsidR="009C1C50" w:rsidRPr="00D076D3" w:rsidRDefault="009C1C50" w:rsidP="00C66B6C">
            <w:pPr>
              <w:spacing w:after="0" w:line="240" w:lineRule="auto"/>
              <w:jc w:val="center"/>
              <w:rPr>
                <w:rFonts w:ascii="Arial Narrow" w:eastAsia="Times New Roman" w:hAnsi="Arial Narrow" w:cs="Times New Roman"/>
                <w:b/>
                <w:bCs/>
                <w:color w:val="000000"/>
                <w:highlight w:val="yellow"/>
                <w:lang w:eastAsia="sk-SK"/>
              </w:rPr>
            </w:pPr>
          </w:p>
        </w:tc>
      </w:tr>
      <w:tr w:rsidR="009C1C50" w:rsidRPr="00D076D3" w14:paraId="56128165" w14:textId="77777777" w:rsidTr="00C66B6C">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hideMark/>
          </w:tcPr>
          <w:p w14:paraId="21E29B59" w14:textId="77777777" w:rsidR="009C1C50" w:rsidRPr="00D076D3" w:rsidRDefault="009C1C50" w:rsidP="00C66B6C">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Energetická trieda :</w:t>
            </w:r>
          </w:p>
        </w:tc>
        <w:tc>
          <w:tcPr>
            <w:tcW w:w="2646" w:type="dxa"/>
            <w:tcBorders>
              <w:top w:val="single" w:sz="4" w:space="0" w:color="auto"/>
              <w:left w:val="nil"/>
              <w:bottom w:val="single" w:sz="4" w:space="0" w:color="auto"/>
              <w:right w:val="single" w:sz="4" w:space="0" w:color="auto"/>
            </w:tcBorders>
            <w:vAlign w:val="center"/>
            <w:hideMark/>
          </w:tcPr>
          <w:p w14:paraId="0D6E6EB1"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D</w:t>
            </w:r>
          </w:p>
        </w:tc>
        <w:tc>
          <w:tcPr>
            <w:tcW w:w="2913" w:type="dxa"/>
            <w:tcBorders>
              <w:top w:val="single" w:sz="4" w:space="0" w:color="auto"/>
              <w:left w:val="nil"/>
              <w:bottom w:val="single" w:sz="4" w:space="0" w:color="auto"/>
              <w:right w:val="single" w:sz="4" w:space="0" w:color="auto"/>
            </w:tcBorders>
            <w:vAlign w:val="center"/>
          </w:tcPr>
          <w:p w14:paraId="6099291B" w14:textId="77777777" w:rsidR="009C1C50" w:rsidRPr="00D076D3" w:rsidRDefault="009C1C50" w:rsidP="00C66B6C">
            <w:pPr>
              <w:spacing w:after="0" w:line="240" w:lineRule="auto"/>
              <w:jc w:val="center"/>
              <w:rPr>
                <w:rFonts w:ascii="Arial Narrow" w:eastAsia="Times New Roman" w:hAnsi="Arial Narrow" w:cs="Times New Roman"/>
                <w:i/>
                <w:color w:val="FF0000"/>
                <w:lang w:eastAsia="sk-SK"/>
              </w:rPr>
            </w:pPr>
          </w:p>
          <w:p w14:paraId="6ECAE279"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785F2AD9"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p>
          <w:p w14:paraId="75FBC070"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56B2D4CE" w14:textId="77777777" w:rsidTr="00C66B6C">
        <w:trPr>
          <w:trHeight w:val="294"/>
          <w:jc w:val="center"/>
        </w:trPr>
        <w:tc>
          <w:tcPr>
            <w:tcW w:w="2108" w:type="dxa"/>
            <w:tcBorders>
              <w:top w:val="nil"/>
              <w:left w:val="single" w:sz="4" w:space="0" w:color="auto"/>
              <w:bottom w:val="single" w:sz="4" w:space="0" w:color="auto"/>
              <w:right w:val="single" w:sz="4" w:space="0" w:color="auto"/>
            </w:tcBorders>
            <w:vAlign w:val="center"/>
            <w:hideMark/>
          </w:tcPr>
          <w:p w14:paraId="1EFAF183" w14:textId="77777777" w:rsidR="009C1C50" w:rsidRPr="00D076D3" w:rsidRDefault="009C1C50" w:rsidP="00C66B6C">
            <w:pPr>
              <w:spacing w:after="0" w:line="240" w:lineRule="auto"/>
              <w:rPr>
                <w:rFonts w:ascii="Arial Narrow" w:eastAsia="Times New Roman" w:hAnsi="Arial Narrow" w:cs="Times New Roman"/>
                <w:b/>
                <w:bCs/>
                <w:color w:val="000000"/>
                <w:highlight w:val="yellow"/>
                <w:lang w:eastAsia="sk-SK"/>
              </w:rPr>
            </w:pPr>
            <w:r w:rsidRPr="00D076D3">
              <w:rPr>
                <w:rFonts w:ascii="Arial Narrow" w:eastAsia="Times New Roman" w:hAnsi="Arial Narrow" w:cs="Times New Roman"/>
                <w:b/>
                <w:lang w:eastAsia="sk-SK"/>
              </w:rPr>
              <w:t>Spotreba vody na cyklus:</w:t>
            </w:r>
          </w:p>
        </w:tc>
        <w:tc>
          <w:tcPr>
            <w:tcW w:w="2646" w:type="dxa"/>
            <w:tcBorders>
              <w:top w:val="nil"/>
              <w:left w:val="nil"/>
              <w:bottom w:val="single" w:sz="4" w:space="0" w:color="auto"/>
              <w:right w:val="single" w:sz="4" w:space="0" w:color="auto"/>
            </w:tcBorders>
            <w:shd w:val="clear" w:color="auto" w:fill="FFFFFF"/>
            <w:vAlign w:val="center"/>
            <w:hideMark/>
          </w:tcPr>
          <w:p w14:paraId="1C0FDEB2" w14:textId="77777777" w:rsidR="009C1C50" w:rsidRPr="00D076D3" w:rsidRDefault="009C1C50" w:rsidP="00C66B6C">
            <w:pPr>
              <w:spacing w:after="0" w:line="240" w:lineRule="auto"/>
              <w:rPr>
                <w:rFonts w:ascii="Arial Narrow" w:eastAsia="Times New Roman" w:hAnsi="Arial Narrow" w:cs="Times New Roman"/>
                <w:bCs/>
                <w:color w:val="000000"/>
                <w:highlight w:val="yellow"/>
                <w:lang w:eastAsia="sk-SK"/>
              </w:rPr>
            </w:pPr>
            <w:r w:rsidRPr="00D076D3">
              <w:rPr>
                <w:rFonts w:ascii="Arial Narrow" w:eastAsia="Times New Roman" w:hAnsi="Arial Narrow" w:cs="Times New Roman"/>
                <w:lang w:eastAsia="sk-SK"/>
              </w:rPr>
              <w:t>Max. 11 litrov</w:t>
            </w:r>
          </w:p>
        </w:tc>
        <w:tc>
          <w:tcPr>
            <w:tcW w:w="2913" w:type="dxa"/>
            <w:tcBorders>
              <w:top w:val="single" w:sz="4" w:space="0" w:color="auto"/>
              <w:left w:val="nil"/>
              <w:bottom w:val="single" w:sz="4" w:space="0" w:color="auto"/>
              <w:right w:val="single" w:sz="4" w:space="0" w:color="auto"/>
            </w:tcBorders>
            <w:vAlign w:val="center"/>
          </w:tcPr>
          <w:p w14:paraId="27DF1DAB" w14:textId="77777777" w:rsidR="009C1C50" w:rsidRPr="00D076D3" w:rsidRDefault="009C1C50" w:rsidP="00C66B6C">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3581FC25" w14:textId="77777777" w:rsidR="009C1C50" w:rsidRPr="00D076D3" w:rsidRDefault="009C1C50" w:rsidP="00C66B6C">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r>
      <w:tr w:rsidR="009C1C50" w:rsidRPr="00D076D3" w14:paraId="595AE436" w14:textId="77777777" w:rsidTr="00C66B6C">
        <w:trPr>
          <w:trHeight w:val="294"/>
          <w:jc w:val="center"/>
        </w:trPr>
        <w:tc>
          <w:tcPr>
            <w:tcW w:w="2108" w:type="dxa"/>
            <w:tcBorders>
              <w:top w:val="nil"/>
              <w:left w:val="single" w:sz="4" w:space="0" w:color="auto"/>
              <w:bottom w:val="single" w:sz="4" w:space="0" w:color="auto"/>
              <w:right w:val="single" w:sz="4" w:space="0" w:color="auto"/>
            </w:tcBorders>
            <w:vAlign w:val="center"/>
          </w:tcPr>
          <w:p w14:paraId="259AD9F9" w14:textId="77777777" w:rsidR="009C1C50" w:rsidRPr="00D076D3" w:rsidRDefault="009C1C50" w:rsidP="00C66B6C">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color w:val="000000"/>
                <w:lang w:eastAsia="sk-SK"/>
              </w:rPr>
              <w:t xml:space="preserve">Počet </w:t>
            </w:r>
            <w:r w:rsidRPr="00D076D3">
              <w:rPr>
                <w:rFonts w:ascii="Arial Narrow" w:eastAsia="Times New Roman" w:hAnsi="Arial Narrow" w:cs="Times New Roman"/>
                <w:lang w:eastAsia="sk-SK"/>
              </w:rPr>
              <w:t xml:space="preserve"> </w:t>
            </w:r>
            <w:r w:rsidRPr="00D076D3">
              <w:rPr>
                <w:rFonts w:ascii="Arial Narrow" w:eastAsia="Times New Roman" w:hAnsi="Arial Narrow" w:cs="Times New Roman"/>
                <w:b/>
                <w:color w:val="000000"/>
                <w:lang w:eastAsia="sk-SK"/>
              </w:rPr>
              <w:t>jedálenských súprav:</w:t>
            </w:r>
          </w:p>
        </w:tc>
        <w:tc>
          <w:tcPr>
            <w:tcW w:w="2646" w:type="dxa"/>
            <w:tcBorders>
              <w:top w:val="nil"/>
              <w:left w:val="nil"/>
              <w:bottom w:val="single" w:sz="4" w:space="0" w:color="auto"/>
              <w:right w:val="single" w:sz="4" w:space="0" w:color="auto"/>
            </w:tcBorders>
            <w:shd w:val="clear" w:color="auto" w:fill="FFFFFF"/>
            <w:vAlign w:val="center"/>
          </w:tcPr>
          <w:p w14:paraId="40A8F7F4" w14:textId="77777777" w:rsidR="009C1C50" w:rsidRPr="00D076D3" w:rsidRDefault="009C1C50" w:rsidP="00C66B6C">
            <w:pPr>
              <w:spacing w:after="0" w:line="240" w:lineRule="auto"/>
              <w:rPr>
                <w:rFonts w:ascii="Arial Narrow" w:eastAsia="Times New Roman" w:hAnsi="Arial Narrow" w:cs="Times New Roman"/>
                <w:lang w:eastAsia="sk-SK"/>
              </w:rPr>
            </w:pPr>
            <w:r w:rsidRPr="00D076D3">
              <w:rPr>
                <w:rFonts w:ascii="Arial Narrow" w:eastAsia="Times New Roman" w:hAnsi="Arial Narrow" w:cs="Times New Roman"/>
                <w:lang w:eastAsia="sk-SK"/>
              </w:rPr>
              <w:t>Min. 9</w:t>
            </w:r>
          </w:p>
        </w:tc>
        <w:tc>
          <w:tcPr>
            <w:tcW w:w="2913" w:type="dxa"/>
            <w:tcBorders>
              <w:top w:val="single" w:sz="4" w:space="0" w:color="auto"/>
              <w:left w:val="nil"/>
              <w:bottom w:val="single" w:sz="4" w:space="0" w:color="auto"/>
              <w:right w:val="single" w:sz="4" w:space="0" w:color="auto"/>
            </w:tcBorders>
            <w:vAlign w:val="center"/>
          </w:tcPr>
          <w:p w14:paraId="2D3D24F5"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1DBF9243"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519A5AE7" w14:textId="77777777" w:rsidTr="00C66B6C">
        <w:trPr>
          <w:trHeight w:val="294"/>
          <w:jc w:val="center"/>
        </w:trPr>
        <w:tc>
          <w:tcPr>
            <w:tcW w:w="2108" w:type="dxa"/>
            <w:tcBorders>
              <w:top w:val="nil"/>
              <w:left w:val="single" w:sz="4" w:space="0" w:color="auto"/>
              <w:bottom w:val="single" w:sz="4" w:space="0" w:color="auto"/>
              <w:right w:val="single" w:sz="4" w:space="0" w:color="auto"/>
            </w:tcBorders>
            <w:vAlign w:val="center"/>
          </w:tcPr>
          <w:p w14:paraId="0EF1DD96" w14:textId="77777777" w:rsidR="009C1C50" w:rsidRPr="00D076D3" w:rsidRDefault="009C1C50" w:rsidP="00C66B6C">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 xml:space="preserve">Počet umývacích programov: </w:t>
            </w:r>
          </w:p>
        </w:tc>
        <w:tc>
          <w:tcPr>
            <w:tcW w:w="2646" w:type="dxa"/>
            <w:tcBorders>
              <w:top w:val="nil"/>
              <w:left w:val="nil"/>
              <w:bottom w:val="single" w:sz="4" w:space="0" w:color="auto"/>
              <w:right w:val="single" w:sz="4" w:space="0" w:color="auto"/>
            </w:tcBorders>
            <w:shd w:val="clear" w:color="auto" w:fill="FFFFFF"/>
            <w:vAlign w:val="center"/>
          </w:tcPr>
          <w:p w14:paraId="6FCE8188" w14:textId="77777777" w:rsidR="009C1C50" w:rsidRPr="00D076D3" w:rsidRDefault="009C1C50" w:rsidP="00C66B6C">
            <w:pPr>
              <w:spacing w:after="0" w:line="240" w:lineRule="auto"/>
              <w:rPr>
                <w:rFonts w:ascii="Arial Narrow" w:eastAsia="Times New Roman" w:hAnsi="Arial Narrow" w:cs="Times New Roman"/>
                <w:lang w:eastAsia="sk-SK"/>
              </w:rPr>
            </w:pPr>
            <w:r w:rsidRPr="00D076D3">
              <w:rPr>
                <w:rFonts w:ascii="Arial Narrow" w:eastAsia="Times New Roman" w:hAnsi="Arial Narrow" w:cs="Times New Roman"/>
                <w:lang w:eastAsia="sk-SK"/>
              </w:rPr>
              <w:t xml:space="preserve">Min. 4 </w:t>
            </w:r>
          </w:p>
        </w:tc>
        <w:tc>
          <w:tcPr>
            <w:tcW w:w="2913" w:type="dxa"/>
            <w:tcBorders>
              <w:top w:val="single" w:sz="4" w:space="0" w:color="auto"/>
              <w:left w:val="nil"/>
              <w:bottom w:val="single" w:sz="4" w:space="0" w:color="auto"/>
              <w:right w:val="single" w:sz="4" w:space="0" w:color="auto"/>
            </w:tcBorders>
            <w:vAlign w:val="center"/>
          </w:tcPr>
          <w:p w14:paraId="604C2787" w14:textId="77777777" w:rsidR="009C1C50" w:rsidRPr="00D076D3" w:rsidRDefault="009C1C50" w:rsidP="00C66B6C">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64956040"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660BC37A" w14:textId="77777777" w:rsidTr="00C66B6C">
        <w:trPr>
          <w:trHeight w:val="294"/>
          <w:jc w:val="center"/>
        </w:trPr>
        <w:tc>
          <w:tcPr>
            <w:tcW w:w="2108" w:type="dxa"/>
            <w:tcBorders>
              <w:top w:val="nil"/>
              <w:left w:val="single" w:sz="4" w:space="0" w:color="auto"/>
              <w:bottom w:val="single" w:sz="4" w:space="0" w:color="auto"/>
              <w:right w:val="single" w:sz="4" w:space="0" w:color="auto"/>
            </w:tcBorders>
            <w:vAlign w:val="center"/>
          </w:tcPr>
          <w:p w14:paraId="299E4016" w14:textId="77777777" w:rsidR="009C1C50" w:rsidRPr="00D076D3" w:rsidRDefault="009C1C50" w:rsidP="00C66B6C">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Rozmer:</w:t>
            </w:r>
          </w:p>
          <w:p w14:paraId="370D629C" w14:textId="77777777" w:rsidR="009C1C50" w:rsidRPr="00D076D3" w:rsidRDefault="009C1C50" w:rsidP="00C66B6C">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 xml:space="preserve">(Výška x Šírka x Hĺbka)  </w:t>
            </w:r>
          </w:p>
        </w:tc>
        <w:tc>
          <w:tcPr>
            <w:tcW w:w="2646" w:type="dxa"/>
            <w:tcBorders>
              <w:top w:val="nil"/>
              <w:left w:val="nil"/>
              <w:bottom w:val="single" w:sz="4" w:space="0" w:color="auto"/>
              <w:right w:val="single" w:sz="4" w:space="0" w:color="auto"/>
            </w:tcBorders>
            <w:shd w:val="clear" w:color="auto" w:fill="FFFFFF"/>
            <w:vAlign w:val="center"/>
          </w:tcPr>
          <w:p w14:paraId="178CD39D"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Výška max. 85 cm</w:t>
            </w:r>
          </w:p>
          <w:p w14:paraId="109EF8D1"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Šírka max. 45 cm</w:t>
            </w:r>
          </w:p>
          <w:p w14:paraId="3DBC280B" w14:textId="77777777" w:rsidR="009C1C50" w:rsidRPr="00D076D3" w:rsidRDefault="009C1C50" w:rsidP="00C66B6C">
            <w:pPr>
              <w:spacing w:after="0" w:line="240" w:lineRule="auto"/>
              <w:rPr>
                <w:rFonts w:ascii="Arial Narrow" w:eastAsia="Times New Roman" w:hAnsi="Arial Narrow" w:cs="Times New Roman"/>
                <w:lang w:eastAsia="sk-SK"/>
              </w:rPr>
            </w:pPr>
            <w:r w:rsidRPr="00D076D3">
              <w:rPr>
                <w:rFonts w:ascii="Arial Narrow" w:eastAsia="Times New Roman" w:hAnsi="Arial Narrow" w:cs="Times New Roman"/>
                <w:color w:val="000000"/>
                <w:lang w:eastAsia="sk-SK"/>
              </w:rPr>
              <w:t>Hĺbka max. 60 cm</w:t>
            </w:r>
          </w:p>
        </w:tc>
        <w:tc>
          <w:tcPr>
            <w:tcW w:w="2913" w:type="dxa"/>
            <w:tcBorders>
              <w:top w:val="single" w:sz="4" w:space="0" w:color="auto"/>
              <w:left w:val="nil"/>
              <w:bottom w:val="single" w:sz="4" w:space="0" w:color="auto"/>
              <w:right w:val="single" w:sz="4" w:space="0" w:color="auto"/>
            </w:tcBorders>
            <w:vAlign w:val="center"/>
          </w:tcPr>
          <w:p w14:paraId="7658F7B9" w14:textId="77777777" w:rsidR="009C1C50" w:rsidRPr="00D076D3" w:rsidRDefault="009C1C50" w:rsidP="00C66B6C">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4E246A38"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2E677D84" w14:textId="77777777" w:rsidTr="00C66B6C">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C57170E"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641C57F7" w14:textId="77777777" w:rsidR="009C1C50" w:rsidRPr="00D076D3" w:rsidRDefault="009C1C50" w:rsidP="00C66B6C">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r w:rsidR="009C1C50" w:rsidRPr="00D076D3" w14:paraId="266753D6" w14:textId="77777777" w:rsidTr="00C66B6C">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347022D"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662B4E4A" w14:textId="77777777" w:rsidR="009C1C50" w:rsidRPr="00D076D3" w:rsidRDefault="009C1C50" w:rsidP="00C66B6C">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bl>
    <w:p w14:paraId="6508023F" w14:textId="77777777" w:rsidR="009C1C50" w:rsidRPr="00D076D3" w:rsidRDefault="009C1C50" w:rsidP="009C1C50">
      <w:pPr>
        <w:spacing w:after="0" w:line="240" w:lineRule="auto"/>
        <w:rPr>
          <w:rFonts w:ascii="Arial Narrow" w:eastAsia="Times New Roman" w:hAnsi="Arial Narrow" w:cs="Times New Roman"/>
          <w:lang w:eastAsia="sk-SK"/>
        </w:rPr>
      </w:pPr>
    </w:p>
    <w:tbl>
      <w:tblPr>
        <w:tblpPr w:leftFromText="141" w:rightFromText="141" w:vertAnchor="text" w:horzAnchor="margin" w:tblpXSpec="center" w:tblpY="200"/>
        <w:tblW w:w="9071" w:type="dxa"/>
        <w:jc w:val="center"/>
        <w:tblCellMar>
          <w:left w:w="70" w:type="dxa"/>
          <w:right w:w="70" w:type="dxa"/>
        </w:tblCellMar>
        <w:tblLook w:val="04A0" w:firstRow="1" w:lastRow="0" w:firstColumn="1" w:lastColumn="0" w:noHBand="0" w:noVBand="1"/>
      </w:tblPr>
      <w:tblGrid>
        <w:gridCol w:w="2108"/>
        <w:gridCol w:w="2646"/>
        <w:gridCol w:w="2913"/>
        <w:gridCol w:w="1404"/>
      </w:tblGrid>
      <w:tr w:rsidR="009C1C50" w:rsidRPr="00D076D3" w14:paraId="10F4E51B" w14:textId="77777777" w:rsidTr="00C66B6C">
        <w:trPr>
          <w:trHeight w:val="1408"/>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7F4B0BFE" w14:textId="77777777" w:rsidR="009C1C50" w:rsidRPr="00D076D3" w:rsidRDefault="009C1C50" w:rsidP="00C66B6C">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lastRenderedPageBreak/>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7D17F8B2" w14:textId="77777777" w:rsidR="009C1C50" w:rsidRPr="00D076D3" w:rsidRDefault="009C1C50" w:rsidP="00C66B6C">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Vlastný návrh plnenia</w:t>
            </w:r>
          </w:p>
          <w:p w14:paraId="1BACB462" w14:textId="77777777" w:rsidR="009C1C50" w:rsidRPr="00D076D3" w:rsidRDefault="009C1C50" w:rsidP="00C66B6C">
            <w:pPr>
              <w:spacing w:after="0" w:line="240" w:lineRule="auto"/>
              <w:jc w:val="center"/>
              <w:rPr>
                <w:rFonts w:ascii="Arial Narrow" w:eastAsia="Times New Roman" w:hAnsi="Arial Narrow" w:cs="Times New Roman"/>
                <w:bCs/>
                <w:color w:val="000000"/>
                <w:lang w:eastAsia="sk-SK"/>
              </w:rPr>
            </w:pPr>
            <w:r w:rsidRPr="00D076D3">
              <w:rPr>
                <w:rFonts w:ascii="Arial Narrow" w:eastAsia="Times New Roman" w:hAnsi="Arial Narrow" w:cs="Times New Roman"/>
                <w:bCs/>
                <w:color w:val="000000"/>
                <w:lang w:eastAsia="sk-SK"/>
              </w:rPr>
              <w:t>(doplní uchádzač)</w:t>
            </w:r>
          </w:p>
          <w:p w14:paraId="4B90E6D9" w14:textId="77777777" w:rsidR="009C1C50" w:rsidRPr="00D076D3" w:rsidRDefault="009C1C50" w:rsidP="00C66B6C">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Požaduje sa uviesť skutočnú špecifikáciu ponúkaného predmetu zákazky - výrobcu, typové označenie a technické parametre,  uviesť áno/nie, v prípade číselnej hodnoty uviesť jej skutočnú hodnotu</w:t>
            </w:r>
          </w:p>
        </w:tc>
      </w:tr>
      <w:tr w:rsidR="009C1C50" w:rsidRPr="00D076D3" w14:paraId="4A361584" w14:textId="77777777" w:rsidTr="00C66B6C">
        <w:trPr>
          <w:trHeight w:val="482"/>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1E060138" w14:textId="77777777" w:rsidR="009C1C50" w:rsidRPr="00D076D3" w:rsidRDefault="009C1C50" w:rsidP="00C66B6C">
            <w:pPr>
              <w:spacing w:after="0" w:line="240" w:lineRule="auto"/>
              <w:rPr>
                <w:rFonts w:ascii="Arial Narrow" w:eastAsia="Times New Roman" w:hAnsi="Arial Narrow" w:cs="Times New Roman"/>
                <w:b/>
                <w:bCs/>
                <w:color w:val="000000"/>
                <w:lang w:eastAsia="sk-SK"/>
              </w:rPr>
            </w:pPr>
          </w:p>
          <w:p w14:paraId="676994F6" w14:textId="77777777" w:rsidR="009C1C50" w:rsidRPr="00D076D3" w:rsidRDefault="009C1C50" w:rsidP="00C66B6C">
            <w:pPr>
              <w:spacing w:after="0" w:line="240" w:lineRule="auto"/>
              <w:rPr>
                <w:rFonts w:ascii="Arial Narrow" w:eastAsia="Times New Roman" w:hAnsi="Arial Narrow" w:cs="Times New Roman"/>
                <w:b/>
                <w:bCs/>
                <w:color w:val="000000"/>
                <w:lang w:eastAsia="sk-SK"/>
              </w:rPr>
            </w:pPr>
            <w:bookmarkStart w:id="14" w:name="_Hlk189576137"/>
            <w:r w:rsidRPr="00D076D3">
              <w:rPr>
                <w:rFonts w:ascii="Arial Narrow" w:eastAsia="Times New Roman" w:hAnsi="Arial Narrow" w:cs="Times New Roman"/>
                <w:b/>
                <w:bCs/>
                <w:color w:val="000000"/>
                <w:lang w:eastAsia="sk-SK"/>
              </w:rPr>
              <w:t xml:space="preserve">Položka č. 14 – </w:t>
            </w:r>
            <w:r w:rsidRPr="00D076D3">
              <w:rPr>
                <w:rFonts w:ascii="Arial Narrow" w:eastAsia="Times New Roman" w:hAnsi="Arial Narrow" w:cs="Times New Roman"/>
                <w:lang w:eastAsia="sk-SK"/>
              </w:rPr>
              <w:t xml:space="preserve">  </w:t>
            </w:r>
            <w:r w:rsidRPr="00D076D3">
              <w:rPr>
                <w:rFonts w:ascii="Arial Narrow" w:eastAsia="Times New Roman" w:hAnsi="Arial Narrow" w:cs="Times New Roman"/>
                <w:b/>
                <w:bCs/>
                <w:color w:val="000000"/>
                <w:lang w:eastAsia="sk-SK"/>
              </w:rPr>
              <w:t>Elektrický sporák s rúrou</w:t>
            </w:r>
          </w:p>
          <w:bookmarkEnd w:id="14"/>
          <w:p w14:paraId="5884967B" w14:textId="77777777" w:rsidR="009C1C50" w:rsidRPr="00D076D3" w:rsidRDefault="009C1C50" w:rsidP="00C66B6C">
            <w:pPr>
              <w:spacing w:after="0" w:line="240" w:lineRule="auto"/>
              <w:rPr>
                <w:rFonts w:ascii="Arial Narrow" w:eastAsia="Times New Roman" w:hAnsi="Arial Narrow" w:cs="Times New Roman"/>
                <w:b/>
                <w:bCs/>
                <w:color w:val="000000"/>
                <w:highlight w:val="yellow"/>
                <w:lang w:eastAsia="sk-SK"/>
              </w:rPr>
            </w:pP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718DC2D9" w14:textId="77777777" w:rsidR="009C1C50" w:rsidRPr="00D076D3" w:rsidRDefault="009C1C50" w:rsidP="00C66B6C">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6678FAB0" w14:textId="77777777" w:rsidR="009C1C50" w:rsidRPr="00D076D3" w:rsidRDefault="009C1C50" w:rsidP="00C66B6C">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„áno/nie“</w:t>
            </w:r>
          </w:p>
        </w:tc>
      </w:tr>
      <w:tr w:rsidR="009C1C50" w:rsidRPr="00D076D3" w14:paraId="0E3AFA13" w14:textId="77777777" w:rsidTr="00C66B6C">
        <w:trPr>
          <w:trHeight w:val="419"/>
          <w:jc w:val="center"/>
        </w:trPr>
        <w:tc>
          <w:tcPr>
            <w:tcW w:w="2108" w:type="dxa"/>
            <w:tcBorders>
              <w:top w:val="single" w:sz="4" w:space="0" w:color="auto"/>
              <w:left w:val="single" w:sz="4" w:space="0" w:color="auto"/>
              <w:bottom w:val="single" w:sz="4" w:space="0" w:color="auto"/>
              <w:right w:val="single" w:sz="4" w:space="0" w:color="auto"/>
            </w:tcBorders>
            <w:shd w:val="clear" w:color="auto" w:fill="E2EFD9"/>
            <w:vAlign w:val="center"/>
          </w:tcPr>
          <w:p w14:paraId="17E45228" w14:textId="77777777" w:rsidR="009C1C50" w:rsidRPr="00D076D3" w:rsidRDefault="009C1C50" w:rsidP="00C66B6C">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vAlign w:val="center"/>
          </w:tcPr>
          <w:p w14:paraId="2D307CE8" w14:textId="77777777" w:rsidR="009C1C50" w:rsidRPr="00D076D3" w:rsidRDefault="009C1C50" w:rsidP="00C66B6C">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85 ks</w:t>
            </w:r>
          </w:p>
        </w:tc>
        <w:tc>
          <w:tcPr>
            <w:tcW w:w="2913" w:type="dxa"/>
            <w:vMerge/>
            <w:tcBorders>
              <w:left w:val="single" w:sz="4" w:space="0" w:color="auto"/>
              <w:bottom w:val="single" w:sz="4" w:space="0" w:color="auto"/>
              <w:right w:val="single" w:sz="4" w:space="0" w:color="auto"/>
            </w:tcBorders>
            <w:shd w:val="clear" w:color="auto" w:fill="BFBFBF"/>
            <w:vAlign w:val="center"/>
          </w:tcPr>
          <w:p w14:paraId="3834A8D9" w14:textId="77777777" w:rsidR="009C1C50" w:rsidRPr="00D076D3" w:rsidRDefault="009C1C50" w:rsidP="00C66B6C">
            <w:pPr>
              <w:spacing w:after="0" w:line="240" w:lineRule="auto"/>
              <w:jc w:val="center"/>
              <w:rPr>
                <w:rFonts w:ascii="Arial Narrow" w:eastAsia="Times New Roman" w:hAnsi="Arial Narrow" w:cs="Times New Roman"/>
                <w:b/>
                <w:bCs/>
                <w:color w:val="000000"/>
                <w:highlight w:val="yellow"/>
                <w:lang w:eastAsia="sk-SK"/>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573E5B22" w14:textId="77777777" w:rsidR="009C1C50" w:rsidRPr="00D076D3" w:rsidRDefault="009C1C50" w:rsidP="00C66B6C">
            <w:pPr>
              <w:spacing w:after="0" w:line="240" w:lineRule="auto"/>
              <w:jc w:val="center"/>
              <w:rPr>
                <w:rFonts w:ascii="Arial Narrow" w:eastAsia="Times New Roman" w:hAnsi="Arial Narrow" w:cs="Times New Roman"/>
                <w:b/>
                <w:bCs/>
                <w:color w:val="000000"/>
                <w:highlight w:val="yellow"/>
                <w:lang w:eastAsia="sk-SK"/>
              </w:rPr>
            </w:pPr>
          </w:p>
        </w:tc>
      </w:tr>
      <w:tr w:rsidR="009C1C50" w:rsidRPr="00D076D3" w14:paraId="413A1721" w14:textId="77777777" w:rsidTr="00C66B6C">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hideMark/>
          </w:tcPr>
          <w:p w14:paraId="079872C3" w14:textId="77777777" w:rsidR="009C1C50" w:rsidRPr="00D076D3" w:rsidRDefault="009C1C50" w:rsidP="00C66B6C">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Energetická trieda:</w:t>
            </w:r>
          </w:p>
        </w:tc>
        <w:tc>
          <w:tcPr>
            <w:tcW w:w="2646" w:type="dxa"/>
            <w:tcBorders>
              <w:top w:val="single" w:sz="4" w:space="0" w:color="auto"/>
              <w:left w:val="nil"/>
              <w:bottom w:val="single" w:sz="4" w:space="0" w:color="auto"/>
              <w:right w:val="single" w:sz="4" w:space="0" w:color="auto"/>
            </w:tcBorders>
            <w:vAlign w:val="center"/>
            <w:hideMark/>
          </w:tcPr>
          <w:p w14:paraId="7E775DBB"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D</w:t>
            </w:r>
          </w:p>
        </w:tc>
        <w:tc>
          <w:tcPr>
            <w:tcW w:w="2913" w:type="dxa"/>
            <w:tcBorders>
              <w:top w:val="single" w:sz="4" w:space="0" w:color="auto"/>
              <w:left w:val="nil"/>
              <w:bottom w:val="single" w:sz="4" w:space="0" w:color="auto"/>
              <w:right w:val="single" w:sz="4" w:space="0" w:color="auto"/>
            </w:tcBorders>
            <w:vAlign w:val="center"/>
          </w:tcPr>
          <w:p w14:paraId="4453C64B"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5CEB12B8"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3CA3D770" w14:textId="77777777" w:rsidTr="00C66B6C">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6C96113F" w14:textId="77777777" w:rsidR="009C1C50" w:rsidRPr="00D076D3" w:rsidRDefault="009C1C50" w:rsidP="00C66B6C">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Celkový príkon:</w:t>
            </w:r>
          </w:p>
        </w:tc>
        <w:tc>
          <w:tcPr>
            <w:tcW w:w="2646" w:type="dxa"/>
            <w:tcBorders>
              <w:top w:val="single" w:sz="4" w:space="0" w:color="auto"/>
              <w:left w:val="nil"/>
              <w:bottom w:val="single" w:sz="4" w:space="0" w:color="auto"/>
              <w:right w:val="single" w:sz="4" w:space="0" w:color="auto"/>
            </w:tcBorders>
            <w:vAlign w:val="center"/>
          </w:tcPr>
          <w:p w14:paraId="542089EF"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7,8 kW</w:t>
            </w:r>
          </w:p>
        </w:tc>
        <w:tc>
          <w:tcPr>
            <w:tcW w:w="2913" w:type="dxa"/>
            <w:tcBorders>
              <w:top w:val="single" w:sz="4" w:space="0" w:color="auto"/>
              <w:left w:val="nil"/>
              <w:bottom w:val="single" w:sz="4" w:space="0" w:color="auto"/>
              <w:right w:val="single" w:sz="4" w:space="0" w:color="auto"/>
            </w:tcBorders>
            <w:vAlign w:val="center"/>
          </w:tcPr>
          <w:p w14:paraId="7F586CF6" w14:textId="77777777" w:rsidR="009C1C50" w:rsidRPr="00D076D3" w:rsidRDefault="009C1C50" w:rsidP="00C66B6C">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7E592315"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0B6CAC16" w14:textId="77777777" w:rsidTr="00C66B6C">
        <w:trPr>
          <w:trHeight w:val="294"/>
          <w:jc w:val="center"/>
        </w:trPr>
        <w:tc>
          <w:tcPr>
            <w:tcW w:w="2108" w:type="dxa"/>
            <w:tcBorders>
              <w:top w:val="nil"/>
              <w:left w:val="single" w:sz="4" w:space="0" w:color="auto"/>
              <w:bottom w:val="single" w:sz="4" w:space="0" w:color="auto"/>
              <w:right w:val="single" w:sz="4" w:space="0" w:color="auto"/>
            </w:tcBorders>
            <w:vAlign w:val="center"/>
            <w:hideMark/>
          </w:tcPr>
          <w:p w14:paraId="748CB26F" w14:textId="77777777" w:rsidR="009C1C50" w:rsidRPr="00D076D3" w:rsidRDefault="009C1C50" w:rsidP="00C66B6C">
            <w:pPr>
              <w:spacing w:after="0" w:line="240" w:lineRule="auto"/>
              <w:rPr>
                <w:rFonts w:ascii="Arial Narrow" w:eastAsia="Times New Roman" w:hAnsi="Arial Narrow" w:cs="Times New Roman"/>
                <w:b/>
                <w:bCs/>
                <w:color w:val="000000"/>
                <w:highlight w:val="yellow"/>
                <w:lang w:eastAsia="sk-SK"/>
              </w:rPr>
            </w:pPr>
            <w:r w:rsidRPr="00D076D3">
              <w:rPr>
                <w:rFonts w:ascii="Arial Narrow" w:eastAsia="Times New Roman" w:hAnsi="Arial Narrow" w:cs="Times New Roman"/>
                <w:b/>
                <w:lang w:eastAsia="sk-SK"/>
              </w:rPr>
              <w:t>Vnútorný objem rúry:</w:t>
            </w:r>
          </w:p>
        </w:tc>
        <w:tc>
          <w:tcPr>
            <w:tcW w:w="2646" w:type="dxa"/>
            <w:tcBorders>
              <w:top w:val="nil"/>
              <w:left w:val="nil"/>
              <w:bottom w:val="single" w:sz="4" w:space="0" w:color="auto"/>
              <w:right w:val="single" w:sz="4" w:space="0" w:color="auto"/>
            </w:tcBorders>
            <w:shd w:val="clear" w:color="auto" w:fill="FFFFFF"/>
            <w:vAlign w:val="center"/>
            <w:hideMark/>
          </w:tcPr>
          <w:p w14:paraId="54A648DB" w14:textId="77777777" w:rsidR="009C1C50" w:rsidRPr="00D076D3" w:rsidRDefault="009C1C50" w:rsidP="00C66B6C">
            <w:pPr>
              <w:spacing w:after="0" w:line="240" w:lineRule="auto"/>
              <w:rPr>
                <w:rFonts w:ascii="Arial Narrow" w:eastAsia="Times New Roman" w:hAnsi="Arial Narrow" w:cs="Times New Roman"/>
                <w:bCs/>
                <w:color w:val="000000"/>
                <w:highlight w:val="yellow"/>
                <w:lang w:eastAsia="sk-SK"/>
              </w:rPr>
            </w:pPr>
            <w:r w:rsidRPr="00D076D3">
              <w:rPr>
                <w:rFonts w:ascii="Arial Narrow" w:eastAsia="Times New Roman" w:hAnsi="Arial Narrow" w:cs="Times New Roman"/>
                <w:lang w:eastAsia="sk-SK"/>
              </w:rPr>
              <w:t>Min. 55 l</w:t>
            </w:r>
          </w:p>
        </w:tc>
        <w:tc>
          <w:tcPr>
            <w:tcW w:w="2913" w:type="dxa"/>
            <w:tcBorders>
              <w:top w:val="single" w:sz="4" w:space="0" w:color="auto"/>
              <w:left w:val="nil"/>
              <w:bottom w:val="single" w:sz="4" w:space="0" w:color="auto"/>
              <w:right w:val="single" w:sz="4" w:space="0" w:color="auto"/>
            </w:tcBorders>
            <w:vAlign w:val="center"/>
          </w:tcPr>
          <w:p w14:paraId="0A45CF35" w14:textId="77777777" w:rsidR="009C1C50" w:rsidRPr="00D076D3" w:rsidRDefault="009C1C50" w:rsidP="00C66B6C">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332AC8F8" w14:textId="77777777" w:rsidR="009C1C50" w:rsidRPr="00D076D3" w:rsidRDefault="009C1C50" w:rsidP="00C66B6C">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r>
      <w:tr w:rsidR="009C1C50" w:rsidRPr="00D076D3" w14:paraId="36455954" w14:textId="77777777" w:rsidTr="00C66B6C">
        <w:trPr>
          <w:trHeight w:val="294"/>
          <w:jc w:val="center"/>
        </w:trPr>
        <w:tc>
          <w:tcPr>
            <w:tcW w:w="2108" w:type="dxa"/>
            <w:tcBorders>
              <w:top w:val="nil"/>
              <w:left w:val="single" w:sz="4" w:space="0" w:color="auto"/>
              <w:bottom w:val="single" w:sz="4" w:space="0" w:color="auto"/>
              <w:right w:val="single" w:sz="4" w:space="0" w:color="auto"/>
            </w:tcBorders>
            <w:vAlign w:val="center"/>
          </w:tcPr>
          <w:p w14:paraId="6312813C" w14:textId="77777777" w:rsidR="009C1C50" w:rsidRPr="00D076D3" w:rsidRDefault="009C1C50" w:rsidP="00C66B6C">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Rozmer:</w:t>
            </w:r>
          </w:p>
          <w:p w14:paraId="57F4D24E" w14:textId="77777777" w:rsidR="009C1C50" w:rsidRPr="00D076D3" w:rsidRDefault="009C1C50" w:rsidP="00C66B6C">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 xml:space="preserve">(Výška x Šírka x Hĺbka)  </w:t>
            </w:r>
          </w:p>
        </w:tc>
        <w:tc>
          <w:tcPr>
            <w:tcW w:w="2646" w:type="dxa"/>
            <w:tcBorders>
              <w:top w:val="nil"/>
              <w:left w:val="nil"/>
              <w:bottom w:val="single" w:sz="4" w:space="0" w:color="auto"/>
              <w:right w:val="single" w:sz="4" w:space="0" w:color="auto"/>
            </w:tcBorders>
            <w:shd w:val="clear" w:color="auto" w:fill="FFFFFF"/>
            <w:vAlign w:val="center"/>
          </w:tcPr>
          <w:p w14:paraId="6634EFAC"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Výška max. 85 cm</w:t>
            </w:r>
          </w:p>
          <w:p w14:paraId="17DB848F"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Šírka max. 55 cm</w:t>
            </w:r>
          </w:p>
          <w:p w14:paraId="5B792B14" w14:textId="77777777" w:rsidR="009C1C50" w:rsidRPr="00D076D3" w:rsidRDefault="009C1C50" w:rsidP="00C66B6C">
            <w:pPr>
              <w:spacing w:after="0" w:line="240" w:lineRule="auto"/>
              <w:rPr>
                <w:rFonts w:ascii="Arial Narrow" w:eastAsia="Times New Roman" w:hAnsi="Arial Narrow" w:cs="Times New Roman"/>
                <w:lang w:eastAsia="sk-SK"/>
              </w:rPr>
            </w:pPr>
            <w:r w:rsidRPr="00D076D3">
              <w:rPr>
                <w:rFonts w:ascii="Arial Narrow" w:eastAsia="Times New Roman" w:hAnsi="Arial Narrow" w:cs="Times New Roman"/>
                <w:color w:val="000000"/>
                <w:lang w:eastAsia="sk-SK"/>
              </w:rPr>
              <w:t>Hĺbka max. 75 cm</w:t>
            </w:r>
          </w:p>
        </w:tc>
        <w:tc>
          <w:tcPr>
            <w:tcW w:w="2913" w:type="dxa"/>
            <w:tcBorders>
              <w:top w:val="single" w:sz="4" w:space="0" w:color="auto"/>
              <w:left w:val="nil"/>
              <w:bottom w:val="single" w:sz="4" w:space="0" w:color="auto"/>
              <w:right w:val="single" w:sz="4" w:space="0" w:color="auto"/>
            </w:tcBorders>
            <w:vAlign w:val="center"/>
          </w:tcPr>
          <w:p w14:paraId="527682E5" w14:textId="77777777" w:rsidR="009C1C50" w:rsidRPr="00D076D3" w:rsidRDefault="009C1C50" w:rsidP="00C66B6C">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278862DC"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2A32109E" w14:textId="77777777" w:rsidTr="00C66B6C">
        <w:trPr>
          <w:trHeight w:val="294"/>
          <w:jc w:val="center"/>
        </w:trPr>
        <w:tc>
          <w:tcPr>
            <w:tcW w:w="2108" w:type="dxa"/>
            <w:tcBorders>
              <w:top w:val="nil"/>
              <w:left w:val="single" w:sz="4" w:space="0" w:color="auto"/>
              <w:bottom w:val="single" w:sz="4" w:space="0" w:color="auto"/>
              <w:right w:val="single" w:sz="4" w:space="0" w:color="auto"/>
            </w:tcBorders>
            <w:vAlign w:val="center"/>
          </w:tcPr>
          <w:p w14:paraId="1D80C954" w14:textId="77777777" w:rsidR="009C1C50" w:rsidRPr="00D076D3" w:rsidRDefault="009C1C50" w:rsidP="00C66B6C">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Prevedenie:</w:t>
            </w:r>
          </w:p>
        </w:tc>
        <w:tc>
          <w:tcPr>
            <w:tcW w:w="2646" w:type="dxa"/>
            <w:tcBorders>
              <w:top w:val="nil"/>
              <w:left w:val="nil"/>
              <w:bottom w:val="single" w:sz="4" w:space="0" w:color="auto"/>
              <w:right w:val="single" w:sz="4" w:space="0" w:color="auto"/>
            </w:tcBorders>
            <w:shd w:val="clear" w:color="auto" w:fill="FFFFFF"/>
            <w:vAlign w:val="center"/>
          </w:tcPr>
          <w:p w14:paraId="70B85EE0" w14:textId="77777777" w:rsidR="009C1C50" w:rsidRPr="00D076D3" w:rsidRDefault="009C1C50" w:rsidP="00C66B6C">
            <w:pPr>
              <w:spacing w:after="0" w:line="240" w:lineRule="auto"/>
              <w:rPr>
                <w:rFonts w:ascii="Arial Narrow" w:eastAsia="Times New Roman" w:hAnsi="Arial Narrow" w:cs="Times New Roman"/>
                <w:color w:val="000000"/>
                <w:lang w:eastAsia="sk-SK"/>
              </w:rPr>
            </w:pPr>
            <w:proofErr w:type="spellStart"/>
            <w:r w:rsidRPr="00D076D3">
              <w:rPr>
                <w:rFonts w:ascii="Arial Narrow" w:eastAsia="Times New Roman" w:hAnsi="Arial Narrow" w:cs="Times New Roman"/>
                <w:color w:val="000000"/>
                <w:lang w:eastAsia="sk-SK"/>
              </w:rPr>
              <w:t>Sklokeramická</w:t>
            </w:r>
            <w:proofErr w:type="spellEnd"/>
            <w:r w:rsidRPr="00D076D3">
              <w:rPr>
                <w:rFonts w:ascii="Arial Narrow" w:eastAsia="Times New Roman" w:hAnsi="Arial Narrow" w:cs="Times New Roman"/>
                <w:color w:val="000000"/>
                <w:lang w:eastAsia="sk-SK"/>
              </w:rPr>
              <w:t xml:space="preserve"> sálavá doska, </w:t>
            </w:r>
          </w:p>
          <w:p w14:paraId="6C1C9C87"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Svetelný indikátor zvyškového tepla,</w:t>
            </w:r>
          </w:p>
          <w:p w14:paraId="20ADC947"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Funkcia "chladných dvierok“</w:t>
            </w:r>
          </w:p>
        </w:tc>
        <w:tc>
          <w:tcPr>
            <w:tcW w:w="2913" w:type="dxa"/>
            <w:tcBorders>
              <w:top w:val="single" w:sz="4" w:space="0" w:color="auto"/>
              <w:left w:val="nil"/>
              <w:bottom w:val="single" w:sz="4" w:space="0" w:color="auto"/>
              <w:right w:val="single" w:sz="4" w:space="0" w:color="auto"/>
            </w:tcBorders>
            <w:vAlign w:val="center"/>
          </w:tcPr>
          <w:p w14:paraId="460F615D" w14:textId="77777777" w:rsidR="009C1C50" w:rsidRPr="00D076D3" w:rsidRDefault="009C1C50" w:rsidP="00C66B6C">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color w:val="000000"/>
                <w:lang w:eastAsia="sk-SK"/>
              </w:rPr>
              <w:t>N/A</w:t>
            </w:r>
          </w:p>
        </w:tc>
        <w:tc>
          <w:tcPr>
            <w:tcW w:w="1404" w:type="dxa"/>
            <w:tcBorders>
              <w:top w:val="single" w:sz="4" w:space="0" w:color="auto"/>
              <w:left w:val="nil"/>
              <w:bottom w:val="single" w:sz="4" w:space="0" w:color="auto"/>
              <w:right w:val="single" w:sz="4" w:space="0" w:color="auto"/>
            </w:tcBorders>
            <w:vAlign w:val="center"/>
          </w:tcPr>
          <w:p w14:paraId="57170BF1"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r>
      <w:tr w:rsidR="009C1C50" w:rsidRPr="00D076D3" w14:paraId="7866D285" w14:textId="77777777" w:rsidTr="00C66B6C">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DB43EBC"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66D79B1F" w14:textId="77777777" w:rsidR="009C1C50" w:rsidRPr="00D076D3" w:rsidRDefault="009C1C50" w:rsidP="00C66B6C">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r w:rsidR="009C1C50" w:rsidRPr="00D076D3" w14:paraId="5B3AEDF1" w14:textId="77777777" w:rsidTr="00C66B6C">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BA7257D"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7655F8E9" w14:textId="77777777" w:rsidR="009C1C50" w:rsidRPr="00D076D3" w:rsidRDefault="009C1C50" w:rsidP="00C66B6C">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bl>
    <w:p w14:paraId="7EC71495" w14:textId="77777777" w:rsidR="009C1C50" w:rsidRPr="00D076D3" w:rsidRDefault="009C1C50" w:rsidP="009C1C50">
      <w:pPr>
        <w:spacing w:after="0" w:line="240" w:lineRule="auto"/>
        <w:rPr>
          <w:rFonts w:ascii="Arial Narrow" w:eastAsia="Times New Roman" w:hAnsi="Arial Narrow" w:cs="Times New Roman"/>
          <w:lang w:eastAsia="sk-SK"/>
        </w:rPr>
      </w:pPr>
    </w:p>
    <w:tbl>
      <w:tblPr>
        <w:tblpPr w:leftFromText="141" w:rightFromText="141" w:vertAnchor="text" w:horzAnchor="margin" w:tblpXSpec="center" w:tblpY="200"/>
        <w:tblW w:w="9071" w:type="dxa"/>
        <w:jc w:val="center"/>
        <w:tblCellMar>
          <w:left w:w="70" w:type="dxa"/>
          <w:right w:w="70" w:type="dxa"/>
        </w:tblCellMar>
        <w:tblLook w:val="04A0" w:firstRow="1" w:lastRow="0" w:firstColumn="1" w:lastColumn="0" w:noHBand="0" w:noVBand="1"/>
      </w:tblPr>
      <w:tblGrid>
        <w:gridCol w:w="2108"/>
        <w:gridCol w:w="2646"/>
        <w:gridCol w:w="2913"/>
        <w:gridCol w:w="1404"/>
      </w:tblGrid>
      <w:tr w:rsidR="009C1C50" w:rsidRPr="00D076D3" w14:paraId="509ED4C0" w14:textId="77777777" w:rsidTr="00C66B6C">
        <w:trPr>
          <w:trHeight w:val="1408"/>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366D96C2" w14:textId="77777777" w:rsidR="009C1C50" w:rsidRPr="00D076D3" w:rsidRDefault="009C1C50" w:rsidP="00C66B6C">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253D696B" w14:textId="77777777" w:rsidR="009C1C50" w:rsidRPr="00D076D3" w:rsidRDefault="009C1C50" w:rsidP="00C66B6C">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Vlastný návrh plnenia</w:t>
            </w:r>
          </w:p>
          <w:p w14:paraId="4001F8A6" w14:textId="77777777" w:rsidR="009C1C50" w:rsidRPr="00D076D3" w:rsidRDefault="009C1C50" w:rsidP="00C66B6C">
            <w:pPr>
              <w:spacing w:after="0" w:line="240" w:lineRule="auto"/>
              <w:jc w:val="center"/>
              <w:rPr>
                <w:rFonts w:ascii="Arial Narrow" w:eastAsia="Times New Roman" w:hAnsi="Arial Narrow" w:cs="Times New Roman"/>
                <w:bCs/>
                <w:color w:val="000000"/>
                <w:lang w:eastAsia="sk-SK"/>
              </w:rPr>
            </w:pPr>
            <w:r w:rsidRPr="00D076D3">
              <w:rPr>
                <w:rFonts w:ascii="Arial Narrow" w:eastAsia="Times New Roman" w:hAnsi="Arial Narrow" w:cs="Times New Roman"/>
                <w:bCs/>
                <w:color w:val="000000"/>
                <w:lang w:eastAsia="sk-SK"/>
              </w:rPr>
              <w:t>(doplní uchádzač)</w:t>
            </w:r>
          </w:p>
          <w:p w14:paraId="26ACDCC9" w14:textId="77777777" w:rsidR="009C1C50" w:rsidRPr="00D076D3" w:rsidRDefault="009C1C50" w:rsidP="00C66B6C">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Požaduje sa uviesť skutočnú špecifikáciu ponúkaného predmetu zákazky - výrobcu, typové označenie a technické parametre,  uviesť áno/nie, v prípade číselnej hodnoty uviesť jej skutočnú hodnotu</w:t>
            </w:r>
          </w:p>
        </w:tc>
      </w:tr>
      <w:tr w:rsidR="009C1C50" w:rsidRPr="00D076D3" w14:paraId="03C16102" w14:textId="77777777" w:rsidTr="00C66B6C">
        <w:trPr>
          <w:trHeight w:val="616"/>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78549965" w14:textId="77777777" w:rsidR="009C1C50" w:rsidRPr="00D076D3" w:rsidRDefault="009C1C50" w:rsidP="00C66B6C">
            <w:pPr>
              <w:spacing w:after="0" w:line="240" w:lineRule="auto"/>
              <w:rPr>
                <w:rFonts w:ascii="Arial Narrow" w:eastAsia="Times New Roman" w:hAnsi="Arial Narrow" w:cs="Times New Roman"/>
                <w:b/>
                <w:bCs/>
                <w:color w:val="000000"/>
                <w:lang w:eastAsia="sk-SK"/>
              </w:rPr>
            </w:pPr>
          </w:p>
          <w:p w14:paraId="608DBB1D" w14:textId="77777777" w:rsidR="009C1C50" w:rsidRPr="00D076D3" w:rsidRDefault="009C1C50" w:rsidP="00C66B6C">
            <w:pPr>
              <w:spacing w:after="0" w:line="240" w:lineRule="auto"/>
              <w:rPr>
                <w:rFonts w:ascii="Arial Narrow" w:eastAsia="Times New Roman" w:hAnsi="Arial Narrow" w:cs="Times New Roman"/>
                <w:b/>
                <w:bCs/>
                <w:color w:val="000000"/>
                <w:lang w:eastAsia="sk-SK"/>
              </w:rPr>
            </w:pPr>
            <w:bookmarkStart w:id="15" w:name="_Hlk189576154"/>
            <w:r w:rsidRPr="00D076D3">
              <w:rPr>
                <w:rFonts w:ascii="Arial Narrow" w:eastAsia="Times New Roman" w:hAnsi="Arial Narrow" w:cs="Times New Roman"/>
                <w:b/>
                <w:bCs/>
                <w:color w:val="000000"/>
                <w:lang w:eastAsia="sk-SK"/>
              </w:rPr>
              <w:t xml:space="preserve">Položka č. 15 – </w:t>
            </w:r>
            <w:r w:rsidRPr="00D076D3">
              <w:rPr>
                <w:rFonts w:ascii="Arial Narrow" w:eastAsia="Times New Roman" w:hAnsi="Arial Narrow" w:cs="Times New Roman"/>
                <w:lang w:eastAsia="sk-SK"/>
              </w:rPr>
              <w:t xml:space="preserve">  </w:t>
            </w:r>
            <w:r w:rsidRPr="00D076D3">
              <w:rPr>
                <w:rFonts w:ascii="Arial Narrow" w:eastAsia="Times New Roman" w:hAnsi="Arial Narrow" w:cs="Times New Roman"/>
                <w:b/>
                <w:bCs/>
                <w:color w:val="000000"/>
                <w:lang w:eastAsia="sk-SK"/>
              </w:rPr>
              <w:t xml:space="preserve">Elektrický sporák </w:t>
            </w:r>
          </w:p>
          <w:bookmarkEnd w:id="15"/>
          <w:p w14:paraId="38503874" w14:textId="77777777" w:rsidR="009C1C50" w:rsidRPr="00D076D3" w:rsidRDefault="009C1C50" w:rsidP="00C66B6C">
            <w:pPr>
              <w:spacing w:after="0" w:line="240" w:lineRule="auto"/>
              <w:rPr>
                <w:rFonts w:ascii="Arial Narrow" w:eastAsia="Times New Roman" w:hAnsi="Arial Narrow" w:cs="Times New Roman"/>
                <w:b/>
                <w:bCs/>
                <w:color w:val="000000"/>
                <w:highlight w:val="yellow"/>
                <w:lang w:eastAsia="sk-SK"/>
              </w:rPr>
            </w:pP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789289B6" w14:textId="77777777" w:rsidR="009C1C50" w:rsidRPr="00D076D3" w:rsidRDefault="009C1C50" w:rsidP="00C66B6C">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28BA0793" w14:textId="77777777" w:rsidR="009C1C50" w:rsidRPr="00D076D3" w:rsidRDefault="009C1C50" w:rsidP="00C66B6C">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„áno/nie“</w:t>
            </w:r>
          </w:p>
        </w:tc>
      </w:tr>
      <w:tr w:rsidR="009C1C50" w:rsidRPr="00D076D3" w14:paraId="47293E2E" w14:textId="77777777" w:rsidTr="00C66B6C">
        <w:trPr>
          <w:trHeight w:val="419"/>
          <w:jc w:val="center"/>
        </w:trPr>
        <w:tc>
          <w:tcPr>
            <w:tcW w:w="2108" w:type="dxa"/>
            <w:tcBorders>
              <w:top w:val="single" w:sz="4" w:space="0" w:color="auto"/>
              <w:left w:val="single" w:sz="4" w:space="0" w:color="auto"/>
              <w:bottom w:val="single" w:sz="4" w:space="0" w:color="auto"/>
              <w:right w:val="single" w:sz="4" w:space="0" w:color="auto"/>
            </w:tcBorders>
            <w:shd w:val="clear" w:color="auto" w:fill="E2EFD9"/>
            <w:vAlign w:val="center"/>
          </w:tcPr>
          <w:p w14:paraId="2CB32B98" w14:textId="77777777" w:rsidR="009C1C50" w:rsidRPr="00D076D3" w:rsidRDefault="009C1C50" w:rsidP="00C66B6C">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vAlign w:val="center"/>
          </w:tcPr>
          <w:p w14:paraId="709C43F4" w14:textId="77777777" w:rsidR="009C1C50" w:rsidRPr="00D076D3" w:rsidRDefault="009C1C50" w:rsidP="00C66B6C">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4 ks</w:t>
            </w:r>
          </w:p>
        </w:tc>
        <w:tc>
          <w:tcPr>
            <w:tcW w:w="2913" w:type="dxa"/>
            <w:vMerge/>
            <w:tcBorders>
              <w:left w:val="single" w:sz="4" w:space="0" w:color="auto"/>
              <w:bottom w:val="single" w:sz="4" w:space="0" w:color="auto"/>
              <w:right w:val="single" w:sz="4" w:space="0" w:color="auto"/>
            </w:tcBorders>
            <w:shd w:val="clear" w:color="auto" w:fill="BFBFBF"/>
            <w:vAlign w:val="center"/>
          </w:tcPr>
          <w:p w14:paraId="35E7CA66" w14:textId="77777777" w:rsidR="009C1C50" w:rsidRPr="00D076D3" w:rsidRDefault="009C1C50" w:rsidP="00C66B6C">
            <w:pPr>
              <w:spacing w:after="0" w:line="240" w:lineRule="auto"/>
              <w:jc w:val="center"/>
              <w:rPr>
                <w:rFonts w:ascii="Arial Narrow" w:eastAsia="Times New Roman" w:hAnsi="Arial Narrow" w:cs="Times New Roman"/>
                <w:b/>
                <w:bCs/>
                <w:color w:val="000000"/>
                <w:highlight w:val="yellow"/>
                <w:lang w:eastAsia="sk-SK"/>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184C6E1E" w14:textId="77777777" w:rsidR="009C1C50" w:rsidRPr="00D076D3" w:rsidRDefault="009C1C50" w:rsidP="00C66B6C">
            <w:pPr>
              <w:spacing w:after="0" w:line="240" w:lineRule="auto"/>
              <w:jc w:val="center"/>
              <w:rPr>
                <w:rFonts w:ascii="Arial Narrow" w:eastAsia="Times New Roman" w:hAnsi="Arial Narrow" w:cs="Times New Roman"/>
                <w:b/>
                <w:bCs/>
                <w:color w:val="000000"/>
                <w:highlight w:val="yellow"/>
                <w:lang w:eastAsia="sk-SK"/>
              </w:rPr>
            </w:pPr>
          </w:p>
        </w:tc>
      </w:tr>
      <w:tr w:rsidR="009C1C50" w:rsidRPr="00D076D3" w14:paraId="49E3FE1B" w14:textId="77777777" w:rsidTr="00C66B6C">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hideMark/>
          </w:tcPr>
          <w:p w14:paraId="144336EA" w14:textId="77777777" w:rsidR="009C1C50" w:rsidRPr="00D076D3" w:rsidRDefault="009C1C50" w:rsidP="00C66B6C">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Energetická trieda:</w:t>
            </w:r>
          </w:p>
        </w:tc>
        <w:tc>
          <w:tcPr>
            <w:tcW w:w="2646" w:type="dxa"/>
            <w:tcBorders>
              <w:top w:val="single" w:sz="4" w:space="0" w:color="auto"/>
              <w:left w:val="nil"/>
              <w:bottom w:val="single" w:sz="4" w:space="0" w:color="auto"/>
              <w:right w:val="single" w:sz="4" w:space="0" w:color="auto"/>
            </w:tcBorders>
            <w:vAlign w:val="center"/>
            <w:hideMark/>
          </w:tcPr>
          <w:p w14:paraId="719E7E6E"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C</w:t>
            </w:r>
          </w:p>
        </w:tc>
        <w:tc>
          <w:tcPr>
            <w:tcW w:w="2913" w:type="dxa"/>
            <w:tcBorders>
              <w:top w:val="single" w:sz="4" w:space="0" w:color="auto"/>
              <w:left w:val="nil"/>
              <w:bottom w:val="single" w:sz="4" w:space="0" w:color="auto"/>
              <w:right w:val="single" w:sz="4" w:space="0" w:color="auto"/>
            </w:tcBorders>
            <w:vAlign w:val="center"/>
          </w:tcPr>
          <w:p w14:paraId="6865307A" w14:textId="77777777" w:rsidR="009C1C50" w:rsidRPr="00D076D3" w:rsidRDefault="009C1C50" w:rsidP="00C66B6C">
            <w:pPr>
              <w:spacing w:after="0" w:line="240" w:lineRule="auto"/>
              <w:jc w:val="center"/>
              <w:rPr>
                <w:rFonts w:ascii="Arial Narrow" w:eastAsia="Times New Roman" w:hAnsi="Arial Narrow" w:cs="Times New Roman"/>
                <w:i/>
                <w:color w:val="FF0000"/>
                <w:lang w:eastAsia="sk-SK"/>
              </w:rPr>
            </w:pPr>
          </w:p>
          <w:p w14:paraId="0D01B587"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159DC387"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p>
          <w:p w14:paraId="6062D075"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1B6F0B2B" w14:textId="77777777" w:rsidTr="00C66B6C">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4A983756" w14:textId="77777777" w:rsidR="009C1C50" w:rsidRPr="00D076D3" w:rsidRDefault="009C1C50" w:rsidP="00C66B6C">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Príkon platne:</w:t>
            </w:r>
          </w:p>
        </w:tc>
        <w:tc>
          <w:tcPr>
            <w:tcW w:w="2646" w:type="dxa"/>
            <w:tcBorders>
              <w:top w:val="single" w:sz="4" w:space="0" w:color="auto"/>
              <w:left w:val="nil"/>
              <w:bottom w:val="single" w:sz="4" w:space="0" w:color="auto"/>
              <w:right w:val="single" w:sz="4" w:space="0" w:color="auto"/>
            </w:tcBorders>
            <w:vAlign w:val="center"/>
          </w:tcPr>
          <w:p w14:paraId="4C8FBCCD"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2,5 kW</w:t>
            </w:r>
          </w:p>
        </w:tc>
        <w:tc>
          <w:tcPr>
            <w:tcW w:w="2913" w:type="dxa"/>
            <w:tcBorders>
              <w:top w:val="single" w:sz="4" w:space="0" w:color="auto"/>
              <w:left w:val="nil"/>
              <w:bottom w:val="single" w:sz="4" w:space="0" w:color="auto"/>
              <w:right w:val="single" w:sz="4" w:space="0" w:color="auto"/>
            </w:tcBorders>
            <w:vAlign w:val="center"/>
          </w:tcPr>
          <w:p w14:paraId="414AE727" w14:textId="77777777" w:rsidR="009C1C50" w:rsidRPr="00D076D3" w:rsidRDefault="009C1C50" w:rsidP="00C66B6C">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7192A579"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p>
          <w:p w14:paraId="21E2F8C9"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26BC5ACB" w14:textId="77777777" w:rsidTr="00C66B6C">
        <w:trPr>
          <w:trHeight w:val="294"/>
          <w:jc w:val="center"/>
        </w:trPr>
        <w:tc>
          <w:tcPr>
            <w:tcW w:w="2108" w:type="dxa"/>
            <w:tcBorders>
              <w:top w:val="nil"/>
              <w:left w:val="single" w:sz="4" w:space="0" w:color="auto"/>
              <w:bottom w:val="single" w:sz="4" w:space="0" w:color="auto"/>
              <w:right w:val="single" w:sz="4" w:space="0" w:color="auto"/>
            </w:tcBorders>
            <w:vAlign w:val="center"/>
            <w:hideMark/>
          </w:tcPr>
          <w:p w14:paraId="0E0C236D" w14:textId="77777777" w:rsidR="009C1C50" w:rsidRPr="00D076D3" w:rsidRDefault="009C1C50" w:rsidP="00C66B6C">
            <w:pPr>
              <w:spacing w:after="0" w:line="240" w:lineRule="auto"/>
              <w:rPr>
                <w:rFonts w:ascii="Arial Narrow" w:eastAsia="Times New Roman" w:hAnsi="Arial Narrow" w:cs="Times New Roman"/>
                <w:b/>
                <w:bCs/>
                <w:color w:val="000000"/>
                <w:highlight w:val="yellow"/>
                <w:lang w:eastAsia="sk-SK"/>
              </w:rPr>
            </w:pPr>
            <w:r w:rsidRPr="00D076D3">
              <w:rPr>
                <w:rFonts w:ascii="Arial Narrow" w:eastAsia="Times New Roman" w:hAnsi="Arial Narrow" w:cs="Times New Roman"/>
                <w:b/>
                <w:lang w:eastAsia="sk-SK"/>
              </w:rPr>
              <w:t>Priemer platne:</w:t>
            </w:r>
          </w:p>
        </w:tc>
        <w:tc>
          <w:tcPr>
            <w:tcW w:w="2646" w:type="dxa"/>
            <w:tcBorders>
              <w:top w:val="nil"/>
              <w:left w:val="nil"/>
              <w:bottom w:val="single" w:sz="4" w:space="0" w:color="auto"/>
              <w:right w:val="single" w:sz="4" w:space="0" w:color="auto"/>
            </w:tcBorders>
            <w:shd w:val="clear" w:color="auto" w:fill="FFFFFF"/>
            <w:vAlign w:val="center"/>
            <w:hideMark/>
          </w:tcPr>
          <w:p w14:paraId="02B7C5EC" w14:textId="77777777" w:rsidR="009C1C50" w:rsidRPr="00D076D3" w:rsidRDefault="009C1C50" w:rsidP="00C66B6C">
            <w:pPr>
              <w:spacing w:after="0" w:line="240" w:lineRule="auto"/>
              <w:rPr>
                <w:rFonts w:ascii="Arial Narrow" w:eastAsia="Times New Roman" w:hAnsi="Arial Narrow" w:cs="Times New Roman"/>
                <w:bCs/>
                <w:color w:val="000000"/>
                <w:highlight w:val="yellow"/>
                <w:lang w:eastAsia="sk-SK"/>
              </w:rPr>
            </w:pPr>
            <w:r w:rsidRPr="00D076D3">
              <w:rPr>
                <w:rFonts w:ascii="Arial Narrow" w:eastAsia="Times New Roman" w:hAnsi="Arial Narrow" w:cs="Times New Roman"/>
                <w:lang w:eastAsia="sk-SK"/>
              </w:rPr>
              <w:t>Min. 20cm</w:t>
            </w:r>
          </w:p>
        </w:tc>
        <w:tc>
          <w:tcPr>
            <w:tcW w:w="2913" w:type="dxa"/>
            <w:tcBorders>
              <w:top w:val="single" w:sz="4" w:space="0" w:color="auto"/>
              <w:left w:val="nil"/>
              <w:bottom w:val="single" w:sz="4" w:space="0" w:color="auto"/>
              <w:right w:val="single" w:sz="4" w:space="0" w:color="auto"/>
            </w:tcBorders>
            <w:vAlign w:val="center"/>
          </w:tcPr>
          <w:p w14:paraId="5F30A07C" w14:textId="77777777" w:rsidR="009C1C50" w:rsidRPr="00D076D3" w:rsidRDefault="009C1C50" w:rsidP="00C66B6C">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6789A644" w14:textId="77777777" w:rsidR="009C1C50" w:rsidRPr="00D076D3" w:rsidRDefault="009C1C50" w:rsidP="00C66B6C">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r>
      <w:tr w:rsidR="009C1C50" w:rsidRPr="00D076D3" w14:paraId="0035E686" w14:textId="77777777" w:rsidTr="00C66B6C">
        <w:trPr>
          <w:trHeight w:val="294"/>
          <w:jc w:val="center"/>
        </w:trPr>
        <w:tc>
          <w:tcPr>
            <w:tcW w:w="2108" w:type="dxa"/>
            <w:tcBorders>
              <w:top w:val="nil"/>
              <w:left w:val="single" w:sz="4" w:space="0" w:color="auto"/>
              <w:bottom w:val="single" w:sz="4" w:space="0" w:color="auto"/>
              <w:right w:val="single" w:sz="4" w:space="0" w:color="auto"/>
            </w:tcBorders>
            <w:vAlign w:val="center"/>
          </w:tcPr>
          <w:p w14:paraId="22F3DA4A" w14:textId="77777777" w:rsidR="009C1C50" w:rsidRPr="00D076D3" w:rsidRDefault="009C1C50" w:rsidP="00C66B6C">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Počet platní:</w:t>
            </w:r>
          </w:p>
        </w:tc>
        <w:tc>
          <w:tcPr>
            <w:tcW w:w="2646" w:type="dxa"/>
            <w:tcBorders>
              <w:top w:val="nil"/>
              <w:left w:val="nil"/>
              <w:bottom w:val="single" w:sz="4" w:space="0" w:color="auto"/>
              <w:right w:val="single" w:sz="4" w:space="0" w:color="auto"/>
            </w:tcBorders>
            <w:shd w:val="clear" w:color="auto" w:fill="FFFFFF"/>
            <w:vAlign w:val="center"/>
          </w:tcPr>
          <w:p w14:paraId="000A19BC" w14:textId="77777777" w:rsidR="009C1C50" w:rsidRPr="00D076D3" w:rsidRDefault="009C1C50" w:rsidP="00C66B6C">
            <w:pPr>
              <w:spacing w:after="0" w:line="240" w:lineRule="auto"/>
              <w:rPr>
                <w:rFonts w:ascii="Arial Narrow" w:eastAsia="Times New Roman" w:hAnsi="Arial Narrow" w:cs="Times New Roman"/>
                <w:lang w:eastAsia="sk-SK"/>
              </w:rPr>
            </w:pPr>
            <w:r w:rsidRPr="00D076D3">
              <w:rPr>
                <w:rFonts w:ascii="Arial Narrow" w:eastAsia="Times New Roman" w:hAnsi="Arial Narrow" w:cs="Times New Roman"/>
                <w:lang w:eastAsia="sk-SK"/>
              </w:rPr>
              <w:t>Min. 4ks</w:t>
            </w:r>
          </w:p>
        </w:tc>
        <w:tc>
          <w:tcPr>
            <w:tcW w:w="2913" w:type="dxa"/>
            <w:tcBorders>
              <w:top w:val="single" w:sz="4" w:space="0" w:color="auto"/>
              <w:left w:val="nil"/>
              <w:bottom w:val="single" w:sz="4" w:space="0" w:color="auto"/>
              <w:right w:val="single" w:sz="4" w:space="0" w:color="auto"/>
            </w:tcBorders>
            <w:vAlign w:val="center"/>
          </w:tcPr>
          <w:p w14:paraId="1E89F466" w14:textId="77777777" w:rsidR="009C1C50" w:rsidRPr="00D076D3" w:rsidRDefault="004A0854" w:rsidP="00C66B6C">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2D71C240" w14:textId="77777777" w:rsidR="009C1C50" w:rsidRPr="00D076D3" w:rsidRDefault="004A0854"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144FEA8F" w14:textId="77777777" w:rsidTr="00C66B6C">
        <w:trPr>
          <w:trHeight w:val="294"/>
          <w:jc w:val="center"/>
        </w:trPr>
        <w:tc>
          <w:tcPr>
            <w:tcW w:w="2108" w:type="dxa"/>
            <w:tcBorders>
              <w:top w:val="nil"/>
              <w:left w:val="single" w:sz="4" w:space="0" w:color="auto"/>
              <w:bottom w:val="single" w:sz="4" w:space="0" w:color="auto"/>
              <w:right w:val="single" w:sz="4" w:space="0" w:color="auto"/>
            </w:tcBorders>
            <w:vAlign w:val="center"/>
          </w:tcPr>
          <w:p w14:paraId="2ED94AEB" w14:textId="77777777" w:rsidR="009C1C50" w:rsidRPr="00D076D3" w:rsidRDefault="009C1C50" w:rsidP="00C66B6C">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Rozmer:</w:t>
            </w:r>
          </w:p>
          <w:p w14:paraId="611BE19A" w14:textId="77777777" w:rsidR="009C1C50" w:rsidRPr="00D076D3" w:rsidRDefault="009C1C50" w:rsidP="00C66B6C">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 xml:space="preserve">(Výška x Šírka x Hĺbka)  </w:t>
            </w:r>
          </w:p>
        </w:tc>
        <w:tc>
          <w:tcPr>
            <w:tcW w:w="2646" w:type="dxa"/>
            <w:tcBorders>
              <w:top w:val="nil"/>
              <w:left w:val="nil"/>
              <w:bottom w:val="single" w:sz="4" w:space="0" w:color="auto"/>
              <w:right w:val="single" w:sz="4" w:space="0" w:color="auto"/>
            </w:tcBorders>
            <w:shd w:val="clear" w:color="auto" w:fill="FFFFFF"/>
            <w:vAlign w:val="center"/>
          </w:tcPr>
          <w:p w14:paraId="05AABD12"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Výška min. 80 cm</w:t>
            </w:r>
          </w:p>
          <w:p w14:paraId="02241324"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Šírka min. 70 cm</w:t>
            </w:r>
          </w:p>
          <w:p w14:paraId="3CFEF703" w14:textId="77777777" w:rsidR="009C1C50" w:rsidRPr="00D076D3" w:rsidRDefault="009C1C50" w:rsidP="00C66B6C">
            <w:pPr>
              <w:spacing w:after="0" w:line="240" w:lineRule="auto"/>
              <w:rPr>
                <w:rFonts w:ascii="Arial Narrow" w:eastAsia="Times New Roman" w:hAnsi="Arial Narrow" w:cs="Times New Roman"/>
                <w:lang w:eastAsia="sk-SK"/>
              </w:rPr>
            </w:pPr>
            <w:r w:rsidRPr="00D076D3">
              <w:rPr>
                <w:rFonts w:ascii="Arial Narrow" w:eastAsia="Times New Roman" w:hAnsi="Arial Narrow" w:cs="Times New Roman"/>
                <w:color w:val="000000"/>
                <w:lang w:eastAsia="sk-SK"/>
              </w:rPr>
              <w:t>Hĺbka min. 80 cm</w:t>
            </w:r>
          </w:p>
        </w:tc>
        <w:tc>
          <w:tcPr>
            <w:tcW w:w="2913" w:type="dxa"/>
            <w:tcBorders>
              <w:top w:val="single" w:sz="4" w:space="0" w:color="auto"/>
              <w:left w:val="nil"/>
              <w:bottom w:val="single" w:sz="4" w:space="0" w:color="auto"/>
              <w:right w:val="single" w:sz="4" w:space="0" w:color="auto"/>
            </w:tcBorders>
            <w:vAlign w:val="center"/>
          </w:tcPr>
          <w:p w14:paraId="1C570B01" w14:textId="77777777" w:rsidR="009C1C50" w:rsidRPr="00D076D3" w:rsidRDefault="009C1C50" w:rsidP="00C66B6C">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524DF8D5"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37FBECA8" w14:textId="77777777" w:rsidTr="00C66B6C">
        <w:trPr>
          <w:trHeight w:val="294"/>
          <w:jc w:val="center"/>
        </w:trPr>
        <w:tc>
          <w:tcPr>
            <w:tcW w:w="2108" w:type="dxa"/>
            <w:tcBorders>
              <w:top w:val="nil"/>
              <w:left w:val="single" w:sz="4" w:space="0" w:color="auto"/>
              <w:bottom w:val="single" w:sz="4" w:space="0" w:color="auto"/>
              <w:right w:val="single" w:sz="4" w:space="0" w:color="auto"/>
            </w:tcBorders>
            <w:vAlign w:val="center"/>
          </w:tcPr>
          <w:p w14:paraId="58E627FF" w14:textId="77777777" w:rsidR="009C1C50" w:rsidRPr="00D076D3" w:rsidRDefault="009C1C50" w:rsidP="00C66B6C">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Prevedenie:</w:t>
            </w:r>
          </w:p>
        </w:tc>
        <w:tc>
          <w:tcPr>
            <w:tcW w:w="2646" w:type="dxa"/>
            <w:tcBorders>
              <w:top w:val="nil"/>
              <w:left w:val="nil"/>
              <w:bottom w:val="single" w:sz="4" w:space="0" w:color="auto"/>
              <w:right w:val="single" w:sz="4" w:space="0" w:color="auto"/>
            </w:tcBorders>
            <w:shd w:val="clear" w:color="auto" w:fill="FFFFFF"/>
            <w:vAlign w:val="center"/>
          </w:tcPr>
          <w:p w14:paraId="10993662"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Materiál sporáka hliník/nerezová oceľ</w:t>
            </w:r>
          </w:p>
          <w:p w14:paraId="60C811C9"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Materiál platne liatina</w:t>
            </w:r>
          </w:p>
          <w:p w14:paraId="765F3118"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Signalizáciu zapnutia</w:t>
            </w:r>
          </w:p>
          <w:p w14:paraId="3CEB6732"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Počet polí min. 1</w:t>
            </w:r>
          </w:p>
        </w:tc>
        <w:tc>
          <w:tcPr>
            <w:tcW w:w="2913" w:type="dxa"/>
            <w:tcBorders>
              <w:top w:val="single" w:sz="4" w:space="0" w:color="auto"/>
              <w:left w:val="nil"/>
              <w:bottom w:val="single" w:sz="4" w:space="0" w:color="auto"/>
              <w:right w:val="single" w:sz="4" w:space="0" w:color="auto"/>
            </w:tcBorders>
            <w:vAlign w:val="center"/>
          </w:tcPr>
          <w:p w14:paraId="2DE2BE36" w14:textId="77777777" w:rsidR="009C1C50" w:rsidRPr="00D076D3" w:rsidRDefault="009C1C50" w:rsidP="00C66B6C">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color w:val="000000"/>
                <w:lang w:eastAsia="sk-SK"/>
              </w:rPr>
              <w:t>N/A</w:t>
            </w:r>
          </w:p>
        </w:tc>
        <w:tc>
          <w:tcPr>
            <w:tcW w:w="1404" w:type="dxa"/>
            <w:tcBorders>
              <w:top w:val="single" w:sz="4" w:space="0" w:color="auto"/>
              <w:left w:val="nil"/>
              <w:bottom w:val="single" w:sz="4" w:space="0" w:color="auto"/>
              <w:right w:val="single" w:sz="4" w:space="0" w:color="auto"/>
            </w:tcBorders>
            <w:vAlign w:val="center"/>
          </w:tcPr>
          <w:p w14:paraId="6EA7D74F"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r>
      <w:tr w:rsidR="009C1C50" w:rsidRPr="00D076D3" w14:paraId="7FE2E8CE" w14:textId="77777777" w:rsidTr="00C66B6C">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6B2C5B7"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2357F1C5" w14:textId="77777777" w:rsidR="009C1C50" w:rsidRPr="00D076D3" w:rsidRDefault="009C1C50" w:rsidP="00C66B6C">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r w:rsidR="009C1C50" w:rsidRPr="00D076D3" w14:paraId="39BBCFA4" w14:textId="77777777" w:rsidTr="00C66B6C">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F0A29A9"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lastRenderedPageBreak/>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03ED17EF" w14:textId="77777777" w:rsidR="009C1C50" w:rsidRPr="00D076D3" w:rsidRDefault="009C1C50" w:rsidP="00C66B6C">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bl>
    <w:p w14:paraId="751999AC" w14:textId="77777777" w:rsidR="009C1C50" w:rsidRPr="00D076D3" w:rsidRDefault="009C1C50" w:rsidP="009C1C50">
      <w:pPr>
        <w:spacing w:after="0" w:line="240" w:lineRule="auto"/>
        <w:rPr>
          <w:rFonts w:ascii="Arial Narrow" w:eastAsia="Times New Roman" w:hAnsi="Arial Narrow" w:cs="Times New Roman"/>
          <w:lang w:eastAsia="sk-SK"/>
        </w:rPr>
      </w:pPr>
    </w:p>
    <w:tbl>
      <w:tblPr>
        <w:tblpPr w:leftFromText="141" w:rightFromText="141" w:vertAnchor="text" w:horzAnchor="margin" w:tblpXSpec="center" w:tblpY="200"/>
        <w:tblW w:w="9071" w:type="dxa"/>
        <w:jc w:val="center"/>
        <w:tblCellMar>
          <w:left w:w="70" w:type="dxa"/>
          <w:right w:w="70" w:type="dxa"/>
        </w:tblCellMar>
        <w:tblLook w:val="04A0" w:firstRow="1" w:lastRow="0" w:firstColumn="1" w:lastColumn="0" w:noHBand="0" w:noVBand="1"/>
      </w:tblPr>
      <w:tblGrid>
        <w:gridCol w:w="2108"/>
        <w:gridCol w:w="2646"/>
        <w:gridCol w:w="2913"/>
        <w:gridCol w:w="1404"/>
      </w:tblGrid>
      <w:tr w:rsidR="009C1C50" w:rsidRPr="00D076D3" w14:paraId="45F0F060" w14:textId="77777777" w:rsidTr="00365918">
        <w:trPr>
          <w:trHeight w:val="1408"/>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7229462E" w14:textId="77777777" w:rsidR="009C1C50" w:rsidRPr="00D076D3" w:rsidRDefault="009C1C50" w:rsidP="00365918">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347645BA" w14:textId="77777777" w:rsidR="009C1C50" w:rsidRPr="00D076D3" w:rsidRDefault="009C1C50" w:rsidP="00365918">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Vlastný návrh plnenia</w:t>
            </w:r>
          </w:p>
          <w:p w14:paraId="385DC384" w14:textId="77777777" w:rsidR="009C1C50" w:rsidRPr="00D076D3" w:rsidRDefault="009C1C50" w:rsidP="00365918">
            <w:pPr>
              <w:spacing w:after="0" w:line="240" w:lineRule="auto"/>
              <w:jc w:val="center"/>
              <w:rPr>
                <w:rFonts w:ascii="Arial Narrow" w:eastAsia="Times New Roman" w:hAnsi="Arial Narrow" w:cs="Times New Roman"/>
                <w:bCs/>
                <w:color w:val="000000"/>
                <w:lang w:eastAsia="sk-SK"/>
              </w:rPr>
            </w:pPr>
            <w:r w:rsidRPr="00D076D3">
              <w:rPr>
                <w:rFonts w:ascii="Arial Narrow" w:eastAsia="Times New Roman" w:hAnsi="Arial Narrow" w:cs="Times New Roman"/>
                <w:bCs/>
                <w:color w:val="000000"/>
                <w:lang w:eastAsia="sk-SK"/>
              </w:rPr>
              <w:t>(doplní uchádzač)</w:t>
            </w:r>
          </w:p>
          <w:p w14:paraId="00227BB8" w14:textId="77777777" w:rsidR="009C1C50" w:rsidRPr="00D076D3" w:rsidRDefault="009C1C50" w:rsidP="00365918">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Požaduje sa uviesť skutočnú špecifikáciu ponúkaného predmetu zákazky - výrobcu, typové označenie a technické parametre,  uviesť áno/nie, v prípade číselnej hodnoty uviesť jej skutočnú hodnotu</w:t>
            </w:r>
          </w:p>
        </w:tc>
      </w:tr>
      <w:tr w:rsidR="009C1C50" w:rsidRPr="00D076D3" w14:paraId="508F99E8" w14:textId="77777777" w:rsidTr="00365918">
        <w:trPr>
          <w:trHeight w:val="482"/>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474264FF" w14:textId="77777777" w:rsidR="009C1C50" w:rsidRPr="00D076D3" w:rsidRDefault="009C1C50" w:rsidP="00365918">
            <w:pPr>
              <w:spacing w:after="0" w:line="240" w:lineRule="auto"/>
              <w:rPr>
                <w:rFonts w:ascii="Arial Narrow" w:eastAsia="Times New Roman" w:hAnsi="Arial Narrow" w:cs="Times New Roman"/>
                <w:b/>
                <w:bCs/>
                <w:color w:val="000000"/>
                <w:lang w:eastAsia="sk-SK"/>
              </w:rPr>
            </w:pPr>
          </w:p>
          <w:p w14:paraId="592975DC" w14:textId="77777777" w:rsidR="009C1C50" w:rsidRPr="00D076D3" w:rsidRDefault="009C1C50" w:rsidP="00365918">
            <w:pPr>
              <w:spacing w:after="0" w:line="240" w:lineRule="auto"/>
              <w:rPr>
                <w:rFonts w:ascii="Arial Narrow" w:eastAsia="Times New Roman" w:hAnsi="Arial Narrow" w:cs="Times New Roman"/>
                <w:b/>
                <w:bCs/>
                <w:color w:val="000000"/>
                <w:lang w:eastAsia="sk-SK"/>
              </w:rPr>
            </w:pPr>
            <w:bookmarkStart w:id="16" w:name="_Hlk189576168"/>
            <w:r w:rsidRPr="00D076D3">
              <w:rPr>
                <w:rFonts w:ascii="Arial Narrow" w:eastAsia="Times New Roman" w:hAnsi="Arial Narrow" w:cs="Times New Roman"/>
                <w:b/>
                <w:bCs/>
                <w:color w:val="000000"/>
                <w:lang w:eastAsia="sk-SK"/>
              </w:rPr>
              <w:t xml:space="preserve">Položka č. 16 – </w:t>
            </w:r>
            <w:r w:rsidRPr="00D076D3">
              <w:rPr>
                <w:rFonts w:ascii="Arial Narrow" w:eastAsia="Times New Roman" w:hAnsi="Arial Narrow" w:cs="Times New Roman"/>
                <w:lang w:eastAsia="sk-SK"/>
              </w:rPr>
              <w:t xml:space="preserve"> </w:t>
            </w:r>
            <w:r w:rsidR="00365918" w:rsidRPr="00D076D3">
              <w:rPr>
                <w:rFonts w:ascii="Arial Narrow" w:eastAsia="Times New Roman" w:hAnsi="Arial Narrow" w:cs="Times New Roman"/>
                <w:b/>
                <w:bCs/>
                <w:color w:val="000000"/>
                <w:lang w:eastAsia="sk-SK"/>
              </w:rPr>
              <w:t>Chladiaca skriňa</w:t>
            </w:r>
          </w:p>
          <w:bookmarkEnd w:id="16"/>
          <w:p w14:paraId="269B4FFE" w14:textId="77777777" w:rsidR="009C1C50" w:rsidRPr="00D076D3" w:rsidRDefault="009C1C50" w:rsidP="00365918">
            <w:pPr>
              <w:spacing w:after="0" w:line="240" w:lineRule="auto"/>
              <w:rPr>
                <w:rFonts w:ascii="Arial Narrow" w:eastAsia="Times New Roman" w:hAnsi="Arial Narrow" w:cs="Times New Roman"/>
                <w:b/>
                <w:bCs/>
                <w:color w:val="000000"/>
                <w:highlight w:val="yellow"/>
                <w:lang w:eastAsia="sk-SK"/>
              </w:rPr>
            </w:pP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2F58794C" w14:textId="77777777" w:rsidR="009C1C50" w:rsidRPr="00D076D3" w:rsidRDefault="009C1C50" w:rsidP="00365918">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70323106" w14:textId="77777777" w:rsidR="009C1C50" w:rsidRPr="00D076D3" w:rsidRDefault="009C1C50" w:rsidP="00365918">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„áno/nie“</w:t>
            </w:r>
          </w:p>
        </w:tc>
      </w:tr>
      <w:tr w:rsidR="009C1C50" w:rsidRPr="00D076D3" w14:paraId="278FD9C8" w14:textId="77777777" w:rsidTr="00365918">
        <w:trPr>
          <w:trHeight w:val="419"/>
          <w:jc w:val="center"/>
        </w:trPr>
        <w:tc>
          <w:tcPr>
            <w:tcW w:w="2108" w:type="dxa"/>
            <w:tcBorders>
              <w:top w:val="single" w:sz="4" w:space="0" w:color="auto"/>
              <w:left w:val="single" w:sz="4" w:space="0" w:color="auto"/>
              <w:bottom w:val="single" w:sz="4" w:space="0" w:color="auto"/>
              <w:right w:val="single" w:sz="4" w:space="0" w:color="auto"/>
            </w:tcBorders>
            <w:shd w:val="clear" w:color="auto" w:fill="E2EFD9"/>
            <w:vAlign w:val="center"/>
          </w:tcPr>
          <w:p w14:paraId="30103452" w14:textId="77777777" w:rsidR="009C1C50" w:rsidRPr="00D076D3" w:rsidRDefault="009C1C50" w:rsidP="00365918">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vAlign w:val="center"/>
          </w:tcPr>
          <w:p w14:paraId="78B3FBDC" w14:textId="77777777" w:rsidR="009C1C50" w:rsidRPr="00D076D3" w:rsidRDefault="009C1C50" w:rsidP="00365918">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4 ks</w:t>
            </w:r>
          </w:p>
        </w:tc>
        <w:tc>
          <w:tcPr>
            <w:tcW w:w="2913" w:type="dxa"/>
            <w:vMerge/>
            <w:tcBorders>
              <w:left w:val="single" w:sz="4" w:space="0" w:color="auto"/>
              <w:bottom w:val="single" w:sz="4" w:space="0" w:color="auto"/>
              <w:right w:val="single" w:sz="4" w:space="0" w:color="auto"/>
            </w:tcBorders>
            <w:shd w:val="clear" w:color="auto" w:fill="BFBFBF"/>
            <w:vAlign w:val="center"/>
          </w:tcPr>
          <w:p w14:paraId="2BD23177" w14:textId="77777777" w:rsidR="009C1C50" w:rsidRPr="00D076D3" w:rsidRDefault="009C1C50" w:rsidP="00365918">
            <w:pPr>
              <w:spacing w:after="0" w:line="240" w:lineRule="auto"/>
              <w:jc w:val="center"/>
              <w:rPr>
                <w:rFonts w:ascii="Arial Narrow" w:eastAsia="Times New Roman" w:hAnsi="Arial Narrow" w:cs="Times New Roman"/>
                <w:b/>
                <w:bCs/>
                <w:color w:val="000000"/>
                <w:highlight w:val="yellow"/>
                <w:lang w:eastAsia="sk-SK"/>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39C07687" w14:textId="77777777" w:rsidR="009C1C50" w:rsidRPr="00D076D3" w:rsidRDefault="009C1C50" w:rsidP="00365918">
            <w:pPr>
              <w:spacing w:after="0" w:line="240" w:lineRule="auto"/>
              <w:jc w:val="center"/>
              <w:rPr>
                <w:rFonts w:ascii="Arial Narrow" w:eastAsia="Times New Roman" w:hAnsi="Arial Narrow" w:cs="Times New Roman"/>
                <w:b/>
                <w:bCs/>
                <w:color w:val="000000"/>
                <w:highlight w:val="yellow"/>
                <w:lang w:eastAsia="sk-SK"/>
              </w:rPr>
            </w:pPr>
          </w:p>
        </w:tc>
      </w:tr>
      <w:tr w:rsidR="009C1C50" w:rsidRPr="00D076D3" w14:paraId="6DCB1A71" w14:textId="77777777" w:rsidTr="00365918">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hideMark/>
          </w:tcPr>
          <w:p w14:paraId="54A2A519" w14:textId="77777777" w:rsidR="009C1C50" w:rsidRPr="00D076D3" w:rsidRDefault="009C1C50" w:rsidP="00365918">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Objem:</w:t>
            </w:r>
          </w:p>
        </w:tc>
        <w:tc>
          <w:tcPr>
            <w:tcW w:w="2646" w:type="dxa"/>
            <w:tcBorders>
              <w:top w:val="single" w:sz="4" w:space="0" w:color="auto"/>
              <w:left w:val="nil"/>
              <w:bottom w:val="single" w:sz="4" w:space="0" w:color="auto"/>
              <w:right w:val="single" w:sz="4" w:space="0" w:color="auto"/>
            </w:tcBorders>
            <w:vAlign w:val="center"/>
            <w:hideMark/>
          </w:tcPr>
          <w:p w14:paraId="7EA488F2" w14:textId="77777777" w:rsidR="009C1C50" w:rsidRPr="00D076D3" w:rsidRDefault="009C1C50" w:rsidP="0036591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570 litrov</w:t>
            </w:r>
          </w:p>
        </w:tc>
        <w:tc>
          <w:tcPr>
            <w:tcW w:w="2913" w:type="dxa"/>
            <w:tcBorders>
              <w:top w:val="single" w:sz="4" w:space="0" w:color="auto"/>
              <w:left w:val="nil"/>
              <w:bottom w:val="single" w:sz="4" w:space="0" w:color="auto"/>
              <w:right w:val="single" w:sz="4" w:space="0" w:color="auto"/>
            </w:tcBorders>
            <w:vAlign w:val="center"/>
          </w:tcPr>
          <w:p w14:paraId="09269617" w14:textId="77777777" w:rsidR="009C1C50" w:rsidRPr="00D076D3" w:rsidRDefault="009C1C50" w:rsidP="0036591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2858B2AB" w14:textId="77777777" w:rsidR="009C1C50" w:rsidRPr="00D076D3" w:rsidRDefault="009C1C50" w:rsidP="0036591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309FC693" w14:textId="77777777" w:rsidTr="00365918">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23C25677" w14:textId="77777777" w:rsidR="009C1C50" w:rsidRPr="00D076D3" w:rsidRDefault="009C1C50" w:rsidP="00365918">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Energetická trieda:</w:t>
            </w:r>
          </w:p>
        </w:tc>
        <w:tc>
          <w:tcPr>
            <w:tcW w:w="2646" w:type="dxa"/>
            <w:tcBorders>
              <w:top w:val="single" w:sz="4" w:space="0" w:color="auto"/>
              <w:left w:val="nil"/>
              <w:bottom w:val="single" w:sz="4" w:space="0" w:color="auto"/>
              <w:right w:val="single" w:sz="4" w:space="0" w:color="auto"/>
            </w:tcBorders>
            <w:vAlign w:val="center"/>
          </w:tcPr>
          <w:p w14:paraId="717BDEFB" w14:textId="77777777" w:rsidR="009C1C50" w:rsidRPr="00D076D3" w:rsidRDefault="009C1C50" w:rsidP="0036591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D</w:t>
            </w:r>
          </w:p>
        </w:tc>
        <w:tc>
          <w:tcPr>
            <w:tcW w:w="2913" w:type="dxa"/>
            <w:tcBorders>
              <w:top w:val="single" w:sz="4" w:space="0" w:color="auto"/>
              <w:left w:val="nil"/>
              <w:bottom w:val="single" w:sz="4" w:space="0" w:color="auto"/>
              <w:right w:val="single" w:sz="4" w:space="0" w:color="auto"/>
            </w:tcBorders>
            <w:vAlign w:val="center"/>
          </w:tcPr>
          <w:p w14:paraId="38263586" w14:textId="77777777" w:rsidR="009C1C50" w:rsidRPr="00D076D3" w:rsidRDefault="009C1C50" w:rsidP="00365918">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2CE036B7" w14:textId="77777777" w:rsidR="009C1C50" w:rsidRPr="00D076D3" w:rsidRDefault="009C1C50" w:rsidP="0036591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7851059F" w14:textId="77777777" w:rsidTr="00365918">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7C91C2CD" w14:textId="77777777" w:rsidR="009C1C50" w:rsidRPr="00D076D3" w:rsidRDefault="009C1C50" w:rsidP="00365918">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Rozmer:</w:t>
            </w:r>
          </w:p>
          <w:p w14:paraId="7EEB24A9" w14:textId="77777777" w:rsidR="009C1C50" w:rsidRPr="00D076D3" w:rsidRDefault="009C1C50" w:rsidP="00365918">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color w:val="000000"/>
                <w:lang w:eastAsia="sk-SK"/>
              </w:rPr>
              <w:t xml:space="preserve">(Výška x Šírka x Hĺbka)  </w:t>
            </w:r>
          </w:p>
        </w:tc>
        <w:tc>
          <w:tcPr>
            <w:tcW w:w="2646" w:type="dxa"/>
            <w:tcBorders>
              <w:top w:val="single" w:sz="4" w:space="0" w:color="auto"/>
              <w:left w:val="nil"/>
              <w:bottom w:val="single" w:sz="4" w:space="0" w:color="auto"/>
              <w:right w:val="single" w:sz="4" w:space="0" w:color="auto"/>
            </w:tcBorders>
            <w:vAlign w:val="center"/>
          </w:tcPr>
          <w:p w14:paraId="1DEA60B5" w14:textId="77777777" w:rsidR="009C1C50" w:rsidRPr="00D076D3" w:rsidRDefault="009C1C50" w:rsidP="0036591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Výška min. 160 cm</w:t>
            </w:r>
          </w:p>
          <w:p w14:paraId="438CB63A" w14:textId="77777777" w:rsidR="009C1C50" w:rsidRPr="00D076D3" w:rsidRDefault="009C1C50" w:rsidP="0036591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Šírka min. 50 cm</w:t>
            </w:r>
          </w:p>
          <w:p w14:paraId="0837AAF0" w14:textId="77777777" w:rsidR="009C1C50" w:rsidRPr="00D076D3" w:rsidRDefault="009C1C50" w:rsidP="0036591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Hĺbka min. 50 cm</w:t>
            </w:r>
          </w:p>
        </w:tc>
        <w:tc>
          <w:tcPr>
            <w:tcW w:w="2913" w:type="dxa"/>
            <w:tcBorders>
              <w:top w:val="single" w:sz="4" w:space="0" w:color="auto"/>
              <w:left w:val="nil"/>
              <w:bottom w:val="single" w:sz="4" w:space="0" w:color="auto"/>
              <w:right w:val="single" w:sz="4" w:space="0" w:color="auto"/>
            </w:tcBorders>
            <w:vAlign w:val="center"/>
          </w:tcPr>
          <w:p w14:paraId="5AA560D3" w14:textId="77777777" w:rsidR="009C1C50" w:rsidRPr="00D076D3" w:rsidRDefault="009C1C50" w:rsidP="00365918">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15805BDE" w14:textId="77777777" w:rsidR="009C1C50" w:rsidRPr="00D076D3" w:rsidRDefault="009C1C50" w:rsidP="0036591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17FC33A7" w14:textId="77777777" w:rsidTr="00365918">
        <w:trPr>
          <w:trHeight w:val="294"/>
          <w:jc w:val="center"/>
        </w:trPr>
        <w:tc>
          <w:tcPr>
            <w:tcW w:w="2108" w:type="dxa"/>
            <w:tcBorders>
              <w:top w:val="nil"/>
              <w:left w:val="single" w:sz="4" w:space="0" w:color="auto"/>
              <w:bottom w:val="single" w:sz="4" w:space="0" w:color="auto"/>
              <w:right w:val="single" w:sz="4" w:space="0" w:color="auto"/>
            </w:tcBorders>
            <w:vAlign w:val="center"/>
            <w:hideMark/>
          </w:tcPr>
          <w:p w14:paraId="5751AAE2" w14:textId="77777777" w:rsidR="009C1C50" w:rsidRPr="00D076D3" w:rsidRDefault="009C1C50" w:rsidP="00365918">
            <w:pPr>
              <w:spacing w:after="0" w:line="240" w:lineRule="auto"/>
              <w:rPr>
                <w:rFonts w:ascii="Arial Narrow" w:eastAsia="Times New Roman" w:hAnsi="Arial Narrow" w:cs="Times New Roman"/>
                <w:b/>
                <w:bCs/>
                <w:color w:val="000000"/>
                <w:highlight w:val="yellow"/>
                <w:lang w:eastAsia="sk-SK"/>
              </w:rPr>
            </w:pPr>
            <w:r w:rsidRPr="00D076D3">
              <w:rPr>
                <w:rFonts w:ascii="Arial Narrow" w:eastAsia="Times New Roman" w:hAnsi="Arial Narrow" w:cs="Times New Roman"/>
                <w:b/>
                <w:lang w:eastAsia="sk-SK"/>
              </w:rPr>
              <w:t>Príkon:</w:t>
            </w:r>
          </w:p>
        </w:tc>
        <w:tc>
          <w:tcPr>
            <w:tcW w:w="2646" w:type="dxa"/>
            <w:tcBorders>
              <w:top w:val="nil"/>
              <w:left w:val="nil"/>
              <w:bottom w:val="single" w:sz="4" w:space="0" w:color="auto"/>
              <w:right w:val="single" w:sz="4" w:space="0" w:color="auto"/>
            </w:tcBorders>
            <w:shd w:val="clear" w:color="auto" w:fill="FFFFFF"/>
            <w:vAlign w:val="center"/>
            <w:hideMark/>
          </w:tcPr>
          <w:p w14:paraId="73157F55" w14:textId="77777777" w:rsidR="009C1C50" w:rsidRPr="00D076D3" w:rsidRDefault="009C1C50" w:rsidP="00365918">
            <w:pPr>
              <w:spacing w:after="0" w:line="240" w:lineRule="auto"/>
              <w:rPr>
                <w:rFonts w:ascii="Arial Narrow" w:eastAsia="Times New Roman" w:hAnsi="Arial Narrow" w:cs="Times New Roman"/>
                <w:bCs/>
                <w:color w:val="000000"/>
                <w:highlight w:val="yellow"/>
                <w:lang w:eastAsia="sk-SK"/>
              </w:rPr>
            </w:pPr>
            <w:r w:rsidRPr="00D076D3">
              <w:rPr>
                <w:rFonts w:ascii="Arial Narrow" w:eastAsia="Times New Roman" w:hAnsi="Arial Narrow" w:cs="Times New Roman"/>
                <w:bCs/>
                <w:lang w:eastAsia="sk-SK"/>
              </w:rPr>
              <w:t>min. 230 V</w:t>
            </w:r>
          </w:p>
        </w:tc>
        <w:tc>
          <w:tcPr>
            <w:tcW w:w="2913" w:type="dxa"/>
            <w:tcBorders>
              <w:top w:val="single" w:sz="4" w:space="0" w:color="auto"/>
              <w:left w:val="nil"/>
              <w:bottom w:val="single" w:sz="4" w:space="0" w:color="auto"/>
              <w:right w:val="single" w:sz="4" w:space="0" w:color="auto"/>
            </w:tcBorders>
            <w:vAlign w:val="center"/>
          </w:tcPr>
          <w:p w14:paraId="1AC2DAEA" w14:textId="77777777" w:rsidR="009C1C50" w:rsidRPr="00D076D3" w:rsidRDefault="009C1C50" w:rsidP="00365918">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40550060" w14:textId="77777777" w:rsidR="009C1C50" w:rsidRPr="00D076D3" w:rsidRDefault="009C1C50" w:rsidP="00365918">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r>
      <w:tr w:rsidR="009C1C50" w:rsidRPr="00D076D3" w14:paraId="2713932C" w14:textId="77777777" w:rsidTr="00365918">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415639CD" w14:textId="77777777" w:rsidR="009C1C50" w:rsidRPr="00D076D3" w:rsidRDefault="009C1C50" w:rsidP="00365918">
            <w:pPr>
              <w:spacing w:after="0" w:line="240" w:lineRule="auto"/>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b/>
                <w:color w:val="000000"/>
                <w:lang w:eastAsia="sk-SK"/>
              </w:rPr>
              <w:t xml:space="preserve">Materiál </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23F446CA" w14:textId="77777777" w:rsidR="009C1C50" w:rsidRPr="00D076D3" w:rsidRDefault="009C1C50" w:rsidP="0036591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Kov/umelá hmota</w:t>
            </w:r>
          </w:p>
          <w:p w14:paraId="6D4C7AA3" w14:textId="77777777" w:rsidR="009C1C50" w:rsidRPr="00D076D3" w:rsidRDefault="009C1C50" w:rsidP="0036591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Digitálna regulácia teploty</w:t>
            </w:r>
          </w:p>
        </w:tc>
        <w:tc>
          <w:tcPr>
            <w:tcW w:w="2913" w:type="dxa"/>
            <w:tcBorders>
              <w:top w:val="single" w:sz="4" w:space="0" w:color="auto"/>
              <w:left w:val="single" w:sz="4" w:space="0" w:color="auto"/>
              <w:bottom w:val="single" w:sz="4" w:space="0" w:color="auto"/>
              <w:right w:val="single" w:sz="4" w:space="0" w:color="auto"/>
            </w:tcBorders>
            <w:vAlign w:val="center"/>
          </w:tcPr>
          <w:p w14:paraId="2A09B574" w14:textId="77777777" w:rsidR="009C1C50" w:rsidRPr="00D076D3" w:rsidRDefault="009C1C50" w:rsidP="00365918">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c>
          <w:tcPr>
            <w:tcW w:w="1404" w:type="dxa"/>
            <w:tcBorders>
              <w:top w:val="single" w:sz="4" w:space="0" w:color="auto"/>
              <w:left w:val="single" w:sz="4" w:space="0" w:color="auto"/>
              <w:bottom w:val="single" w:sz="4" w:space="0" w:color="auto"/>
              <w:right w:val="single" w:sz="4" w:space="0" w:color="auto"/>
            </w:tcBorders>
            <w:vAlign w:val="center"/>
          </w:tcPr>
          <w:p w14:paraId="5182EEE4" w14:textId="77777777" w:rsidR="009C1C50" w:rsidRPr="00D076D3" w:rsidRDefault="009C1C50" w:rsidP="0036591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r>
      <w:tr w:rsidR="009C1C50" w:rsidRPr="00D076D3" w14:paraId="1E538FB9" w14:textId="77777777" w:rsidTr="00365918">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3501B981" w14:textId="77777777" w:rsidR="009C1C50" w:rsidRPr="00D076D3" w:rsidRDefault="009C1C50" w:rsidP="00365918">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 xml:space="preserve">Nastaviteľná polica </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1E365E63" w14:textId="77777777" w:rsidR="009C1C50" w:rsidRPr="00D076D3" w:rsidRDefault="009C1C50" w:rsidP="0036591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3</w:t>
            </w:r>
          </w:p>
        </w:tc>
        <w:tc>
          <w:tcPr>
            <w:tcW w:w="2913" w:type="dxa"/>
            <w:tcBorders>
              <w:top w:val="single" w:sz="4" w:space="0" w:color="auto"/>
              <w:left w:val="single" w:sz="4" w:space="0" w:color="auto"/>
              <w:bottom w:val="single" w:sz="4" w:space="0" w:color="auto"/>
              <w:right w:val="single" w:sz="4" w:space="0" w:color="auto"/>
            </w:tcBorders>
            <w:vAlign w:val="center"/>
          </w:tcPr>
          <w:p w14:paraId="26CFAB3F" w14:textId="77777777" w:rsidR="009C1C50" w:rsidRPr="00D076D3" w:rsidRDefault="009C1C50" w:rsidP="0036591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single" w:sz="4" w:space="0" w:color="auto"/>
              <w:bottom w:val="single" w:sz="4" w:space="0" w:color="auto"/>
              <w:right w:val="single" w:sz="4" w:space="0" w:color="auto"/>
            </w:tcBorders>
            <w:vAlign w:val="center"/>
          </w:tcPr>
          <w:p w14:paraId="07E95AF8" w14:textId="77777777" w:rsidR="009C1C50" w:rsidRPr="00D076D3" w:rsidRDefault="009C1C50" w:rsidP="00365918">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color w:val="000000"/>
                <w:lang w:eastAsia="sk-SK"/>
              </w:rPr>
              <w:t>N/A</w:t>
            </w:r>
          </w:p>
        </w:tc>
      </w:tr>
      <w:tr w:rsidR="009C1C50" w:rsidRPr="00D076D3" w14:paraId="062F9CFC" w14:textId="77777777" w:rsidTr="00365918">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06BD6575" w14:textId="77777777" w:rsidR="009C1C50" w:rsidRPr="00D076D3" w:rsidRDefault="009C1C50" w:rsidP="00365918">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Chladivo:</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2AE9E44A" w14:textId="77777777" w:rsidR="009C1C50" w:rsidRPr="00D076D3" w:rsidRDefault="009C1C50" w:rsidP="0036591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R290/CFC alebo R134a alebo R600a</w:t>
            </w:r>
          </w:p>
        </w:tc>
        <w:tc>
          <w:tcPr>
            <w:tcW w:w="2913" w:type="dxa"/>
            <w:tcBorders>
              <w:top w:val="single" w:sz="4" w:space="0" w:color="auto"/>
              <w:left w:val="single" w:sz="4" w:space="0" w:color="auto"/>
              <w:bottom w:val="single" w:sz="4" w:space="0" w:color="auto"/>
              <w:right w:val="single" w:sz="4" w:space="0" w:color="auto"/>
            </w:tcBorders>
            <w:vAlign w:val="center"/>
          </w:tcPr>
          <w:p w14:paraId="69E7B9DB" w14:textId="77777777" w:rsidR="009C1C50" w:rsidRPr="00D076D3" w:rsidRDefault="009C1C50" w:rsidP="00365918">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single" w:sz="4" w:space="0" w:color="auto"/>
              <w:bottom w:val="single" w:sz="4" w:space="0" w:color="auto"/>
              <w:right w:val="single" w:sz="4" w:space="0" w:color="auto"/>
            </w:tcBorders>
            <w:vAlign w:val="center"/>
          </w:tcPr>
          <w:p w14:paraId="79D1F1A1" w14:textId="77777777" w:rsidR="009C1C50" w:rsidRPr="00D076D3" w:rsidRDefault="009C1C50" w:rsidP="0036591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4A370AFD" w14:textId="77777777" w:rsidTr="00365918">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BA62DCF" w14:textId="77777777" w:rsidR="009C1C50" w:rsidRPr="00D076D3" w:rsidRDefault="009C1C50" w:rsidP="0036591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61385C3A" w14:textId="77777777" w:rsidR="009C1C50" w:rsidRPr="00D076D3" w:rsidRDefault="009C1C50" w:rsidP="00365918">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r w:rsidR="009C1C50" w:rsidRPr="00D076D3" w14:paraId="1C150C7F" w14:textId="77777777" w:rsidTr="00365918">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CAD77A8" w14:textId="77777777" w:rsidR="009C1C50" w:rsidRPr="00D076D3" w:rsidRDefault="009C1C50" w:rsidP="0036591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65D44983" w14:textId="77777777" w:rsidR="009C1C50" w:rsidRPr="00D076D3" w:rsidRDefault="009C1C50" w:rsidP="00365918">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bl>
    <w:p w14:paraId="6E8D18CF" w14:textId="77777777" w:rsidR="009C1C50" w:rsidRPr="00D076D3" w:rsidRDefault="009C1C50" w:rsidP="009C1C50">
      <w:pPr>
        <w:spacing w:after="0" w:line="240" w:lineRule="auto"/>
        <w:rPr>
          <w:rFonts w:ascii="Arial Narrow" w:eastAsia="Times New Roman" w:hAnsi="Arial Narrow" w:cs="Times New Roman"/>
          <w:lang w:eastAsia="sk-SK"/>
        </w:rPr>
      </w:pPr>
    </w:p>
    <w:tbl>
      <w:tblPr>
        <w:tblpPr w:leftFromText="141" w:rightFromText="141" w:vertAnchor="text" w:horzAnchor="margin" w:tblpXSpec="center" w:tblpY="200"/>
        <w:tblW w:w="9071" w:type="dxa"/>
        <w:jc w:val="center"/>
        <w:tblCellMar>
          <w:left w:w="70" w:type="dxa"/>
          <w:right w:w="70" w:type="dxa"/>
        </w:tblCellMar>
        <w:tblLook w:val="04A0" w:firstRow="1" w:lastRow="0" w:firstColumn="1" w:lastColumn="0" w:noHBand="0" w:noVBand="1"/>
      </w:tblPr>
      <w:tblGrid>
        <w:gridCol w:w="2108"/>
        <w:gridCol w:w="2646"/>
        <w:gridCol w:w="2913"/>
        <w:gridCol w:w="1404"/>
      </w:tblGrid>
      <w:tr w:rsidR="009C1C50" w:rsidRPr="00D076D3" w14:paraId="4A04EC43" w14:textId="77777777" w:rsidTr="00365918">
        <w:trPr>
          <w:trHeight w:val="1408"/>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35FDB1A4" w14:textId="77777777" w:rsidR="009C1C50" w:rsidRPr="00D076D3" w:rsidRDefault="009C1C50" w:rsidP="00365918">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60949E8B" w14:textId="77777777" w:rsidR="009C1C50" w:rsidRPr="00D076D3" w:rsidRDefault="009C1C50" w:rsidP="00365918">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Vlastný návrh plnenia</w:t>
            </w:r>
          </w:p>
          <w:p w14:paraId="40931CA7" w14:textId="77777777" w:rsidR="009C1C50" w:rsidRPr="00D076D3" w:rsidRDefault="009C1C50" w:rsidP="00365918">
            <w:pPr>
              <w:spacing w:after="0" w:line="240" w:lineRule="auto"/>
              <w:jc w:val="center"/>
              <w:rPr>
                <w:rFonts w:ascii="Arial Narrow" w:eastAsia="Times New Roman" w:hAnsi="Arial Narrow" w:cs="Times New Roman"/>
                <w:bCs/>
                <w:color w:val="000000"/>
                <w:lang w:eastAsia="sk-SK"/>
              </w:rPr>
            </w:pPr>
            <w:r w:rsidRPr="00D076D3">
              <w:rPr>
                <w:rFonts w:ascii="Arial Narrow" w:eastAsia="Times New Roman" w:hAnsi="Arial Narrow" w:cs="Times New Roman"/>
                <w:bCs/>
                <w:color w:val="000000"/>
                <w:lang w:eastAsia="sk-SK"/>
              </w:rPr>
              <w:t>(doplní uchádzač)</w:t>
            </w:r>
          </w:p>
          <w:p w14:paraId="66BF0A8F" w14:textId="77777777" w:rsidR="009C1C50" w:rsidRPr="00D076D3" w:rsidRDefault="009C1C50" w:rsidP="00365918">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Požaduje sa uviesť skutočnú špecifikáciu ponúkaného predmetu zákazky - výrobcu, typové označenie a technické parametre,  uviesť áno/nie, v prípade číselnej hodnoty uviesť jej skutočnú hodnotu</w:t>
            </w:r>
          </w:p>
        </w:tc>
      </w:tr>
      <w:tr w:rsidR="009C1C50" w:rsidRPr="00D076D3" w14:paraId="2FE0C225" w14:textId="77777777" w:rsidTr="00365918">
        <w:trPr>
          <w:trHeight w:val="482"/>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39E897CA" w14:textId="77777777" w:rsidR="009C1C50" w:rsidRPr="00D076D3" w:rsidRDefault="009C1C50" w:rsidP="00365918">
            <w:pPr>
              <w:spacing w:after="0" w:line="240" w:lineRule="auto"/>
              <w:rPr>
                <w:rFonts w:ascii="Arial Narrow" w:eastAsia="Times New Roman" w:hAnsi="Arial Narrow" w:cs="Times New Roman"/>
                <w:b/>
                <w:bCs/>
                <w:color w:val="000000"/>
                <w:lang w:eastAsia="sk-SK"/>
              </w:rPr>
            </w:pPr>
          </w:p>
          <w:p w14:paraId="2B13E4DE" w14:textId="77777777" w:rsidR="009C1C50" w:rsidRPr="00D076D3" w:rsidRDefault="009C1C50" w:rsidP="00365918">
            <w:pPr>
              <w:spacing w:after="0" w:line="240" w:lineRule="auto"/>
              <w:rPr>
                <w:rFonts w:ascii="Arial Narrow" w:eastAsia="Times New Roman" w:hAnsi="Arial Narrow" w:cs="Times New Roman"/>
                <w:b/>
                <w:bCs/>
                <w:color w:val="000000"/>
                <w:lang w:eastAsia="sk-SK"/>
              </w:rPr>
            </w:pPr>
            <w:bookmarkStart w:id="17" w:name="_Hlk189576180"/>
            <w:r w:rsidRPr="00D076D3">
              <w:rPr>
                <w:rFonts w:ascii="Arial Narrow" w:eastAsia="Times New Roman" w:hAnsi="Arial Narrow" w:cs="Times New Roman"/>
                <w:b/>
                <w:bCs/>
                <w:color w:val="000000"/>
                <w:lang w:eastAsia="sk-SK"/>
              </w:rPr>
              <w:t>Položka č. 17 – Dvojplatničkový elektrický varič</w:t>
            </w:r>
          </w:p>
          <w:bookmarkEnd w:id="17"/>
          <w:p w14:paraId="353FF33D" w14:textId="77777777" w:rsidR="009C1C50" w:rsidRPr="00D076D3" w:rsidRDefault="009C1C50" w:rsidP="00365918">
            <w:pPr>
              <w:spacing w:after="0" w:line="240" w:lineRule="auto"/>
              <w:rPr>
                <w:rFonts w:ascii="Arial Narrow" w:eastAsia="Times New Roman" w:hAnsi="Arial Narrow" w:cs="Times New Roman"/>
                <w:b/>
                <w:bCs/>
                <w:color w:val="000000"/>
                <w:highlight w:val="yellow"/>
                <w:lang w:eastAsia="sk-SK"/>
              </w:rPr>
            </w:pP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716335C9" w14:textId="77777777" w:rsidR="009C1C50" w:rsidRPr="00D076D3" w:rsidRDefault="009C1C50" w:rsidP="00365918">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06135CEE" w14:textId="77777777" w:rsidR="009C1C50" w:rsidRPr="00D076D3" w:rsidRDefault="009C1C50" w:rsidP="00365918">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„áno/nie“</w:t>
            </w:r>
          </w:p>
        </w:tc>
      </w:tr>
      <w:tr w:rsidR="009C1C50" w:rsidRPr="00D076D3" w14:paraId="0C57F9ED" w14:textId="77777777" w:rsidTr="00365918">
        <w:trPr>
          <w:trHeight w:val="419"/>
          <w:jc w:val="center"/>
        </w:trPr>
        <w:tc>
          <w:tcPr>
            <w:tcW w:w="2108" w:type="dxa"/>
            <w:tcBorders>
              <w:top w:val="single" w:sz="4" w:space="0" w:color="auto"/>
              <w:left w:val="single" w:sz="4" w:space="0" w:color="auto"/>
              <w:bottom w:val="single" w:sz="4" w:space="0" w:color="auto"/>
              <w:right w:val="single" w:sz="4" w:space="0" w:color="auto"/>
            </w:tcBorders>
            <w:shd w:val="clear" w:color="auto" w:fill="E2EFD9"/>
            <w:vAlign w:val="center"/>
          </w:tcPr>
          <w:p w14:paraId="5C84DB4F" w14:textId="77777777" w:rsidR="009C1C50" w:rsidRPr="00D076D3" w:rsidRDefault="009C1C50" w:rsidP="00365918">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vAlign w:val="center"/>
          </w:tcPr>
          <w:p w14:paraId="6FDE45AE" w14:textId="77777777" w:rsidR="009C1C50" w:rsidRPr="00D076D3" w:rsidRDefault="009C1C50" w:rsidP="00365918">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135 ks</w:t>
            </w:r>
          </w:p>
        </w:tc>
        <w:tc>
          <w:tcPr>
            <w:tcW w:w="2913" w:type="dxa"/>
            <w:vMerge/>
            <w:tcBorders>
              <w:left w:val="single" w:sz="4" w:space="0" w:color="auto"/>
              <w:bottom w:val="single" w:sz="4" w:space="0" w:color="auto"/>
              <w:right w:val="single" w:sz="4" w:space="0" w:color="auto"/>
            </w:tcBorders>
            <w:shd w:val="clear" w:color="auto" w:fill="BFBFBF"/>
            <w:vAlign w:val="center"/>
          </w:tcPr>
          <w:p w14:paraId="3D241833" w14:textId="77777777" w:rsidR="009C1C50" w:rsidRPr="00D076D3" w:rsidRDefault="009C1C50" w:rsidP="00365918">
            <w:pPr>
              <w:spacing w:after="0" w:line="240" w:lineRule="auto"/>
              <w:jc w:val="center"/>
              <w:rPr>
                <w:rFonts w:ascii="Arial Narrow" w:eastAsia="Times New Roman" w:hAnsi="Arial Narrow" w:cs="Times New Roman"/>
                <w:b/>
                <w:bCs/>
                <w:color w:val="000000"/>
                <w:highlight w:val="yellow"/>
                <w:lang w:eastAsia="sk-SK"/>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2CC13D43" w14:textId="77777777" w:rsidR="009C1C50" w:rsidRPr="00D076D3" w:rsidRDefault="009C1C50" w:rsidP="00365918">
            <w:pPr>
              <w:spacing w:after="0" w:line="240" w:lineRule="auto"/>
              <w:jc w:val="center"/>
              <w:rPr>
                <w:rFonts w:ascii="Arial Narrow" w:eastAsia="Times New Roman" w:hAnsi="Arial Narrow" w:cs="Times New Roman"/>
                <w:b/>
                <w:bCs/>
                <w:color w:val="000000"/>
                <w:highlight w:val="yellow"/>
                <w:lang w:eastAsia="sk-SK"/>
              </w:rPr>
            </w:pPr>
          </w:p>
        </w:tc>
      </w:tr>
      <w:tr w:rsidR="009C1C50" w:rsidRPr="00D076D3" w14:paraId="6928C5A2" w14:textId="77777777" w:rsidTr="00365918">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hideMark/>
          </w:tcPr>
          <w:p w14:paraId="261BB09F" w14:textId="77777777" w:rsidR="009C1C50" w:rsidRPr="00D076D3" w:rsidRDefault="009C1C50" w:rsidP="00365918">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Priemer 1. platne:</w:t>
            </w:r>
          </w:p>
        </w:tc>
        <w:tc>
          <w:tcPr>
            <w:tcW w:w="2646" w:type="dxa"/>
            <w:tcBorders>
              <w:top w:val="single" w:sz="4" w:space="0" w:color="auto"/>
              <w:left w:val="nil"/>
              <w:bottom w:val="single" w:sz="4" w:space="0" w:color="auto"/>
              <w:right w:val="single" w:sz="4" w:space="0" w:color="auto"/>
            </w:tcBorders>
            <w:vAlign w:val="center"/>
            <w:hideMark/>
          </w:tcPr>
          <w:p w14:paraId="0F538E18" w14:textId="77777777" w:rsidR="009C1C50" w:rsidRPr="00D076D3" w:rsidRDefault="009C1C50" w:rsidP="0036591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17-19 cm</w:t>
            </w:r>
          </w:p>
        </w:tc>
        <w:tc>
          <w:tcPr>
            <w:tcW w:w="2913" w:type="dxa"/>
            <w:tcBorders>
              <w:top w:val="single" w:sz="4" w:space="0" w:color="auto"/>
              <w:left w:val="nil"/>
              <w:bottom w:val="single" w:sz="4" w:space="0" w:color="auto"/>
              <w:right w:val="single" w:sz="4" w:space="0" w:color="auto"/>
            </w:tcBorders>
            <w:vAlign w:val="center"/>
          </w:tcPr>
          <w:p w14:paraId="137EE964" w14:textId="77777777" w:rsidR="009C1C50" w:rsidRPr="00D076D3" w:rsidRDefault="009C1C50" w:rsidP="0036591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06CC5D6D" w14:textId="77777777" w:rsidR="009C1C50" w:rsidRPr="00D076D3" w:rsidRDefault="009C1C50" w:rsidP="0036591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5C070220" w14:textId="77777777" w:rsidTr="00365918">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5C32CA0A" w14:textId="77777777" w:rsidR="009C1C50" w:rsidRPr="00D076D3" w:rsidRDefault="009C1C50" w:rsidP="00365918">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Priemer 2. platne:</w:t>
            </w:r>
          </w:p>
        </w:tc>
        <w:tc>
          <w:tcPr>
            <w:tcW w:w="2646" w:type="dxa"/>
            <w:tcBorders>
              <w:top w:val="single" w:sz="4" w:space="0" w:color="auto"/>
              <w:left w:val="nil"/>
              <w:bottom w:val="single" w:sz="4" w:space="0" w:color="auto"/>
              <w:right w:val="single" w:sz="4" w:space="0" w:color="auto"/>
            </w:tcBorders>
            <w:vAlign w:val="center"/>
          </w:tcPr>
          <w:p w14:paraId="237DDAF2" w14:textId="77777777" w:rsidR="009C1C50" w:rsidRPr="00D076D3" w:rsidRDefault="009C1C50" w:rsidP="0036591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14-16 cm</w:t>
            </w:r>
          </w:p>
        </w:tc>
        <w:tc>
          <w:tcPr>
            <w:tcW w:w="2913" w:type="dxa"/>
            <w:tcBorders>
              <w:top w:val="single" w:sz="4" w:space="0" w:color="auto"/>
              <w:left w:val="nil"/>
              <w:bottom w:val="single" w:sz="4" w:space="0" w:color="auto"/>
              <w:right w:val="single" w:sz="4" w:space="0" w:color="auto"/>
            </w:tcBorders>
            <w:vAlign w:val="center"/>
          </w:tcPr>
          <w:p w14:paraId="2E452C50" w14:textId="77777777" w:rsidR="009C1C50" w:rsidRPr="00D076D3" w:rsidRDefault="009C1C50" w:rsidP="00365918">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2EC1CDF5" w14:textId="77777777" w:rsidR="009C1C50" w:rsidRPr="00D076D3" w:rsidRDefault="004A0854" w:rsidP="0036591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22C8A67C" w14:textId="77777777" w:rsidTr="00365918">
        <w:trPr>
          <w:trHeight w:val="294"/>
          <w:jc w:val="center"/>
        </w:trPr>
        <w:tc>
          <w:tcPr>
            <w:tcW w:w="2108" w:type="dxa"/>
            <w:tcBorders>
              <w:top w:val="nil"/>
              <w:left w:val="single" w:sz="4" w:space="0" w:color="auto"/>
              <w:bottom w:val="single" w:sz="4" w:space="0" w:color="auto"/>
              <w:right w:val="single" w:sz="4" w:space="0" w:color="auto"/>
            </w:tcBorders>
            <w:vAlign w:val="center"/>
            <w:hideMark/>
          </w:tcPr>
          <w:p w14:paraId="13E96277" w14:textId="77777777" w:rsidR="009C1C50" w:rsidRPr="00D076D3" w:rsidRDefault="009C1C50" w:rsidP="00365918">
            <w:pPr>
              <w:spacing w:after="0" w:line="240" w:lineRule="auto"/>
              <w:rPr>
                <w:rFonts w:ascii="Arial Narrow" w:eastAsia="Times New Roman" w:hAnsi="Arial Narrow" w:cs="Times New Roman"/>
                <w:b/>
                <w:bCs/>
                <w:color w:val="000000"/>
                <w:highlight w:val="yellow"/>
                <w:lang w:eastAsia="sk-SK"/>
              </w:rPr>
            </w:pPr>
            <w:r w:rsidRPr="00D076D3">
              <w:rPr>
                <w:rFonts w:ascii="Arial Narrow" w:eastAsia="Times New Roman" w:hAnsi="Arial Narrow" w:cs="Times New Roman"/>
                <w:b/>
                <w:lang w:eastAsia="sk-SK"/>
              </w:rPr>
              <w:t>Príkon:</w:t>
            </w:r>
          </w:p>
        </w:tc>
        <w:tc>
          <w:tcPr>
            <w:tcW w:w="2646" w:type="dxa"/>
            <w:tcBorders>
              <w:top w:val="nil"/>
              <w:left w:val="nil"/>
              <w:bottom w:val="single" w:sz="4" w:space="0" w:color="auto"/>
              <w:right w:val="single" w:sz="4" w:space="0" w:color="auto"/>
            </w:tcBorders>
            <w:shd w:val="clear" w:color="auto" w:fill="FFFFFF"/>
            <w:vAlign w:val="center"/>
            <w:hideMark/>
          </w:tcPr>
          <w:p w14:paraId="7B7324BA" w14:textId="77777777" w:rsidR="009C1C50" w:rsidRPr="00D076D3" w:rsidRDefault="009C1C50" w:rsidP="00365918">
            <w:pPr>
              <w:spacing w:after="0" w:line="240" w:lineRule="auto"/>
              <w:rPr>
                <w:rFonts w:ascii="Arial Narrow" w:eastAsia="Times New Roman" w:hAnsi="Arial Narrow" w:cs="Times New Roman"/>
                <w:bCs/>
                <w:color w:val="000000"/>
                <w:highlight w:val="yellow"/>
                <w:lang w:eastAsia="sk-SK"/>
              </w:rPr>
            </w:pPr>
            <w:r w:rsidRPr="00D076D3">
              <w:rPr>
                <w:rFonts w:ascii="Arial Narrow" w:eastAsia="Times New Roman" w:hAnsi="Arial Narrow" w:cs="Times New Roman"/>
                <w:bCs/>
                <w:lang w:eastAsia="sk-SK"/>
              </w:rPr>
              <w:t>min. 2,5 kW</w:t>
            </w:r>
          </w:p>
        </w:tc>
        <w:tc>
          <w:tcPr>
            <w:tcW w:w="2913" w:type="dxa"/>
            <w:tcBorders>
              <w:top w:val="single" w:sz="4" w:space="0" w:color="auto"/>
              <w:left w:val="nil"/>
              <w:bottom w:val="single" w:sz="4" w:space="0" w:color="auto"/>
              <w:right w:val="single" w:sz="4" w:space="0" w:color="auto"/>
            </w:tcBorders>
            <w:vAlign w:val="center"/>
          </w:tcPr>
          <w:p w14:paraId="0B54E7F0" w14:textId="77777777" w:rsidR="009C1C50" w:rsidRPr="00D076D3" w:rsidRDefault="009C1C50" w:rsidP="00365918">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5352991C" w14:textId="77777777" w:rsidR="009C1C50" w:rsidRPr="00D076D3" w:rsidRDefault="009C1C50" w:rsidP="00365918">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r>
      <w:tr w:rsidR="009C1C50" w:rsidRPr="00D076D3" w14:paraId="5BBD09D9" w14:textId="77777777" w:rsidTr="00365918">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06A79853" w14:textId="77777777" w:rsidR="009C1C50" w:rsidRPr="00D076D3" w:rsidRDefault="009C1C50" w:rsidP="00365918">
            <w:pPr>
              <w:spacing w:after="0" w:line="240" w:lineRule="auto"/>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b/>
                <w:color w:val="000000"/>
                <w:lang w:eastAsia="sk-SK"/>
              </w:rPr>
              <w:t xml:space="preserve">Prevedenie: </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668B613F" w14:textId="77777777" w:rsidR="009C1C50" w:rsidRPr="00D076D3" w:rsidRDefault="009C1C50" w:rsidP="0036591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Liatinové platne</w:t>
            </w:r>
          </w:p>
          <w:p w14:paraId="0C1E9777" w14:textId="77777777" w:rsidR="009C1C50" w:rsidRPr="00D076D3" w:rsidRDefault="009C1C50" w:rsidP="0036591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Plynule regulovateľný termostat</w:t>
            </w:r>
          </w:p>
          <w:p w14:paraId="0CA56116" w14:textId="77777777" w:rsidR="009C1C50" w:rsidRPr="00D076D3" w:rsidRDefault="009C1C50" w:rsidP="0036591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Poistka proti prehriatiu</w:t>
            </w:r>
          </w:p>
          <w:p w14:paraId="3F8A4CF4" w14:textId="77777777" w:rsidR="009C1C50" w:rsidRPr="00D076D3" w:rsidRDefault="009C1C50" w:rsidP="0036591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Svetelná signalizácia</w:t>
            </w:r>
          </w:p>
          <w:p w14:paraId="37B6FCD1" w14:textId="77777777" w:rsidR="009C1C50" w:rsidRPr="00D076D3" w:rsidRDefault="009C1C50" w:rsidP="0036591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Protišmykové nožičky</w:t>
            </w:r>
          </w:p>
        </w:tc>
        <w:tc>
          <w:tcPr>
            <w:tcW w:w="2913" w:type="dxa"/>
            <w:tcBorders>
              <w:top w:val="single" w:sz="4" w:space="0" w:color="auto"/>
              <w:left w:val="single" w:sz="4" w:space="0" w:color="auto"/>
              <w:bottom w:val="single" w:sz="4" w:space="0" w:color="auto"/>
              <w:right w:val="single" w:sz="4" w:space="0" w:color="auto"/>
            </w:tcBorders>
            <w:vAlign w:val="center"/>
          </w:tcPr>
          <w:p w14:paraId="020D9F0B" w14:textId="77777777" w:rsidR="009C1C50" w:rsidRPr="00D076D3" w:rsidRDefault="009C1C50" w:rsidP="00365918">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c>
          <w:tcPr>
            <w:tcW w:w="1404" w:type="dxa"/>
            <w:tcBorders>
              <w:top w:val="single" w:sz="4" w:space="0" w:color="auto"/>
              <w:left w:val="single" w:sz="4" w:space="0" w:color="auto"/>
              <w:bottom w:val="single" w:sz="4" w:space="0" w:color="auto"/>
              <w:right w:val="single" w:sz="4" w:space="0" w:color="auto"/>
            </w:tcBorders>
            <w:vAlign w:val="center"/>
          </w:tcPr>
          <w:p w14:paraId="5F9B168D" w14:textId="77777777" w:rsidR="009C1C50" w:rsidRPr="00D076D3" w:rsidRDefault="009C1C50" w:rsidP="0036591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r>
      <w:tr w:rsidR="009C1C50" w:rsidRPr="00D076D3" w14:paraId="6CD9C2C3" w14:textId="77777777" w:rsidTr="00365918">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E2FA684" w14:textId="77777777" w:rsidR="009C1C50" w:rsidRPr="00D076D3" w:rsidRDefault="009C1C50" w:rsidP="0036591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05140A3F" w14:textId="77777777" w:rsidR="009C1C50" w:rsidRPr="00D076D3" w:rsidRDefault="009C1C50" w:rsidP="00365918">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r w:rsidR="009C1C50" w:rsidRPr="00D076D3" w14:paraId="55C47980" w14:textId="77777777" w:rsidTr="00365918">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911B5A9" w14:textId="77777777" w:rsidR="009C1C50" w:rsidRPr="00D076D3" w:rsidRDefault="009C1C50" w:rsidP="0036591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37731A4B" w14:textId="77777777" w:rsidR="009C1C50" w:rsidRPr="00D076D3" w:rsidRDefault="009C1C50" w:rsidP="00365918">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bl>
    <w:p w14:paraId="6D75FD90" w14:textId="77777777" w:rsidR="009C1C50" w:rsidRPr="00D076D3" w:rsidRDefault="009C1C50" w:rsidP="009C1C50">
      <w:pPr>
        <w:spacing w:after="0" w:line="240" w:lineRule="auto"/>
        <w:rPr>
          <w:rFonts w:ascii="Arial Narrow" w:eastAsia="Times New Roman" w:hAnsi="Arial Narrow" w:cs="Times New Roman"/>
          <w:lang w:eastAsia="sk-SK"/>
        </w:rPr>
      </w:pPr>
    </w:p>
    <w:tbl>
      <w:tblPr>
        <w:tblpPr w:leftFromText="141" w:rightFromText="141" w:vertAnchor="text" w:horzAnchor="margin" w:tblpXSpec="center" w:tblpY="200"/>
        <w:tblW w:w="9071" w:type="dxa"/>
        <w:jc w:val="center"/>
        <w:tblCellMar>
          <w:left w:w="70" w:type="dxa"/>
          <w:right w:w="70" w:type="dxa"/>
        </w:tblCellMar>
        <w:tblLook w:val="04A0" w:firstRow="1" w:lastRow="0" w:firstColumn="1" w:lastColumn="0" w:noHBand="0" w:noVBand="1"/>
      </w:tblPr>
      <w:tblGrid>
        <w:gridCol w:w="2108"/>
        <w:gridCol w:w="2646"/>
        <w:gridCol w:w="2913"/>
        <w:gridCol w:w="1404"/>
      </w:tblGrid>
      <w:tr w:rsidR="009C1C50" w:rsidRPr="00D076D3" w14:paraId="7E447B77" w14:textId="77777777" w:rsidTr="00365918">
        <w:trPr>
          <w:trHeight w:val="1408"/>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628D63E3" w14:textId="77777777" w:rsidR="009C1C50" w:rsidRPr="00D076D3" w:rsidRDefault="009C1C50" w:rsidP="00365918">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653DEEED" w14:textId="77777777" w:rsidR="009C1C50" w:rsidRPr="00D076D3" w:rsidRDefault="009C1C50" w:rsidP="00365918">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Vlastný návrh plnenia</w:t>
            </w:r>
          </w:p>
          <w:p w14:paraId="1403F6C8" w14:textId="77777777" w:rsidR="009C1C50" w:rsidRPr="00D076D3" w:rsidRDefault="009C1C50" w:rsidP="00365918">
            <w:pPr>
              <w:spacing w:after="0" w:line="240" w:lineRule="auto"/>
              <w:jc w:val="center"/>
              <w:rPr>
                <w:rFonts w:ascii="Arial Narrow" w:eastAsia="Times New Roman" w:hAnsi="Arial Narrow" w:cs="Times New Roman"/>
                <w:bCs/>
                <w:color w:val="000000"/>
                <w:lang w:eastAsia="sk-SK"/>
              </w:rPr>
            </w:pPr>
            <w:r w:rsidRPr="00D076D3">
              <w:rPr>
                <w:rFonts w:ascii="Arial Narrow" w:eastAsia="Times New Roman" w:hAnsi="Arial Narrow" w:cs="Times New Roman"/>
                <w:bCs/>
                <w:color w:val="000000"/>
                <w:lang w:eastAsia="sk-SK"/>
              </w:rPr>
              <w:t>(doplní uchádzač)</w:t>
            </w:r>
          </w:p>
          <w:p w14:paraId="771F13B8" w14:textId="77777777" w:rsidR="009C1C50" w:rsidRPr="00D076D3" w:rsidRDefault="009C1C50" w:rsidP="00365918">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Požaduje sa uviesť skutočnú špecifikáciu ponúkaného predmetu zákazky - výrobcu, typové označenie a technické parametre,  uviesť áno/nie, v prípade číselnej hodnoty uviesť jej skutočnú hodnotu</w:t>
            </w:r>
          </w:p>
        </w:tc>
      </w:tr>
      <w:tr w:rsidR="009C1C50" w:rsidRPr="00D076D3" w14:paraId="5952CBD4" w14:textId="77777777" w:rsidTr="00365918">
        <w:trPr>
          <w:trHeight w:val="482"/>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24418DBA" w14:textId="77777777" w:rsidR="009C1C50" w:rsidRPr="00D076D3" w:rsidRDefault="009C1C50" w:rsidP="00365918">
            <w:pPr>
              <w:spacing w:after="0" w:line="240" w:lineRule="auto"/>
              <w:rPr>
                <w:rFonts w:ascii="Arial Narrow" w:eastAsia="Times New Roman" w:hAnsi="Arial Narrow" w:cs="Times New Roman"/>
                <w:b/>
                <w:bCs/>
                <w:color w:val="000000"/>
                <w:lang w:eastAsia="sk-SK"/>
              </w:rPr>
            </w:pPr>
          </w:p>
          <w:p w14:paraId="01E6D80A" w14:textId="77777777" w:rsidR="009C1C50" w:rsidRPr="00D076D3" w:rsidRDefault="009C1C50" w:rsidP="00365918">
            <w:pPr>
              <w:spacing w:after="0" w:line="240" w:lineRule="auto"/>
              <w:rPr>
                <w:rFonts w:ascii="Arial Narrow" w:eastAsia="Times New Roman" w:hAnsi="Arial Narrow" w:cs="Times New Roman"/>
                <w:b/>
                <w:bCs/>
                <w:color w:val="000000"/>
                <w:lang w:eastAsia="sk-SK"/>
              </w:rPr>
            </w:pPr>
            <w:bookmarkStart w:id="18" w:name="_Hlk189576224"/>
            <w:r w:rsidRPr="00D076D3">
              <w:rPr>
                <w:rFonts w:ascii="Arial Narrow" w:eastAsia="Times New Roman" w:hAnsi="Arial Narrow" w:cs="Times New Roman"/>
                <w:b/>
                <w:bCs/>
                <w:color w:val="000000"/>
                <w:lang w:eastAsia="sk-SK"/>
              </w:rPr>
              <w:t xml:space="preserve">Položka č. 18 – </w:t>
            </w:r>
            <w:r w:rsidRPr="00D076D3">
              <w:rPr>
                <w:rFonts w:ascii="Arial Narrow" w:eastAsia="Times New Roman" w:hAnsi="Arial Narrow" w:cs="Times New Roman"/>
                <w:lang w:eastAsia="sk-SK"/>
              </w:rPr>
              <w:t xml:space="preserve">  </w:t>
            </w:r>
            <w:r w:rsidRPr="00D076D3">
              <w:rPr>
                <w:rFonts w:ascii="Arial Narrow" w:eastAsia="Times New Roman" w:hAnsi="Arial Narrow" w:cs="Times New Roman"/>
                <w:b/>
                <w:bCs/>
                <w:color w:val="000000"/>
                <w:lang w:eastAsia="sk-SK"/>
              </w:rPr>
              <w:t>Stojanový ventilátor</w:t>
            </w:r>
          </w:p>
          <w:bookmarkEnd w:id="18"/>
          <w:p w14:paraId="0FFAA558" w14:textId="77777777" w:rsidR="009C1C50" w:rsidRPr="00D076D3" w:rsidRDefault="009C1C50" w:rsidP="00365918">
            <w:pPr>
              <w:spacing w:after="0" w:line="240" w:lineRule="auto"/>
              <w:rPr>
                <w:rFonts w:ascii="Arial Narrow" w:eastAsia="Times New Roman" w:hAnsi="Arial Narrow" w:cs="Times New Roman"/>
                <w:b/>
                <w:bCs/>
                <w:color w:val="000000"/>
                <w:highlight w:val="yellow"/>
                <w:lang w:eastAsia="sk-SK"/>
              </w:rPr>
            </w:pP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1DA5CCCE" w14:textId="77777777" w:rsidR="009C1C50" w:rsidRPr="00D076D3" w:rsidRDefault="009C1C50" w:rsidP="00365918">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7CAECF47" w14:textId="77777777" w:rsidR="009C1C50" w:rsidRPr="00D076D3" w:rsidRDefault="009C1C50" w:rsidP="00365918">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„áno/nie“</w:t>
            </w:r>
          </w:p>
        </w:tc>
      </w:tr>
      <w:tr w:rsidR="009C1C50" w:rsidRPr="00D076D3" w14:paraId="2EFF00C2" w14:textId="77777777" w:rsidTr="00365918">
        <w:trPr>
          <w:trHeight w:val="419"/>
          <w:jc w:val="center"/>
        </w:trPr>
        <w:tc>
          <w:tcPr>
            <w:tcW w:w="2108" w:type="dxa"/>
            <w:tcBorders>
              <w:top w:val="single" w:sz="4" w:space="0" w:color="auto"/>
              <w:left w:val="single" w:sz="4" w:space="0" w:color="auto"/>
              <w:bottom w:val="single" w:sz="4" w:space="0" w:color="auto"/>
              <w:right w:val="single" w:sz="4" w:space="0" w:color="auto"/>
            </w:tcBorders>
            <w:shd w:val="clear" w:color="auto" w:fill="E2EFD9"/>
            <w:vAlign w:val="center"/>
          </w:tcPr>
          <w:p w14:paraId="586279BA" w14:textId="77777777" w:rsidR="009C1C50" w:rsidRPr="00D076D3" w:rsidRDefault="009C1C50" w:rsidP="00365918">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vAlign w:val="center"/>
          </w:tcPr>
          <w:p w14:paraId="54E4BC1F" w14:textId="77777777" w:rsidR="009C1C50" w:rsidRPr="00D076D3" w:rsidRDefault="009C1C50" w:rsidP="00365918">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645 ks</w:t>
            </w:r>
          </w:p>
        </w:tc>
        <w:tc>
          <w:tcPr>
            <w:tcW w:w="2913" w:type="dxa"/>
            <w:vMerge/>
            <w:tcBorders>
              <w:left w:val="single" w:sz="4" w:space="0" w:color="auto"/>
              <w:bottom w:val="single" w:sz="4" w:space="0" w:color="auto"/>
              <w:right w:val="single" w:sz="4" w:space="0" w:color="auto"/>
            </w:tcBorders>
            <w:shd w:val="clear" w:color="auto" w:fill="BFBFBF"/>
            <w:vAlign w:val="center"/>
          </w:tcPr>
          <w:p w14:paraId="6611CC26" w14:textId="77777777" w:rsidR="009C1C50" w:rsidRPr="00D076D3" w:rsidRDefault="009C1C50" w:rsidP="00365918">
            <w:pPr>
              <w:spacing w:after="0" w:line="240" w:lineRule="auto"/>
              <w:jc w:val="center"/>
              <w:rPr>
                <w:rFonts w:ascii="Arial Narrow" w:eastAsia="Times New Roman" w:hAnsi="Arial Narrow" w:cs="Times New Roman"/>
                <w:b/>
                <w:bCs/>
                <w:color w:val="000000"/>
                <w:highlight w:val="yellow"/>
                <w:lang w:eastAsia="sk-SK"/>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53D1B44E" w14:textId="77777777" w:rsidR="009C1C50" w:rsidRPr="00D076D3" w:rsidRDefault="009C1C50" w:rsidP="00365918">
            <w:pPr>
              <w:spacing w:after="0" w:line="240" w:lineRule="auto"/>
              <w:jc w:val="center"/>
              <w:rPr>
                <w:rFonts w:ascii="Arial Narrow" w:eastAsia="Times New Roman" w:hAnsi="Arial Narrow" w:cs="Times New Roman"/>
                <w:b/>
                <w:bCs/>
                <w:color w:val="000000"/>
                <w:highlight w:val="yellow"/>
                <w:lang w:eastAsia="sk-SK"/>
              </w:rPr>
            </w:pPr>
          </w:p>
        </w:tc>
      </w:tr>
      <w:tr w:rsidR="009C1C50" w:rsidRPr="00D076D3" w14:paraId="08EE5177" w14:textId="77777777" w:rsidTr="00365918">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hideMark/>
          </w:tcPr>
          <w:p w14:paraId="07CCE5F3" w14:textId="77777777" w:rsidR="009C1C50" w:rsidRPr="00D076D3" w:rsidRDefault="009C1C50" w:rsidP="00365918">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Výkon:</w:t>
            </w:r>
          </w:p>
        </w:tc>
        <w:tc>
          <w:tcPr>
            <w:tcW w:w="2646" w:type="dxa"/>
            <w:tcBorders>
              <w:top w:val="single" w:sz="4" w:space="0" w:color="auto"/>
              <w:left w:val="nil"/>
              <w:bottom w:val="single" w:sz="4" w:space="0" w:color="auto"/>
              <w:right w:val="single" w:sz="4" w:space="0" w:color="auto"/>
            </w:tcBorders>
            <w:vAlign w:val="center"/>
            <w:hideMark/>
          </w:tcPr>
          <w:p w14:paraId="5A9E5C17" w14:textId="77777777" w:rsidR="009C1C50" w:rsidRPr="00D076D3" w:rsidRDefault="009C1C50" w:rsidP="0036591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40 W</w:t>
            </w:r>
          </w:p>
        </w:tc>
        <w:tc>
          <w:tcPr>
            <w:tcW w:w="2913" w:type="dxa"/>
            <w:tcBorders>
              <w:top w:val="single" w:sz="4" w:space="0" w:color="auto"/>
              <w:left w:val="nil"/>
              <w:bottom w:val="single" w:sz="4" w:space="0" w:color="auto"/>
              <w:right w:val="single" w:sz="4" w:space="0" w:color="auto"/>
            </w:tcBorders>
            <w:vAlign w:val="center"/>
          </w:tcPr>
          <w:p w14:paraId="083FBCC5" w14:textId="77777777" w:rsidR="009C1C50" w:rsidRPr="00D076D3" w:rsidRDefault="009C1C50" w:rsidP="0036591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10397FF3" w14:textId="77777777" w:rsidR="009C1C50" w:rsidRPr="00D076D3" w:rsidRDefault="009C1C50" w:rsidP="0036591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2EBDEBF8" w14:textId="77777777" w:rsidTr="00365918">
        <w:trPr>
          <w:trHeight w:val="294"/>
          <w:jc w:val="center"/>
        </w:trPr>
        <w:tc>
          <w:tcPr>
            <w:tcW w:w="2108" w:type="dxa"/>
            <w:tcBorders>
              <w:top w:val="nil"/>
              <w:left w:val="single" w:sz="4" w:space="0" w:color="auto"/>
              <w:bottom w:val="single" w:sz="4" w:space="0" w:color="auto"/>
              <w:right w:val="single" w:sz="4" w:space="0" w:color="auto"/>
            </w:tcBorders>
            <w:vAlign w:val="center"/>
            <w:hideMark/>
          </w:tcPr>
          <w:p w14:paraId="39B800F2" w14:textId="77777777" w:rsidR="009C1C50" w:rsidRPr="00D076D3" w:rsidRDefault="009C1C50" w:rsidP="00365918">
            <w:pPr>
              <w:spacing w:after="0" w:line="240" w:lineRule="auto"/>
              <w:rPr>
                <w:rFonts w:ascii="Arial Narrow" w:eastAsia="Times New Roman" w:hAnsi="Arial Narrow" w:cs="Times New Roman"/>
                <w:b/>
                <w:bCs/>
                <w:color w:val="000000"/>
                <w:highlight w:val="yellow"/>
                <w:lang w:eastAsia="sk-SK"/>
              </w:rPr>
            </w:pPr>
            <w:r w:rsidRPr="00D076D3">
              <w:rPr>
                <w:rFonts w:ascii="Arial Narrow" w:eastAsia="Times New Roman" w:hAnsi="Arial Narrow" w:cs="Times New Roman"/>
                <w:b/>
                <w:lang w:eastAsia="sk-SK"/>
              </w:rPr>
              <w:t>Rýchlosti:</w:t>
            </w:r>
          </w:p>
        </w:tc>
        <w:tc>
          <w:tcPr>
            <w:tcW w:w="2646" w:type="dxa"/>
            <w:tcBorders>
              <w:top w:val="nil"/>
              <w:left w:val="nil"/>
              <w:bottom w:val="single" w:sz="4" w:space="0" w:color="auto"/>
              <w:right w:val="single" w:sz="4" w:space="0" w:color="auto"/>
            </w:tcBorders>
            <w:shd w:val="clear" w:color="auto" w:fill="FFFFFF"/>
            <w:vAlign w:val="center"/>
            <w:hideMark/>
          </w:tcPr>
          <w:p w14:paraId="63091F06" w14:textId="77777777" w:rsidR="009C1C50" w:rsidRPr="00D076D3" w:rsidRDefault="009C1C50" w:rsidP="00365918">
            <w:pPr>
              <w:spacing w:after="0" w:line="240" w:lineRule="auto"/>
              <w:rPr>
                <w:rFonts w:ascii="Arial Narrow" w:eastAsia="Times New Roman" w:hAnsi="Arial Narrow" w:cs="Times New Roman"/>
                <w:bCs/>
                <w:color w:val="000000"/>
                <w:highlight w:val="yellow"/>
                <w:lang w:eastAsia="sk-SK"/>
              </w:rPr>
            </w:pPr>
            <w:r w:rsidRPr="00D076D3">
              <w:rPr>
                <w:rFonts w:ascii="Arial Narrow" w:eastAsia="Times New Roman" w:hAnsi="Arial Narrow" w:cs="Times New Roman"/>
                <w:bCs/>
                <w:lang w:eastAsia="sk-SK"/>
              </w:rPr>
              <w:t>Min 2</w:t>
            </w:r>
          </w:p>
        </w:tc>
        <w:tc>
          <w:tcPr>
            <w:tcW w:w="2913" w:type="dxa"/>
            <w:tcBorders>
              <w:top w:val="single" w:sz="4" w:space="0" w:color="auto"/>
              <w:left w:val="nil"/>
              <w:bottom w:val="single" w:sz="4" w:space="0" w:color="auto"/>
              <w:right w:val="single" w:sz="4" w:space="0" w:color="auto"/>
            </w:tcBorders>
            <w:vAlign w:val="center"/>
          </w:tcPr>
          <w:p w14:paraId="6FF82495" w14:textId="77777777" w:rsidR="009C1C50" w:rsidRPr="00D076D3" w:rsidRDefault="009C1C50" w:rsidP="00365918">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1DA06E8D" w14:textId="77777777" w:rsidR="009C1C50" w:rsidRPr="00D076D3" w:rsidRDefault="009C1C50" w:rsidP="00365918">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r>
      <w:tr w:rsidR="009C1C50" w:rsidRPr="00D076D3" w14:paraId="4DF21B2E" w14:textId="77777777" w:rsidTr="00365918">
        <w:trPr>
          <w:trHeight w:val="294"/>
          <w:jc w:val="center"/>
        </w:trPr>
        <w:tc>
          <w:tcPr>
            <w:tcW w:w="2108" w:type="dxa"/>
            <w:tcBorders>
              <w:top w:val="nil"/>
              <w:left w:val="single" w:sz="4" w:space="0" w:color="auto"/>
              <w:bottom w:val="single" w:sz="4" w:space="0" w:color="auto"/>
              <w:right w:val="single" w:sz="4" w:space="0" w:color="auto"/>
            </w:tcBorders>
            <w:vAlign w:val="center"/>
          </w:tcPr>
          <w:p w14:paraId="47124D47" w14:textId="77777777" w:rsidR="009C1C50" w:rsidRPr="00D076D3" w:rsidRDefault="009C1C50" w:rsidP="00365918">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color w:val="000000"/>
                <w:lang w:eastAsia="sk-SK"/>
              </w:rPr>
              <w:t>Nastaviteľná výška:</w:t>
            </w:r>
          </w:p>
        </w:tc>
        <w:tc>
          <w:tcPr>
            <w:tcW w:w="2646" w:type="dxa"/>
            <w:tcBorders>
              <w:top w:val="nil"/>
              <w:left w:val="nil"/>
              <w:bottom w:val="single" w:sz="4" w:space="0" w:color="auto"/>
              <w:right w:val="single" w:sz="4" w:space="0" w:color="auto"/>
            </w:tcBorders>
            <w:shd w:val="clear" w:color="auto" w:fill="FFFFFF"/>
            <w:vAlign w:val="center"/>
          </w:tcPr>
          <w:p w14:paraId="242B81E0" w14:textId="77777777" w:rsidR="009C1C50" w:rsidRPr="00D076D3" w:rsidRDefault="009C1C50" w:rsidP="00365918">
            <w:pPr>
              <w:spacing w:after="0" w:line="240" w:lineRule="auto"/>
              <w:rPr>
                <w:rFonts w:ascii="Arial Narrow" w:eastAsia="Times New Roman" w:hAnsi="Arial Narrow" w:cs="Times New Roman"/>
                <w:lang w:eastAsia="sk-SK"/>
              </w:rPr>
            </w:pPr>
            <w:r w:rsidRPr="00D076D3">
              <w:rPr>
                <w:rFonts w:ascii="Arial Narrow" w:eastAsia="Times New Roman" w:hAnsi="Arial Narrow" w:cs="Times New Roman"/>
                <w:lang w:eastAsia="sk-SK"/>
              </w:rPr>
              <w:t>Min. 100cm</w:t>
            </w:r>
          </w:p>
        </w:tc>
        <w:tc>
          <w:tcPr>
            <w:tcW w:w="2913" w:type="dxa"/>
            <w:tcBorders>
              <w:top w:val="single" w:sz="4" w:space="0" w:color="auto"/>
              <w:left w:val="nil"/>
              <w:bottom w:val="single" w:sz="4" w:space="0" w:color="auto"/>
              <w:right w:val="single" w:sz="4" w:space="0" w:color="auto"/>
            </w:tcBorders>
            <w:vAlign w:val="center"/>
          </w:tcPr>
          <w:p w14:paraId="34222320" w14:textId="77777777" w:rsidR="009C1C50" w:rsidRPr="00D076D3" w:rsidRDefault="009C1C50" w:rsidP="0036591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1CAA57AC" w14:textId="77777777" w:rsidR="009C1C50" w:rsidRPr="00D076D3" w:rsidRDefault="009C1C50" w:rsidP="0036591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7C3C95D9" w14:textId="77777777" w:rsidTr="00365918">
        <w:trPr>
          <w:trHeight w:val="294"/>
          <w:jc w:val="center"/>
        </w:trPr>
        <w:tc>
          <w:tcPr>
            <w:tcW w:w="2108" w:type="dxa"/>
            <w:tcBorders>
              <w:top w:val="nil"/>
              <w:left w:val="single" w:sz="4" w:space="0" w:color="auto"/>
              <w:bottom w:val="single" w:sz="4" w:space="0" w:color="auto"/>
              <w:right w:val="single" w:sz="4" w:space="0" w:color="auto"/>
            </w:tcBorders>
            <w:vAlign w:val="center"/>
          </w:tcPr>
          <w:p w14:paraId="5C09884E" w14:textId="77777777" w:rsidR="009C1C50" w:rsidRPr="00D076D3" w:rsidRDefault="009C1C50" w:rsidP="00365918">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Automatická horizontálna rotácia v uhle</w:t>
            </w:r>
          </w:p>
        </w:tc>
        <w:tc>
          <w:tcPr>
            <w:tcW w:w="2646" w:type="dxa"/>
            <w:tcBorders>
              <w:top w:val="nil"/>
              <w:left w:val="nil"/>
              <w:bottom w:val="single" w:sz="4" w:space="0" w:color="auto"/>
              <w:right w:val="single" w:sz="4" w:space="0" w:color="auto"/>
            </w:tcBorders>
            <w:shd w:val="clear" w:color="auto" w:fill="FFFFFF"/>
            <w:vAlign w:val="center"/>
          </w:tcPr>
          <w:p w14:paraId="74BEF4F2" w14:textId="77777777" w:rsidR="009C1C50" w:rsidRPr="00D076D3" w:rsidRDefault="009C1C50" w:rsidP="00365918">
            <w:pPr>
              <w:spacing w:after="0" w:line="240" w:lineRule="auto"/>
              <w:rPr>
                <w:rFonts w:ascii="Arial Narrow" w:eastAsia="Times New Roman" w:hAnsi="Arial Narrow" w:cs="Times New Roman"/>
                <w:lang w:eastAsia="sk-SK"/>
              </w:rPr>
            </w:pPr>
            <w:r w:rsidRPr="00D076D3">
              <w:rPr>
                <w:rFonts w:ascii="Arial Narrow" w:eastAsia="Times New Roman" w:hAnsi="Arial Narrow" w:cs="Times New Roman"/>
                <w:lang w:eastAsia="sk-SK"/>
              </w:rPr>
              <w:t>min. 90°</w:t>
            </w:r>
          </w:p>
        </w:tc>
        <w:tc>
          <w:tcPr>
            <w:tcW w:w="2913" w:type="dxa"/>
            <w:tcBorders>
              <w:top w:val="single" w:sz="4" w:space="0" w:color="auto"/>
              <w:left w:val="nil"/>
              <w:bottom w:val="single" w:sz="4" w:space="0" w:color="auto"/>
              <w:right w:val="single" w:sz="4" w:space="0" w:color="auto"/>
            </w:tcBorders>
            <w:vAlign w:val="center"/>
          </w:tcPr>
          <w:p w14:paraId="5CC7D53C" w14:textId="77777777" w:rsidR="009C1C50" w:rsidRPr="00D076D3" w:rsidRDefault="009C1C50" w:rsidP="00365918">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794C393B" w14:textId="77777777" w:rsidR="009C1C50" w:rsidRPr="00D076D3" w:rsidRDefault="009C1C50" w:rsidP="0036591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2C2C0057" w14:textId="77777777" w:rsidTr="00365918">
        <w:trPr>
          <w:trHeight w:val="294"/>
          <w:jc w:val="center"/>
        </w:trPr>
        <w:tc>
          <w:tcPr>
            <w:tcW w:w="2108" w:type="dxa"/>
            <w:tcBorders>
              <w:top w:val="nil"/>
              <w:left w:val="single" w:sz="4" w:space="0" w:color="auto"/>
              <w:bottom w:val="single" w:sz="4" w:space="0" w:color="auto"/>
              <w:right w:val="single" w:sz="4" w:space="0" w:color="auto"/>
            </w:tcBorders>
            <w:vAlign w:val="center"/>
          </w:tcPr>
          <w:p w14:paraId="3B4DAB21" w14:textId="77777777" w:rsidR="009C1C50" w:rsidRPr="00D076D3" w:rsidRDefault="009C1C50" w:rsidP="00365918">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 xml:space="preserve">Krížová základňa </w:t>
            </w:r>
          </w:p>
        </w:tc>
        <w:tc>
          <w:tcPr>
            <w:tcW w:w="2646" w:type="dxa"/>
            <w:tcBorders>
              <w:top w:val="nil"/>
              <w:left w:val="nil"/>
              <w:bottom w:val="single" w:sz="4" w:space="0" w:color="auto"/>
              <w:right w:val="single" w:sz="4" w:space="0" w:color="auto"/>
            </w:tcBorders>
            <w:shd w:val="clear" w:color="auto" w:fill="FFFFFF"/>
            <w:vAlign w:val="center"/>
          </w:tcPr>
          <w:p w14:paraId="2DAAF039" w14:textId="77777777" w:rsidR="009C1C50" w:rsidRPr="00D076D3" w:rsidRDefault="009C1C50" w:rsidP="00365918">
            <w:pPr>
              <w:spacing w:after="0" w:line="240" w:lineRule="auto"/>
              <w:rPr>
                <w:rFonts w:ascii="Arial Narrow" w:eastAsia="Times New Roman" w:hAnsi="Arial Narrow" w:cs="Times New Roman"/>
                <w:lang w:eastAsia="sk-SK"/>
              </w:rPr>
            </w:pPr>
            <w:r w:rsidRPr="00D076D3">
              <w:rPr>
                <w:rFonts w:ascii="Arial Narrow" w:eastAsia="Times New Roman" w:hAnsi="Arial Narrow" w:cs="Times New Roman"/>
                <w:lang w:eastAsia="sk-SK"/>
              </w:rPr>
              <w:t xml:space="preserve">Min. 50 cm </w:t>
            </w:r>
          </w:p>
        </w:tc>
        <w:tc>
          <w:tcPr>
            <w:tcW w:w="2913" w:type="dxa"/>
            <w:tcBorders>
              <w:top w:val="single" w:sz="4" w:space="0" w:color="auto"/>
              <w:left w:val="nil"/>
              <w:bottom w:val="single" w:sz="4" w:space="0" w:color="auto"/>
              <w:right w:val="single" w:sz="4" w:space="0" w:color="auto"/>
            </w:tcBorders>
            <w:vAlign w:val="center"/>
          </w:tcPr>
          <w:p w14:paraId="11CE8F61" w14:textId="77777777" w:rsidR="009C1C50" w:rsidRPr="00D076D3" w:rsidRDefault="009C1C50" w:rsidP="00365918">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3C5F3975" w14:textId="77777777" w:rsidR="009C1C50" w:rsidRPr="00D076D3" w:rsidRDefault="009C1C50" w:rsidP="0036591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6434CA4F" w14:textId="77777777" w:rsidTr="00365918">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2F15E458" w14:textId="77777777" w:rsidR="009C1C50" w:rsidRPr="00D076D3" w:rsidRDefault="009C1C50" w:rsidP="00365918">
            <w:pPr>
              <w:spacing w:after="0" w:line="240" w:lineRule="auto"/>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b/>
                <w:color w:val="000000"/>
                <w:lang w:eastAsia="sk-SK"/>
              </w:rPr>
              <w:t xml:space="preserve">Prevedenie: </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75E5DC88" w14:textId="77777777" w:rsidR="009C1C50" w:rsidRPr="00D076D3" w:rsidRDefault="009C1C50" w:rsidP="0036591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Ochranná mriežka</w:t>
            </w:r>
          </w:p>
          <w:p w14:paraId="0E4A4213" w14:textId="77777777" w:rsidR="009C1C50" w:rsidRPr="00D076D3" w:rsidRDefault="009C1C50" w:rsidP="0036591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Nastaviteľný uhol sklonu</w:t>
            </w:r>
          </w:p>
        </w:tc>
        <w:tc>
          <w:tcPr>
            <w:tcW w:w="2913" w:type="dxa"/>
            <w:tcBorders>
              <w:top w:val="single" w:sz="4" w:space="0" w:color="auto"/>
              <w:left w:val="single" w:sz="4" w:space="0" w:color="auto"/>
              <w:bottom w:val="single" w:sz="4" w:space="0" w:color="auto"/>
              <w:right w:val="single" w:sz="4" w:space="0" w:color="auto"/>
            </w:tcBorders>
            <w:vAlign w:val="center"/>
          </w:tcPr>
          <w:p w14:paraId="51D57F56" w14:textId="77777777" w:rsidR="009C1C50" w:rsidRPr="00D076D3" w:rsidRDefault="009C1C50" w:rsidP="00365918">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c>
          <w:tcPr>
            <w:tcW w:w="1404" w:type="dxa"/>
            <w:tcBorders>
              <w:top w:val="single" w:sz="4" w:space="0" w:color="auto"/>
              <w:left w:val="single" w:sz="4" w:space="0" w:color="auto"/>
              <w:bottom w:val="single" w:sz="4" w:space="0" w:color="auto"/>
              <w:right w:val="single" w:sz="4" w:space="0" w:color="auto"/>
            </w:tcBorders>
            <w:vAlign w:val="center"/>
          </w:tcPr>
          <w:p w14:paraId="0682D512" w14:textId="77777777" w:rsidR="009C1C50" w:rsidRPr="00D076D3" w:rsidRDefault="009C1C50" w:rsidP="0036591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r>
      <w:tr w:rsidR="009C1C50" w:rsidRPr="00D076D3" w14:paraId="501A0799" w14:textId="77777777" w:rsidTr="00365918">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842306F" w14:textId="77777777" w:rsidR="009C1C50" w:rsidRPr="00D076D3" w:rsidRDefault="009C1C50" w:rsidP="0036591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7E48F633" w14:textId="77777777" w:rsidR="009C1C50" w:rsidRPr="00D076D3" w:rsidRDefault="009C1C50" w:rsidP="00365918">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r w:rsidR="009C1C50" w:rsidRPr="00D076D3" w14:paraId="1352BE6F" w14:textId="77777777" w:rsidTr="00365918">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1A26934" w14:textId="77777777" w:rsidR="009C1C50" w:rsidRPr="00D076D3" w:rsidRDefault="009C1C50" w:rsidP="0036591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1EAAA398" w14:textId="77777777" w:rsidR="009C1C50" w:rsidRPr="00D076D3" w:rsidRDefault="009C1C50" w:rsidP="00365918">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bl>
    <w:p w14:paraId="68607559" w14:textId="77777777" w:rsidR="009C1C50" w:rsidRPr="00D076D3" w:rsidRDefault="009C1C50" w:rsidP="009C1C50">
      <w:pPr>
        <w:spacing w:after="0" w:line="240" w:lineRule="auto"/>
        <w:rPr>
          <w:rFonts w:ascii="Arial Narrow" w:eastAsia="Times New Roman" w:hAnsi="Arial Narrow" w:cs="Times New Roman"/>
          <w:lang w:eastAsia="sk-SK"/>
        </w:rPr>
      </w:pPr>
    </w:p>
    <w:tbl>
      <w:tblPr>
        <w:tblpPr w:leftFromText="141" w:rightFromText="141" w:vertAnchor="text" w:horzAnchor="margin" w:tblpXSpec="center" w:tblpY="200"/>
        <w:tblW w:w="9071" w:type="dxa"/>
        <w:jc w:val="center"/>
        <w:tblCellMar>
          <w:left w:w="70" w:type="dxa"/>
          <w:right w:w="70" w:type="dxa"/>
        </w:tblCellMar>
        <w:tblLook w:val="04A0" w:firstRow="1" w:lastRow="0" w:firstColumn="1" w:lastColumn="0" w:noHBand="0" w:noVBand="1"/>
      </w:tblPr>
      <w:tblGrid>
        <w:gridCol w:w="2108"/>
        <w:gridCol w:w="2646"/>
        <w:gridCol w:w="2913"/>
        <w:gridCol w:w="1404"/>
      </w:tblGrid>
      <w:tr w:rsidR="009C1C50" w:rsidRPr="00D076D3" w14:paraId="24889CE3" w14:textId="77777777" w:rsidTr="00365918">
        <w:trPr>
          <w:trHeight w:val="1408"/>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5782CD0B" w14:textId="77777777" w:rsidR="009C1C50" w:rsidRPr="00D076D3" w:rsidRDefault="009C1C50" w:rsidP="00365918">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5001068C" w14:textId="77777777" w:rsidR="009C1C50" w:rsidRPr="00D076D3" w:rsidRDefault="009C1C50" w:rsidP="00365918">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Vlastný návrh plnenia</w:t>
            </w:r>
          </w:p>
          <w:p w14:paraId="526503BF" w14:textId="77777777" w:rsidR="009C1C50" w:rsidRPr="00D076D3" w:rsidRDefault="009C1C50" w:rsidP="00365918">
            <w:pPr>
              <w:spacing w:after="0" w:line="240" w:lineRule="auto"/>
              <w:jc w:val="center"/>
              <w:rPr>
                <w:rFonts w:ascii="Arial Narrow" w:eastAsia="Times New Roman" w:hAnsi="Arial Narrow" w:cs="Times New Roman"/>
                <w:bCs/>
                <w:color w:val="000000"/>
                <w:lang w:eastAsia="sk-SK"/>
              </w:rPr>
            </w:pPr>
            <w:r w:rsidRPr="00D076D3">
              <w:rPr>
                <w:rFonts w:ascii="Arial Narrow" w:eastAsia="Times New Roman" w:hAnsi="Arial Narrow" w:cs="Times New Roman"/>
                <w:bCs/>
                <w:color w:val="000000"/>
                <w:lang w:eastAsia="sk-SK"/>
              </w:rPr>
              <w:t>(doplní uchádzač)</w:t>
            </w:r>
          </w:p>
          <w:p w14:paraId="084D9CE4" w14:textId="77777777" w:rsidR="009C1C50" w:rsidRPr="00D076D3" w:rsidRDefault="009C1C50" w:rsidP="00365918">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Požaduje sa uviesť skutočnú špecifikáciu ponúkaného predmetu zákazky - výrobcu, typové označenie a technické parametre,  uviesť áno/nie, v prípade číselnej hodnoty uviesť jej skutočnú hodnotu</w:t>
            </w:r>
          </w:p>
        </w:tc>
      </w:tr>
      <w:tr w:rsidR="009C1C50" w:rsidRPr="00D076D3" w14:paraId="6C28102A" w14:textId="77777777" w:rsidTr="00365918">
        <w:trPr>
          <w:trHeight w:val="482"/>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27F783F0" w14:textId="77777777" w:rsidR="009C1C50" w:rsidRPr="00D076D3" w:rsidRDefault="009C1C50" w:rsidP="00365918">
            <w:pPr>
              <w:spacing w:after="0" w:line="240" w:lineRule="auto"/>
              <w:rPr>
                <w:rFonts w:ascii="Arial Narrow" w:eastAsia="Times New Roman" w:hAnsi="Arial Narrow" w:cs="Times New Roman"/>
                <w:b/>
                <w:bCs/>
                <w:color w:val="000000"/>
                <w:lang w:eastAsia="sk-SK"/>
              </w:rPr>
            </w:pPr>
          </w:p>
          <w:p w14:paraId="5D8D4F00" w14:textId="77777777" w:rsidR="009C1C50" w:rsidRPr="00D076D3" w:rsidRDefault="009C1C50" w:rsidP="00365918">
            <w:pPr>
              <w:spacing w:after="0" w:line="240" w:lineRule="auto"/>
              <w:rPr>
                <w:rFonts w:ascii="Arial Narrow" w:eastAsia="Times New Roman" w:hAnsi="Arial Narrow" w:cs="Times New Roman"/>
                <w:b/>
                <w:bCs/>
                <w:color w:val="000000"/>
                <w:lang w:eastAsia="sk-SK"/>
              </w:rPr>
            </w:pPr>
            <w:bookmarkStart w:id="19" w:name="_Hlk189576245"/>
            <w:r w:rsidRPr="00D076D3">
              <w:rPr>
                <w:rFonts w:ascii="Arial Narrow" w:eastAsia="Times New Roman" w:hAnsi="Arial Narrow" w:cs="Times New Roman"/>
                <w:b/>
                <w:bCs/>
                <w:color w:val="000000"/>
                <w:lang w:eastAsia="sk-SK"/>
              </w:rPr>
              <w:t xml:space="preserve">Položka č. 19 – </w:t>
            </w:r>
            <w:r w:rsidRPr="00D076D3">
              <w:rPr>
                <w:rFonts w:ascii="Arial Narrow" w:eastAsia="Times New Roman" w:hAnsi="Arial Narrow" w:cs="Times New Roman"/>
                <w:lang w:eastAsia="sk-SK"/>
              </w:rPr>
              <w:t xml:space="preserve">  </w:t>
            </w:r>
            <w:r w:rsidR="00365918" w:rsidRPr="00D076D3">
              <w:rPr>
                <w:rFonts w:ascii="Arial Narrow" w:eastAsia="Times New Roman" w:hAnsi="Arial Narrow" w:cs="Times New Roman"/>
                <w:b/>
                <w:bCs/>
                <w:color w:val="000000"/>
                <w:lang w:eastAsia="sk-SK"/>
              </w:rPr>
              <w:t xml:space="preserve">Stolový ventilátor </w:t>
            </w:r>
          </w:p>
          <w:bookmarkEnd w:id="19"/>
          <w:p w14:paraId="111C916A" w14:textId="77777777" w:rsidR="00365918" w:rsidRPr="00D076D3" w:rsidRDefault="00365918" w:rsidP="00365918">
            <w:pPr>
              <w:spacing w:after="0" w:line="240" w:lineRule="auto"/>
              <w:rPr>
                <w:rFonts w:ascii="Arial Narrow" w:eastAsia="Times New Roman" w:hAnsi="Arial Narrow" w:cs="Times New Roman"/>
                <w:b/>
                <w:bCs/>
                <w:color w:val="000000"/>
                <w:lang w:eastAsia="sk-SK"/>
              </w:rPr>
            </w:pP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10033DE4" w14:textId="77777777" w:rsidR="009C1C50" w:rsidRPr="00D076D3" w:rsidRDefault="009C1C50" w:rsidP="00365918">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676A1803" w14:textId="77777777" w:rsidR="009C1C50" w:rsidRPr="00D076D3" w:rsidRDefault="009C1C50" w:rsidP="00365918">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„áno/nie“</w:t>
            </w:r>
          </w:p>
        </w:tc>
      </w:tr>
      <w:tr w:rsidR="009C1C50" w:rsidRPr="00D076D3" w14:paraId="15B6814F" w14:textId="77777777" w:rsidTr="00365918">
        <w:trPr>
          <w:trHeight w:val="419"/>
          <w:jc w:val="center"/>
        </w:trPr>
        <w:tc>
          <w:tcPr>
            <w:tcW w:w="2108" w:type="dxa"/>
            <w:tcBorders>
              <w:top w:val="single" w:sz="4" w:space="0" w:color="auto"/>
              <w:left w:val="single" w:sz="4" w:space="0" w:color="auto"/>
              <w:bottom w:val="single" w:sz="4" w:space="0" w:color="auto"/>
              <w:right w:val="single" w:sz="4" w:space="0" w:color="auto"/>
            </w:tcBorders>
            <w:shd w:val="clear" w:color="auto" w:fill="E2EFD9"/>
            <w:vAlign w:val="center"/>
          </w:tcPr>
          <w:p w14:paraId="58011CBC" w14:textId="77777777" w:rsidR="009C1C50" w:rsidRPr="00D076D3" w:rsidRDefault="009C1C50" w:rsidP="00365918">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vAlign w:val="center"/>
          </w:tcPr>
          <w:p w14:paraId="3DB82D57" w14:textId="77777777" w:rsidR="009C1C50" w:rsidRPr="00D076D3" w:rsidRDefault="009C1C50" w:rsidP="00365918">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491 ks</w:t>
            </w:r>
          </w:p>
        </w:tc>
        <w:tc>
          <w:tcPr>
            <w:tcW w:w="2913" w:type="dxa"/>
            <w:vMerge/>
            <w:tcBorders>
              <w:left w:val="single" w:sz="4" w:space="0" w:color="auto"/>
              <w:bottom w:val="single" w:sz="4" w:space="0" w:color="auto"/>
              <w:right w:val="single" w:sz="4" w:space="0" w:color="auto"/>
            </w:tcBorders>
            <w:shd w:val="clear" w:color="auto" w:fill="BFBFBF"/>
            <w:vAlign w:val="center"/>
          </w:tcPr>
          <w:p w14:paraId="5DB042A9" w14:textId="77777777" w:rsidR="009C1C50" w:rsidRPr="00D076D3" w:rsidRDefault="009C1C50" w:rsidP="00365918">
            <w:pPr>
              <w:spacing w:after="0" w:line="240" w:lineRule="auto"/>
              <w:jc w:val="center"/>
              <w:rPr>
                <w:rFonts w:ascii="Arial Narrow" w:eastAsia="Times New Roman" w:hAnsi="Arial Narrow" w:cs="Times New Roman"/>
                <w:b/>
                <w:bCs/>
                <w:color w:val="000000"/>
                <w:highlight w:val="yellow"/>
                <w:lang w:eastAsia="sk-SK"/>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4DFA485A" w14:textId="77777777" w:rsidR="009C1C50" w:rsidRPr="00D076D3" w:rsidRDefault="009C1C50" w:rsidP="00365918">
            <w:pPr>
              <w:spacing w:after="0" w:line="240" w:lineRule="auto"/>
              <w:jc w:val="center"/>
              <w:rPr>
                <w:rFonts w:ascii="Arial Narrow" w:eastAsia="Times New Roman" w:hAnsi="Arial Narrow" w:cs="Times New Roman"/>
                <w:b/>
                <w:bCs/>
                <w:color w:val="000000"/>
                <w:highlight w:val="yellow"/>
                <w:lang w:eastAsia="sk-SK"/>
              </w:rPr>
            </w:pPr>
          </w:p>
        </w:tc>
      </w:tr>
      <w:tr w:rsidR="009C1C50" w:rsidRPr="00D076D3" w14:paraId="3D216160" w14:textId="77777777" w:rsidTr="00365918">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hideMark/>
          </w:tcPr>
          <w:p w14:paraId="158B7AA9" w14:textId="77777777" w:rsidR="009C1C50" w:rsidRPr="00D076D3" w:rsidRDefault="009C1C50" w:rsidP="00365918">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Priemer lopatiek</w:t>
            </w:r>
          </w:p>
        </w:tc>
        <w:tc>
          <w:tcPr>
            <w:tcW w:w="2646" w:type="dxa"/>
            <w:tcBorders>
              <w:top w:val="single" w:sz="4" w:space="0" w:color="auto"/>
              <w:left w:val="nil"/>
              <w:bottom w:val="single" w:sz="4" w:space="0" w:color="auto"/>
              <w:right w:val="single" w:sz="4" w:space="0" w:color="auto"/>
            </w:tcBorders>
            <w:vAlign w:val="center"/>
            <w:hideMark/>
          </w:tcPr>
          <w:p w14:paraId="22ED5966" w14:textId="77777777" w:rsidR="009C1C50" w:rsidRPr="00D076D3" w:rsidRDefault="009C1C50" w:rsidP="0036591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20 cm</w:t>
            </w:r>
          </w:p>
        </w:tc>
        <w:tc>
          <w:tcPr>
            <w:tcW w:w="2913" w:type="dxa"/>
            <w:tcBorders>
              <w:top w:val="single" w:sz="4" w:space="0" w:color="auto"/>
              <w:left w:val="nil"/>
              <w:bottom w:val="single" w:sz="4" w:space="0" w:color="auto"/>
              <w:right w:val="single" w:sz="4" w:space="0" w:color="auto"/>
            </w:tcBorders>
            <w:vAlign w:val="center"/>
          </w:tcPr>
          <w:p w14:paraId="068B53C8" w14:textId="77777777" w:rsidR="009C1C50" w:rsidRPr="00D076D3" w:rsidRDefault="009C1C50" w:rsidP="0036591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2A19DC33" w14:textId="77777777" w:rsidR="009C1C50" w:rsidRPr="00D076D3" w:rsidRDefault="009C1C50" w:rsidP="0036591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395D3042" w14:textId="77777777" w:rsidTr="00365918">
        <w:trPr>
          <w:trHeight w:val="294"/>
          <w:jc w:val="center"/>
        </w:trPr>
        <w:tc>
          <w:tcPr>
            <w:tcW w:w="2108" w:type="dxa"/>
            <w:tcBorders>
              <w:top w:val="nil"/>
              <w:left w:val="single" w:sz="4" w:space="0" w:color="auto"/>
              <w:bottom w:val="single" w:sz="4" w:space="0" w:color="auto"/>
              <w:right w:val="single" w:sz="4" w:space="0" w:color="auto"/>
            </w:tcBorders>
            <w:vAlign w:val="center"/>
            <w:hideMark/>
          </w:tcPr>
          <w:p w14:paraId="44A17957" w14:textId="77777777" w:rsidR="009C1C50" w:rsidRPr="00D076D3" w:rsidRDefault="009C1C50" w:rsidP="00365918">
            <w:pPr>
              <w:spacing w:after="0" w:line="240" w:lineRule="auto"/>
              <w:rPr>
                <w:rFonts w:ascii="Arial Narrow" w:eastAsia="Times New Roman" w:hAnsi="Arial Narrow" w:cs="Times New Roman"/>
                <w:b/>
                <w:bCs/>
                <w:color w:val="000000"/>
                <w:highlight w:val="yellow"/>
                <w:lang w:eastAsia="sk-SK"/>
              </w:rPr>
            </w:pPr>
            <w:r w:rsidRPr="00D076D3">
              <w:rPr>
                <w:rFonts w:ascii="Arial Narrow" w:eastAsia="Times New Roman" w:hAnsi="Arial Narrow" w:cs="Times New Roman"/>
                <w:b/>
                <w:lang w:eastAsia="sk-SK"/>
              </w:rPr>
              <w:t>Rýchlosti:</w:t>
            </w:r>
          </w:p>
        </w:tc>
        <w:tc>
          <w:tcPr>
            <w:tcW w:w="2646" w:type="dxa"/>
            <w:tcBorders>
              <w:top w:val="nil"/>
              <w:left w:val="nil"/>
              <w:bottom w:val="single" w:sz="4" w:space="0" w:color="auto"/>
              <w:right w:val="single" w:sz="4" w:space="0" w:color="auto"/>
            </w:tcBorders>
            <w:shd w:val="clear" w:color="auto" w:fill="FFFFFF"/>
            <w:vAlign w:val="center"/>
            <w:hideMark/>
          </w:tcPr>
          <w:p w14:paraId="01B8D3CE" w14:textId="77777777" w:rsidR="009C1C50" w:rsidRPr="00D076D3" w:rsidRDefault="009C1C50" w:rsidP="00365918">
            <w:pPr>
              <w:spacing w:after="0" w:line="240" w:lineRule="auto"/>
              <w:rPr>
                <w:rFonts w:ascii="Arial Narrow" w:eastAsia="Times New Roman" w:hAnsi="Arial Narrow" w:cs="Times New Roman"/>
                <w:bCs/>
                <w:color w:val="000000"/>
                <w:highlight w:val="yellow"/>
                <w:lang w:eastAsia="sk-SK"/>
              </w:rPr>
            </w:pPr>
            <w:r w:rsidRPr="00D076D3">
              <w:rPr>
                <w:rFonts w:ascii="Arial Narrow" w:eastAsia="Times New Roman" w:hAnsi="Arial Narrow" w:cs="Times New Roman"/>
                <w:bCs/>
                <w:lang w:eastAsia="sk-SK"/>
              </w:rPr>
              <w:t>Min 2</w:t>
            </w:r>
          </w:p>
        </w:tc>
        <w:tc>
          <w:tcPr>
            <w:tcW w:w="2913" w:type="dxa"/>
            <w:tcBorders>
              <w:top w:val="single" w:sz="4" w:space="0" w:color="auto"/>
              <w:left w:val="nil"/>
              <w:bottom w:val="single" w:sz="4" w:space="0" w:color="auto"/>
              <w:right w:val="single" w:sz="4" w:space="0" w:color="auto"/>
            </w:tcBorders>
            <w:vAlign w:val="center"/>
          </w:tcPr>
          <w:p w14:paraId="2AA2271B" w14:textId="77777777" w:rsidR="009C1C50" w:rsidRPr="00D076D3" w:rsidRDefault="009C1C50" w:rsidP="00365918">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29C3032A" w14:textId="77777777" w:rsidR="009C1C50" w:rsidRPr="00D076D3" w:rsidRDefault="009C1C50" w:rsidP="00365918">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r>
      <w:tr w:rsidR="009C1C50" w:rsidRPr="00D076D3" w14:paraId="118051F0" w14:textId="77777777" w:rsidTr="00365918">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47113130" w14:textId="77777777" w:rsidR="009C1C50" w:rsidRPr="00D076D3" w:rsidRDefault="009C1C50" w:rsidP="00365918">
            <w:pPr>
              <w:spacing w:after="0" w:line="240" w:lineRule="auto"/>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b/>
                <w:color w:val="000000"/>
                <w:lang w:eastAsia="sk-SK"/>
              </w:rPr>
              <w:t xml:space="preserve">Prevedenie: </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7998D6C6" w14:textId="77777777" w:rsidR="009C1C50" w:rsidRPr="00D076D3" w:rsidRDefault="009C1C50" w:rsidP="0036591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Nastaviteľný uhol sklonu</w:t>
            </w:r>
          </w:p>
          <w:p w14:paraId="7774700C" w14:textId="77777777" w:rsidR="009C1C50" w:rsidRPr="00D076D3" w:rsidRDefault="009C1C50" w:rsidP="0036591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Predná a zadná kovová ochranná mriežka</w:t>
            </w:r>
          </w:p>
        </w:tc>
        <w:tc>
          <w:tcPr>
            <w:tcW w:w="2913" w:type="dxa"/>
            <w:tcBorders>
              <w:top w:val="single" w:sz="4" w:space="0" w:color="auto"/>
              <w:left w:val="single" w:sz="4" w:space="0" w:color="auto"/>
              <w:bottom w:val="single" w:sz="4" w:space="0" w:color="auto"/>
              <w:right w:val="single" w:sz="4" w:space="0" w:color="auto"/>
            </w:tcBorders>
            <w:vAlign w:val="center"/>
          </w:tcPr>
          <w:p w14:paraId="48FB81F5" w14:textId="77777777" w:rsidR="009C1C50" w:rsidRPr="00D076D3" w:rsidRDefault="009C1C50" w:rsidP="00365918">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c>
          <w:tcPr>
            <w:tcW w:w="1404" w:type="dxa"/>
            <w:tcBorders>
              <w:top w:val="single" w:sz="4" w:space="0" w:color="auto"/>
              <w:left w:val="single" w:sz="4" w:space="0" w:color="auto"/>
              <w:bottom w:val="single" w:sz="4" w:space="0" w:color="auto"/>
              <w:right w:val="single" w:sz="4" w:space="0" w:color="auto"/>
            </w:tcBorders>
            <w:vAlign w:val="center"/>
          </w:tcPr>
          <w:p w14:paraId="73B568BF" w14:textId="77777777" w:rsidR="009C1C50" w:rsidRPr="00D076D3" w:rsidRDefault="009C1C50" w:rsidP="0036591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r>
      <w:tr w:rsidR="009C1C50" w:rsidRPr="00D076D3" w14:paraId="177882BD" w14:textId="77777777" w:rsidTr="00365918">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D4230E" w14:textId="77777777" w:rsidR="009C1C50" w:rsidRPr="00D076D3" w:rsidRDefault="009C1C50" w:rsidP="0036591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1F5192C6" w14:textId="77777777" w:rsidR="009C1C50" w:rsidRPr="00D076D3" w:rsidRDefault="009C1C50" w:rsidP="00365918">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r w:rsidR="009C1C50" w:rsidRPr="00D076D3" w14:paraId="37CB6B9A" w14:textId="77777777" w:rsidTr="00365918">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3C37BF" w14:textId="77777777" w:rsidR="009C1C50" w:rsidRPr="00D076D3" w:rsidRDefault="009C1C50" w:rsidP="0036591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72335EDE" w14:textId="77777777" w:rsidR="009C1C50" w:rsidRPr="00D076D3" w:rsidRDefault="009C1C50" w:rsidP="00365918">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bl>
    <w:p w14:paraId="11EBBDA7" w14:textId="77777777" w:rsidR="009C1C50" w:rsidRPr="00D076D3" w:rsidRDefault="009C1C50" w:rsidP="009C1C50">
      <w:pPr>
        <w:spacing w:after="0" w:line="240" w:lineRule="auto"/>
        <w:rPr>
          <w:rFonts w:ascii="Arial Narrow" w:eastAsia="Times New Roman" w:hAnsi="Arial Narrow" w:cs="Times New Roman"/>
          <w:lang w:eastAsia="sk-SK"/>
        </w:rPr>
      </w:pPr>
    </w:p>
    <w:tbl>
      <w:tblPr>
        <w:tblpPr w:leftFromText="141" w:rightFromText="141" w:vertAnchor="text" w:horzAnchor="margin" w:tblpXSpec="center" w:tblpY="200"/>
        <w:tblW w:w="9071" w:type="dxa"/>
        <w:jc w:val="center"/>
        <w:tblCellMar>
          <w:left w:w="70" w:type="dxa"/>
          <w:right w:w="70" w:type="dxa"/>
        </w:tblCellMar>
        <w:tblLook w:val="04A0" w:firstRow="1" w:lastRow="0" w:firstColumn="1" w:lastColumn="0" w:noHBand="0" w:noVBand="1"/>
      </w:tblPr>
      <w:tblGrid>
        <w:gridCol w:w="2108"/>
        <w:gridCol w:w="2646"/>
        <w:gridCol w:w="2913"/>
        <w:gridCol w:w="1404"/>
      </w:tblGrid>
      <w:tr w:rsidR="009C1C50" w:rsidRPr="00D076D3" w14:paraId="37F95BFD" w14:textId="77777777" w:rsidTr="004A0854">
        <w:trPr>
          <w:trHeight w:val="1408"/>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1BD766D1" w14:textId="77777777" w:rsidR="009C1C50" w:rsidRPr="00D076D3" w:rsidRDefault="009C1C50" w:rsidP="004A0854">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31902DC7" w14:textId="77777777" w:rsidR="009C1C50" w:rsidRPr="00D076D3" w:rsidRDefault="009C1C50" w:rsidP="004A0854">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Vlastný návrh plnenia</w:t>
            </w:r>
          </w:p>
          <w:p w14:paraId="0338FA92" w14:textId="77777777" w:rsidR="009C1C50" w:rsidRPr="00D076D3" w:rsidRDefault="009C1C50" w:rsidP="004A0854">
            <w:pPr>
              <w:spacing w:after="0" w:line="240" w:lineRule="auto"/>
              <w:jc w:val="center"/>
              <w:rPr>
                <w:rFonts w:ascii="Arial Narrow" w:eastAsia="Times New Roman" w:hAnsi="Arial Narrow" w:cs="Times New Roman"/>
                <w:bCs/>
                <w:color w:val="000000"/>
                <w:lang w:eastAsia="sk-SK"/>
              </w:rPr>
            </w:pPr>
            <w:r w:rsidRPr="00D076D3">
              <w:rPr>
                <w:rFonts w:ascii="Arial Narrow" w:eastAsia="Times New Roman" w:hAnsi="Arial Narrow" w:cs="Times New Roman"/>
                <w:bCs/>
                <w:color w:val="000000"/>
                <w:lang w:eastAsia="sk-SK"/>
              </w:rPr>
              <w:t>(doplní uchádzač)</w:t>
            </w:r>
          </w:p>
          <w:p w14:paraId="3BF16D42" w14:textId="77777777" w:rsidR="009C1C50" w:rsidRPr="00D076D3" w:rsidRDefault="009C1C50" w:rsidP="004A0854">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 xml:space="preserve">Požaduje sa uviesť skutočnú špecifikáciu ponúkaného predmetu zákazky - výrobcu, typové označenie a technické parametre,  uviesť </w:t>
            </w:r>
            <w:r w:rsidRPr="00D076D3">
              <w:rPr>
                <w:rFonts w:ascii="Arial Narrow" w:eastAsia="Times New Roman" w:hAnsi="Arial Narrow" w:cs="Times New Roman"/>
                <w:b/>
                <w:lang w:eastAsia="sk-SK"/>
              </w:rPr>
              <w:lastRenderedPageBreak/>
              <w:t>áno/nie, v prípade číselnej hodnoty uviesť jej skutočnú hodnotu</w:t>
            </w:r>
          </w:p>
        </w:tc>
      </w:tr>
      <w:tr w:rsidR="009C1C50" w:rsidRPr="00D076D3" w14:paraId="511813AF" w14:textId="77777777" w:rsidTr="004A0854">
        <w:trPr>
          <w:trHeight w:val="482"/>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744ACFAD" w14:textId="77777777" w:rsidR="009C1C50" w:rsidRPr="00D076D3" w:rsidRDefault="009C1C50" w:rsidP="004A0854">
            <w:pPr>
              <w:spacing w:after="0" w:line="240" w:lineRule="auto"/>
              <w:rPr>
                <w:rFonts w:ascii="Arial Narrow" w:eastAsia="Times New Roman" w:hAnsi="Arial Narrow" w:cs="Times New Roman"/>
                <w:b/>
                <w:bCs/>
                <w:color w:val="000000"/>
                <w:lang w:eastAsia="sk-SK"/>
              </w:rPr>
            </w:pPr>
          </w:p>
          <w:p w14:paraId="750E06B9" w14:textId="77777777" w:rsidR="009C1C50" w:rsidRPr="00D076D3" w:rsidRDefault="009C1C50" w:rsidP="004A0854">
            <w:pPr>
              <w:spacing w:after="0" w:line="240" w:lineRule="auto"/>
              <w:rPr>
                <w:rFonts w:ascii="Arial Narrow" w:eastAsia="Times New Roman" w:hAnsi="Arial Narrow" w:cs="Times New Roman"/>
                <w:b/>
                <w:bCs/>
                <w:color w:val="000000"/>
                <w:lang w:eastAsia="sk-SK"/>
              </w:rPr>
            </w:pPr>
            <w:bookmarkStart w:id="20" w:name="_Hlk189576260"/>
            <w:r w:rsidRPr="00D076D3">
              <w:rPr>
                <w:rFonts w:ascii="Arial Narrow" w:eastAsia="Times New Roman" w:hAnsi="Arial Narrow" w:cs="Times New Roman"/>
                <w:b/>
                <w:bCs/>
                <w:color w:val="000000"/>
                <w:lang w:eastAsia="sk-SK"/>
              </w:rPr>
              <w:t xml:space="preserve">Položka č. 20 – </w:t>
            </w:r>
            <w:r w:rsidRPr="00D076D3">
              <w:rPr>
                <w:rFonts w:ascii="Arial Narrow" w:eastAsia="Times New Roman" w:hAnsi="Arial Narrow" w:cs="Times New Roman"/>
                <w:lang w:eastAsia="sk-SK"/>
              </w:rPr>
              <w:t xml:space="preserve">   </w:t>
            </w:r>
            <w:r w:rsidRPr="00D076D3">
              <w:rPr>
                <w:rFonts w:ascii="Arial Narrow" w:eastAsia="Times New Roman" w:hAnsi="Arial Narrow" w:cs="Times New Roman"/>
                <w:b/>
                <w:bCs/>
                <w:color w:val="000000"/>
                <w:lang w:eastAsia="sk-SK"/>
              </w:rPr>
              <w:t xml:space="preserve">Teplovzdušný </w:t>
            </w:r>
            <w:proofErr w:type="spellStart"/>
            <w:r w:rsidRPr="00D076D3">
              <w:rPr>
                <w:rFonts w:ascii="Arial Narrow" w:eastAsia="Times New Roman" w:hAnsi="Arial Narrow" w:cs="Times New Roman"/>
                <w:b/>
                <w:bCs/>
                <w:color w:val="000000"/>
                <w:lang w:eastAsia="sk-SK"/>
              </w:rPr>
              <w:t>konvektor</w:t>
            </w:r>
            <w:proofErr w:type="spellEnd"/>
          </w:p>
          <w:bookmarkEnd w:id="20"/>
          <w:p w14:paraId="3624D02F" w14:textId="77777777" w:rsidR="009C1C50" w:rsidRPr="00D076D3" w:rsidRDefault="009C1C50" w:rsidP="004A0854">
            <w:pPr>
              <w:spacing w:after="0" w:line="240" w:lineRule="auto"/>
              <w:rPr>
                <w:rFonts w:ascii="Arial Narrow" w:eastAsia="Times New Roman" w:hAnsi="Arial Narrow" w:cs="Times New Roman"/>
                <w:b/>
                <w:bCs/>
                <w:color w:val="000000"/>
                <w:highlight w:val="yellow"/>
                <w:lang w:eastAsia="sk-SK"/>
              </w:rPr>
            </w:pP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3D5360FC" w14:textId="77777777" w:rsidR="009C1C50" w:rsidRPr="00D076D3" w:rsidRDefault="009C1C50" w:rsidP="004A0854">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42BC6915" w14:textId="77777777" w:rsidR="009C1C50" w:rsidRPr="00D076D3" w:rsidRDefault="009C1C50" w:rsidP="004A0854">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„áno/nie“</w:t>
            </w:r>
          </w:p>
        </w:tc>
      </w:tr>
      <w:tr w:rsidR="009C1C50" w:rsidRPr="00D076D3" w14:paraId="13934D0F" w14:textId="77777777" w:rsidTr="004A0854">
        <w:trPr>
          <w:trHeight w:val="419"/>
          <w:jc w:val="center"/>
        </w:trPr>
        <w:tc>
          <w:tcPr>
            <w:tcW w:w="2108" w:type="dxa"/>
            <w:tcBorders>
              <w:top w:val="single" w:sz="4" w:space="0" w:color="auto"/>
              <w:left w:val="single" w:sz="4" w:space="0" w:color="auto"/>
              <w:bottom w:val="single" w:sz="4" w:space="0" w:color="auto"/>
              <w:right w:val="single" w:sz="4" w:space="0" w:color="auto"/>
            </w:tcBorders>
            <w:shd w:val="clear" w:color="auto" w:fill="E2EFD9"/>
            <w:vAlign w:val="center"/>
          </w:tcPr>
          <w:p w14:paraId="23B7FE3D" w14:textId="77777777" w:rsidR="009C1C50" w:rsidRPr="00D076D3" w:rsidRDefault="009C1C50" w:rsidP="004A0854">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vAlign w:val="center"/>
          </w:tcPr>
          <w:p w14:paraId="64A11F95" w14:textId="77777777" w:rsidR="009C1C50" w:rsidRPr="00D076D3" w:rsidRDefault="009C1C50" w:rsidP="004A0854">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306 ks</w:t>
            </w:r>
          </w:p>
        </w:tc>
        <w:tc>
          <w:tcPr>
            <w:tcW w:w="2913" w:type="dxa"/>
            <w:vMerge/>
            <w:tcBorders>
              <w:left w:val="single" w:sz="4" w:space="0" w:color="auto"/>
              <w:bottom w:val="single" w:sz="4" w:space="0" w:color="auto"/>
              <w:right w:val="single" w:sz="4" w:space="0" w:color="auto"/>
            </w:tcBorders>
            <w:shd w:val="clear" w:color="auto" w:fill="BFBFBF"/>
            <w:vAlign w:val="center"/>
          </w:tcPr>
          <w:p w14:paraId="14458487" w14:textId="77777777" w:rsidR="009C1C50" w:rsidRPr="00D076D3" w:rsidRDefault="009C1C50" w:rsidP="004A0854">
            <w:pPr>
              <w:spacing w:after="0" w:line="240" w:lineRule="auto"/>
              <w:jc w:val="center"/>
              <w:rPr>
                <w:rFonts w:ascii="Arial Narrow" w:eastAsia="Times New Roman" w:hAnsi="Arial Narrow" w:cs="Times New Roman"/>
                <w:b/>
                <w:bCs/>
                <w:color w:val="000000"/>
                <w:highlight w:val="yellow"/>
                <w:lang w:eastAsia="sk-SK"/>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49F9EA03" w14:textId="77777777" w:rsidR="009C1C50" w:rsidRPr="00D076D3" w:rsidRDefault="009C1C50" w:rsidP="004A0854">
            <w:pPr>
              <w:spacing w:after="0" w:line="240" w:lineRule="auto"/>
              <w:jc w:val="center"/>
              <w:rPr>
                <w:rFonts w:ascii="Arial Narrow" w:eastAsia="Times New Roman" w:hAnsi="Arial Narrow" w:cs="Times New Roman"/>
                <w:b/>
                <w:bCs/>
                <w:color w:val="000000"/>
                <w:highlight w:val="yellow"/>
                <w:lang w:eastAsia="sk-SK"/>
              </w:rPr>
            </w:pPr>
          </w:p>
        </w:tc>
      </w:tr>
      <w:tr w:rsidR="009C1C50" w:rsidRPr="00D076D3" w14:paraId="2C7A46AE" w14:textId="77777777" w:rsidTr="004A0854">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hideMark/>
          </w:tcPr>
          <w:p w14:paraId="14FFF55E" w14:textId="77777777" w:rsidR="009C1C50" w:rsidRPr="00D076D3" w:rsidRDefault="009C1C50" w:rsidP="004A0854">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 xml:space="preserve">Ohrevný výkon </w:t>
            </w:r>
          </w:p>
        </w:tc>
        <w:tc>
          <w:tcPr>
            <w:tcW w:w="2646" w:type="dxa"/>
            <w:tcBorders>
              <w:top w:val="single" w:sz="4" w:space="0" w:color="auto"/>
              <w:left w:val="nil"/>
              <w:bottom w:val="single" w:sz="4" w:space="0" w:color="auto"/>
              <w:right w:val="single" w:sz="4" w:space="0" w:color="auto"/>
            </w:tcBorders>
            <w:vAlign w:val="center"/>
            <w:hideMark/>
          </w:tcPr>
          <w:p w14:paraId="3A74E47A" w14:textId="77777777" w:rsidR="009C1C50" w:rsidRPr="00D076D3" w:rsidRDefault="009C1C50" w:rsidP="004A0854">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3 stupne nastavenia</w:t>
            </w:r>
          </w:p>
        </w:tc>
        <w:tc>
          <w:tcPr>
            <w:tcW w:w="2913" w:type="dxa"/>
            <w:tcBorders>
              <w:top w:val="single" w:sz="4" w:space="0" w:color="auto"/>
              <w:left w:val="nil"/>
              <w:bottom w:val="single" w:sz="4" w:space="0" w:color="auto"/>
              <w:right w:val="single" w:sz="4" w:space="0" w:color="auto"/>
            </w:tcBorders>
            <w:vAlign w:val="center"/>
          </w:tcPr>
          <w:p w14:paraId="316DE12E" w14:textId="77777777" w:rsidR="009C1C50" w:rsidRPr="00D076D3" w:rsidRDefault="009C1C50" w:rsidP="004A0854">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5F6478C7" w14:textId="77777777" w:rsidR="009C1C50" w:rsidRPr="00D076D3" w:rsidRDefault="009C1C50" w:rsidP="004A0854">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318AD4D2" w14:textId="77777777" w:rsidTr="004A0854">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69F659A0" w14:textId="77777777" w:rsidR="009C1C50" w:rsidRPr="00D076D3" w:rsidRDefault="009C1C50" w:rsidP="004A0854">
            <w:pPr>
              <w:spacing w:after="0" w:line="240" w:lineRule="auto"/>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b/>
                <w:color w:val="000000"/>
                <w:lang w:eastAsia="sk-SK"/>
              </w:rPr>
              <w:t xml:space="preserve">Prevedenie: </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2AD935DA" w14:textId="77777777" w:rsidR="009C1C50" w:rsidRPr="00D076D3" w:rsidRDefault="009C1C50" w:rsidP="004A0854">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Plynule regulovateľný termostat</w:t>
            </w:r>
          </w:p>
          <w:p w14:paraId="69F3C728" w14:textId="77777777" w:rsidR="009C1C50" w:rsidRPr="00D076D3" w:rsidRDefault="009C1C50" w:rsidP="004A0854">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Voľne stojaci</w:t>
            </w:r>
          </w:p>
        </w:tc>
        <w:tc>
          <w:tcPr>
            <w:tcW w:w="2913" w:type="dxa"/>
            <w:tcBorders>
              <w:top w:val="single" w:sz="4" w:space="0" w:color="auto"/>
              <w:left w:val="single" w:sz="4" w:space="0" w:color="auto"/>
              <w:bottom w:val="single" w:sz="4" w:space="0" w:color="auto"/>
              <w:right w:val="single" w:sz="4" w:space="0" w:color="auto"/>
            </w:tcBorders>
            <w:vAlign w:val="center"/>
          </w:tcPr>
          <w:p w14:paraId="482C3700" w14:textId="77777777" w:rsidR="009C1C50" w:rsidRPr="00D076D3" w:rsidRDefault="009C1C50" w:rsidP="004A0854">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c>
          <w:tcPr>
            <w:tcW w:w="1404" w:type="dxa"/>
            <w:tcBorders>
              <w:top w:val="single" w:sz="4" w:space="0" w:color="auto"/>
              <w:left w:val="single" w:sz="4" w:space="0" w:color="auto"/>
              <w:bottom w:val="single" w:sz="4" w:space="0" w:color="auto"/>
              <w:right w:val="single" w:sz="4" w:space="0" w:color="auto"/>
            </w:tcBorders>
            <w:vAlign w:val="center"/>
          </w:tcPr>
          <w:p w14:paraId="6346E34C" w14:textId="77777777" w:rsidR="009C1C50" w:rsidRPr="00D076D3" w:rsidRDefault="009C1C50" w:rsidP="004A0854">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r>
      <w:tr w:rsidR="009C1C50" w:rsidRPr="00D076D3" w14:paraId="5A6CF171" w14:textId="77777777" w:rsidTr="004A0854">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6133995" w14:textId="77777777" w:rsidR="009C1C50" w:rsidRPr="00D076D3" w:rsidRDefault="009C1C50" w:rsidP="004A0854">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1A94D2F0" w14:textId="77777777" w:rsidR="009C1C50" w:rsidRPr="00D076D3" w:rsidRDefault="009C1C50" w:rsidP="004A0854">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r w:rsidR="009C1C50" w:rsidRPr="00D076D3" w14:paraId="4BBF5A33" w14:textId="77777777" w:rsidTr="004A0854">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07754FE" w14:textId="77777777" w:rsidR="009C1C50" w:rsidRPr="00D076D3" w:rsidRDefault="009C1C50" w:rsidP="004A0854">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1D045F0E" w14:textId="77777777" w:rsidR="009C1C50" w:rsidRPr="00D076D3" w:rsidRDefault="009C1C50" w:rsidP="004A0854">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bl>
    <w:p w14:paraId="06F446A0" w14:textId="77777777" w:rsidR="009C1C50" w:rsidRPr="00D076D3" w:rsidRDefault="009C1C50" w:rsidP="009C1C50">
      <w:pPr>
        <w:spacing w:after="0" w:line="240" w:lineRule="auto"/>
        <w:rPr>
          <w:rFonts w:ascii="Arial Narrow" w:eastAsia="Times New Roman" w:hAnsi="Arial Narrow" w:cs="Times New Roman"/>
          <w:lang w:eastAsia="sk-SK"/>
        </w:rPr>
      </w:pPr>
    </w:p>
    <w:tbl>
      <w:tblPr>
        <w:tblpPr w:leftFromText="141" w:rightFromText="141" w:vertAnchor="text" w:horzAnchor="margin" w:tblpXSpec="center" w:tblpY="200"/>
        <w:tblW w:w="9071" w:type="dxa"/>
        <w:jc w:val="center"/>
        <w:tblCellMar>
          <w:left w:w="70" w:type="dxa"/>
          <w:right w:w="70" w:type="dxa"/>
        </w:tblCellMar>
        <w:tblLook w:val="04A0" w:firstRow="1" w:lastRow="0" w:firstColumn="1" w:lastColumn="0" w:noHBand="0" w:noVBand="1"/>
      </w:tblPr>
      <w:tblGrid>
        <w:gridCol w:w="2108"/>
        <w:gridCol w:w="2646"/>
        <w:gridCol w:w="2913"/>
        <w:gridCol w:w="1404"/>
      </w:tblGrid>
      <w:tr w:rsidR="009C1C50" w:rsidRPr="00D076D3" w14:paraId="5D7C431C" w14:textId="77777777" w:rsidTr="00281208">
        <w:trPr>
          <w:trHeight w:val="1408"/>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64461169" w14:textId="77777777" w:rsidR="009C1C50" w:rsidRPr="00D076D3" w:rsidRDefault="009C1C50" w:rsidP="00281208">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6F16C634" w14:textId="77777777" w:rsidR="009C1C50" w:rsidRPr="00D076D3" w:rsidRDefault="009C1C50" w:rsidP="00281208">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Vlastný návrh plnenia</w:t>
            </w:r>
          </w:p>
          <w:p w14:paraId="57BEA9A8" w14:textId="77777777" w:rsidR="009C1C50" w:rsidRPr="00D076D3" w:rsidRDefault="009C1C50" w:rsidP="00281208">
            <w:pPr>
              <w:spacing w:after="0" w:line="240" w:lineRule="auto"/>
              <w:jc w:val="center"/>
              <w:rPr>
                <w:rFonts w:ascii="Arial Narrow" w:eastAsia="Times New Roman" w:hAnsi="Arial Narrow" w:cs="Times New Roman"/>
                <w:bCs/>
                <w:color w:val="000000"/>
                <w:lang w:eastAsia="sk-SK"/>
              </w:rPr>
            </w:pPr>
            <w:r w:rsidRPr="00D076D3">
              <w:rPr>
                <w:rFonts w:ascii="Arial Narrow" w:eastAsia="Times New Roman" w:hAnsi="Arial Narrow" w:cs="Times New Roman"/>
                <w:bCs/>
                <w:color w:val="000000"/>
                <w:lang w:eastAsia="sk-SK"/>
              </w:rPr>
              <w:t>(doplní uchádzač)</w:t>
            </w:r>
          </w:p>
          <w:p w14:paraId="487F7A1B" w14:textId="77777777" w:rsidR="009C1C50" w:rsidRPr="00D076D3" w:rsidRDefault="009C1C50" w:rsidP="00281208">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Požaduje sa uviesť skutočnú špecifikáciu ponúkaného predmetu zákazky - výrobcu, typové označenie a technické parametre,  uviesť áno/nie, v prípade číselnej hodnoty uviesť jej skutočnú hodnotu</w:t>
            </w:r>
          </w:p>
        </w:tc>
      </w:tr>
      <w:tr w:rsidR="009C1C50" w:rsidRPr="00D076D3" w14:paraId="39412B86" w14:textId="77777777" w:rsidTr="00281208">
        <w:trPr>
          <w:trHeight w:val="482"/>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03277932" w14:textId="77777777" w:rsidR="009C1C50" w:rsidRPr="00D076D3" w:rsidRDefault="009C1C50" w:rsidP="00281208">
            <w:pPr>
              <w:spacing w:after="0" w:line="240" w:lineRule="auto"/>
              <w:rPr>
                <w:rFonts w:ascii="Arial Narrow" w:eastAsia="Times New Roman" w:hAnsi="Arial Narrow" w:cs="Times New Roman"/>
                <w:b/>
                <w:bCs/>
                <w:color w:val="000000"/>
                <w:lang w:eastAsia="sk-SK"/>
              </w:rPr>
            </w:pPr>
          </w:p>
          <w:p w14:paraId="1C61157C" w14:textId="77777777" w:rsidR="009C1C50" w:rsidRPr="00D076D3" w:rsidRDefault="009C1C50" w:rsidP="00281208">
            <w:pPr>
              <w:spacing w:after="0" w:line="240" w:lineRule="auto"/>
              <w:rPr>
                <w:rFonts w:ascii="Arial Narrow" w:eastAsia="Times New Roman" w:hAnsi="Arial Narrow" w:cs="Times New Roman"/>
                <w:b/>
                <w:bCs/>
                <w:color w:val="000000"/>
                <w:lang w:eastAsia="sk-SK"/>
              </w:rPr>
            </w:pPr>
            <w:bookmarkStart w:id="21" w:name="_Hlk189576271"/>
            <w:r w:rsidRPr="00D076D3">
              <w:rPr>
                <w:rFonts w:ascii="Arial Narrow" w:eastAsia="Times New Roman" w:hAnsi="Arial Narrow" w:cs="Times New Roman"/>
                <w:b/>
                <w:bCs/>
                <w:color w:val="000000"/>
                <w:lang w:eastAsia="sk-SK"/>
              </w:rPr>
              <w:t xml:space="preserve">Položka č. 21 – </w:t>
            </w:r>
            <w:r w:rsidRPr="00D076D3">
              <w:rPr>
                <w:rFonts w:ascii="Arial Narrow" w:eastAsia="Times New Roman" w:hAnsi="Arial Narrow" w:cs="Times New Roman"/>
                <w:lang w:eastAsia="sk-SK"/>
              </w:rPr>
              <w:t xml:space="preserve">   </w:t>
            </w:r>
            <w:r w:rsidRPr="00D076D3">
              <w:rPr>
                <w:rFonts w:ascii="Arial Narrow" w:eastAsia="Times New Roman" w:hAnsi="Arial Narrow" w:cs="Times New Roman"/>
                <w:b/>
                <w:bCs/>
                <w:color w:val="000000"/>
                <w:lang w:eastAsia="sk-SK"/>
              </w:rPr>
              <w:t>Prenosná klimatizácia</w:t>
            </w:r>
          </w:p>
          <w:bookmarkEnd w:id="21"/>
          <w:p w14:paraId="5381F0DE" w14:textId="77777777" w:rsidR="009C1C50" w:rsidRPr="00D076D3" w:rsidRDefault="009C1C50" w:rsidP="00281208">
            <w:pPr>
              <w:spacing w:after="0" w:line="240" w:lineRule="auto"/>
              <w:rPr>
                <w:rFonts w:ascii="Arial Narrow" w:eastAsia="Times New Roman" w:hAnsi="Arial Narrow" w:cs="Times New Roman"/>
                <w:b/>
                <w:bCs/>
                <w:color w:val="000000"/>
                <w:highlight w:val="yellow"/>
                <w:lang w:eastAsia="sk-SK"/>
              </w:rPr>
            </w:pP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3B0255AE" w14:textId="77777777" w:rsidR="009C1C50" w:rsidRPr="00D076D3" w:rsidRDefault="009C1C50" w:rsidP="00281208">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639DD6AA" w14:textId="77777777" w:rsidR="009C1C50" w:rsidRPr="00D076D3" w:rsidRDefault="009C1C50" w:rsidP="00281208">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„áno/nie“</w:t>
            </w:r>
          </w:p>
        </w:tc>
      </w:tr>
      <w:tr w:rsidR="009C1C50" w:rsidRPr="00D076D3" w14:paraId="50BFC918" w14:textId="77777777" w:rsidTr="00281208">
        <w:trPr>
          <w:trHeight w:val="419"/>
          <w:jc w:val="center"/>
        </w:trPr>
        <w:tc>
          <w:tcPr>
            <w:tcW w:w="2108" w:type="dxa"/>
            <w:tcBorders>
              <w:top w:val="single" w:sz="4" w:space="0" w:color="auto"/>
              <w:left w:val="single" w:sz="4" w:space="0" w:color="auto"/>
              <w:bottom w:val="single" w:sz="4" w:space="0" w:color="auto"/>
              <w:right w:val="single" w:sz="4" w:space="0" w:color="auto"/>
            </w:tcBorders>
            <w:shd w:val="clear" w:color="auto" w:fill="E2EFD9"/>
            <w:vAlign w:val="center"/>
          </w:tcPr>
          <w:p w14:paraId="142F7F83" w14:textId="77777777" w:rsidR="009C1C50" w:rsidRPr="00D076D3" w:rsidRDefault="009C1C50" w:rsidP="00281208">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vAlign w:val="center"/>
          </w:tcPr>
          <w:p w14:paraId="7D3B712B" w14:textId="77777777" w:rsidR="009C1C50" w:rsidRPr="00D076D3" w:rsidRDefault="009C1C50" w:rsidP="00281208">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282 ks</w:t>
            </w:r>
          </w:p>
        </w:tc>
        <w:tc>
          <w:tcPr>
            <w:tcW w:w="2913" w:type="dxa"/>
            <w:vMerge/>
            <w:tcBorders>
              <w:left w:val="single" w:sz="4" w:space="0" w:color="auto"/>
              <w:bottom w:val="single" w:sz="4" w:space="0" w:color="auto"/>
              <w:right w:val="single" w:sz="4" w:space="0" w:color="auto"/>
            </w:tcBorders>
            <w:shd w:val="clear" w:color="auto" w:fill="BFBFBF"/>
            <w:vAlign w:val="center"/>
          </w:tcPr>
          <w:p w14:paraId="6C7181BE" w14:textId="77777777" w:rsidR="009C1C50" w:rsidRPr="00D076D3" w:rsidRDefault="009C1C50" w:rsidP="00281208">
            <w:pPr>
              <w:spacing w:after="0" w:line="240" w:lineRule="auto"/>
              <w:jc w:val="center"/>
              <w:rPr>
                <w:rFonts w:ascii="Arial Narrow" w:eastAsia="Times New Roman" w:hAnsi="Arial Narrow" w:cs="Times New Roman"/>
                <w:b/>
                <w:bCs/>
                <w:color w:val="000000"/>
                <w:highlight w:val="yellow"/>
                <w:lang w:eastAsia="sk-SK"/>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598B516E" w14:textId="77777777" w:rsidR="009C1C50" w:rsidRPr="00D076D3" w:rsidRDefault="009C1C50" w:rsidP="00281208">
            <w:pPr>
              <w:spacing w:after="0" w:line="240" w:lineRule="auto"/>
              <w:jc w:val="center"/>
              <w:rPr>
                <w:rFonts w:ascii="Arial Narrow" w:eastAsia="Times New Roman" w:hAnsi="Arial Narrow" w:cs="Times New Roman"/>
                <w:b/>
                <w:bCs/>
                <w:color w:val="000000"/>
                <w:highlight w:val="yellow"/>
                <w:lang w:eastAsia="sk-SK"/>
              </w:rPr>
            </w:pPr>
          </w:p>
        </w:tc>
      </w:tr>
      <w:tr w:rsidR="009C1C50" w:rsidRPr="00D076D3" w14:paraId="27D5CD02" w14:textId="77777777" w:rsidTr="00281208">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68927947" w14:textId="77777777" w:rsidR="009C1C50" w:rsidRPr="00D076D3" w:rsidRDefault="009C1C50" w:rsidP="00281208">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Energetická trieda:</w:t>
            </w:r>
          </w:p>
        </w:tc>
        <w:tc>
          <w:tcPr>
            <w:tcW w:w="2646" w:type="dxa"/>
            <w:tcBorders>
              <w:top w:val="single" w:sz="4" w:space="0" w:color="auto"/>
              <w:left w:val="nil"/>
              <w:bottom w:val="single" w:sz="4" w:space="0" w:color="auto"/>
              <w:right w:val="single" w:sz="4" w:space="0" w:color="auto"/>
            </w:tcBorders>
            <w:vAlign w:val="center"/>
          </w:tcPr>
          <w:p w14:paraId="564397A5"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A</w:t>
            </w:r>
          </w:p>
        </w:tc>
        <w:tc>
          <w:tcPr>
            <w:tcW w:w="2913" w:type="dxa"/>
            <w:tcBorders>
              <w:top w:val="single" w:sz="4" w:space="0" w:color="auto"/>
              <w:left w:val="nil"/>
              <w:bottom w:val="single" w:sz="4" w:space="0" w:color="auto"/>
              <w:right w:val="single" w:sz="4" w:space="0" w:color="auto"/>
            </w:tcBorders>
            <w:vAlign w:val="center"/>
          </w:tcPr>
          <w:p w14:paraId="7A1D82A2" w14:textId="77777777" w:rsidR="009C1C50" w:rsidRPr="00D076D3" w:rsidRDefault="009C1C50" w:rsidP="0028120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59297E0E" w14:textId="77777777" w:rsidR="009C1C50" w:rsidRPr="00D076D3" w:rsidRDefault="009C1C50" w:rsidP="0028120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5B2A3F57" w14:textId="77777777" w:rsidTr="00281208">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50268B1C" w14:textId="77777777" w:rsidR="009C1C50" w:rsidRPr="00D076D3" w:rsidRDefault="009C1C50" w:rsidP="00281208">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 xml:space="preserve">Výkon:  </w:t>
            </w:r>
          </w:p>
        </w:tc>
        <w:tc>
          <w:tcPr>
            <w:tcW w:w="2646" w:type="dxa"/>
            <w:tcBorders>
              <w:top w:val="single" w:sz="4" w:space="0" w:color="auto"/>
              <w:left w:val="nil"/>
              <w:bottom w:val="single" w:sz="4" w:space="0" w:color="auto"/>
              <w:right w:val="single" w:sz="4" w:space="0" w:color="auto"/>
            </w:tcBorders>
            <w:vAlign w:val="center"/>
          </w:tcPr>
          <w:p w14:paraId="71B392A7"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2 kW</w:t>
            </w:r>
          </w:p>
        </w:tc>
        <w:tc>
          <w:tcPr>
            <w:tcW w:w="2913" w:type="dxa"/>
            <w:tcBorders>
              <w:top w:val="single" w:sz="4" w:space="0" w:color="auto"/>
              <w:left w:val="nil"/>
              <w:bottom w:val="single" w:sz="4" w:space="0" w:color="auto"/>
              <w:right w:val="single" w:sz="4" w:space="0" w:color="auto"/>
            </w:tcBorders>
            <w:vAlign w:val="center"/>
          </w:tcPr>
          <w:p w14:paraId="110DF693" w14:textId="77777777" w:rsidR="009C1C50" w:rsidRPr="00D076D3" w:rsidRDefault="009C1C50" w:rsidP="00281208">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5FB91A13" w14:textId="77777777" w:rsidR="009C1C50" w:rsidRPr="00D076D3" w:rsidRDefault="009C1C50" w:rsidP="0028120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534E48B0" w14:textId="77777777" w:rsidTr="00281208">
        <w:trPr>
          <w:trHeight w:val="294"/>
          <w:jc w:val="center"/>
        </w:trPr>
        <w:tc>
          <w:tcPr>
            <w:tcW w:w="2108" w:type="dxa"/>
            <w:tcBorders>
              <w:top w:val="nil"/>
              <w:left w:val="single" w:sz="4" w:space="0" w:color="auto"/>
              <w:bottom w:val="single" w:sz="4" w:space="0" w:color="auto"/>
              <w:right w:val="single" w:sz="4" w:space="0" w:color="auto"/>
            </w:tcBorders>
            <w:vAlign w:val="center"/>
            <w:hideMark/>
          </w:tcPr>
          <w:p w14:paraId="7ECCD0C8" w14:textId="77777777" w:rsidR="009C1C50" w:rsidRPr="00D076D3" w:rsidRDefault="009C1C50" w:rsidP="00281208">
            <w:pPr>
              <w:spacing w:after="0" w:line="240" w:lineRule="auto"/>
              <w:rPr>
                <w:rFonts w:ascii="Arial Narrow" w:eastAsia="Times New Roman" w:hAnsi="Arial Narrow" w:cs="Times New Roman"/>
                <w:b/>
                <w:bCs/>
                <w:color w:val="000000"/>
                <w:highlight w:val="yellow"/>
                <w:lang w:eastAsia="sk-SK"/>
              </w:rPr>
            </w:pPr>
            <w:r w:rsidRPr="00D076D3">
              <w:rPr>
                <w:rFonts w:ascii="Arial Narrow" w:eastAsia="Times New Roman" w:hAnsi="Arial Narrow" w:cs="Times New Roman"/>
                <w:b/>
                <w:lang w:eastAsia="sk-SK"/>
              </w:rPr>
              <w:t>Chladivo:</w:t>
            </w:r>
          </w:p>
        </w:tc>
        <w:tc>
          <w:tcPr>
            <w:tcW w:w="2646" w:type="dxa"/>
            <w:tcBorders>
              <w:top w:val="nil"/>
              <w:left w:val="nil"/>
              <w:bottom w:val="single" w:sz="4" w:space="0" w:color="auto"/>
              <w:right w:val="single" w:sz="4" w:space="0" w:color="auto"/>
            </w:tcBorders>
            <w:shd w:val="clear" w:color="auto" w:fill="FFFFFF"/>
            <w:vAlign w:val="center"/>
            <w:hideMark/>
          </w:tcPr>
          <w:p w14:paraId="1272833E" w14:textId="77777777" w:rsidR="009C1C50" w:rsidRPr="00D076D3" w:rsidRDefault="009C1C50" w:rsidP="00281208">
            <w:pPr>
              <w:spacing w:after="0" w:line="240" w:lineRule="auto"/>
              <w:rPr>
                <w:rFonts w:ascii="Arial Narrow" w:eastAsia="Times New Roman" w:hAnsi="Arial Narrow" w:cs="Times New Roman"/>
                <w:bCs/>
                <w:color w:val="000000"/>
                <w:highlight w:val="yellow"/>
                <w:lang w:eastAsia="sk-SK"/>
              </w:rPr>
            </w:pPr>
            <w:r w:rsidRPr="00D076D3">
              <w:rPr>
                <w:rFonts w:ascii="Arial Narrow" w:eastAsia="Times New Roman" w:hAnsi="Arial Narrow" w:cs="Times New Roman"/>
                <w:bCs/>
                <w:lang w:eastAsia="sk-SK"/>
              </w:rPr>
              <w:t>R410A alebo R290</w:t>
            </w:r>
          </w:p>
        </w:tc>
        <w:tc>
          <w:tcPr>
            <w:tcW w:w="2913" w:type="dxa"/>
            <w:tcBorders>
              <w:top w:val="single" w:sz="4" w:space="0" w:color="auto"/>
              <w:left w:val="nil"/>
              <w:bottom w:val="single" w:sz="4" w:space="0" w:color="auto"/>
              <w:right w:val="single" w:sz="4" w:space="0" w:color="auto"/>
            </w:tcBorders>
            <w:vAlign w:val="center"/>
          </w:tcPr>
          <w:p w14:paraId="4E219B4B" w14:textId="77777777" w:rsidR="009C1C50" w:rsidRPr="00D076D3" w:rsidRDefault="009C1C50" w:rsidP="00281208">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 xml:space="preserve"> (doplní uchádzač)</w:t>
            </w:r>
          </w:p>
        </w:tc>
        <w:tc>
          <w:tcPr>
            <w:tcW w:w="1404" w:type="dxa"/>
            <w:tcBorders>
              <w:top w:val="single" w:sz="4" w:space="0" w:color="auto"/>
              <w:left w:val="nil"/>
              <w:bottom w:val="single" w:sz="4" w:space="0" w:color="auto"/>
              <w:right w:val="single" w:sz="4" w:space="0" w:color="auto"/>
            </w:tcBorders>
            <w:vAlign w:val="center"/>
          </w:tcPr>
          <w:p w14:paraId="7A4F67CE" w14:textId="77777777" w:rsidR="009C1C50" w:rsidRPr="00D076D3" w:rsidRDefault="009C1C50" w:rsidP="00281208">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r>
      <w:tr w:rsidR="009C1C50" w:rsidRPr="00D076D3" w14:paraId="5A27D0AB" w14:textId="77777777" w:rsidTr="00281208">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7D4775B4" w14:textId="77777777" w:rsidR="009C1C50" w:rsidRPr="00D076D3" w:rsidRDefault="009C1C50" w:rsidP="00281208">
            <w:pPr>
              <w:spacing w:after="0" w:line="240" w:lineRule="auto"/>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b/>
                <w:color w:val="000000"/>
                <w:lang w:eastAsia="sk-SK"/>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397B7E91"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Automatický výparník kondenzátu</w:t>
            </w:r>
          </w:p>
          <w:p w14:paraId="51B34409" w14:textId="77777777" w:rsidR="009C1C50" w:rsidRPr="00D076D3" w:rsidRDefault="009C1C50" w:rsidP="00281208">
            <w:pPr>
              <w:spacing w:after="0" w:line="240" w:lineRule="auto"/>
              <w:rPr>
                <w:rFonts w:ascii="Arial Narrow" w:eastAsia="Times New Roman" w:hAnsi="Arial Narrow" w:cs="Times New Roman"/>
                <w:color w:val="000000"/>
                <w:lang w:eastAsia="sk-SK"/>
              </w:rPr>
            </w:pPr>
            <w:proofErr w:type="spellStart"/>
            <w:r w:rsidRPr="00D076D3">
              <w:rPr>
                <w:rFonts w:ascii="Arial Narrow" w:eastAsia="Times New Roman" w:hAnsi="Arial Narrow" w:cs="Times New Roman"/>
                <w:color w:val="000000"/>
                <w:lang w:eastAsia="sk-SK"/>
              </w:rPr>
              <w:t>Odvlhčovanie</w:t>
            </w:r>
            <w:proofErr w:type="spellEnd"/>
          </w:p>
          <w:p w14:paraId="6545F26C"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LED display</w:t>
            </w:r>
          </w:p>
          <w:p w14:paraId="4771FB51"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xml:space="preserve">Časovač </w:t>
            </w:r>
          </w:p>
          <w:p w14:paraId="7AC32358"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Samočistiaci systém</w:t>
            </w:r>
          </w:p>
        </w:tc>
        <w:tc>
          <w:tcPr>
            <w:tcW w:w="2913" w:type="dxa"/>
            <w:tcBorders>
              <w:top w:val="single" w:sz="4" w:space="0" w:color="auto"/>
              <w:left w:val="single" w:sz="4" w:space="0" w:color="auto"/>
              <w:bottom w:val="single" w:sz="4" w:space="0" w:color="auto"/>
              <w:right w:val="single" w:sz="4" w:space="0" w:color="auto"/>
            </w:tcBorders>
            <w:vAlign w:val="center"/>
          </w:tcPr>
          <w:p w14:paraId="2B2FEDC4" w14:textId="77777777" w:rsidR="009C1C50" w:rsidRPr="00D076D3" w:rsidRDefault="009C1C50" w:rsidP="00281208">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c>
          <w:tcPr>
            <w:tcW w:w="1404" w:type="dxa"/>
            <w:tcBorders>
              <w:top w:val="single" w:sz="4" w:space="0" w:color="auto"/>
              <w:left w:val="single" w:sz="4" w:space="0" w:color="auto"/>
              <w:bottom w:val="single" w:sz="4" w:space="0" w:color="auto"/>
              <w:right w:val="single" w:sz="4" w:space="0" w:color="auto"/>
            </w:tcBorders>
            <w:vAlign w:val="center"/>
          </w:tcPr>
          <w:p w14:paraId="68C14959" w14:textId="77777777" w:rsidR="009C1C50" w:rsidRPr="00D076D3" w:rsidRDefault="009C1C50" w:rsidP="0028120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r>
      <w:tr w:rsidR="009C1C50" w:rsidRPr="00D076D3" w14:paraId="3C291FE0" w14:textId="77777777" w:rsidTr="00281208">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47D1B32"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0E89164C" w14:textId="77777777" w:rsidR="009C1C50" w:rsidRPr="00D076D3" w:rsidRDefault="009C1C50" w:rsidP="00281208">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r w:rsidR="009C1C50" w:rsidRPr="00D076D3" w14:paraId="5F82F23A" w14:textId="77777777" w:rsidTr="00281208">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B8AC0B"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17ACE968" w14:textId="77777777" w:rsidR="009C1C50" w:rsidRPr="00D076D3" w:rsidRDefault="009C1C50" w:rsidP="00281208">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bl>
    <w:p w14:paraId="3D9384CB" w14:textId="77777777" w:rsidR="009C1C50" w:rsidRPr="00D076D3" w:rsidRDefault="009C1C50" w:rsidP="009C1C50">
      <w:pPr>
        <w:spacing w:after="0" w:line="240" w:lineRule="auto"/>
        <w:rPr>
          <w:rFonts w:ascii="Arial Narrow" w:eastAsia="Times New Roman" w:hAnsi="Arial Narrow" w:cs="Times New Roman"/>
          <w:lang w:eastAsia="sk-SK"/>
        </w:rPr>
      </w:pPr>
    </w:p>
    <w:tbl>
      <w:tblPr>
        <w:tblpPr w:leftFromText="141" w:rightFromText="141" w:vertAnchor="text" w:horzAnchor="margin" w:tblpXSpec="center" w:tblpY="200"/>
        <w:tblW w:w="9071" w:type="dxa"/>
        <w:jc w:val="center"/>
        <w:tblCellMar>
          <w:left w:w="70" w:type="dxa"/>
          <w:right w:w="70" w:type="dxa"/>
        </w:tblCellMar>
        <w:tblLook w:val="04A0" w:firstRow="1" w:lastRow="0" w:firstColumn="1" w:lastColumn="0" w:noHBand="0" w:noVBand="1"/>
      </w:tblPr>
      <w:tblGrid>
        <w:gridCol w:w="2108"/>
        <w:gridCol w:w="2646"/>
        <w:gridCol w:w="2913"/>
        <w:gridCol w:w="1404"/>
      </w:tblGrid>
      <w:tr w:rsidR="009C1C50" w:rsidRPr="00D076D3" w14:paraId="3CC7B4E1" w14:textId="77777777" w:rsidTr="00281208">
        <w:trPr>
          <w:trHeight w:val="1408"/>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5F5A44E6" w14:textId="77777777" w:rsidR="009C1C50" w:rsidRPr="00D076D3" w:rsidRDefault="009C1C50" w:rsidP="00281208">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25120DA3" w14:textId="77777777" w:rsidR="009C1C50" w:rsidRPr="00D076D3" w:rsidRDefault="009C1C50" w:rsidP="00281208">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Vlastný návrh plnenia</w:t>
            </w:r>
          </w:p>
          <w:p w14:paraId="40A1F723" w14:textId="77777777" w:rsidR="009C1C50" w:rsidRPr="00D076D3" w:rsidRDefault="009C1C50" w:rsidP="00281208">
            <w:pPr>
              <w:spacing w:after="0" w:line="240" w:lineRule="auto"/>
              <w:jc w:val="center"/>
              <w:rPr>
                <w:rFonts w:ascii="Arial Narrow" w:eastAsia="Times New Roman" w:hAnsi="Arial Narrow" w:cs="Times New Roman"/>
                <w:bCs/>
                <w:color w:val="000000"/>
                <w:lang w:eastAsia="sk-SK"/>
              </w:rPr>
            </w:pPr>
            <w:r w:rsidRPr="00D076D3">
              <w:rPr>
                <w:rFonts w:ascii="Arial Narrow" w:eastAsia="Times New Roman" w:hAnsi="Arial Narrow" w:cs="Times New Roman"/>
                <w:bCs/>
                <w:color w:val="000000"/>
                <w:lang w:eastAsia="sk-SK"/>
              </w:rPr>
              <w:t>(doplní uchádzač)</w:t>
            </w:r>
          </w:p>
          <w:p w14:paraId="2092DA26" w14:textId="77777777" w:rsidR="009C1C50" w:rsidRPr="00D076D3" w:rsidRDefault="009C1C50" w:rsidP="00281208">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Požaduje sa uviesť skutočnú špecifikáciu ponúkaného predmetu zákazky - výrobcu, typové označenie a technické parametre,  uviesť áno/nie, v prípade číselnej hodnoty uviesť jej skutočnú hodnotu</w:t>
            </w:r>
          </w:p>
        </w:tc>
      </w:tr>
      <w:tr w:rsidR="009C1C50" w:rsidRPr="00D076D3" w14:paraId="6B2E9EF0" w14:textId="77777777" w:rsidTr="00281208">
        <w:trPr>
          <w:trHeight w:val="482"/>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5472E3BE" w14:textId="77777777" w:rsidR="009C1C50" w:rsidRPr="00D076D3" w:rsidRDefault="009C1C50" w:rsidP="00281208">
            <w:pPr>
              <w:spacing w:after="0" w:line="240" w:lineRule="auto"/>
              <w:rPr>
                <w:rFonts w:ascii="Arial Narrow" w:eastAsia="Times New Roman" w:hAnsi="Arial Narrow" w:cs="Times New Roman"/>
                <w:b/>
                <w:bCs/>
                <w:color w:val="000000"/>
                <w:lang w:eastAsia="sk-SK"/>
              </w:rPr>
            </w:pPr>
          </w:p>
          <w:p w14:paraId="5697DF37" w14:textId="77777777" w:rsidR="009C1C50" w:rsidRPr="00D076D3" w:rsidRDefault="009C1C50" w:rsidP="00281208">
            <w:pPr>
              <w:spacing w:after="0" w:line="240" w:lineRule="auto"/>
              <w:rPr>
                <w:rFonts w:ascii="Arial Narrow" w:eastAsia="Times New Roman" w:hAnsi="Arial Narrow" w:cs="Times New Roman"/>
                <w:b/>
                <w:bCs/>
                <w:color w:val="000000"/>
                <w:lang w:eastAsia="sk-SK"/>
              </w:rPr>
            </w:pPr>
            <w:bookmarkStart w:id="22" w:name="_Hlk189576284"/>
            <w:r w:rsidRPr="00D076D3">
              <w:rPr>
                <w:rFonts w:ascii="Arial Narrow" w:eastAsia="Times New Roman" w:hAnsi="Arial Narrow" w:cs="Times New Roman"/>
                <w:b/>
                <w:bCs/>
                <w:color w:val="000000"/>
                <w:lang w:eastAsia="sk-SK"/>
              </w:rPr>
              <w:t xml:space="preserve">Položka č. 22 – Elektrický priamo výhrevný </w:t>
            </w:r>
            <w:proofErr w:type="spellStart"/>
            <w:r w:rsidRPr="00D076D3">
              <w:rPr>
                <w:rFonts w:ascii="Arial Narrow" w:eastAsia="Times New Roman" w:hAnsi="Arial Narrow" w:cs="Times New Roman"/>
                <w:b/>
                <w:bCs/>
                <w:color w:val="000000"/>
                <w:lang w:eastAsia="sk-SK"/>
              </w:rPr>
              <w:t>konvektor</w:t>
            </w:r>
            <w:proofErr w:type="spellEnd"/>
            <w:r w:rsidRPr="00D076D3">
              <w:rPr>
                <w:rFonts w:ascii="Arial Narrow" w:eastAsia="Times New Roman" w:hAnsi="Arial Narrow" w:cs="Times New Roman"/>
                <w:b/>
                <w:bCs/>
                <w:color w:val="000000"/>
                <w:lang w:eastAsia="sk-SK"/>
              </w:rPr>
              <w:t xml:space="preserve"> 1kW</w:t>
            </w:r>
          </w:p>
          <w:bookmarkEnd w:id="22"/>
          <w:p w14:paraId="1B5B301A" w14:textId="77777777" w:rsidR="009C1C50" w:rsidRPr="00D076D3" w:rsidRDefault="009C1C50" w:rsidP="00281208">
            <w:pPr>
              <w:spacing w:after="0" w:line="240" w:lineRule="auto"/>
              <w:rPr>
                <w:rFonts w:ascii="Arial Narrow" w:eastAsia="Times New Roman" w:hAnsi="Arial Narrow" w:cs="Times New Roman"/>
                <w:b/>
                <w:bCs/>
                <w:color w:val="000000"/>
                <w:lang w:eastAsia="sk-SK"/>
              </w:rPr>
            </w:pPr>
          </w:p>
          <w:p w14:paraId="1451173C" w14:textId="77777777" w:rsidR="009C1C50" w:rsidRPr="00D076D3" w:rsidRDefault="009C1C50" w:rsidP="00281208">
            <w:pPr>
              <w:spacing w:after="0" w:line="240" w:lineRule="auto"/>
              <w:rPr>
                <w:rFonts w:ascii="Arial Narrow" w:eastAsia="Times New Roman" w:hAnsi="Arial Narrow" w:cs="Times New Roman"/>
                <w:b/>
                <w:bCs/>
                <w:color w:val="000000"/>
                <w:highlight w:val="yellow"/>
                <w:lang w:eastAsia="sk-SK"/>
              </w:rPr>
            </w:pP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05F51EB5" w14:textId="77777777" w:rsidR="009C1C50" w:rsidRPr="00D076D3" w:rsidRDefault="009C1C50" w:rsidP="00281208">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lastRenderedPageBreak/>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27A7CB4A" w14:textId="77777777" w:rsidR="009C1C50" w:rsidRPr="00D076D3" w:rsidRDefault="009C1C50" w:rsidP="00281208">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„áno/nie“</w:t>
            </w:r>
          </w:p>
        </w:tc>
      </w:tr>
      <w:tr w:rsidR="009C1C50" w:rsidRPr="00D076D3" w14:paraId="64C2FE87" w14:textId="77777777" w:rsidTr="00281208">
        <w:trPr>
          <w:trHeight w:val="419"/>
          <w:jc w:val="center"/>
        </w:trPr>
        <w:tc>
          <w:tcPr>
            <w:tcW w:w="2108" w:type="dxa"/>
            <w:tcBorders>
              <w:top w:val="single" w:sz="4" w:space="0" w:color="auto"/>
              <w:left w:val="single" w:sz="4" w:space="0" w:color="auto"/>
              <w:bottom w:val="single" w:sz="4" w:space="0" w:color="auto"/>
              <w:right w:val="single" w:sz="4" w:space="0" w:color="auto"/>
            </w:tcBorders>
            <w:shd w:val="clear" w:color="auto" w:fill="E2EFD9"/>
            <w:vAlign w:val="center"/>
          </w:tcPr>
          <w:p w14:paraId="76943AD8" w14:textId="77777777" w:rsidR="009C1C50" w:rsidRPr="00D076D3" w:rsidRDefault="009C1C50" w:rsidP="00281208">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vAlign w:val="center"/>
          </w:tcPr>
          <w:p w14:paraId="2FA272C5" w14:textId="77777777" w:rsidR="009C1C50" w:rsidRPr="00D076D3" w:rsidRDefault="009C1C50" w:rsidP="00281208">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13 ks</w:t>
            </w:r>
          </w:p>
        </w:tc>
        <w:tc>
          <w:tcPr>
            <w:tcW w:w="2913" w:type="dxa"/>
            <w:vMerge/>
            <w:tcBorders>
              <w:left w:val="single" w:sz="4" w:space="0" w:color="auto"/>
              <w:bottom w:val="single" w:sz="4" w:space="0" w:color="auto"/>
              <w:right w:val="single" w:sz="4" w:space="0" w:color="auto"/>
            </w:tcBorders>
            <w:shd w:val="clear" w:color="auto" w:fill="BFBFBF"/>
            <w:vAlign w:val="center"/>
          </w:tcPr>
          <w:p w14:paraId="0619C49D" w14:textId="77777777" w:rsidR="009C1C50" w:rsidRPr="00D076D3" w:rsidRDefault="009C1C50" w:rsidP="00281208">
            <w:pPr>
              <w:spacing w:after="0" w:line="240" w:lineRule="auto"/>
              <w:jc w:val="center"/>
              <w:rPr>
                <w:rFonts w:ascii="Arial Narrow" w:eastAsia="Times New Roman" w:hAnsi="Arial Narrow" w:cs="Times New Roman"/>
                <w:b/>
                <w:bCs/>
                <w:color w:val="000000"/>
                <w:highlight w:val="yellow"/>
                <w:lang w:eastAsia="sk-SK"/>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259874BB" w14:textId="77777777" w:rsidR="009C1C50" w:rsidRPr="00D076D3" w:rsidRDefault="009C1C50" w:rsidP="00281208">
            <w:pPr>
              <w:spacing w:after="0" w:line="240" w:lineRule="auto"/>
              <w:jc w:val="center"/>
              <w:rPr>
                <w:rFonts w:ascii="Arial Narrow" w:eastAsia="Times New Roman" w:hAnsi="Arial Narrow" w:cs="Times New Roman"/>
                <w:b/>
                <w:bCs/>
                <w:color w:val="000000"/>
                <w:highlight w:val="yellow"/>
                <w:lang w:eastAsia="sk-SK"/>
              </w:rPr>
            </w:pPr>
          </w:p>
        </w:tc>
      </w:tr>
      <w:tr w:rsidR="009C1C50" w:rsidRPr="00D076D3" w14:paraId="674F4F99" w14:textId="77777777" w:rsidTr="00281208">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27AB5DA8" w14:textId="77777777" w:rsidR="009C1C50" w:rsidRPr="00D076D3" w:rsidRDefault="009C1C50" w:rsidP="00281208">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Presnosť:</w:t>
            </w:r>
          </w:p>
        </w:tc>
        <w:tc>
          <w:tcPr>
            <w:tcW w:w="2646" w:type="dxa"/>
            <w:tcBorders>
              <w:top w:val="single" w:sz="4" w:space="0" w:color="auto"/>
              <w:left w:val="nil"/>
              <w:bottom w:val="single" w:sz="4" w:space="0" w:color="auto"/>
              <w:right w:val="single" w:sz="4" w:space="0" w:color="auto"/>
            </w:tcBorders>
            <w:vAlign w:val="center"/>
          </w:tcPr>
          <w:p w14:paraId="7434BCFC"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Max. 0,1 °C</w:t>
            </w:r>
          </w:p>
        </w:tc>
        <w:tc>
          <w:tcPr>
            <w:tcW w:w="2913" w:type="dxa"/>
            <w:tcBorders>
              <w:top w:val="single" w:sz="4" w:space="0" w:color="auto"/>
              <w:left w:val="nil"/>
              <w:bottom w:val="single" w:sz="4" w:space="0" w:color="auto"/>
              <w:right w:val="single" w:sz="4" w:space="0" w:color="auto"/>
            </w:tcBorders>
            <w:vAlign w:val="center"/>
          </w:tcPr>
          <w:p w14:paraId="26431047" w14:textId="77777777" w:rsidR="009C1C50" w:rsidRPr="00D076D3" w:rsidRDefault="009C1C50" w:rsidP="0028120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75D429AA" w14:textId="77777777" w:rsidR="009C1C50" w:rsidRPr="00D076D3" w:rsidRDefault="009C1C50" w:rsidP="0028120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1EB7D46C" w14:textId="77777777" w:rsidTr="00281208">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68AD8FB3" w14:textId="77777777" w:rsidR="009C1C50" w:rsidRPr="00D076D3" w:rsidRDefault="009C1C50" w:rsidP="00281208">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 xml:space="preserve">Príkon:  </w:t>
            </w:r>
          </w:p>
        </w:tc>
        <w:tc>
          <w:tcPr>
            <w:tcW w:w="2646" w:type="dxa"/>
            <w:tcBorders>
              <w:top w:val="single" w:sz="4" w:space="0" w:color="auto"/>
              <w:left w:val="nil"/>
              <w:bottom w:val="single" w:sz="4" w:space="0" w:color="auto"/>
              <w:right w:val="single" w:sz="4" w:space="0" w:color="auto"/>
            </w:tcBorders>
            <w:vAlign w:val="center"/>
          </w:tcPr>
          <w:p w14:paraId="656EAE2D"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1 kW</w:t>
            </w:r>
          </w:p>
          <w:p w14:paraId="621CE09E" w14:textId="77777777" w:rsidR="009C1C50" w:rsidRPr="00D076D3" w:rsidRDefault="009C1C50" w:rsidP="00281208">
            <w:pPr>
              <w:spacing w:after="0" w:line="240" w:lineRule="auto"/>
              <w:rPr>
                <w:rFonts w:ascii="Arial Narrow" w:eastAsia="Times New Roman" w:hAnsi="Arial Narrow" w:cs="Times New Roman"/>
                <w:color w:val="000000"/>
                <w:lang w:eastAsia="sk-SK"/>
              </w:rPr>
            </w:pPr>
          </w:p>
        </w:tc>
        <w:tc>
          <w:tcPr>
            <w:tcW w:w="2913" w:type="dxa"/>
            <w:tcBorders>
              <w:top w:val="single" w:sz="4" w:space="0" w:color="auto"/>
              <w:left w:val="nil"/>
              <w:bottom w:val="single" w:sz="4" w:space="0" w:color="auto"/>
              <w:right w:val="single" w:sz="4" w:space="0" w:color="auto"/>
            </w:tcBorders>
            <w:vAlign w:val="center"/>
          </w:tcPr>
          <w:p w14:paraId="08E1F94D" w14:textId="77777777" w:rsidR="009C1C50" w:rsidRPr="00D076D3" w:rsidRDefault="009C1C50" w:rsidP="00281208">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6025A1AA" w14:textId="77777777" w:rsidR="009C1C50" w:rsidRPr="00D076D3" w:rsidRDefault="009C1C50" w:rsidP="0028120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5815C2E0" w14:textId="77777777" w:rsidTr="00281208">
        <w:trPr>
          <w:trHeight w:val="294"/>
          <w:jc w:val="center"/>
        </w:trPr>
        <w:tc>
          <w:tcPr>
            <w:tcW w:w="2108" w:type="dxa"/>
            <w:tcBorders>
              <w:top w:val="nil"/>
              <w:left w:val="single" w:sz="4" w:space="0" w:color="auto"/>
              <w:bottom w:val="single" w:sz="4" w:space="0" w:color="auto"/>
              <w:right w:val="single" w:sz="4" w:space="0" w:color="auto"/>
            </w:tcBorders>
            <w:vAlign w:val="center"/>
            <w:hideMark/>
          </w:tcPr>
          <w:p w14:paraId="0D5CE8A9" w14:textId="77777777" w:rsidR="009C1C50" w:rsidRPr="00D076D3" w:rsidRDefault="009C1C50" w:rsidP="00281208">
            <w:pPr>
              <w:spacing w:after="0" w:line="240" w:lineRule="auto"/>
              <w:rPr>
                <w:rFonts w:ascii="Arial Narrow" w:eastAsia="Times New Roman" w:hAnsi="Arial Narrow" w:cs="Times New Roman"/>
                <w:b/>
                <w:bCs/>
                <w:color w:val="000000"/>
                <w:highlight w:val="yellow"/>
                <w:lang w:eastAsia="sk-SK"/>
              </w:rPr>
            </w:pPr>
            <w:r w:rsidRPr="00D076D3">
              <w:rPr>
                <w:rFonts w:ascii="Arial Narrow" w:eastAsia="Times New Roman" w:hAnsi="Arial Narrow" w:cs="Times New Roman"/>
                <w:b/>
                <w:lang w:eastAsia="sk-SK"/>
              </w:rPr>
              <w:t>Krytie:</w:t>
            </w:r>
          </w:p>
        </w:tc>
        <w:tc>
          <w:tcPr>
            <w:tcW w:w="2646" w:type="dxa"/>
            <w:tcBorders>
              <w:top w:val="nil"/>
              <w:left w:val="nil"/>
              <w:bottom w:val="single" w:sz="4" w:space="0" w:color="auto"/>
              <w:right w:val="single" w:sz="4" w:space="0" w:color="auto"/>
            </w:tcBorders>
            <w:shd w:val="clear" w:color="auto" w:fill="FFFFFF"/>
            <w:vAlign w:val="center"/>
            <w:hideMark/>
          </w:tcPr>
          <w:p w14:paraId="4056626D" w14:textId="4F206FDB" w:rsidR="009C1C50" w:rsidRPr="00D076D3" w:rsidRDefault="005E5338" w:rsidP="005E5338">
            <w:pPr>
              <w:spacing w:after="0" w:line="240" w:lineRule="auto"/>
              <w:rPr>
                <w:rFonts w:ascii="Arial Narrow" w:eastAsia="Times New Roman" w:hAnsi="Arial Narrow" w:cs="Times New Roman"/>
                <w:bCs/>
                <w:color w:val="000000"/>
                <w:highlight w:val="yellow"/>
                <w:lang w:eastAsia="sk-SK"/>
              </w:rPr>
            </w:pPr>
            <w:r>
              <w:rPr>
                <w:rFonts w:ascii="Arial Narrow" w:eastAsia="Times New Roman" w:hAnsi="Arial Narrow" w:cs="Times New Roman"/>
                <w:color w:val="000000"/>
                <w:lang w:eastAsia="sk-SK"/>
              </w:rPr>
              <w:t xml:space="preserve">Min. </w:t>
            </w:r>
            <w:r w:rsidR="009C1C50" w:rsidRPr="00D076D3">
              <w:rPr>
                <w:rFonts w:ascii="Arial Narrow" w:eastAsia="Times New Roman" w:hAnsi="Arial Narrow" w:cs="Times New Roman"/>
                <w:bCs/>
                <w:lang w:eastAsia="sk-SK"/>
              </w:rPr>
              <w:t>IP</w:t>
            </w:r>
            <w:r>
              <w:rPr>
                <w:rFonts w:ascii="Arial Narrow" w:eastAsia="Times New Roman" w:hAnsi="Arial Narrow" w:cs="Times New Roman"/>
                <w:bCs/>
                <w:lang w:eastAsia="sk-SK"/>
              </w:rPr>
              <w:t xml:space="preserve"> </w:t>
            </w:r>
            <w:r w:rsidR="009C1C50" w:rsidRPr="00D076D3">
              <w:rPr>
                <w:rFonts w:ascii="Arial Narrow" w:eastAsia="Times New Roman" w:hAnsi="Arial Narrow" w:cs="Times New Roman"/>
                <w:bCs/>
                <w:lang w:eastAsia="sk-SK"/>
              </w:rPr>
              <w:t>24</w:t>
            </w:r>
          </w:p>
        </w:tc>
        <w:tc>
          <w:tcPr>
            <w:tcW w:w="2913" w:type="dxa"/>
            <w:tcBorders>
              <w:top w:val="single" w:sz="4" w:space="0" w:color="auto"/>
              <w:left w:val="nil"/>
              <w:bottom w:val="single" w:sz="4" w:space="0" w:color="auto"/>
              <w:right w:val="single" w:sz="4" w:space="0" w:color="auto"/>
            </w:tcBorders>
            <w:vAlign w:val="center"/>
          </w:tcPr>
          <w:p w14:paraId="4D0AD0EE" w14:textId="77777777" w:rsidR="009C1C50" w:rsidRPr="00D076D3" w:rsidRDefault="009C1C50" w:rsidP="00281208">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 xml:space="preserve"> (doplní uchádzač)</w:t>
            </w:r>
          </w:p>
        </w:tc>
        <w:tc>
          <w:tcPr>
            <w:tcW w:w="1404" w:type="dxa"/>
            <w:tcBorders>
              <w:top w:val="single" w:sz="4" w:space="0" w:color="auto"/>
              <w:left w:val="nil"/>
              <w:bottom w:val="single" w:sz="4" w:space="0" w:color="auto"/>
              <w:right w:val="single" w:sz="4" w:space="0" w:color="auto"/>
            </w:tcBorders>
            <w:vAlign w:val="center"/>
          </w:tcPr>
          <w:p w14:paraId="32FE126E" w14:textId="77777777" w:rsidR="009C1C50" w:rsidRPr="00D076D3" w:rsidRDefault="009C1C50" w:rsidP="00281208">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r>
      <w:tr w:rsidR="009C1C50" w:rsidRPr="00D076D3" w14:paraId="2DD6DE43" w14:textId="77777777" w:rsidTr="00281208">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55E1FF10" w14:textId="77777777" w:rsidR="009C1C50" w:rsidRPr="00D076D3" w:rsidRDefault="009C1C50" w:rsidP="00281208">
            <w:pPr>
              <w:spacing w:after="0" w:line="240" w:lineRule="auto"/>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b/>
                <w:lang w:eastAsia="sk-SK"/>
              </w:rPr>
              <w:t>Rozmer (Šírka x Hĺbka x Výška):</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5A02F409"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šírka 460 mm</w:t>
            </w:r>
          </w:p>
          <w:p w14:paraId="3E58D456"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hĺbka 450 mm</w:t>
            </w:r>
          </w:p>
          <w:p w14:paraId="70D6C3A0"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výška 100 mm</w:t>
            </w:r>
          </w:p>
          <w:p w14:paraId="7A1BCFE7"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Povolené Rozpätie ± 20%</w:t>
            </w:r>
          </w:p>
        </w:tc>
        <w:tc>
          <w:tcPr>
            <w:tcW w:w="2913" w:type="dxa"/>
            <w:tcBorders>
              <w:top w:val="single" w:sz="4" w:space="0" w:color="auto"/>
              <w:left w:val="single" w:sz="4" w:space="0" w:color="auto"/>
              <w:bottom w:val="single" w:sz="4" w:space="0" w:color="auto"/>
              <w:right w:val="single" w:sz="4" w:space="0" w:color="auto"/>
            </w:tcBorders>
            <w:vAlign w:val="center"/>
          </w:tcPr>
          <w:p w14:paraId="1803B7A6" w14:textId="77777777" w:rsidR="009C1C50" w:rsidRPr="00D076D3" w:rsidRDefault="009C1C50" w:rsidP="00281208">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 xml:space="preserve"> (doplní uchádzač)</w:t>
            </w:r>
          </w:p>
        </w:tc>
        <w:tc>
          <w:tcPr>
            <w:tcW w:w="1404" w:type="dxa"/>
            <w:tcBorders>
              <w:top w:val="single" w:sz="4" w:space="0" w:color="auto"/>
              <w:left w:val="single" w:sz="4" w:space="0" w:color="auto"/>
              <w:bottom w:val="single" w:sz="4" w:space="0" w:color="auto"/>
              <w:right w:val="single" w:sz="4" w:space="0" w:color="auto"/>
            </w:tcBorders>
            <w:vAlign w:val="center"/>
          </w:tcPr>
          <w:p w14:paraId="61A90FFA" w14:textId="77777777" w:rsidR="009C1C50" w:rsidRPr="00D076D3" w:rsidRDefault="009C1C50" w:rsidP="0028120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47594DE2" w14:textId="77777777" w:rsidTr="00281208">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7196E28"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15A3C8C1" w14:textId="77777777" w:rsidR="009C1C50" w:rsidRPr="00D076D3" w:rsidRDefault="009C1C50" w:rsidP="00281208">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r w:rsidR="009C1C50" w:rsidRPr="00D076D3" w14:paraId="2558EA95" w14:textId="77777777" w:rsidTr="00281208">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80DB2AA"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508BFC3F" w14:textId="77777777" w:rsidR="009C1C50" w:rsidRPr="00D076D3" w:rsidRDefault="009C1C50" w:rsidP="00281208">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bl>
    <w:p w14:paraId="5F2C2CF8" w14:textId="77777777" w:rsidR="009C1C50" w:rsidRPr="00D076D3" w:rsidRDefault="009C1C50" w:rsidP="009C1C50">
      <w:pPr>
        <w:spacing w:after="0" w:line="240" w:lineRule="auto"/>
        <w:rPr>
          <w:rFonts w:ascii="Arial Narrow" w:eastAsia="Times New Roman" w:hAnsi="Arial Narrow" w:cs="Times New Roman"/>
          <w:lang w:eastAsia="sk-SK"/>
        </w:rPr>
      </w:pPr>
    </w:p>
    <w:tbl>
      <w:tblPr>
        <w:tblpPr w:leftFromText="141" w:rightFromText="141" w:vertAnchor="text" w:horzAnchor="margin" w:tblpXSpec="center" w:tblpY="200"/>
        <w:tblW w:w="9067" w:type="dxa"/>
        <w:jc w:val="center"/>
        <w:tblCellMar>
          <w:left w:w="70" w:type="dxa"/>
          <w:right w:w="70" w:type="dxa"/>
        </w:tblCellMar>
        <w:tblLook w:val="04A0" w:firstRow="1" w:lastRow="0" w:firstColumn="1" w:lastColumn="0" w:noHBand="0" w:noVBand="1"/>
      </w:tblPr>
      <w:tblGrid>
        <w:gridCol w:w="2255"/>
        <w:gridCol w:w="2646"/>
        <w:gridCol w:w="2913"/>
        <w:gridCol w:w="1253"/>
      </w:tblGrid>
      <w:tr w:rsidR="009C1C50" w:rsidRPr="00D076D3" w14:paraId="2F140958" w14:textId="77777777" w:rsidTr="00281208">
        <w:trPr>
          <w:trHeight w:val="1408"/>
          <w:jc w:val="center"/>
        </w:trPr>
        <w:tc>
          <w:tcPr>
            <w:tcW w:w="4901"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3CC613F0" w14:textId="77777777" w:rsidR="009C1C50" w:rsidRPr="00D076D3" w:rsidRDefault="009C1C50" w:rsidP="00281208">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Požadovaná minimálna technická špecifikácia, parametre a funkcionality</w:t>
            </w:r>
          </w:p>
        </w:tc>
        <w:tc>
          <w:tcPr>
            <w:tcW w:w="4166"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15F7C2F8" w14:textId="77777777" w:rsidR="009C1C50" w:rsidRPr="00D076D3" w:rsidRDefault="009C1C50" w:rsidP="00281208">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Vlastný návrh plnenia</w:t>
            </w:r>
          </w:p>
          <w:p w14:paraId="5CFF6355" w14:textId="77777777" w:rsidR="009C1C50" w:rsidRPr="00D076D3" w:rsidRDefault="009C1C50" w:rsidP="00281208">
            <w:pPr>
              <w:spacing w:after="0" w:line="240" w:lineRule="auto"/>
              <w:jc w:val="center"/>
              <w:rPr>
                <w:rFonts w:ascii="Arial Narrow" w:eastAsia="Times New Roman" w:hAnsi="Arial Narrow" w:cs="Times New Roman"/>
                <w:bCs/>
                <w:color w:val="000000"/>
                <w:lang w:eastAsia="sk-SK"/>
              </w:rPr>
            </w:pPr>
            <w:r w:rsidRPr="00D076D3">
              <w:rPr>
                <w:rFonts w:ascii="Arial Narrow" w:eastAsia="Times New Roman" w:hAnsi="Arial Narrow" w:cs="Times New Roman"/>
                <w:bCs/>
                <w:color w:val="000000"/>
                <w:lang w:eastAsia="sk-SK"/>
              </w:rPr>
              <w:t>(doplní uchádzač)</w:t>
            </w:r>
          </w:p>
          <w:p w14:paraId="4C929968" w14:textId="77777777" w:rsidR="009C1C50" w:rsidRPr="00D076D3" w:rsidRDefault="009C1C50" w:rsidP="00281208">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Požaduje sa uviesť skutočnú špecifikáciu ponúkaného predmetu zákazky - výrobcu, typové označenie a technické parametre,  uviesť áno/nie, v prípade číselnej hodnoty uviesť jej skutočnú hodnotu</w:t>
            </w:r>
          </w:p>
        </w:tc>
      </w:tr>
      <w:tr w:rsidR="009C1C50" w:rsidRPr="00D076D3" w14:paraId="6D44B53E" w14:textId="77777777" w:rsidTr="00281208">
        <w:trPr>
          <w:trHeight w:val="482"/>
          <w:jc w:val="center"/>
        </w:trPr>
        <w:tc>
          <w:tcPr>
            <w:tcW w:w="490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2EB7314A" w14:textId="77777777" w:rsidR="009C1C50" w:rsidRPr="00D076D3" w:rsidRDefault="009C1C50" w:rsidP="00281208">
            <w:pPr>
              <w:spacing w:after="0" w:line="240" w:lineRule="auto"/>
              <w:rPr>
                <w:rFonts w:ascii="Arial Narrow" w:eastAsia="Times New Roman" w:hAnsi="Arial Narrow" w:cs="Times New Roman"/>
                <w:b/>
                <w:bCs/>
                <w:color w:val="000000"/>
                <w:lang w:eastAsia="sk-SK"/>
              </w:rPr>
            </w:pPr>
          </w:p>
          <w:p w14:paraId="44EA9FD3" w14:textId="77777777" w:rsidR="009C1C50" w:rsidRPr="00D076D3" w:rsidRDefault="009C1C50" w:rsidP="00281208">
            <w:pPr>
              <w:spacing w:after="0" w:line="240" w:lineRule="auto"/>
              <w:rPr>
                <w:rFonts w:ascii="Arial Narrow" w:eastAsia="Times New Roman" w:hAnsi="Arial Narrow" w:cs="Times New Roman"/>
                <w:b/>
                <w:bCs/>
                <w:color w:val="000000"/>
                <w:lang w:eastAsia="sk-SK"/>
              </w:rPr>
            </w:pPr>
            <w:bookmarkStart w:id="23" w:name="_Hlk189576295"/>
            <w:r w:rsidRPr="00D076D3">
              <w:rPr>
                <w:rFonts w:ascii="Arial Narrow" w:eastAsia="Times New Roman" w:hAnsi="Arial Narrow" w:cs="Times New Roman"/>
                <w:b/>
                <w:bCs/>
                <w:color w:val="000000"/>
                <w:lang w:eastAsia="sk-SK"/>
              </w:rPr>
              <w:t xml:space="preserve">Položka č. 23 – Elektrický priamo výhrevný </w:t>
            </w:r>
            <w:proofErr w:type="spellStart"/>
            <w:r w:rsidRPr="00D076D3">
              <w:rPr>
                <w:rFonts w:ascii="Arial Narrow" w:eastAsia="Times New Roman" w:hAnsi="Arial Narrow" w:cs="Times New Roman"/>
                <w:b/>
                <w:bCs/>
                <w:color w:val="000000"/>
                <w:lang w:eastAsia="sk-SK"/>
              </w:rPr>
              <w:t>konvektor</w:t>
            </w:r>
            <w:proofErr w:type="spellEnd"/>
            <w:r w:rsidRPr="00D076D3">
              <w:rPr>
                <w:rFonts w:ascii="Arial Narrow" w:eastAsia="Times New Roman" w:hAnsi="Arial Narrow" w:cs="Times New Roman"/>
                <w:b/>
                <w:bCs/>
                <w:color w:val="000000"/>
                <w:lang w:eastAsia="sk-SK"/>
              </w:rPr>
              <w:t xml:space="preserve"> 2,5 kW</w:t>
            </w:r>
          </w:p>
          <w:bookmarkEnd w:id="23"/>
          <w:p w14:paraId="7802477A" w14:textId="77777777" w:rsidR="009C1C50" w:rsidRPr="00D076D3" w:rsidRDefault="009C1C50" w:rsidP="00281208">
            <w:pPr>
              <w:spacing w:after="0" w:line="240" w:lineRule="auto"/>
              <w:rPr>
                <w:rFonts w:ascii="Arial Narrow" w:eastAsia="Times New Roman" w:hAnsi="Arial Narrow" w:cs="Times New Roman"/>
                <w:b/>
                <w:bCs/>
                <w:color w:val="000000"/>
                <w:highlight w:val="yellow"/>
                <w:lang w:eastAsia="sk-SK"/>
              </w:rPr>
            </w:pP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0A7D0DC2" w14:textId="77777777" w:rsidR="009C1C50" w:rsidRPr="00D076D3" w:rsidRDefault="009C1C50" w:rsidP="00281208">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presnú hodnotu, resp. údaj (číslom a/alebo slovom)</w:t>
            </w:r>
          </w:p>
        </w:tc>
        <w:tc>
          <w:tcPr>
            <w:tcW w:w="1253" w:type="dxa"/>
            <w:vMerge w:val="restart"/>
            <w:tcBorders>
              <w:top w:val="single" w:sz="4" w:space="0" w:color="auto"/>
              <w:left w:val="single" w:sz="4" w:space="0" w:color="auto"/>
              <w:right w:val="single" w:sz="4" w:space="0" w:color="auto"/>
            </w:tcBorders>
            <w:shd w:val="clear" w:color="auto" w:fill="BFBFBF"/>
            <w:vAlign w:val="center"/>
          </w:tcPr>
          <w:p w14:paraId="7A857775" w14:textId="77777777" w:rsidR="009C1C50" w:rsidRPr="00D076D3" w:rsidRDefault="009C1C50" w:rsidP="00281208">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„áno/nie“</w:t>
            </w:r>
          </w:p>
        </w:tc>
      </w:tr>
      <w:tr w:rsidR="009C1C50" w:rsidRPr="00D076D3" w14:paraId="69800775" w14:textId="77777777" w:rsidTr="00281208">
        <w:trPr>
          <w:trHeight w:val="419"/>
          <w:jc w:val="center"/>
        </w:trPr>
        <w:tc>
          <w:tcPr>
            <w:tcW w:w="2255" w:type="dxa"/>
            <w:tcBorders>
              <w:top w:val="single" w:sz="4" w:space="0" w:color="auto"/>
              <w:left w:val="single" w:sz="4" w:space="0" w:color="auto"/>
              <w:bottom w:val="single" w:sz="4" w:space="0" w:color="auto"/>
              <w:right w:val="single" w:sz="4" w:space="0" w:color="auto"/>
            </w:tcBorders>
            <w:shd w:val="clear" w:color="auto" w:fill="E2EFD9"/>
            <w:vAlign w:val="center"/>
          </w:tcPr>
          <w:p w14:paraId="7FEA0188" w14:textId="77777777" w:rsidR="009C1C50" w:rsidRPr="00D076D3" w:rsidRDefault="009C1C50" w:rsidP="00281208">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vAlign w:val="center"/>
          </w:tcPr>
          <w:p w14:paraId="4F49C1E8" w14:textId="77777777" w:rsidR="009C1C50" w:rsidRPr="00D076D3" w:rsidRDefault="009C1C50" w:rsidP="00281208">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73 ks</w:t>
            </w:r>
          </w:p>
        </w:tc>
        <w:tc>
          <w:tcPr>
            <w:tcW w:w="2913" w:type="dxa"/>
            <w:vMerge/>
            <w:tcBorders>
              <w:left w:val="single" w:sz="4" w:space="0" w:color="auto"/>
              <w:bottom w:val="single" w:sz="4" w:space="0" w:color="auto"/>
              <w:right w:val="single" w:sz="4" w:space="0" w:color="auto"/>
            </w:tcBorders>
            <w:shd w:val="clear" w:color="auto" w:fill="BFBFBF"/>
            <w:vAlign w:val="center"/>
          </w:tcPr>
          <w:p w14:paraId="5BA0B2BA" w14:textId="77777777" w:rsidR="009C1C50" w:rsidRPr="00D076D3" w:rsidRDefault="009C1C50" w:rsidP="00281208">
            <w:pPr>
              <w:spacing w:after="0" w:line="240" w:lineRule="auto"/>
              <w:jc w:val="center"/>
              <w:rPr>
                <w:rFonts w:ascii="Arial Narrow" w:eastAsia="Times New Roman" w:hAnsi="Arial Narrow" w:cs="Times New Roman"/>
                <w:b/>
                <w:bCs/>
                <w:color w:val="000000"/>
                <w:highlight w:val="yellow"/>
                <w:lang w:eastAsia="sk-SK"/>
              </w:rPr>
            </w:pPr>
          </w:p>
        </w:tc>
        <w:tc>
          <w:tcPr>
            <w:tcW w:w="1253" w:type="dxa"/>
            <w:vMerge/>
            <w:tcBorders>
              <w:left w:val="single" w:sz="4" w:space="0" w:color="auto"/>
              <w:bottom w:val="single" w:sz="4" w:space="0" w:color="auto"/>
              <w:right w:val="single" w:sz="4" w:space="0" w:color="auto"/>
            </w:tcBorders>
            <w:shd w:val="clear" w:color="auto" w:fill="BFBFBF"/>
            <w:vAlign w:val="center"/>
          </w:tcPr>
          <w:p w14:paraId="3EF5746B" w14:textId="77777777" w:rsidR="009C1C50" w:rsidRPr="00D076D3" w:rsidRDefault="009C1C50" w:rsidP="00281208">
            <w:pPr>
              <w:spacing w:after="0" w:line="240" w:lineRule="auto"/>
              <w:jc w:val="center"/>
              <w:rPr>
                <w:rFonts w:ascii="Arial Narrow" w:eastAsia="Times New Roman" w:hAnsi="Arial Narrow" w:cs="Times New Roman"/>
                <w:b/>
                <w:bCs/>
                <w:color w:val="000000"/>
                <w:highlight w:val="yellow"/>
                <w:lang w:eastAsia="sk-SK"/>
              </w:rPr>
            </w:pPr>
          </w:p>
        </w:tc>
      </w:tr>
      <w:tr w:rsidR="009C1C50" w:rsidRPr="00D076D3" w14:paraId="15C8DA74" w14:textId="77777777" w:rsidTr="00281208">
        <w:trPr>
          <w:trHeight w:val="294"/>
          <w:jc w:val="center"/>
        </w:trPr>
        <w:tc>
          <w:tcPr>
            <w:tcW w:w="2255" w:type="dxa"/>
            <w:tcBorders>
              <w:top w:val="single" w:sz="4" w:space="0" w:color="auto"/>
              <w:left w:val="single" w:sz="4" w:space="0" w:color="auto"/>
              <w:bottom w:val="single" w:sz="4" w:space="0" w:color="auto"/>
              <w:right w:val="single" w:sz="4" w:space="0" w:color="auto"/>
            </w:tcBorders>
            <w:vAlign w:val="center"/>
          </w:tcPr>
          <w:p w14:paraId="6FAB047E" w14:textId="77777777" w:rsidR="009C1C50" w:rsidRPr="00D076D3" w:rsidRDefault="009C1C50" w:rsidP="00281208">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Presnosť:</w:t>
            </w:r>
          </w:p>
        </w:tc>
        <w:tc>
          <w:tcPr>
            <w:tcW w:w="2646" w:type="dxa"/>
            <w:tcBorders>
              <w:top w:val="single" w:sz="4" w:space="0" w:color="auto"/>
              <w:left w:val="nil"/>
              <w:bottom w:val="single" w:sz="4" w:space="0" w:color="auto"/>
              <w:right w:val="single" w:sz="4" w:space="0" w:color="auto"/>
            </w:tcBorders>
            <w:vAlign w:val="center"/>
          </w:tcPr>
          <w:p w14:paraId="0ED852AF"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Max. 0,1 °C</w:t>
            </w:r>
          </w:p>
        </w:tc>
        <w:tc>
          <w:tcPr>
            <w:tcW w:w="2913" w:type="dxa"/>
            <w:tcBorders>
              <w:top w:val="single" w:sz="4" w:space="0" w:color="auto"/>
              <w:left w:val="nil"/>
              <w:bottom w:val="single" w:sz="4" w:space="0" w:color="auto"/>
              <w:right w:val="single" w:sz="4" w:space="0" w:color="auto"/>
            </w:tcBorders>
            <w:vAlign w:val="center"/>
          </w:tcPr>
          <w:p w14:paraId="1BE8AF43" w14:textId="77777777" w:rsidR="009C1C50" w:rsidRPr="00D076D3" w:rsidRDefault="009C1C50" w:rsidP="0028120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253" w:type="dxa"/>
            <w:tcBorders>
              <w:top w:val="single" w:sz="4" w:space="0" w:color="auto"/>
              <w:left w:val="nil"/>
              <w:bottom w:val="single" w:sz="4" w:space="0" w:color="auto"/>
              <w:right w:val="single" w:sz="4" w:space="0" w:color="auto"/>
            </w:tcBorders>
            <w:vAlign w:val="center"/>
          </w:tcPr>
          <w:p w14:paraId="48984CD8" w14:textId="77777777" w:rsidR="009C1C50" w:rsidRPr="00D076D3" w:rsidRDefault="009C1C50" w:rsidP="0028120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032D5490" w14:textId="77777777" w:rsidTr="00281208">
        <w:trPr>
          <w:trHeight w:val="294"/>
          <w:jc w:val="center"/>
        </w:trPr>
        <w:tc>
          <w:tcPr>
            <w:tcW w:w="2255" w:type="dxa"/>
            <w:tcBorders>
              <w:top w:val="single" w:sz="4" w:space="0" w:color="auto"/>
              <w:left w:val="single" w:sz="4" w:space="0" w:color="auto"/>
              <w:bottom w:val="single" w:sz="4" w:space="0" w:color="auto"/>
              <w:right w:val="single" w:sz="4" w:space="0" w:color="auto"/>
            </w:tcBorders>
            <w:vAlign w:val="center"/>
          </w:tcPr>
          <w:p w14:paraId="557161C4" w14:textId="77777777" w:rsidR="009C1C50" w:rsidRPr="00D076D3" w:rsidRDefault="009C1C50" w:rsidP="00281208">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 xml:space="preserve">Príkon:  </w:t>
            </w:r>
          </w:p>
        </w:tc>
        <w:tc>
          <w:tcPr>
            <w:tcW w:w="2646" w:type="dxa"/>
            <w:tcBorders>
              <w:top w:val="single" w:sz="4" w:space="0" w:color="auto"/>
              <w:left w:val="nil"/>
              <w:bottom w:val="single" w:sz="4" w:space="0" w:color="auto"/>
              <w:right w:val="single" w:sz="4" w:space="0" w:color="auto"/>
            </w:tcBorders>
            <w:vAlign w:val="center"/>
          </w:tcPr>
          <w:p w14:paraId="79C07CEF"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2,5 kW</w:t>
            </w:r>
          </w:p>
          <w:p w14:paraId="6885C9C5" w14:textId="77777777" w:rsidR="009C1C50" w:rsidRPr="00D076D3" w:rsidRDefault="009C1C50" w:rsidP="00281208">
            <w:pPr>
              <w:spacing w:after="0" w:line="240" w:lineRule="auto"/>
              <w:rPr>
                <w:rFonts w:ascii="Arial Narrow" w:eastAsia="Times New Roman" w:hAnsi="Arial Narrow" w:cs="Times New Roman"/>
                <w:color w:val="000000"/>
                <w:lang w:eastAsia="sk-SK"/>
              </w:rPr>
            </w:pPr>
          </w:p>
        </w:tc>
        <w:tc>
          <w:tcPr>
            <w:tcW w:w="2913" w:type="dxa"/>
            <w:tcBorders>
              <w:top w:val="single" w:sz="4" w:space="0" w:color="auto"/>
              <w:left w:val="nil"/>
              <w:bottom w:val="single" w:sz="4" w:space="0" w:color="auto"/>
              <w:right w:val="single" w:sz="4" w:space="0" w:color="auto"/>
            </w:tcBorders>
            <w:vAlign w:val="center"/>
          </w:tcPr>
          <w:p w14:paraId="6F9A6899" w14:textId="77777777" w:rsidR="009C1C50" w:rsidRPr="00D076D3" w:rsidRDefault="009C1C50" w:rsidP="00281208">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253" w:type="dxa"/>
            <w:tcBorders>
              <w:top w:val="single" w:sz="4" w:space="0" w:color="auto"/>
              <w:left w:val="nil"/>
              <w:bottom w:val="single" w:sz="4" w:space="0" w:color="auto"/>
              <w:right w:val="single" w:sz="4" w:space="0" w:color="auto"/>
            </w:tcBorders>
            <w:vAlign w:val="center"/>
          </w:tcPr>
          <w:p w14:paraId="11ABB437" w14:textId="77777777" w:rsidR="009C1C50" w:rsidRPr="00D076D3" w:rsidRDefault="009C1C50" w:rsidP="0028120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3D41D7E1" w14:textId="77777777" w:rsidTr="00281208">
        <w:trPr>
          <w:trHeight w:val="294"/>
          <w:jc w:val="center"/>
        </w:trPr>
        <w:tc>
          <w:tcPr>
            <w:tcW w:w="2255" w:type="dxa"/>
            <w:tcBorders>
              <w:top w:val="nil"/>
              <w:left w:val="single" w:sz="4" w:space="0" w:color="auto"/>
              <w:bottom w:val="single" w:sz="4" w:space="0" w:color="auto"/>
              <w:right w:val="single" w:sz="4" w:space="0" w:color="auto"/>
            </w:tcBorders>
            <w:vAlign w:val="center"/>
            <w:hideMark/>
          </w:tcPr>
          <w:p w14:paraId="7D11BCB9" w14:textId="77777777" w:rsidR="009C1C50" w:rsidRPr="00D076D3" w:rsidRDefault="009C1C50" w:rsidP="00281208">
            <w:pPr>
              <w:spacing w:after="0" w:line="240" w:lineRule="auto"/>
              <w:rPr>
                <w:rFonts w:ascii="Arial Narrow" w:eastAsia="Times New Roman" w:hAnsi="Arial Narrow" w:cs="Times New Roman"/>
                <w:b/>
                <w:bCs/>
                <w:color w:val="000000"/>
                <w:highlight w:val="yellow"/>
                <w:lang w:eastAsia="sk-SK"/>
              </w:rPr>
            </w:pPr>
            <w:r w:rsidRPr="00D076D3">
              <w:rPr>
                <w:rFonts w:ascii="Arial Narrow" w:eastAsia="Times New Roman" w:hAnsi="Arial Narrow" w:cs="Times New Roman"/>
                <w:b/>
                <w:lang w:eastAsia="sk-SK"/>
              </w:rPr>
              <w:t>Krytie:</w:t>
            </w:r>
          </w:p>
        </w:tc>
        <w:tc>
          <w:tcPr>
            <w:tcW w:w="2646" w:type="dxa"/>
            <w:tcBorders>
              <w:top w:val="nil"/>
              <w:left w:val="nil"/>
              <w:bottom w:val="single" w:sz="4" w:space="0" w:color="auto"/>
              <w:right w:val="single" w:sz="4" w:space="0" w:color="auto"/>
            </w:tcBorders>
            <w:shd w:val="clear" w:color="auto" w:fill="FFFFFF"/>
            <w:vAlign w:val="center"/>
            <w:hideMark/>
          </w:tcPr>
          <w:p w14:paraId="2C82100E" w14:textId="6418298C" w:rsidR="009C1C50" w:rsidRPr="00D076D3" w:rsidRDefault="005E5338" w:rsidP="005E5338">
            <w:pPr>
              <w:spacing w:after="0" w:line="240" w:lineRule="auto"/>
              <w:rPr>
                <w:rFonts w:ascii="Arial Narrow" w:eastAsia="Times New Roman" w:hAnsi="Arial Narrow" w:cs="Times New Roman"/>
                <w:bCs/>
                <w:color w:val="000000"/>
                <w:highlight w:val="yellow"/>
                <w:lang w:eastAsia="sk-SK"/>
              </w:rPr>
            </w:pPr>
            <w:r>
              <w:rPr>
                <w:rFonts w:ascii="Arial Narrow" w:eastAsia="Times New Roman" w:hAnsi="Arial Narrow" w:cs="Times New Roman"/>
                <w:color w:val="000000"/>
                <w:lang w:eastAsia="sk-SK"/>
              </w:rPr>
              <w:t xml:space="preserve">Min. </w:t>
            </w:r>
            <w:r w:rsidR="009C1C50" w:rsidRPr="00D076D3">
              <w:rPr>
                <w:rFonts w:ascii="Arial Narrow" w:eastAsia="Times New Roman" w:hAnsi="Arial Narrow" w:cs="Times New Roman"/>
                <w:bCs/>
                <w:lang w:eastAsia="sk-SK"/>
              </w:rPr>
              <w:t>IP</w:t>
            </w:r>
            <w:r>
              <w:rPr>
                <w:rFonts w:ascii="Arial Narrow" w:eastAsia="Times New Roman" w:hAnsi="Arial Narrow" w:cs="Times New Roman"/>
                <w:bCs/>
                <w:lang w:eastAsia="sk-SK"/>
              </w:rPr>
              <w:t xml:space="preserve"> </w:t>
            </w:r>
            <w:r w:rsidR="009C1C50" w:rsidRPr="00D076D3">
              <w:rPr>
                <w:rFonts w:ascii="Arial Narrow" w:eastAsia="Times New Roman" w:hAnsi="Arial Narrow" w:cs="Times New Roman"/>
                <w:bCs/>
                <w:lang w:eastAsia="sk-SK"/>
              </w:rPr>
              <w:t>24</w:t>
            </w:r>
          </w:p>
        </w:tc>
        <w:tc>
          <w:tcPr>
            <w:tcW w:w="2913" w:type="dxa"/>
            <w:tcBorders>
              <w:top w:val="single" w:sz="4" w:space="0" w:color="auto"/>
              <w:left w:val="nil"/>
              <w:bottom w:val="single" w:sz="4" w:space="0" w:color="auto"/>
              <w:right w:val="single" w:sz="4" w:space="0" w:color="auto"/>
            </w:tcBorders>
            <w:vAlign w:val="center"/>
          </w:tcPr>
          <w:p w14:paraId="14AEA375" w14:textId="77777777" w:rsidR="009C1C50" w:rsidRPr="00D076D3" w:rsidRDefault="009C1C50" w:rsidP="00281208">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 xml:space="preserve"> (doplní uchádzač)</w:t>
            </w:r>
          </w:p>
        </w:tc>
        <w:tc>
          <w:tcPr>
            <w:tcW w:w="1253" w:type="dxa"/>
            <w:tcBorders>
              <w:top w:val="single" w:sz="4" w:space="0" w:color="auto"/>
              <w:left w:val="nil"/>
              <w:bottom w:val="single" w:sz="4" w:space="0" w:color="auto"/>
              <w:right w:val="single" w:sz="4" w:space="0" w:color="auto"/>
            </w:tcBorders>
            <w:vAlign w:val="center"/>
          </w:tcPr>
          <w:p w14:paraId="0AC18617" w14:textId="77777777" w:rsidR="009C1C50" w:rsidRPr="00D076D3" w:rsidRDefault="009C1C50" w:rsidP="00281208">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r>
      <w:tr w:rsidR="009C1C50" w:rsidRPr="00D076D3" w14:paraId="3519E32A" w14:textId="77777777" w:rsidTr="00281208">
        <w:trPr>
          <w:trHeight w:val="294"/>
          <w:jc w:val="center"/>
        </w:trPr>
        <w:tc>
          <w:tcPr>
            <w:tcW w:w="2255" w:type="dxa"/>
            <w:tcBorders>
              <w:top w:val="single" w:sz="4" w:space="0" w:color="auto"/>
              <w:left w:val="single" w:sz="4" w:space="0" w:color="auto"/>
              <w:bottom w:val="single" w:sz="4" w:space="0" w:color="auto"/>
              <w:right w:val="single" w:sz="4" w:space="0" w:color="auto"/>
            </w:tcBorders>
            <w:vAlign w:val="center"/>
          </w:tcPr>
          <w:p w14:paraId="22039D12" w14:textId="77777777" w:rsidR="009C1C50" w:rsidRPr="00D076D3" w:rsidRDefault="009C1C50" w:rsidP="00281208">
            <w:pPr>
              <w:spacing w:after="0" w:line="240" w:lineRule="auto"/>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b/>
                <w:lang w:eastAsia="sk-SK"/>
              </w:rPr>
              <w:t>Rozmer (Šírka x Hĺbka x Výška):</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7FAD7634"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šírka 900 mm</w:t>
            </w:r>
          </w:p>
          <w:p w14:paraId="3C9CB1B6"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hĺbka 450 mm</w:t>
            </w:r>
          </w:p>
          <w:p w14:paraId="625A60AB"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výška 100 mm</w:t>
            </w:r>
          </w:p>
          <w:p w14:paraId="3FF4242B"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Povolené Rozpätie ± 20%</w:t>
            </w:r>
          </w:p>
        </w:tc>
        <w:tc>
          <w:tcPr>
            <w:tcW w:w="2913" w:type="dxa"/>
            <w:tcBorders>
              <w:top w:val="single" w:sz="4" w:space="0" w:color="auto"/>
              <w:left w:val="single" w:sz="4" w:space="0" w:color="auto"/>
              <w:bottom w:val="single" w:sz="4" w:space="0" w:color="auto"/>
              <w:right w:val="single" w:sz="4" w:space="0" w:color="auto"/>
            </w:tcBorders>
            <w:vAlign w:val="center"/>
          </w:tcPr>
          <w:p w14:paraId="141C6322" w14:textId="77777777" w:rsidR="009C1C50" w:rsidRPr="00D076D3" w:rsidRDefault="009C1C50" w:rsidP="00281208">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 xml:space="preserve"> (doplní uchádzač)</w:t>
            </w:r>
          </w:p>
        </w:tc>
        <w:tc>
          <w:tcPr>
            <w:tcW w:w="1253" w:type="dxa"/>
            <w:tcBorders>
              <w:top w:val="single" w:sz="4" w:space="0" w:color="auto"/>
              <w:left w:val="single" w:sz="4" w:space="0" w:color="auto"/>
              <w:bottom w:val="single" w:sz="4" w:space="0" w:color="auto"/>
              <w:right w:val="single" w:sz="4" w:space="0" w:color="auto"/>
            </w:tcBorders>
            <w:vAlign w:val="center"/>
          </w:tcPr>
          <w:p w14:paraId="2013DD34" w14:textId="77777777" w:rsidR="009C1C50" w:rsidRPr="00D076D3" w:rsidRDefault="009C1C50" w:rsidP="0028120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0581CBAB" w14:textId="77777777" w:rsidTr="00281208">
        <w:trPr>
          <w:trHeight w:val="294"/>
          <w:jc w:val="center"/>
        </w:trPr>
        <w:tc>
          <w:tcPr>
            <w:tcW w:w="49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D2CA2D7"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Výrobca</w:t>
            </w:r>
          </w:p>
        </w:tc>
        <w:tc>
          <w:tcPr>
            <w:tcW w:w="4166" w:type="dxa"/>
            <w:gridSpan w:val="2"/>
            <w:tcBorders>
              <w:top w:val="single" w:sz="4" w:space="0" w:color="auto"/>
              <w:left w:val="nil"/>
              <w:bottom w:val="single" w:sz="4" w:space="0" w:color="auto"/>
              <w:right w:val="single" w:sz="4" w:space="0" w:color="auto"/>
            </w:tcBorders>
            <w:shd w:val="clear" w:color="auto" w:fill="auto"/>
            <w:vAlign w:val="center"/>
          </w:tcPr>
          <w:p w14:paraId="746FF11D" w14:textId="77777777" w:rsidR="009C1C50" w:rsidRPr="00D076D3" w:rsidRDefault="009C1C50" w:rsidP="00281208">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r w:rsidR="009C1C50" w:rsidRPr="00D076D3" w14:paraId="1682C39F" w14:textId="77777777" w:rsidTr="00281208">
        <w:trPr>
          <w:trHeight w:val="294"/>
          <w:jc w:val="center"/>
        </w:trPr>
        <w:tc>
          <w:tcPr>
            <w:tcW w:w="49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F6F0269"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Typové označenie</w:t>
            </w:r>
          </w:p>
        </w:tc>
        <w:tc>
          <w:tcPr>
            <w:tcW w:w="4166" w:type="dxa"/>
            <w:gridSpan w:val="2"/>
            <w:tcBorders>
              <w:top w:val="single" w:sz="4" w:space="0" w:color="auto"/>
              <w:left w:val="nil"/>
              <w:bottom w:val="single" w:sz="4" w:space="0" w:color="auto"/>
              <w:right w:val="single" w:sz="4" w:space="0" w:color="auto"/>
            </w:tcBorders>
            <w:shd w:val="clear" w:color="auto" w:fill="auto"/>
            <w:vAlign w:val="center"/>
          </w:tcPr>
          <w:p w14:paraId="40BC6530" w14:textId="77777777" w:rsidR="009C1C50" w:rsidRPr="00D076D3" w:rsidRDefault="009C1C50" w:rsidP="00281208">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bl>
    <w:p w14:paraId="319774CB" w14:textId="77777777" w:rsidR="009C1C50" w:rsidRPr="00D076D3" w:rsidRDefault="009C1C50" w:rsidP="009C1C50">
      <w:pPr>
        <w:spacing w:after="0" w:line="240" w:lineRule="auto"/>
        <w:rPr>
          <w:rFonts w:ascii="Arial Narrow" w:eastAsia="Times New Roman" w:hAnsi="Arial Narrow" w:cs="Times New Roman"/>
          <w:lang w:eastAsia="sk-SK"/>
        </w:rPr>
      </w:pPr>
    </w:p>
    <w:tbl>
      <w:tblPr>
        <w:tblpPr w:leftFromText="141" w:rightFromText="141" w:vertAnchor="text" w:horzAnchor="margin" w:tblpXSpec="center" w:tblpY="200"/>
        <w:tblW w:w="9067" w:type="dxa"/>
        <w:jc w:val="center"/>
        <w:tblCellMar>
          <w:left w:w="70" w:type="dxa"/>
          <w:right w:w="70" w:type="dxa"/>
        </w:tblCellMar>
        <w:tblLook w:val="04A0" w:firstRow="1" w:lastRow="0" w:firstColumn="1" w:lastColumn="0" w:noHBand="0" w:noVBand="1"/>
      </w:tblPr>
      <w:tblGrid>
        <w:gridCol w:w="2255"/>
        <w:gridCol w:w="2646"/>
        <w:gridCol w:w="2913"/>
        <w:gridCol w:w="1253"/>
      </w:tblGrid>
      <w:tr w:rsidR="009C1C50" w:rsidRPr="00D076D3" w14:paraId="1A65AA52" w14:textId="77777777" w:rsidTr="00281208">
        <w:trPr>
          <w:trHeight w:val="1408"/>
          <w:jc w:val="center"/>
        </w:trPr>
        <w:tc>
          <w:tcPr>
            <w:tcW w:w="4901"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1A6854E8" w14:textId="77777777" w:rsidR="009C1C50" w:rsidRPr="00D076D3" w:rsidRDefault="009C1C50" w:rsidP="00281208">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Požadovaná minimálna technická špecifikácia, parametre a funkcionality</w:t>
            </w:r>
          </w:p>
        </w:tc>
        <w:tc>
          <w:tcPr>
            <w:tcW w:w="4166"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2F8E14DC" w14:textId="77777777" w:rsidR="009C1C50" w:rsidRPr="00D076D3" w:rsidRDefault="009C1C50" w:rsidP="00281208">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Vlastný návrh plnenia</w:t>
            </w:r>
          </w:p>
          <w:p w14:paraId="78C307D2" w14:textId="77777777" w:rsidR="009C1C50" w:rsidRPr="00D076D3" w:rsidRDefault="009C1C50" w:rsidP="00281208">
            <w:pPr>
              <w:spacing w:after="0" w:line="240" w:lineRule="auto"/>
              <w:jc w:val="center"/>
              <w:rPr>
                <w:rFonts w:ascii="Arial Narrow" w:eastAsia="Times New Roman" w:hAnsi="Arial Narrow" w:cs="Times New Roman"/>
                <w:bCs/>
                <w:color w:val="000000"/>
                <w:lang w:eastAsia="sk-SK"/>
              </w:rPr>
            </w:pPr>
            <w:r w:rsidRPr="00D076D3">
              <w:rPr>
                <w:rFonts w:ascii="Arial Narrow" w:eastAsia="Times New Roman" w:hAnsi="Arial Narrow" w:cs="Times New Roman"/>
                <w:bCs/>
                <w:color w:val="000000"/>
                <w:lang w:eastAsia="sk-SK"/>
              </w:rPr>
              <w:t>(doplní uchádzač)</w:t>
            </w:r>
          </w:p>
          <w:p w14:paraId="6D100390" w14:textId="77777777" w:rsidR="009C1C50" w:rsidRPr="00D076D3" w:rsidRDefault="009C1C50" w:rsidP="00281208">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Požaduje sa uviesť skutočnú špecifikáciu ponúkaného predmetu zákazky - výrobcu, typové označenie a technické parametre,  uviesť áno/nie, v prípade číselnej hodnoty uviesť jej skutočnú hodnotu</w:t>
            </w:r>
          </w:p>
        </w:tc>
      </w:tr>
      <w:tr w:rsidR="009C1C50" w:rsidRPr="00D076D3" w14:paraId="3DCA4892" w14:textId="77777777" w:rsidTr="00281208">
        <w:trPr>
          <w:trHeight w:val="482"/>
          <w:jc w:val="center"/>
        </w:trPr>
        <w:tc>
          <w:tcPr>
            <w:tcW w:w="490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4943BAC5" w14:textId="77777777" w:rsidR="009C1C50" w:rsidRPr="00D076D3" w:rsidRDefault="009C1C50" w:rsidP="00281208">
            <w:pPr>
              <w:spacing w:after="0" w:line="240" w:lineRule="auto"/>
              <w:rPr>
                <w:rFonts w:ascii="Arial Narrow" w:eastAsia="Times New Roman" w:hAnsi="Arial Narrow" w:cs="Times New Roman"/>
                <w:b/>
                <w:bCs/>
                <w:color w:val="000000"/>
                <w:lang w:eastAsia="sk-SK"/>
              </w:rPr>
            </w:pPr>
          </w:p>
          <w:p w14:paraId="4660ED22" w14:textId="77777777" w:rsidR="009C1C50" w:rsidRPr="00D076D3" w:rsidRDefault="009C1C50" w:rsidP="00281208">
            <w:pPr>
              <w:spacing w:after="0" w:line="240" w:lineRule="auto"/>
              <w:rPr>
                <w:rFonts w:ascii="Arial Narrow" w:eastAsia="Times New Roman" w:hAnsi="Arial Narrow" w:cs="Times New Roman"/>
                <w:b/>
                <w:bCs/>
                <w:color w:val="000000"/>
                <w:lang w:eastAsia="sk-SK"/>
              </w:rPr>
            </w:pPr>
            <w:bookmarkStart w:id="24" w:name="_Hlk189576306"/>
            <w:r w:rsidRPr="00D076D3">
              <w:rPr>
                <w:rFonts w:ascii="Arial Narrow" w:eastAsia="Times New Roman" w:hAnsi="Arial Narrow" w:cs="Times New Roman"/>
                <w:b/>
                <w:bCs/>
                <w:color w:val="000000"/>
                <w:lang w:eastAsia="sk-SK"/>
              </w:rPr>
              <w:t xml:space="preserve">Položka č. 24 – </w:t>
            </w:r>
            <w:r w:rsidRPr="00D076D3">
              <w:rPr>
                <w:rFonts w:ascii="Arial Narrow" w:eastAsia="Times New Roman" w:hAnsi="Arial Narrow" w:cs="Times New Roman"/>
                <w:lang w:eastAsia="sk-SK"/>
              </w:rPr>
              <w:t xml:space="preserve"> </w:t>
            </w:r>
            <w:r w:rsidRPr="00D076D3">
              <w:rPr>
                <w:rFonts w:ascii="Arial Narrow" w:eastAsia="Times New Roman" w:hAnsi="Arial Narrow" w:cs="Times New Roman"/>
                <w:b/>
                <w:bCs/>
                <w:color w:val="000000"/>
                <w:lang w:eastAsia="sk-SK"/>
              </w:rPr>
              <w:t>Odvlhčovač vzduchu s UV lampou</w:t>
            </w:r>
          </w:p>
          <w:bookmarkEnd w:id="24"/>
          <w:p w14:paraId="0F761BD4" w14:textId="77777777" w:rsidR="009C1C50" w:rsidRPr="00D076D3" w:rsidRDefault="009C1C50" w:rsidP="00281208">
            <w:pPr>
              <w:spacing w:after="0" w:line="240" w:lineRule="auto"/>
              <w:rPr>
                <w:rFonts w:ascii="Arial Narrow" w:eastAsia="Times New Roman" w:hAnsi="Arial Narrow" w:cs="Times New Roman"/>
                <w:b/>
                <w:bCs/>
                <w:color w:val="000000"/>
                <w:highlight w:val="yellow"/>
                <w:lang w:eastAsia="sk-SK"/>
              </w:rPr>
            </w:pP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41164BC3" w14:textId="77777777" w:rsidR="009C1C50" w:rsidRPr="00D076D3" w:rsidRDefault="009C1C50" w:rsidP="00281208">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presnú hodnotu, resp. údaj (číslom a/alebo slovom)</w:t>
            </w:r>
          </w:p>
        </w:tc>
        <w:tc>
          <w:tcPr>
            <w:tcW w:w="1253" w:type="dxa"/>
            <w:vMerge w:val="restart"/>
            <w:tcBorders>
              <w:top w:val="single" w:sz="4" w:space="0" w:color="auto"/>
              <w:left w:val="single" w:sz="4" w:space="0" w:color="auto"/>
              <w:right w:val="single" w:sz="4" w:space="0" w:color="auto"/>
            </w:tcBorders>
            <w:shd w:val="clear" w:color="auto" w:fill="BFBFBF"/>
            <w:vAlign w:val="center"/>
          </w:tcPr>
          <w:p w14:paraId="0F655714" w14:textId="77777777" w:rsidR="009C1C50" w:rsidRPr="00D076D3" w:rsidRDefault="009C1C50" w:rsidP="00281208">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„áno/nie“</w:t>
            </w:r>
          </w:p>
        </w:tc>
      </w:tr>
      <w:tr w:rsidR="009C1C50" w:rsidRPr="00D076D3" w14:paraId="34516D5C" w14:textId="77777777" w:rsidTr="00281208">
        <w:trPr>
          <w:trHeight w:val="419"/>
          <w:jc w:val="center"/>
        </w:trPr>
        <w:tc>
          <w:tcPr>
            <w:tcW w:w="2255" w:type="dxa"/>
            <w:tcBorders>
              <w:top w:val="single" w:sz="4" w:space="0" w:color="auto"/>
              <w:left w:val="single" w:sz="4" w:space="0" w:color="auto"/>
              <w:bottom w:val="single" w:sz="4" w:space="0" w:color="auto"/>
              <w:right w:val="single" w:sz="4" w:space="0" w:color="auto"/>
            </w:tcBorders>
            <w:shd w:val="clear" w:color="auto" w:fill="E2EFD9"/>
            <w:vAlign w:val="center"/>
          </w:tcPr>
          <w:p w14:paraId="144EEC9F" w14:textId="77777777" w:rsidR="009C1C50" w:rsidRPr="00D076D3" w:rsidRDefault="009C1C50" w:rsidP="00281208">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vAlign w:val="center"/>
          </w:tcPr>
          <w:p w14:paraId="32D85299" w14:textId="77777777" w:rsidR="009C1C50" w:rsidRPr="00D076D3" w:rsidRDefault="009C1C50" w:rsidP="00281208">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55 ks</w:t>
            </w:r>
          </w:p>
        </w:tc>
        <w:tc>
          <w:tcPr>
            <w:tcW w:w="2913" w:type="dxa"/>
            <w:vMerge/>
            <w:tcBorders>
              <w:left w:val="single" w:sz="4" w:space="0" w:color="auto"/>
              <w:bottom w:val="single" w:sz="4" w:space="0" w:color="auto"/>
              <w:right w:val="single" w:sz="4" w:space="0" w:color="auto"/>
            </w:tcBorders>
            <w:shd w:val="clear" w:color="auto" w:fill="BFBFBF"/>
            <w:vAlign w:val="center"/>
          </w:tcPr>
          <w:p w14:paraId="2FE59252" w14:textId="77777777" w:rsidR="009C1C50" w:rsidRPr="00D076D3" w:rsidRDefault="009C1C50" w:rsidP="00281208">
            <w:pPr>
              <w:spacing w:after="0" w:line="240" w:lineRule="auto"/>
              <w:jc w:val="center"/>
              <w:rPr>
                <w:rFonts w:ascii="Arial Narrow" w:eastAsia="Times New Roman" w:hAnsi="Arial Narrow" w:cs="Times New Roman"/>
                <w:b/>
                <w:bCs/>
                <w:color w:val="000000"/>
                <w:highlight w:val="yellow"/>
                <w:lang w:eastAsia="sk-SK"/>
              </w:rPr>
            </w:pPr>
          </w:p>
        </w:tc>
        <w:tc>
          <w:tcPr>
            <w:tcW w:w="1253" w:type="dxa"/>
            <w:vMerge/>
            <w:tcBorders>
              <w:left w:val="single" w:sz="4" w:space="0" w:color="auto"/>
              <w:bottom w:val="single" w:sz="4" w:space="0" w:color="auto"/>
              <w:right w:val="single" w:sz="4" w:space="0" w:color="auto"/>
            </w:tcBorders>
            <w:shd w:val="clear" w:color="auto" w:fill="BFBFBF"/>
            <w:vAlign w:val="center"/>
          </w:tcPr>
          <w:p w14:paraId="152B2C5B" w14:textId="77777777" w:rsidR="009C1C50" w:rsidRPr="00D076D3" w:rsidRDefault="009C1C50" w:rsidP="00281208">
            <w:pPr>
              <w:spacing w:after="0" w:line="240" w:lineRule="auto"/>
              <w:jc w:val="center"/>
              <w:rPr>
                <w:rFonts w:ascii="Arial Narrow" w:eastAsia="Times New Roman" w:hAnsi="Arial Narrow" w:cs="Times New Roman"/>
                <w:b/>
                <w:bCs/>
                <w:color w:val="000000"/>
                <w:highlight w:val="yellow"/>
                <w:lang w:eastAsia="sk-SK"/>
              </w:rPr>
            </w:pPr>
          </w:p>
        </w:tc>
      </w:tr>
      <w:tr w:rsidR="009C1C50" w:rsidRPr="00D076D3" w14:paraId="26674A29" w14:textId="77777777" w:rsidTr="00281208">
        <w:trPr>
          <w:trHeight w:val="294"/>
          <w:jc w:val="center"/>
        </w:trPr>
        <w:tc>
          <w:tcPr>
            <w:tcW w:w="2255" w:type="dxa"/>
            <w:tcBorders>
              <w:top w:val="single" w:sz="4" w:space="0" w:color="auto"/>
              <w:left w:val="single" w:sz="4" w:space="0" w:color="auto"/>
              <w:bottom w:val="single" w:sz="4" w:space="0" w:color="auto"/>
              <w:right w:val="single" w:sz="4" w:space="0" w:color="auto"/>
            </w:tcBorders>
            <w:vAlign w:val="center"/>
            <w:hideMark/>
          </w:tcPr>
          <w:p w14:paraId="32DD3525" w14:textId="77777777" w:rsidR="009C1C50" w:rsidRPr="00D076D3" w:rsidRDefault="009C1C50" w:rsidP="00281208">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Chladivo:</w:t>
            </w:r>
          </w:p>
        </w:tc>
        <w:tc>
          <w:tcPr>
            <w:tcW w:w="2646" w:type="dxa"/>
            <w:tcBorders>
              <w:top w:val="single" w:sz="4" w:space="0" w:color="auto"/>
              <w:left w:val="nil"/>
              <w:bottom w:val="single" w:sz="4" w:space="0" w:color="auto"/>
              <w:right w:val="single" w:sz="4" w:space="0" w:color="auto"/>
            </w:tcBorders>
            <w:vAlign w:val="center"/>
            <w:hideMark/>
          </w:tcPr>
          <w:p w14:paraId="6B4C944C"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R134A alebo R290</w:t>
            </w:r>
          </w:p>
        </w:tc>
        <w:tc>
          <w:tcPr>
            <w:tcW w:w="2913" w:type="dxa"/>
            <w:tcBorders>
              <w:top w:val="single" w:sz="4" w:space="0" w:color="auto"/>
              <w:left w:val="nil"/>
              <w:bottom w:val="single" w:sz="4" w:space="0" w:color="auto"/>
              <w:right w:val="single" w:sz="4" w:space="0" w:color="auto"/>
            </w:tcBorders>
            <w:vAlign w:val="center"/>
          </w:tcPr>
          <w:p w14:paraId="73E208DD" w14:textId="77777777" w:rsidR="009C1C50" w:rsidRPr="00D076D3" w:rsidRDefault="009C1C50" w:rsidP="0028120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253" w:type="dxa"/>
            <w:tcBorders>
              <w:top w:val="single" w:sz="4" w:space="0" w:color="auto"/>
              <w:left w:val="nil"/>
              <w:bottom w:val="single" w:sz="4" w:space="0" w:color="auto"/>
              <w:right w:val="single" w:sz="4" w:space="0" w:color="auto"/>
            </w:tcBorders>
            <w:vAlign w:val="center"/>
          </w:tcPr>
          <w:p w14:paraId="417AFDCC" w14:textId="77777777" w:rsidR="009C1C50" w:rsidRPr="00D076D3" w:rsidRDefault="009C1C50" w:rsidP="0028120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040C6B72" w14:textId="77777777" w:rsidTr="00281208">
        <w:trPr>
          <w:trHeight w:val="294"/>
          <w:jc w:val="center"/>
        </w:trPr>
        <w:tc>
          <w:tcPr>
            <w:tcW w:w="2255" w:type="dxa"/>
            <w:tcBorders>
              <w:top w:val="nil"/>
              <w:left w:val="single" w:sz="4" w:space="0" w:color="auto"/>
              <w:bottom w:val="single" w:sz="4" w:space="0" w:color="auto"/>
              <w:right w:val="single" w:sz="4" w:space="0" w:color="auto"/>
            </w:tcBorders>
            <w:vAlign w:val="center"/>
            <w:hideMark/>
          </w:tcPr>
          <w:p w14:paraId="6394D292" w14:textId="77777777" w:rsidR="009C1C50" w:rsidRPr="00D076D3" w:rsidRDefault="009C1C50" w:rsidP="00281208">
            <w:pPr>
              <w:spacing w:after="0" w:line="240" w:lineRule="auto"/>
              <w:rPr>
                <w:rFonts w:ascii="Arial Narrow" w:eastAsia="Times New Roman" w:hAnsi="Arial Narrow" w:cs="Times New Roman"/>
                <w:b/>
                <w:bCs/>
                <w:color w:val="000000"/>
                <w:highlight w:val="yellow"/>
                <w:lang w:eastAsia="sk-SK"/>
              </w:rPr>
            </w:pPr>
            <w:r w:rsidRPr="00D076D3">
              <w:rPr>
                <w:rFonts w:ascii="Arial Narrow" w:eastAsia="Times New Roman" w:hAnsi="Arial Narrow" w:cs="Times New Roman"/>
                <w:b/>
                <w:lang w:eastAsia="sk-SK"/>
              </w:rPr>
              <w:lastRenderedPageBreak/>
              <w:t>Vysúšanie:</w:t>
            </w:r>
          </w:p>
        </w:tc>
        <w:tc>
          <w:tcPr>
            <w:tcW w:w="2646" w:type="dxa"/>
            <w:tcBorders>
              <w:top w:val="nil"/>
              <w:left w:val="nil"/>
              <w:bottom w:val="single" w:sz="4" w:space="0" w:color="auto"/>
              <w:right w:val="single" w:sz="4" w:space="0" w:color="auto"/>
            </w:tcBorders>
            <w:shd w:val="clear" w:color="auto" w:fill="FFFFFF"/>
            <w:vAlign w:val="center"/>
            <w:hideMark/>
          </w:tcPr>
          <w:p w14:paraId="5F5F1669" w14:textId="77777777" w:rsidR="009C1C50" w:rsidRPr="00D076D3" w:rsidRDefault="009C1C50" w:rsidP="00281208">
            <w:pPr>
              <w:spacing w:after="0" w:line="240" w:lineRule="auto"/>
              <w:rPr>
                <w:rFonts w:ascii="Arial Narrow" w:eastAsia="Times New Roman" w:hAnsi="Arial Narrow" w:cs="Times New Roman"/>
                <w:bCs/>
                <w:color w:val="000000"/>
                <w:highlight w:val="yellow"/>
                <w:lang w:eastAsia="sk-SK"/>
              </w:rPr>
            </w:pPr>
            <w:r w:rsidRPr="00D076D3">
              <w:rPr>
                <w:rFonts w:ascii="Arial Narrow" w:eastAsia="Times New Roman" w:hAnsi="Arial Narrow" w:cs="Times New Roman"/>
                <w:color w:val="000000"/>
                <w:lang w:eastAsia="sk-SK"/>
              </w:rPr>
              <w:t xml:space="preserve">min. </w:t>
            </w:r>
            <w:r w:rsidRPr="00D076D3">
              <w:rPr>
                <w:rFonts w:ascii="Arial Narrow" w:eastAsia="Times New Roman" w:hAnsi="Arial Narrow" w:cs="Times New Roman"/>
                <w:lang w:eastAsia="sk-SK"/>
              </w:rPr>
              <w:t xml:space="preserve"> </w:t>
            </w:r>
            <w:r w:rsidRPr="00D076D3">
              <w:rPr>
                <w:rFonts w:ascii="Arial Narrow" w:eastAsia="Times New Roman" w:hAnsi="Arial Narrow" w:cs="Times New Roman"/>
                <w:color w:val="000000"/>
                <w:lang w:eastAsia="sk-SK"/>
              </w:rPr>
              <w:t>20 l/deň</w:t>
            </w:r>
          </w:p>
        </w:tc>
        <w:tc>
          <w:tcPr>
            <w:tcW w:w="2913" w:type="dxa"/>
            <w:tcBorders>
              <w:top w:val="single" w:sz="4" w:space="0" w:color="auto"/>
              <w:left w:val="nil"/>
              <w:bottom w:val="single" w:sz="4" w:space="0" w:color="auto"/>
              <w:right w:val="single" w:sz="4" w:space="0" w:color="auto"/>
            </w:tcBorders>
            <w:vAlign w:val="center"/>
          </w:tcPr>
          <w:p w14:paraId="5DEB9F25" w14:textId="77777777" w:rsidR="009C1C50" w:rsidRPr="00D076D3" w:rsidRDefault="009C1C50" w:rsidP="00281208">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(doplní uchádzač)</w:t>
            </w:r>
          </w:p>
        </w:tc>
        <w:tc>
          <w:tcPr>
            <w:tcW w:w="1253" w:type="dxa"/>
            <w:tcBorders>
              <w:top w:val="single" w:sz="4" w:space="0" w:color="auto"/>
              <w:left w:val="nil"/>
              <w:bottom w:val="single" w:sz="4" w:space="0" w:color="auto"/>
              <w:right w:val="single" w:sz="4" w:space="0" w:color="auto"/>
            </w:tcBorders>
            <w:vAlign w:val="center"/>
          </w:tcPr>
          <w:p w14:paraId="334548F3" w14:textId="77777777" w:rsidR="009C1C50" w:rsidRPr="00D076D3" w:rsidRDefault="009C1C50" w:rsidP="00281208">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r>
      <w:tr w:rsidR="009C1C50" w:rsidRPr="00D076D3" w14:paraId="4B0DBA9F" w14:textId="77777777" w:rsidTr="00281208">
        <w:trPr>
          <w:trHeight w:val="294"/>
          <w:jc w:val="center"/>
        </w:trPr>
        <w:tc>
          <w:tcPr>
            <w:tcW w:w="2255" w:type="dxa"/>
            <w:tcBorders>
              <w:top w:val="nil"/>
              <w:left w:val="single" w:sz="4" w:space="0" w:color="auto"/>
              <w:bottom w:val="single" w:sz="4" w:space="0" w:color="auto"/>
              <w:right w:val="single" w:sz="4" w:space="0" w:color="auto"/>
            </w:tcBorders>
            <w:vAlign w:val="center"/>
          </w:tcPr>
          <w:p w14:paraId="6B82ADBB" w14:textId="77777777" w:rsidR="009C1C50" w:rsidRPr="00D076D3" w:rsidRDefault="009C1C50" w:rsidP="00281208">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color w:val="000000"/>
                <w:lang w:eastAsia="sk-SK"/>
              </w:rPr>
              <w:t>Objem výmeny vzduchu:</w:t>
            </w:r>
          </w:p>
        </w:tc>
        <w:tc>
          <w:tcPr>
            <w:tcW w:w="2646" w:type="dxa"/>
            <w:tcBorders>
              <w:top w:val="nil"/>
              <w:left w:val="nil"/>
              <w:bottom w:val="single" w:sz="4" w:space="0" w:color="auto"/>
              <w:right w:val="single" w:sz="4" w:space="0" w:color="auto"/>
            </w:tcBorders>
            <w:shd w:val="clear" w:color="auto" w:fill="FFFFFF"/>
            <w:vAlign w:val="center"/>
          </w:tcPr>
          <w:p w14:paraId="0F4FDD6A" w14:textId="77777777" w:rsidR="009C1C50" w:rsidRPr="00D076D3" w:rsidRDefault="009C1C50" w:rsidP="00281208">
            <w:pPr>
              <w:spacing w:after="0" w:line="240" w:lineRule="auto"/>
              <w:rPr>
                <w:rFonts w:ascii="Arial Narrow" w:eastAsia="Times New Roman" w:hAnsi="Arial Narrow" w:cs="Times New Roman"/>
                <w:lang w:eastAsia="sk-SK"/>
              </w:rPr>
            </w:pPr>
            <w:r w:rsidRPr="00D076D3">
              <w:rPr>
                <w:rFonts w:ascii="Arial Narrow" w:eastAsia="Times New Roman" w:hAnsi="Arial Narrow" w:cs="Times New Roman"/>
                <w:lang w:eastAsia="sk-SK"/>
              </w:rPr>
              <w:t>min. 150 m3/hod</w:t>
            </w:r>
          </w:p>
        </w:tc>
        <w:tc>
          <w:tcPr>
            <w:tcW w:w="2913" w:type="dxa"/>
            <w:tcBorders>
              <w:top w:val="single" w:sz="4" w:space="0" w:color="auto"/>
              <w:left w:val="nil"/>
              <w:bottom w:val="single" w:sz="4" w:space="0" w:color="auto"/>
              <w:right w:val="single" w:sz="4" w:space="0" w:color="auto"/>
            </w:tcBorders>
            <w:vAlign w:val="center"/>
          </w:tcPr>
          <w:p w14:paraId="05EDF65D" w14:textId="77777777" w:rsidR="009C1C50" w:rsidRPr="00D076D3" w:rsidRDefault="009C1C50" w:rsidP="0028120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253" w:type="dxa"/>
            <w:tcBorders>
              <w:top w:val="single" w:sz="4" w:space="0" w:color="auto"/>
              <w:left w:val="nil"/>
              <w:bottom w:val="single" w:sz="4" w:space="0" w:color="auto"/>
              <w:right w:val="single" w:sz="4" w:space="0" w:color="auto"/>
            </w:tcBorders>
            <w:vAlign w:val="center"/>
          </w:tcPr>
          <w:p w14:paraId="151112DF" w14:textId="77777777" w:rsidR="009C1C50" w:rsidRPr="00D076D3" w:rsidRDefault="009C1C50" w:rsidP="0028120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135DFC17" w14:textId="77777777" w:rsidTr="00281208">
        <w:trPr>
          <w:trHeight w:val="294"/>
          <w:jc w:val="center"/>
        </w:trPr>
        <w:tc>
          <w:tcPr>
            <w:tcW w:w="2255" w:type="dxa"/>
            <w:tcBorders>
              <w:top w:val="nil"/>
              <w:left w:val="single" w:sz="4" w:space="0" w:color="auto"/>
              <w:bottom w:val="single" w:sz="4" w:space="0" w:color="auto"/>
              <w:right w:val="single" w:sz="4" w:space="0" w:color="auto"/>
            </w:tcBorders>
            <w:vAlign w:val="center"/>
          </w:tcPr>
          <w:p w14:paraId="68BD35C8" w14:textId="77777777" w:rsidR="009C1C50" w:rsidRPr="00D076D3" w:rsidRDefault="009C1C50" w:rsidP="00281208">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Objem nádoby na vodu:</w:t>
            </w:r>
          </w:p>
        </w:tc>
        <w:tc>
          <w:tcPr>
            <w:tcW w:w="2646" w:type="dxa"/>
            <w:tcBorders>
              <w:top w:val="nil"/>
              <w:left w:val="nil"/>
              <w:bottom w:val="single" w:sz="4" w:space="0" w:color="auto"/>
              <w:right w:val="single" w:sz="4" w:space="0" w:color="auto"/>
            </w:tcBorders>
            <w:shd w:val="clear" w:color="auto" w:fill="FFFFFF"/>
            <w:vAlign w:val="center"/>
          </w:tcPr>
          <w:p w14:paraId="3DC5398F" w14:textId="77777777" w:rsidR="009C1C50" w:rsidRPr="00D076D3" w:rsidRDefault="009C1C50" w:rsidP="00281208">
            <w:pPr>
              <w:spacing w:after="0" w:line="240" w:lineRule="auto"/>
              <w:rPr>
                <w:rFonts w:ascii="Arial Narrow" w:eastAsia="Times New Roman" w:hAnsi="Arial Narrow" w:cs="Times New Roman"/>
                <w:lang w:eastAsia="sk-SK"/>
              </w:rPr>
            </w:pPr>
            <w:r w:rsidRPr="00D076D3">
              <w:rPr>
                <w:rFonts w:ascii="Arial Narrow" w:eastAsia="Times New Roman" w:hAnsi="Arial Narrow" w:cs="Times New Roman"/>
                <w:lang w:eastAsia="sk-SK"/>
              </w:rPr>
              <w:t>min. 5 l</w:t>
            </w:r>
          </w:p>
        </w:tc>
        <w:tc>
          <w:tcPr>
            <w:tcW w:w="2913" w:type="dxa"/>
            <w:tcBorders>
              <w:top w:val="single" w:sz="4" w:space="0" w:color="auto"/>
              <w:left w:val="nil"/>
              <w:bottom w:val="single" w:sz="4" w:space="0" w:color="auto"/>
              <w:right w:val="single" w:sz="4" w:space="0" w:color="auto"/>
            </w:tcBorders>
            <w:vAlign w:val="center"/>
          </w:tcPr>
          <w:p w14:paraId="523DFF1C" w14:textId="77777777" w:rsidR="009C1C50" w:rsidRPr="00D076D3" w:rsidRDefault="009C1C50" w:rsidP="00281208">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253" w:type="dxa"/>
            <w:tcBorders>
              <w:top w:val="single" w:sz="4" w:space="0" w:color="auto"/>
              <w:left w:val="nil"/>
              <w:bottom w:val="single" w:sz="4" w:space="0" w:color="auto"/>
              <w:right w:val="single" w:sz="4" w:space="0" w:color="auto"/>
            </w:tcBorders>
            <w:vAlign w:val="center"/>
          </w:tcPr>
          <w:p w14:paraId="2F70BF0C" w14:textId="77777777" w:rsidR="009C1C50" w:rsidRPr="00D076D3" w:rsidRDefault="009C1C50" w:rsidP="0028120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2B3641B5" w14:textId="77777777" w:rsidTr="00281208">
        <w:trPr>
          <w:trHeight w:val="294"/>
          <w:jc w:val="center"/>
        </w:trPr>
        <w:tc>
          <w:tcPr>
            <w:tcW w:w="2255" w:type="dxa"/>
            <w:tcBorders>
              <w:top w:val="single" w:sz="4" w:space="0" w:color="auto"/>
              <w:left w:val="single" w:sz="4" w:space="0" w:color="auto"/>
              <w:bottom w:val="single" w:sz="4" w:space="0" w:color="auto"/>
              <w:right w:val="single" w:sz="4" w:space="0" w:color="auto"/>
            </w:tcBorders>
            <w:vAlign w:val="center"/>
          </w:tcPr>
          <w:p w14:paraId="179CB1D6" w14:textId="77777777" w:rsidR="009C1C50" w:rsidRPr="00D076D3" w:rsidRDefault="009C1C50" w:rsidP="00281208">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 xml:space="preserve">Rozmer </w:t>
            </w:r>
          </w:p>
          <w:p w14:paraId="715F0A0C" w14:textId="77777777" w:rsidR="009C1C50" w:rsidRPr="00D076D3" w:rsidRDefault="009C1C50" w:rsidP="00281208">
            <w:pPr>
              <w:spacing w:after="0" w:line="240" w:lineRule="auto"/>
              <w:rPr>
                <w:rFonts w:ascii="Arial Narrow" w:eastAsia="Times New Roman" w:hAnsi="Arial Narrow" w:cs="Times New Roman"/>
                <w:b/>
                <w:lang w:eastAsia="sk-SK"/>
              </w:rPr>
            </w:pPr>
          </w:p>
          <w:p w14:paraId="66116E1C" w14:textId="77777777" w:rsidR="009C1C50" w:rsidRPr="00D076D3" w:rsidRDefault="009C1C50" w:rsidP="00281208">
            <w:pPr>
              <w:spacing w:after="0" w:line="240" w:lineRule="auto"/>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b/>
                <w:lang w:eastAsia="sk-SK"/>
              </w:rPr>
              <w:t>(Šírka x Hĺbka x Výška):</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45BA1CD6"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šírka 550 mm</w:t>
            </w:r>
          </w:p>
          <w:p w14:paraId="0FF11077"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hĺbka 400 mm</w:t>
            </w:r>
          </w:p>
          <w:p w14:paraId="2E116D17"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výška 200 mm</w:t>
            </w:r>
          </w:p>
          <w:p w14:paraId="6D92C63F"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Povolené Rozpätie ± 20%</w:t>
            </w:r>
          </w:p>
        </w:tc>
        <w:tc>
          <w:tcPr>
            <w:tcW w:w="2913" w:type="dxa"/>
            <w:tcBorders>
              <w:top w:val="single" w:sz="4" w:space="0" w:color="auto"/>
              <w:left w:val="single" w:sz="4" w:space="0" w:color="auto"/>
              <w:bottom w:val="single" w:sz="4" w:space="0" w:color="auto"/>
              <w:right w:val="single" w:sz="4" w:space="0" w:color="auto"/>
            </w:tcBorders>
            <w:vAlign w:val="center"/>
          </w:tcPr>
          <w:p w14:paraId="32CC5640" w14:textId="77777777" w:rsidR="009C1C50" w:rsidRPr="00D076D3" w:rsidRDefault="009C1C50" w:rsidP="00281208">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c>
          <w:tcPr>
            <w:tcW w:w="1253" w:type="dxa"/>
            <w:tcBorders>
              <w:top w:val="single" w:sz="4" w:space="0" w:color="auto"/>
              <w:left w:val="single" w:sz="4" w:space="0" w:color="auto"/>
              <w:bottom w:val="single" w:sz="4" w:space="0" w:color="auto"/>
              <w:right w:val="single" w:sz="4" w:space="0" w:color="auto"/>
            </w:tcBorders>
            <w:vAlign w:val="center"/>
          </w:tcPr>
          <w:p w14:paraId="6415965C" w14:textId="77777777" w:rsidR="009C1C50" w:rsidRPr="00D076D3" w:rsidRDefault="009C1C50" w:rsidP="0028120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r>
      <w:tr w:rsidR="009C1C50" w:rsidRPr="00D076D3" w14:paraId="32671E86" w14:textId="77777777" w:rsidTr="00281208">
        <w:trPr>
          <w:trHeight w:val="294"/>
          <w:jc w:val="center"/>
        </w:trPr>
        <w:tc>
          <w:tcPr>
            <w:tcW w:w="2255" w:type="dxa"/>
            <w:tcBorders>
              <w:top w:val="single" w:sz="4" w:space="0" w:color="auto"/>
              <w:left w:val="single" w:sz="4" w:space="0" w:color="auto"/>
              <w:bottom w:val="single" w:sz="4" w:space="0" w:color="auto"/>
              <w:right w:val="single" w:sz="4" w:space="0" w:color="auto"/>
            </w:tcBorders>
            <w:vAlign w:val="center"/>
          </w:tcPr>
          <w:p w14:paraId="5B838103" w14:textId="77777777" w:rsidR="009C1C50" w:rsidRPr="00D076D3" w:rsidRDefault="009C1C50" w:rsidP="00281208">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Doplnkové príslušenstvo:</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5EF93C23"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xml:space="preserve">Aktívny uhlíkový filter </w:t>
            </w:r>
          </w:p>
        </w:tc>
        <w:tc>
          <w:tcPr>
            <w:tcW w:w="2913" w:type="dxa"/>
            <w:tcBorders>
              <w:top w:val="single" w:sz="4" w:space="0" w:color="auto"/>
              <w:left w:val="single" w:sz="4" w:space="0" w:color="auto"/>
              <w:bottom w:val="single" w:sz="4" w:space="0" w:color="auto"/>
              <w:right w:val="single" w:sz="4" w:space="0" w:color="auto"/>
            </w:tcBorders>
            <w:vAlign w:val="center"/>
          </w:tcPr>
          <w:p w14:paraId="1A84E1B6" w14:textId="77777777" w:rsidR="009C1C50" w:rsidRPr="00D076D3" w:rsidRDefault="009C1C50" w:rsidP="0028120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c>
          <w:tcPr>
            <w:tcW w:w="1253" w:type="dxa"/>
            <w:tcBorders>
              <w:top w:val="single" w:sz="4" w:space="0" w:color="auto"/>
              <w:left w:val="single" w:sz="4" w:space="0" w:color="auto"/>
              <w:bottom w:val="single" w:sz="4" w:space="0" w:color="auto"/>
              <w:right w:val="single" w:sz="4" w:space="0" w:color="auto"/>
            </w:tcBorders>
            <w:vAlign w:val="center"/>
          </w:tcPr>
          <w:p w14:paraId="76D3B22B" w14:textId="77777777" w:rsidR="009C1C50" w:rsidRPr="00D076D3" w:rsidRDefault="009C1C50" w:rsidP="00281208">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r>
      <w:tr w:rsidR="009C1C50" w:rsidRPr="00D076D3" w14:paraId="17D84FEA" w14:textId="77777777" w:rsidTr="00281208">
        <w:trPr>
          <w:trHeight w:val="294"/>
          <w:jc w:val="center"/>
        </w:trPr>
        <w:tc>
          <w:tcPr>
            <w:tcW w:w="49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90ABABE"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Výrobca</w:t>
            </w:r>
          </w:p>
        </w:tc>
        <w:tc>
          <w:tcPr>
            <w:tcW w:w="4166" w:type="dxa"/>
            <w:gridSpan w:val="2"/>
            <w:tcBorders>
              <w:top w:val="single" w:sz="4" w:space="0" w:color="auto"/>
              <w:left w:val="nil"/>
              <w:bottom w:val="single" w:sz="4" w:space="0" w:color="auto"/>
              <w:right w:val="single" w:sz="4" w:space="0" w:color="auto"/>
            </w:tcBorders>
            <w:shd w:val="clear" w:color="auto" w:fill="auto"/>
            <w:vAlign w:val="center"/>
          </w:tcPr>
          <w:p w14:paraId="6BAAF079" w14:textId="77777777" w:rsidR="009C1C50" w:rsidRPr="00D076D3" w:rsidRDefault="009C1C50" w:rsidP="00281208">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r w:rsidR="009C1C50" w:rsidRPr="00D076D3" w14:paraId="7CB6E235" w14:textId="77777777" w:rsidTr="00281208">
        <w:trPr>
          <w:trHeight w:val="294"/>
          <w:jc w:val="center"/>
        </w:trPr>
        <w:tc>
          <w:tcPr>
            <w:tcW w:w="49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07E8485"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Typové označenie</w:t>
            </w:r>
          </w:p>
        </w:tc>
        <w:tc>
          <w:tcPr>
            <w:tcW w:w="4166" w:type="dxa"/>
            <w:gridSpan w:val="2"/>
            <w:tcBorders>
              <w:top w:val="single" w:sz="4" w:space="0" w:color="auto"/>
              <w:left w:val="nil"/>
              <w:bottom w:val="single" w:sz="4" w:space="0" w:color="auto"/>
              <w:right w:val="single" w:sz="4" w:space="0" w:color="auto"/>
            </w:tcBorders>
            <w:shd w:val="clear" w:color="auto" w:fill="auto"/>
            <w:vAlign w:val="center"/>
          </w:tcPr>
          <w:p w14:paraId="70AECB37" w14:textId="77777777" w:rsidR="009C1C50" w:rsidRPr="00D076D3" w:rsidRDefault="009C1C50" w:rsidP="00281208">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bl>
    <w:p w14:paraId="0F10F462" w14:textId="77777777" w:rsidR="009C1C50" w:rsidRPr="00D076D3" w:rsidRDefault="009C1C50" w:rsidP="009C1C50">
      <w:pPr>
        <w:spacing w:after="0" w:line="240" w:lineRule="auto"/>
        <w:rPr>
          <w:rFonts w:ascii="Arial Narrow" w:eastAsia="Times New Roman" w:hAnsi="Arial Narrow" w:cs="Times New Roman"/>
          <w:lang w:eastAsia="sk-SK"/>
        </w:rPr>
      </w:pPr>
    </w:p>
    <w:tbl>
      <w:tblPr>
        <w:tblpPr w:leftFromText="141" w:rightFromText="141" w:vertAnchor="text" w:horzAnchor="margin" w:tblpXSpec="center" w:tblpY="200"/>
        <w:tblW w:w="9071" w:type="dxa"/>
        <w:jc w:val="center"/>
        <w:tblCellMar>
          <w:left w:w="70" w:type="dxa"/>
          <w:right w:w="70" w:type="dxa"/>
        </w:tblCellMar>
        <w:tblLook w:val="04A0" w:firstRow="1" w:lastRow="0" w:firstColumn="1" w:lastColumn="0" w:noHBand="0" w:noVBand="1"/>
      </w:tblPr>
      <w:tblGrid>
        <w:gridCol w:w="2108"/>
        <w:gridCol w:w="2646"/>
        <w:gridCol w:w="2913"/>
        <w:gridCol w:w="1404"/>
      </w:tblGrid>
      <w:tr w:rsidR="009C1C50" w:rsidRPr="00D076D3" w14:paraId="3EABD482" w14:textId="77777777" w:rsidTr="00281208">
        <w:trPr>
          <w:trHeight w:val="1408"/>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187C0116" w14:textId="77777777" w:rsidR="009C1C50" w:rsidRPr="00D076D3" w:rsidRDefault="009C1C50" w:rsidP="00281208">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68426648" w14:textId="77777777" w:rsidR="009C1C50" w:rsidRPr="00D076D3" w:rsidRDefault="009C1C50" w:rsidP="00281208">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Vlastný návrh plnenia</w:t>
            </w:r>
          </w:p>
          <w:p w14:paraId="565AC853" w14:textId="77777777" w:rsidR="009C1C50" w:rsidRPr="00D076D3" w:rsidRDefault="009C1C50" w:rsidP="00281208">
            <w:pPr>
              <w:spacing w:after="0" w:line="240" w:lineRule="auto"/>
              <w:jc w:val="center"/>
              <w:rPr>
                <w:rFonts w:ascii="Arial Narrow" w:eastAsia="Times New Roman" w:hAnsi="Arial Narrow" w:cs="Times New Roman"/>
                <w:bCs/>
                <w:color w:val="000000"/>
                <w:lang w:eastAsia="sk-SK"/>
              </w:rPr>
            </w:pPr>
            <w:r w:rsidRPr="00D076D3">
              <w:rPr>
                <w:rFonts w:ascii="Arial Narrow" w:eastAsia="Times New Roman" w:hAnsi="Arial Narrow" w:cs="Times New Roman"/>
                <w:bCs/>
                <w:color w:val="000000"/>
                <w:lang w:eastAsia="sk-SK"/>
              </w:rPr>
              <w:t>(doplní uchádzač)</w:t>
            </w:r>
          </w:p>
          <w:p w14:paraId="73C3EEC4" w14:textId="77777777" w:rsidR="009C1C50" w:rsidRPr="00D076D3" w:rsidRDefault="009C1C50" w:rsidP="00281208">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Požaduje sa uviesť skutočnú špecifikáciu ponúkaného predmetu zákazky - výrobcu, typové označenie a technické parametre,  uviesť áno/nie, v prípade číselnej hodnoty uviesť jej skutočnú hodnotu</w:t>
            </w:r>
          </w:p>
        </w:tc>
      </w:tr>
      <w:tr w:rsidR="009C1C50" w:rsidRPr="00D076D3" w14:paraId="18BB0A59" w14:textId="77777777" w:rsidTr="00281208">
        <w:trPr>
          <w:trHeight w:val="482"/>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61044A14" w14:textId="77777777" w:rsidR="009C1C50" w:rsidRPr="00D076D3" w:rsidRDefault="009C1C50" w:rsidP="00281208">
            <w:pPr>
              <w:spacing w:after="0" w:line="240" w:lineRule="auto"/>
              <w:rPr>
                <w:rFonts w:ascii="Arial Narrow" w:eastAsia="Times New Roman" w:hAnsi="Arial Narrow" w:cs="Times New Roman"/>
                <w:b/>
                <w:bCs/>
                <w:color w:val="000000"/>
                <w:lang w:eastAsia="sk-SK"/>
              </w:rPr>
            </w:pPr>
          </w:p>
          <w:p w14:paraId="7C9ACCB6" w14:textId="77777777" w:rsidR="009C1C50" w:rsidRPr="00D076D3" w:rsidRDefault="009C1C50" w:rsidP="00281208">
            <w:pPr>
              <w:spacing w:after="0" w:line="240" w:lineRule="auto"/>
              <w:rPr>
                <w:rFonts w:ascii="Arial Narrow" w:eastAsia="Times New Roman" w:hAnsi="Arial Narrow" w:cs="Times New Roman"/>
                <w:b/>
                <w:bCs/>
                <w:color w:val="000000"/>
                <w:lang w:eastAsia="sk-SK"/>
              </w:rPr>
            </w:pPr>
            <w:bookmarkStart w:id="25" w:name="_Hlk189576315"/>
            <w:r w:rsidRPr="00D076D3">
              <w:rPr>
                <w:rFonts w:ascii="Arial Narrow" w:eastAsia="Times New Roman" w:hAnsi="Arial Narrow" w:cs="Times New Roman"/>
                <w:b/>
                <w:bCs/>
                <w:color w:val="000000"/>
                <w:lang w:eastAsia="sk-SK"/>
              </w:rPr>
              <w:t>Položka č. 25 –  Naparovacia žehlička</w:t>
            </w:r>
          </w:p>
          <w:bookmarkEnd w:id="25"/>
          <w:p w14:paraId="59AC4E16" w14:textId="77777777" w:rsidR="009C1C50" w:rsidRPr="00D076D3" w:rsidRDefault="009C1C50" w:rsidP="00281208">
            <w:pPr>
              <w:spacing w:after="0" w:line="240" w:lineRule="auto"/>
              <w:rPr>
                <w:rFonts w:ascii="Arial Narrow" w:eastAsia="Times New Roman" w:hAnsi="Arial Narrow" w:cs="Times New Roman"/>
                <w:b/>
                <w:bCs/>
                <w:color w:val="000000"/>
                <w:highlight w:val="yellow"/>
                <w:lang w:eastAsia="sk-SK"/>
              </w:rPr>
            </w:pP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423C9874" w14:textId="77777777" w:rsidR="009C1C50" w:rsidRPr="00D076D3" w:rsidRDefault="009C1C50" w:rsidP="00281208">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29B17AA6" w14:textId="77777777" w:rsidR="009C1C50" w:rsidRPr="00D076D3" w:rsidRDefault="009C1C50" w:rsidP="00281208">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„áno/nie“</w:t>
            </w:r>
          </w:p>
        </w:tc>
      </w:tr>
      <w:tr w:rsidR="009C1C50" w:rsidRPr="00D076D3" w14:paraId="7C011980" w14:textId="77777777" w:rsidTr="00281208">
        <w:trPr>
          <w:trHeight w:val="419"/>
          <w:jc w:val="center"/>
        </w:trPr>
        <w:tc>
          <w:tcPr>
            <w:tcW w:w="2108" w:type="dxa"/>
            <w:tcBorders>
              <w:top w:val="single" w:sz="4" w:space="0" w:color="auto"/>
              <w:left w:val="single" w:sz="4" w:space="0" w:color="auto"/>
              <w:bottom w:val="single" w:sz="4" w:space="0" w:color="auto"/>
              <w:right w:val="single" w:sz="4" w:space="0" w:color="auto"/>
            </w:tcBorders>
            <w:shd w:val="clear" w:color="auto" w:fill="E2EFD9"/>
            <w:vAlign w:val="center"/>
          </w:tcPr>
          <w:p w14:paraId="5A88BC37" w14:textId="77777777" w:rsidR="009C1C50" w:rsidRPr="00D076D3" w:rsidRDefault="009C1C50" w:rsidP="00281208">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vAlign w:val="center"/>
          </w:tcPr>
          <w:p w14:paraId="4AA9798C" w14:textId="77777777" w:rsidR="009C1C50" w:rsidRPr="00D076D3" w:rsidRDefault="009C1C50" w:rsidP="00281208">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 xml:space="preserve"> 18 ks</w:t>
            </w:r>
          </w:p>
        </w:tc>
        <w:tc>
          <w:tcPr>
            <w:tcW w:w="2913" w:type="dxa"/>
            <w:vMerge/>
            <w:tcBorders>
              <w:left w:val="single" w:sz="4" w:space="0" w:color="auto"/>
              <w:bottom w:val="single" w:sz="4" w:space="0" w:color="auto"/>
              <w:right w:val="single" w:sz="4" w:space="0" w:color="auto"/>
            </w:tcBorders>
            <w:shd w:val="clear" w:color="auto" w:fill="BFBFBF"/>
            <w:vAlign w:val="center"/>
          </w:tcPr>
          <w:p w14:paraId="62A8DB74" w14:textId="77777777" w:rsidR="009C1C50" w:rsidRPr="00D076D3" w:rsidRDefault="009C1C50" w:rsidP="00281208">
            <w:pPr>
              <w:spacing w:after="0" w:line="240" w:lineRule="auto"/>
              <w:jc w:val="center"/>
              <w:rPr>
                <w:rFonts w:ascii="Arial Narrow" w:eastAsia="Times New Roman" w:hAnsi="Arial Narrow" w:cs="Times New Roman"/>
                <w:b/>
                <w:bCs/>
                <w:color w:val="000000"/>
                <w:highlight w:val="yellow"/>
                <w:lang w:eastAsia="sk-SK"/>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02F7EB0E" w14:textId="77777777" w:rsidR="009C1C50" w:rsidRPr="00D076D3" w:rsidRDefault="009C1C50" w:rsidP="00281208">
            <w:pPr>
              <w:spacing w:after="0" w:line="240" w:lineRule="auto"/>
              <w:jc w:val="center"/>
              <w:rPr>
                <w:rFonts w:ascii="Arial Narrow" w:eastAsia="Times New Roman" w:hAnsi="Arial Narrow" w:cs="Times New Roman"/>
                <w:b/>
                <w:bCs/>
                <w:color w:val="000000"/>
                <w:highlight w:val="yellow"/>
                <w:lang w:eastAsia="sk-SK"/>
              </w:rPr>
            </w:pPr>
          </w:p>
        </w:tc>
      </w:tr>
      <w:tr w:rsidR="009C1C50" w:rsidRPr="00D076D3" w14:paraId="7E8E3B1C" w14:textId="77777777" w:rsidTr="00281208">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hideMark/>
          </w:tcPr>
          <w:p w14:paraId="513C4427" w14:textId="77777777" w:rsidR="009C1C50" w:rsidRPr="00D076D3" w:rsidRDefault="009C1C50" w:rsidP="00281208">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Príkon:</w:t>
            </w:r>
          </w:p>
        </w:tc>
        <w:tc>
          <w:tcPr>
            <w:tcW w:w="2646" w:type="dxa"/>
            <w:tcBorders>
              <w:top w:val="single" w:sz="4" w:space="0" w:color="auto"/>
              <w:left w:val="nil"/>
              <w:bottom w:val="single" w:sz="4" w:space="0" w:color="auto"/>
              <w:right w:val="single" w:sz="4" w:space="0" w:color="auto"/>
            </w:tcBorders>
            <w:vAlign w:val="center"/>
            <w:hideMark/>
          </w:tcPr>
          <w:p w14:paraId="100F784B"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2,4 kW</w:t>
            </w:r>
          </w:p>
        </w:tc>
        <w:tc>
          <w:tcPr>
            <w:tcW w:w="2913" w:type="dxa"/>
            <w:tcBorders>
              <w:top w:val="single" w:sz="4" w:space="0" w:color="auto"/>
              <w:left w:val="nil"/>
              <w:bottom w:val="single" w:sz="4" w:space="0" w:color="auto"/>
              <w:right w:val="single" w:sz="4" w:space="0" w:color="auto"/>
            </w:tcBorders>
            <w:vAlign w:val="center"/>
          </w:tcPr>
          <w:p w14:paraId="3C868CD8" w14:textId="77777777" w:rsidR="009C1C50" w:rsidRPr="00D076D3" w:rsidRDefault="009C1C50" w:rsidP="0028120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10D60BC5" w14:textId="77777777" w:rsidR="009C1C50" w:rsidRPr="00D076D3" w:rsidRDefault="009C1C50" w:rsidP="0028120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7654F28D" w14:textId="77777777" w:rsidTr="00281208">
        <w:trPr>
          <w:trHeight w:val="294"/>
          <w:jc w:val="center"/>
        </w:trPr>
        <w:tc>
          <w:tcPr>
            <w:tcW w:w="2108" w:type="dxa"/>
            <w:tcBorders>
              <w:top w:val="nil"/>
              <w:left w:val="single" w:sz="4" w:space="0" w:color="auto"/>
              <w:bottom w:val="single" w:sz="4" w:space="0" w:color="auto"/>
              <w:right w:val="single" w:sz="4" w:space="0" w:color="auto"/>
            </w:tcBorders>
            <w:vAlign w:val="center"/>
            <w:hideMark/>
          </w:tcPr>
          <w:p w14:paraId="317EAA5E" w14:textId="77777777" w:rsidR="009C1C50" w:rsidRPr="00D076D3" w:rsidRDefault="009C1C50" w:rsidP="00281208">
            <w:pPr>
              <w:spacing w:after="0" w:line="240" w:lineRule="auto"/>
              <w:rPr>
                <w:rFonts w:ascii="Arial Narrow" w:eastAsia="Times New Roman" w:hAnsi="Arial Narrow" w:cs="Times New Roman"/>
                <w:b/>
                <w:bCs/>
                <w:color w:val="000000"/>
                <w:highlight w:val="yellow"/>
                <w:lang w:eastAsia="sk-SK"/>
              </w:rPr>
            </w:pPr>
            <w:r w:rsidRPr="00D076D3">
              <w:rPr>
                <w:rFonts w:ascii="Arial Narrow" w:eastAsia="Times New Roman" w:hAnsi="Arial Narrow" w:cs="Times New Roman"/>
                <w:b/>
                <w:lang w:eastAsia="sk-SK"/>
              </w:rPr>
              <w:t>Objem nádržky:</w:t>
            </w:r>
          </w:p>
        </w:tc>
        <w:tc>
          <w:tcPr>
            <w:tcW w:w="2646" w:type="dxa"/>
            <w:tcBorders>
              <w:top w:val="nil"/>
              <w:left w:val="nil"/>
              <w:bottom w:val="single" w:sz="4" w:space="0" w:color="auto"/>
              <w:right w:val="single" w:sz="4" w:space="0" w:color="auto"/>
            </w:tcBorders>
            <w:shd w:val="clear" w:color="auto" w:fill="FFFFFF"/>
            <w:vAlign w:val="center"/>
            <w:hideMark/>
          </w:tcPr>
          <w:p w14:paraId="635AA21A" w14:textId="77777777" w:rsidR="009C1C50" w:rsidRPr="00D076D3" w:rsidRDefault="009C1C50" w:rsidP="00281208">
            <w:pPr>
              <w:spacing w:after="0" w:line="240" w:lineRule="auto"/>
              <w:rPr>
                <w:rFonts w:ascii="Arial Narrow" w:eastAsia="Times New Roman" w:hAnsi="Arial Narrow" w:cs="Times New Roman"/>
                <w:bCs/>
                <w:color w:val="000000"/>
                <w:highlight w:val="yellow"/>
                <w:lang w:eastAsia="sk-SK"/>
              </w:rPr>
            </w:pPr>
            <w:r w:rsidRPr="00D076D3">
              <w:rPr>
                <w:rFonts w:ascii="Arial Narrow" w:eastAsia="Times New Roman" w:hAnsi="Arial Narrow" w:cs="Times New Roman"/>
                <w:color w:val="000000"/>
                <w:lang w:eastAsia="sk-SK"/>
              </w:rPr>
              <w:t>min. 300 l</w:t>
            </w:r>
          </w:p>
        </w:tc>
        <w:tc>
          <w:tcPr>
            <w:tcW w:w="2913" w:type="dxa"/>
            <w:tcBorders>
              <w:top w:val="single" w:sz="4" w:space="0" w:color="auto"/>
              <w:left w:val="nil"/>
              <w:bottom w:val="single" w:sz="4" w:space="0" w:color="auto"/>
              <w:right w:val="single" w:sz="4" w:space="0" w:color="auto"/>
            </w:tcBorders>
            <w:vAlign w:val="center"/>
          </w:tcPr>
          <w:p w14:paraId="2709A400" w14:textId="77777777" w:rsidR="009C1C50" w:rsidRPr="00D076D3" w:rsidRDefault="009C1C50" w:rsidP="00281208">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37E564B3" w14:textId="77777777" w:rsidR="009C1C50" w:rsidRPr="00D076D3" w:rsidRDefault="009C1C50" w:rsidP="00281208">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r>
      <w:tr w:rsidR="009C1C50" w:rsidRPr="00D076D3" w14:paraId="4A952F9A" w14:textId="77777777" w:rsidTr="00281208">
        <w:trPr>
          <w:trHeight w:val="294"/>
          <w:jc w:val="center"/>
        </w:trPr>
        <w:tc>
          <w:tcPr>
            <w:tcW w:w="2108" w:type="dxa"/>
            <w:tcBorders>
              <w:top w:val="nil"/>
              <w:left w:val="single" w:sz="4" w:space="0" w:color="auto"/>
              <w:bottom w:val="single" w:sz="4" w:space="0" w:color="auto"/>
              <w:right w:val="single" w:sz="4" w:space="0" w:color="auto"/>
            </w:tcBorders>
            <w:vAlign w:val="center"/>
          </w:tcPr>
          <w:p w14:paraId="33EA0F06" w14:textId="77777777" w:rsidR="009C1C50" w:rsidRPr="00D076D3" w:rsidRDefault="009C1C50" w:rsidP="00281208">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color w:val="000000"/>
                <w:lang w:eastAsia="sk-SK"/>
              </w:rPr>
              <w:t>Konštantná para:</w:t>
            </w:r>
          </w:p>
        </w:tc>
        <w:tc>
          <w:tcPr>
            <w:tcW w:w="2646" w:type="dxa"/>
            <w:tcBorders>
              <w:top w:val="nil"/>
              <w:left w:val="nil"/>
              <w:bottom w:val="single" w:sz="4" w:space="0" w:color="auto"/>
              <w:right w:val="single" w:sz="4" w:space="0" w:color="auto"/>
            </w:tcBorders>
            <w:shd w:val="clear" w:color="auto" w:fill="FFFFFF"/>
            <w:vAlign w:val="center"/>
          </w:tcPr>
          <w:p w14:paraId="354F2023" w14:textId="77777777" w:rsidR="009C1C50" w:rsidRPr="00D076D3" w:rsidRDefault="009C1C50" w:rsidP="00281208">
            <w:pPr>
              <w:spacing w:after="0" w:line="240" w:lineRule="auto"/>
              <w:rPr>
                <w:rFonts w:ascii="Arial Narrow" w:eastAsia="Times New Roman" w:hAnsi="Arial Narrow" w:cs="Times New Roman"/>
                <w:lang w:eastAsia="sk-SK"/>
              </w:rPr>
            </w:pPr>
            <w:r w:rsidRPr="00D076D3">
              <w:rPr>
                <w:rFonts w:ascii="Arial Narrow" w:eastAsia="Times New Roman" w:hAnsi="Arial Narrow" w:cs="Times New Roman"/>
                <w:lang w:eastAsia="sk-SK"/>
              </w:rPr>
              <w:t>min. 40 g/min</w:t>
            </w:r>
          </w:p>
        </w:tc>
        <w:tc>
          <w:tcPr>
            <w:tcW w:w="2913" w:type="dxa"/>
            <w:tcBorders>
              <w:top w:val="single" w:sz="4" w:space="0" w:color="auto"/>
              <w:left w:val="nil"/>
              <w:bottom w:val="single" w:sz="4" w:space="0" w:color="auto"/>
              <w:right w:val="single" w:sz="4" w:space="0" w:color="auto"/>
            </w:tcBorders>
            <w:vAlign w:val="center"/>
          </w:tcPr>
          <w:p w14:paraId="3790B914" w14:textId="77777777" w:rsidR="009C1C50" w:rsidRPr="00D076D3" w:rsidRDefault="009C1C50" w:rsidP="0028120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4619105A" w14:textId="77777777" w:rsidR="009C1C50" w:rsidRPr="00D076D3" w:rsidRDefault="009C1C50" w:rsidP="0028120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0F2EECD0" w14:textId="77777777" w:rsidTr="00281208">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84FF7CB"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0EE20037" w14:textId="77777777" w:rsidR="009C1C50" w:rsidRPr="00D076D3" w:rsidRDefault="009C1C50" w:rsidP="00281208">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r w:rsidR="009C1C50" w:rsidRPr="00D076D3" w14:paraId="01AEEE51" w14:textId="77777777" w:rsidTr="00281208">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63FAF32"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2430DD85" w14:textId="77777777" w:rsidR="009C1C50" w:rsidRPr="00D076D3" w:rsidRDefault="009C1C50" w:rsidP="00281208">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bl>
    <w:p w14:paraId="2EF95957" w14:textId="77777777" w:rsidR="009C1C50" w:rsidRPr="00D076D3" w:rsidRDefault="009C1C50" w:rsidP="009C1C50">
      <w:pPr>
        <w:spacing w:after="0" w:line="240" w:lineRule="auto"/>
        <w:rPr>
          <w:rFonts w:ascii="Arial Narrow" w:eastAsia="Times New Roman" w:hAnsi="Arial Narrow" w:cs="Times New Roman"/>
          <w:lang w:eastAsia="sk-SK"/>
        </w:rPr>
      </w:pPr>
    </w:p>
    <w:tbl>
      <w:tblPr>
        <w:tblpPr w:leftFromText="141" w:rightFromText="141" w:vertAnchor="text" w:horzAnchor="margin" w:tblpXSpec="center" w:tblpY="200"/>
        <w:tblW w:w="9071" w:type="dxa"/>
        <w:jc w:val="center"/>
        <w:tblCellMar>
          <w:left w:w="70" w:type="dxa"/>
          <w:right w:w="70" w:type="dxa"/>
        </w:tblCellMar>
        <w:tblLook w:val="04A0" w:firstRow="1" w:lastRow="0" w:firstColumn="1" w:lastColumn="0" w:noHBand="0" w:noVBand="1"/>
      </w:tblPr>
      <w:tblGrid>
        <w:gridCol w:w="2108"/>
        <w:gridCol w:w="2646"/>
        <w:gridCol w:w="2913"/>
        <w:gridCol w:w="1404"/>
      </w:tblGrid>
      <w:tr w:rsidR="009C1C50" w:rsidRPr="00D076D3" w14:paraId="41775B94" w14:textId="77777777" w:rsidTr="00281208">
        <w:trPr>
          <w:trHeight w:val="1408"/>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2EE53620" w14:textId="77777777" w:rsidR="009C1C50" w:rsidRPr="00D076D3" w:rsidRDefault="009C1C50" w:rsidP="00281208">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2A5A3A1A" w14:textId="77777777" w:rsidR="009C1C50" w:rsidRPr="00D076D3" w:rsidRDefault="009C1C50" w:rsidP="00281208">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Vlastný návrh plnenia</w:t>
            </w:r>
          </w:p>
          <w:p w14:paraId="6273AE11" w14:textId="77777777" w:rsidR="009C1C50" w:rsidRPr="00D076D3" w:rsidRDefault="009C1C50" w:rsidP="00281208">
            <w:pPr>
              <w:spacing w:after="0" w:line="240" w:lineRule="auto"/>
              <w:jc w:val="center"/>
              <w:rPr>
                <w:rFonts w:ascii="Arial Narrow" w:eastAsia="Times New Roman" w:hAnsi="Arial Narrow" w:cs="Times New Roman"/>
                <w:bCs/>
                <w:color w:val="000000"/>
                <w:lang w:eastAsia="sk-SK"/>
              </w:rPr>
            </w:pPr>
            <w:r w:rsidRPr="00D076D3">
              <w:rPr>
                <w:rFonts w:ascii="Arial Narrow" w:eastAsia="Times New Roman" w:hAnsi="Arial Narrow" w:cs="Times New Roman"/>
                <w:bCs/>
                <w:color w:val="000000"/>
                <w:lang w:eastAsia="sk-SK"/>
              </w:rPr>
              <w:t>(doplní uchádzač)</w:t>
            </w:r>
          </w:p>
          <w:p w14:paraId="0AE9ABFA" w14:textId="77777777" w:rsidR="009C1C50" w:rsidRPr="00D076D3" w:rsidRDefault="009C1C50" w:rsidP="00281208">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Požaduje sa uviesť skutočnú špecifikáciu ponúkaného predmetu zákazky - výrobcu, typové označenie a technické parametre,  uviesť áno/nie, v prípade číselnej hodnoty uviesť jej skutočnú hodnotu</w:t>
            </w:r>
          </w:p>
        </w:tc>
      </w:tr>
      <w:tr w:rsidR="009C1C50" w:rsidRPr="00D076D3" w14:paraId="704CF639" w14:textId="77777777" w:rsidTr="00281208">
        <w:trPr>
          <w:trHeight w:val="482"/>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1B011ABA" w14:textId="77777777" w:rsidR="009C1C50" w:rsidRPr="00D076D3" w:rsidRDefault="009C1C50" w:rsidP="00281208">
            <w:pPr>
              <w:spacing w:after="0" w:line="240" w:lineRule="auto"/>
              <w:rPr>
                <w:rFonts w:ascii="Arial Narrow" w:eastAsia="Times New Roman" w:hAnsi="Arial Narrow" w:cs="Times New Roman"/>
                <w:b/>
                <w:bCs/>
                <w:color w:val="000000"/>
                <w:lang w:eastAsia="sk-SK"/>
              </w:rPr>
            </w:pPr>
          </w:p>
          <w:p w14:paraId="146B22DF" w14:textId="77777777" w:rsidR="009C1C50" w:rsidRPr="00D076D3" w:rsidRDefault="009C1C50" w:rsidP="00281208">
            <w:pPr>
              <w:spacing w:after="0" w:line="240" w:lineRule="auto"/>
              <w:rPr>
                <w:rFonts w:ascii="Arial Narrow" w:eastAsia="Times New Roman" w:hAnsi="Arial Narrow" w:cs="Times New Roman"/>
                <w:b/>
                <w:bCs/>
                <w:color w:val="000000"/>
                <w:lang w:eastAsia="sk-SK"/>
              </w:rPr>
            </w:pPr>
            <w:bookmarkStart w:id="26" w:name="_Hlk189576327"/>
            <w:r w:rsidRPr="00D076D3">
              <w:rPr>
                <w:rFonts w:ascii="Arial Narrow" w:eastAsia="Times New Roman" w:hAnsi="Arial Narrow" w:cs="Times New Roman"/>
                <w:b/>
                <w:bCs/>
                <w:color w:val="000000"/>
                <w:lang w:eastAsia="sk-SK"/>
              </w:rPr>
              <w:t>Položka č. 26 –  Prietokový beztlakový ohrievač vody</w:t>
            </w:r>
          </w:p>
          <w:bookmarkEnd w:id="26"/>
          <w:p w14:paraId="6D257B8F" w14:textId="77777777" w:rsidR="009C1C50" w:rsidRPr="00D076D3" w:rsidRDefault="009C1C50" w:rsidP="00281208">
            <w:pPr>
              <w:spacing w:after="0" w:line="240" w:lineRule="auto"/>
              <w:rPr>
                <w:rFonts w:ascii="Arial Narrow" w:eastAsia="Times New Roman" w:hAnsi="Arial Narrow" w:cs="Times New Roman"/>
                <w:b/>
                <w:bCs/>
                <w:color w:val="000000"/>
                <w:highlight w:val="yellow"/>
                <w:lang w:eastAsia="sk-SK"/>
              </w:rPr>
            </w:pP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5201FFC7" w14:textId="77777777" w:rsidR="009C1C50" w:rsidRPr="00D076D3" w:rsidRDefault="009C1C50" w:rsidP="00281208">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31BE659D" w14:textId="77777777" w:rsidR="009C1C50" w:rsidRPr="00D076D3" w:rsidRDefault="009C1C50" w:rsidP="00281208">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„áno/nie“</w:t>
            </w:r>
          </w:p>
        </w:tc>
      </w:tr>
      <w:tr w:rsidR="009C1C50" w:rsidRPr="00D076D3" w14:paraId="1BFBE11C" w14:textId="77777777" w:rsidTr="00281208">
        <w:trPr>
          <w:trHeight w:val="419"/>
          <w:jc w:val="center"/>
        </w:trPr>
        <w:tc>
          <w:tcPr>
            <w:tcW w:w="2108" w:type="dxa"/>
            <w:tcBorders>
              <w:top w:val="single" w:sz="4" w:space="0" w:color="auto"/>
              <w:left w:val="single" w:sz="4" w:space="0" w:color="auto"/>
              <w:bottom w:val="single" w:sz="4" w:space="0" w:color="auto"/>
              <w:right w:val="single" w:sz="4" w:space="0" w:color="auto"/>
            </w:tcBorders>
            <w:shd w:val="clear" w:color="auto" w:fill="E2EFD9"/>
            <w:vAlign w:val="center"/>
          </w:tcPr>
          <w:p w14:paraId="538EDFC4" w14:textId="77777777" w:rsidR="009C1C50" w:rsidRPr="00D076D3" w:rsidRDefault="009C1C50" w:rsidP="00281208">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vAlign w:val="center"/>
          </w:tcPr>
          <w:p w14:paraId="2B2B542C" w14:textId="77777777" w:rsidR="009C1C50" w:rsidRPr="00D076D3" w:rsidRDefault="009C1C50" w:rsidP="00281208">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140 ks</w:t>
            </w:r>
          </w:p>
        </w:tc>
        <w:tc>
          <w:tcPr>
            <w:tcW w:w="2913" w:type="dxa"/>
            <w:vMerge/>
            <w:tcBorders>
              <w:left w:val="single" w:sz="4" w:space="0" w:color="auto"/>
              <w:bottom w:val="single" w:sz="4" w:space="0" w:color="auto"/>
              <w:right w:val="single" w:sz="4" w:space="0" w:color="auto"/>
            </w:tcBorders>
            <w:shd w:val="clear" w:color="auto" w:fill="BFBFBF"/>
            <w:vAlign w:val="center"/>
          </w:tcPr>
          <w:p w14:paraId="3848DA07" w14:textId="77777777" w:rsidR="009C1C50" w:rsidRPr="00D076D3" w:rsidRDefault="009C1C50" w:rsidP="00281208">
            <w:pPr>
              <w:spacing w:after="0" w:line="240" w:lineRule="auto"/>
              <w:jc w:val="center"/>
              <w:rPr>
                <w:rFonts w:ascii="Arial Narrow" w:eastAsia="Times New Roman" w:hAnsi="Arial Narrow" w:cs="Times New Roman"/>
                <w:b/>
                <w:bCs/>
                <w:color w:val="000000"/>
                <w:highlight w:val="yellow"/>
                <w:lang w:eastAsia="sk-SK"/>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5DE1014D" w14:textId="77777777" w:rsidR="009C1C50" w:rsidRPr="00D076D3" w:rsidRDefault="009C1C50" w:rsidP="00281208">
            <w:pPr>
              <w:spacing w:after="0" w:line="240" w:lineRule="auto"/>
              <w:jc w:val="center"/>
              <w:rPr>
                <w:rFonts w:ascii="Arial Narrow" w:eastAsia="Times New Roman" w:hAnsi="Arial Narrow" w:cs="Times New Roman"/>
                <w:b/>
                <w:bCs/>
                <w:color w:val="000000"/>
                <w:highlight w:val="yellow"/>
                <w:lang w:eastAsia="sk-SK"/>
              </w:rPr>
            </w:pPr>
          </w:p>
        </w:tc>
      </w:tr>
      <w:tr w:rsidR="009C1C50" w:rsidRPr="00D076D3" w14:paraId="6890DA3E" w14:textId="77777777" w:rsidTr="00281208">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hideMark/>
          </w:tcPr>
          <w:p w14:paraId="28F7A57F" w14:textId="77777777" w:rsidR="009C1C50" w:rsidRPr="00D076D3" w:rsidRDefault="009C1C50" w:rsidP="00281208">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Príkon:</w:t>
            </w:r>
          </w:p>
        </w:tc>
        <w:tc>
          <w:tcPr>
            <w:tcW w:w="2646" w:type="dxa"/>
            <w:tcBorders>
              <w:top w:val="single" w:sz="4" w:space="0" w:color="auto"/>
              <w:left w:val="nil"/>
              <w:bottom w:val="single" w:sz="4" w:space="0" w:color="auto"/>
              <w:right w:val="single" w:sz="4" w:space="0" w:color="auto"/>
            </w:tcBorders>
            <w:vAlign w:val="center"/>
            <w:hideMark/>
          </w:tcPr>
          <w:p w14:paraId="3F94C710"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2 kW</w:t>
            </w:r>
          </w:p>
        </w:tc>
        <w:tc>
          <w:tcPr>
            <w:tcW w:w="2913" w:type="dxa"/>
            <w:tcBorders>
              <w:top w:val="single" w:sz="4" w:space="0" w:color="auto"/>
              <w:left w:val="nil"/>
              <w:bottom w:val="single" w:sz="4" w:space="0" w:color="auto"/>
              <w:right w:val="single" w:sz="4" w:space="0" w:color="auto"/>
            </w:tcBorders>
            <w:vAlign w:val="center"/>
          </w:tcPr>
          <w:p w14:paraId="49A5870E" w14:textId="77777777" w:rsidR="009C1C50" w:rsidRPr="00D076D3" w:rsidRDefault="009C1C50" w:rsidP="0028120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6E3B008C" w14:textId="77777777" w:rsidR="009C1C50" w:rsidRPr="00D076D3" w:rsidRDefault="009C1C50" w:rsidP="0028120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0081610A" w14:textId="77777777" w:rsidTr="00281208">
        <w:trPr>
          <w:trHeight w:val="294"/>
          <w:jc w:val="center"/>
        </w:trPr>
        <w:tc>
          <w:tcPr>
            <w:tcW w:w="2108" w:type="dxa"/>
            <w:tcBorders>
              <w:top w:val="nil"/>
              <w:left w:val="single" w:sz="4" w:space="0" w:color="auto"/>
              <w:bottom w:val="single" w:sz="4" w:space="0" w:color="auto"/>
              <w:right w:val="single" w:sz="4" w:space="0" w:color="auto"/>
            </w:tcBorders>
            <w:vAlign w:val="center"/>
            <w:hideMark/>
          </w:tcPr>
          <w:p w14:paraId="18115F35" w14:textId="77777777" w:rsidR="009C1C50" w:rsidRPr="00D076D3" w:rsidRDefault="009C1C50" w:rsidP="00281208">
            <w:pPr>
              <w:spacing w:after="0" w:line="240" w:lineRule="auto"/>
              <w:rPr>
                <w:rFonts w:ascii="Arial Narrow" w:eastAsia="Times New Roman" w:hAnsi="Arial Narrow" w:cs="Times New Roman"/>
                <w:b/>
                <w:bCs/>
                <w:color w:val="000000"/>
                <w:highlight w:val="yellow"/>
                <w:lang w:eastAsia="sk-SK"/>
              </w:rPr>
            </w:pPr>
            <w:r w:rsidRPr="00D076D3">
              <w:rPr>
                <w:rFonts w:ascii="Arial Narrow" w:eastAsia="Times New Roman" w:hAnsi="Arial Narrow" w:cs="Times New Roman"/>
                <w:b/>
                <w:lang w:eastAsia="sk-SK"/>
              </w:rPr>
              <w:t>Prietok:</w:t>
            </w:r>
          </w:p>
        </w:tc>
        <w:tc>
          <w:tcPr>
            <w:tcW w:w="2646" w:type="dxa"/>
            <w:tcBorders>
              <w:top w:val="nil"/>
              <w:left w:val="nil"/>
              <w:bottom w:val="single" w:sz="4" w:space="0" w:color="auto"/>
              <w:right w:val="single" w:sz="4" w:space="0" w:color="auto"/>
            </w:tcBorders>
            <w:shd w:val="clear" w:color="auto" w:fill="FFFFFF"/>
            <w:vAlign w:val="center"/>
            <w:hideMark/>
          </w:tcPr>
          <w:p w14:paraId="6D7E3032" w14:textId="77777777" w:rsidR="009C1C50" w:rsidRPr="00D076D3" w:rsidRDefault="009C1C50" w:rsidP="00281208">
            <w:pPr>
              <w:spacing w:after="0" w:line="240" w:lineRule="auto"/>
              <w:rPr>
                <w:rFonts w:ascii="Arial Narrow" w:eastAsia="Times New Roman" w:hAnsi="Arial Narrow" w:cs="Times New Roman"/>
                <w:bCs/>
                <w:color w:val="000000"/>
                <w:highlight w:val="yellow"/>
                <w:lang w:eastAsia="sk-SK"/>
              </w:rPr>
            </w:pPr>
            <w:r w:rsidRPr="00D076D3">
              <w:rPr>
                <w:rFonts w:ascii="Arial Narrow" w:eastAsia="Times New Roman" w:hAnsi="Arial Narrow" w:cs="Times New Roman"/>
                <w:color w:val="000000"/>
                <w:lang w:eastAsia="sk-SK"/>
              </w:rPr>
              <w:t>min. 2 l</w:t>
            </w:r>
          </w:p>
        </w:tc>
        <w:tc>
          <w:tcPr>
            <w:tcW w:w="2913" w:type="dxa"/>
            <w:tcBorders>
              <w:top w:val="single" w:sz="4" w:space="0" w:color="auto"/>
              <w:left w:val="nil"/>
              <w:bottom w:val="single" w:sz="4" w:space="0" w:color="auto"/>
              <w:right w:val="single" w:sz="4" w:space="0" w:color="auto"/>
            </w:tcBorders>
            <w:vAlign w:val="center"/>
          </w:tcPr>
          <w:p w14:paraId="1D0BD3FE" w14:textId="77777777" w:rsidR="009C1C50" w:rsidRPr="00D076D3" w:rsidRDefault="009C1C50" w:rsidP="00281208">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69D08B6A" w14:textId="77777777" w:rsidR="009C1C50" w:rsidRPr="00D076D3" w:rsidRDefault="009C1C50" w:rsidP="00281208">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r>
      <w:tr w:rsidR="009C1C50" w:rsidRPr="00D076D3" w14:paraId="2BE8E37E" w14:textId="77777777" w:rsidTr="00281208">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7E7475F3" w14:textId="77777777" w:rsidR="009C1C50" w:rsidRPr="00D076D3" w:rsidRDefault="009C1C50" w:rsidP="00281208">
            <w:pPr>
              <w:spacing w:after="0" w:line="240" w:lineRule="auto"/>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b/>
                <w:color w:val="000000"/>
                <w:lang w:eastAsia="sk-SK"/>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54DDE9C2"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Beztlaková zmiešavacia batéria</w:t>
            </w:r>
          </w:p>
          <w:p w14:paraId="605D8DDE"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Poistka proti prehriatiu ohrievača a proti zamrznutiu vody</w:t>
            </w:r>
          </w:p>
          <w:p w14:paraId="0018680D" w14:textId="77777777" w:rsidR="009C1C50" w:rsidRPr="00D076D3" w:rsidRDefault="009C1C50" w:rsidP="00281208">
            <w:pPr>
              <w:spacing w:after="0" w:line="240" w:lineRule="auto"/>
              <w:rPr>
                <w:rFonts w:ascii="Arial Narrow" w:eastAsia="Times New Roman" w:hAnsi="Arial Narrow" w:cs="Times New Roman"/>
                <w:i/>
                <w:iCs/>
                <w:color w:val="000000"/>
                <w:lang w:eastAsia="sk-SK"/>
              </w:rPr>
            </w:pPr>
            <w:r w:rsidRPr="00D076D3">
              <w:rPr>
                <w:rFonts w:ascii="Arial Narrow" w:eastAsia="Times New Roman" w:hAnsi="Arial Narrow" w:cs="Times New Roman"/>
                <w:i/>
                <w:iCs/>
                <w:color w:val="000000"/>
                <w:lang w:eastAsia="sk-SK"/>
              </w:rPr>
              <w:lastRenderedPageBreak/>
              <w:t>(pozn. umiestnenie – pod a nad umývadlo)</w:t>
            </w:r>
          </w:p>
        </w:tc>
        <w:tc>
          <w:tcPr>
            <w:tcW w:w="2913" w:type="dxa"/>
            <w:tcBorders>
              <w:top w:val="single" w:sz="4" w:space="0" w:color="auto"/>
              <w:left w:val="single" w:sz="4" w:space="0" w:color="auto"/>
              <w:bottom w:val="single" w:sz="4" w:space="0" w:color="auto"/>
              <w:right w:val="single" w:sz="4" w:space="0" w:color="auto"/>
            </w:tcBorders>
            <w:vAlign w:val="center"/>
          </w:tcPr>
          <w:p w14:paraId="435C6B80" w14:textId="77777777" w:rsidR="009C1C50" w:rsidRPr="00D076D3" w:rsidRDefault="009C1C50" w:rsidP="00281208">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lastRenderedPageBreak/>
              <w:t>N/A</w:t>
            </w:r>
          </w:p>
        </w:tc>
        <w:tc>
          <w:tcPr>
            <w:tcW w:w="1404" w:type="dxa"/>
            <w:tcBorders>
              <w:top w:val="single" w:sz="4" w:space="0" w:color="auto"/>
              <w:left w:val="single" w:sz="4" w:space="0" w:color="auto"/>
              <w:bottom w:val="single" w:sz="4" w:space="0" w:color="auto"/>
              <w:right w:val="single" w:sz="4" w:space="0" w:color="auto"/>
            </w:tcBorders>
            <w:vAlign w:val="center"/>
          </w:tcPr>
          <w:p w14:paraId="4B94F0DB" w14:textId="77777777" w:rsidR="009C1C50" w:rsidRPr="00D076D3" w:rsidRDefault="009C1C50" w:rsidP="0028120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r>
      <w:tr w:rsidR="009C1C50" w:rsidRPr="00D076D3" w14:paraId="15863455" w14:textId="77777777" w:rsidTr="00281208">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206C1BC3" w14:textId="77777777" w:rsidR="009C1C50" w:rsidRPr="00D076D3" w:rsidRDefault="009C1C50" w:rsidP="00281208">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Ochrana:</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6E71CA26" w14:textId="5A22CFD9" w:rsidR="009C1C50" w:rsidRPr="00D076D3" w:rsidRDefault="005E5338" w:rsidP="005E5338">
            <w:pPr>
              <w:spacing w:after="0" w:line="240" w:lineRule="auto"/>
              <w:rPr>
                <w:rFonts w:ascii="Arial Narrow" w:eastAsia="Times New Roman" w:hAnsi="Arial Narrow" w:cs="Times New Roman"/>
                <w:color w:val="000000"/>
                <w:lang w:eastAsia="sk-SK"/>
              </w:rPr>
            </w:pPr>
            <w:r>
              <w:rPr>
                <w:rFonts w:ascii="Arial Narrow" w:eastAsia="Times New Roman" w:hAnsi="Arial Narrow" w:cs="Times New Roman"/>
                <w:color w:val="000000"/>
                <w:lang w:eastAsia="sk-SK"/>
              </w:rPr>
              <w:t xml:space="preserve">Min. </w:t>
            </w:r>
            <w:r w:rsidR="009C1C50" w:rsidRPr="00D076D3">
              <w:rPr>
                <w:rFonts w:ascii="Arial Narrow" w:eastAsia="Times New Roman" w:hAnsi="Arial Narrow" w:cs="Times New Roman"/>
                <w:color w:val="000000"/>
                <w:lang w:eastAsia="sk-SK"/>
              </w:rPr>
              <w:t>IP</w:t>
            </w:r>
            <w:r>
              <w:rPr>
                <w:rFonts w:ascii="Arial Narrow" w:eastAsia="Times New Roman" w:hAnsi="Arial Narrow" w:cs="Times New Roman"/>
                <w:color w:val="000000"/>
                <w:lang w:eastAsia="sk-SK"/>
              </w:rPr>
              <w:t xml:space="preserve"> </w:t>
            </w:r>
            <w:r w:rsidR="009C1C50" w:rsidRPr="00D076D3">
              <w:rPr>
                <w:rFonts w:ascii="Arial Narrow" w:eastAsia="Times New Roman" w:hAnsi="Arial Narrow" w:cs="Times New Roman"/>
                <w:color w:val="000000"/>
                <w:lang w:eastAsia="sk-SK"/>
              </w:rPr>
              <w:t>24</w:t>
            </w:r>
          </w:p>
        </w:tc>
        <w:tc>
          <w:tcPr>
            <w:tcW w:w="2913" w:type="dxa"/>
            <w:tcBorders>
              <w:top w:val="single" w:sz="4" w:space="0" w:color="auto"/>
              <w:left w:val="single" w:sz="4" w:space="0" w:color="auto"/>
              <w:bottom w:val="single" w:sz="4" w:space="0" w:color="auto"/>
              <w:right w:val="single" w:sz="4" w:space="0" w:color="auto"/>
            </w:tcBorders>
            <w:vAlign w:val="center"/>
          </w:tcPr>
          <w:p w14:paraId="1E650A7E" w14:textId="77777777" w:rsidR="009C1C50" w:rsidRPr="00D076D3" w:rsidRDefault="009C1C50" w:rsidP="0028120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r w:rsidRPr="00D076D3">
              <w:rPr>
                <w:rFonts w:ascii="Arial Narrow" w:eastAsia="Times New Roman" w:hAnsi="Arial Narrow" w:cs="Times New Roman"/>
                <w:i/>
                <w:color w:val="FF0000"/>
                <w:lang w:eastAsia="sk-SK"/>
              </w:rPr>
              <w:t xml:space="preserve"> </w:t>
            </w:r>
          </w:p>
        </w:tc>
        <w:tc>
          <w:tcPr>
            <w:tcW w:w="1404" w:type="dxa"/>
            <w:tcBorders>
              <w:top w:val="single" w:sz="4" w:space="0" w:color="auto"/>
              <w:left w:val="single" w:sz="4" w:space="0" w:color="auto"/>
              <w:bottom w:val="single" w:sz="4" w:space="0" w:color="auto"/>
              <w:right w:val="single" w:sz="4" w:space="0" w:color="auto"/>
            </w:tcBorders>
            <w:vAlign w:val="center"/>
          </w:tcPr>
          <w:p w14:paraId="255052D3" w14:textId="77777777" w:rsidR="009C1C50" w:rsidRPr="00D076D3" w:rsidRDefault="009C1C50" w:rsidP="00281208">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 xml:space="preserve">(doplní </w:t>
            </w:r>
            <w:r w:rsidRPr="00D076D3">
              <w:rPr>
                <w:rFonts w:ascii="Arial Narrow" w:eastAsia="Times New Roman" w:hAnsi="Arial Narrow" w:cs="Times New Roman"/>
                <w:color w:val="000000"/>
                <w:lang w:eastAsia="sk-SK"/>
              </w:rPr>
              <w:t xml:space="preserve"> </w:t>
            </w:r>
            <w:r w:rsidRPr="00D076D3">
              <w:rPr>
                <w:rFonts w:ascii="Arial Narrow" w:eastAsia="Times New Roman" w:hAnsi="Arial Narrow" w:cs="Times New Roman"/>
                <w:i/>
                <w:color w:val="FF0000"/>
                <w:lang w:eastAsia="sk-SK"/>
              </w:rPr>
              <w:t>uchádzač)</w:t>
            </w:r>
          </w:p>
        </w:tc>
      </w:tr>
      <w:tr w:rsidR="009C1C50" w:rsidRPr="00D076D3" w14:paraId="6C41C1BC" w14:textId="77777777" w:rsidTr="00281208">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89265E3"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035B9A79" w14:textId="77777777" w:rsidR="009C1C50" w:rsidRPr="00D076D3" w:rsidRDefault="009C1C50" w:rsidP="00281208">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r w:rsidR="009C1C50" w:rsidRPr="00D076D3" w14:paraId="711FC919" w14:textId="77777777" w:rsidTr="00281208">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1B248D3"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1FA0A67D" w14:textId="77777777" w:rsidR="009C1C50" w:rsidRPr="00D076D3" w:rsidRDefault="009C1C50" w:rsidP="00281208">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bl>
    <w:p w14:paraId="6B72AD0E" w14:textId="77777777" w:rsidR="009C1C50" w:rsidRPr="00D076D3" w:rsidRDefault="009C1C50" w:rsidP="009C1C50">
      <w:pPr>
        <w:spacing w:after="0" w:line="240" w:lineRule="auto"/>
        <w:rPr>
          <w:rFonts w:ascii="Arial Narrow" w:eastAsia="Times New Roman" w:hAnsi="Arial Narrow" w:cs="Times New Roman"/>
          <w:lang w:eastAsia="sk-SK"/>
        </w:rPr>
      </w:pPr>
    </w:p>
    <w:tbl>
      <w:tblPr>
        <w:tblpPr w:leftFromText="141" w:rightFromText="141" w:vertAnchor="text" w:horzAnchor="margin" w:tblpXSpec="center" w:tblpY="200"/>
        <w:tblW w:w="9071" w:type="dxa"/>
        <w:jc w:val="center"/>
        <w:tblCellMar>
          <w:left w:w="70" w:type="dxa"/>
          <w:right w:w="70" w:type="dxa"/>
        </w:tblCellMar>
        <w:tblLook w:val="04A0" w:firstRow="1" w:lastRow="0" w:firstColumn="1" w:lastColumn="0" w:noHBand="0" w:noVBand="1"/>
      </w:tblPr>
      <w:tblGrid>
        <w:gridCol w:w="2108"/>
        <w:gridCol w:w="2646"/>
        <w:gridCol w:w="2913"/>
        <w:gridCol w:w="1404"/>
      </w:tblGrid>
      <w:tr w:rsidR="009C1C50" w:rsidRPr="00D076D3" w14:paraId="6F776B29" w14:textId="77777777" w:rsidTr="00281208">
        <w:trPr>
          <w:trHeight w:val="1408"/>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2965DE5C" w14:textId="77777777" w:rsidR="009C1C50" w:rsidRPr="00D076D3" w:rsidRDefault="009C1C50" w:rsidP="00281208">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44103508" w14:textId="77777777" w:rsidR="009C1C50" w:rsidRPr="00D076D3" w:rsidRDefault="009C1C50" w:rsidP="00281208">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Vlastný návrh plnenia</w:t>
            </w:r>
          </w:p>
          <w:p w14:paraId="3CCF43EE" w14:textId="77777777" w:rsidR="009C1C50" w:rsidRPr="00D076D3" w:rsidRDefault="009C1C50" w:rsidP="00281208">
            <w:pPr>
              <w:spacing w:after="0" w:line="240" w:lineRule="auto"/>
              <w:jc w:val="center"/>
              <w:rPr>
                <w:rFonts w:ascii="Arial Narrow" w:eastAsia="Times New Roman" w:hAnsi="Arial Narrow" w:cs="Times New Roman"/>
                <w:bCs/>
                <w:color w:val="000000"/>
                <w:lang w:eastAsia="sk-SK"/>
              </w:rPr>
            </w:pPr>
            <w:r w:rsidRPr="00D076D3">
              <w:rPr>
                <w:rFonts w:ascii="Arial Narrow" w:eastAsia="Times New Roman" w:hAnsi="Arial Narrow" w:cs="Times New Roman"/>
                <w:bCs/>
                <w:color w:val="000000"/>
                <w:lang w:eastAsia="sk-SK"/>
              </w:rPr>
              <w:t>(doplní uchádzač)</w:t>
            </w:r>
          </w:p>
          <w:p w14:paraId="766DDAFF" w14:textId="77777777" w:rsidR="009C1C50" w:rsidRPr="00D076D3" w:rsidRDefault="009C1C50" w:rsidP="00281208">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Požaduje sa uviesť skutočnú špecifikáciu ponúkaného predmetu zákazky - výrobcu, typové označenie a technické parametre,  uviesť áno/nie, v prípade číselnej hodnoty uviesť jej skutočnú hodnotu</w:t>
            </w:r>
          </w:p>
        </w:tc>
      </w:tr>
      <w:tr w:rsidR="009C1C50" w:rsidRPr="00D076D3" w14:paraId="5E4E9736" w14:textId="77777777" w:rsidTr="00281208">
        <w:trPr>
          <w:trHeight w:val="482"/>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5356EDEB" w14:textId="77777777" w:rsidR="009C1C50" w:rsidRPr="00D076D3" w:rsidRDefault="009C1C50" w:rsidP="00281208">
            <w:pPr>
              <w:spacing w:after="0" w:line="240" w:lineRule="auto"/>
              <w:rPr>
                <w:rFonts w:ascii="Arial Narrow" w:eastAsia="Times New Roman" w:hAnsi="Arial Narrow" w:cs="Times New Roman"/>
                <w:b/>
                <w:bCs/>
                <w:color w:val="000000"/>
                <w:lang w:eastAsia="sk-SK"/>
              </w:rPr>
            </w:pPr>
          </w:p>
          <w:p w14:paraId="48F22B1C" w14:textId="77777777" w:rsidR="009C1C50" w:rsidRPr="00D076D3" w:rsidRDefault="009C1C50" w:rsidP="00281208">
            <w:pPr>
              <w:spacing w:after="0" w:line="240" w:lineRule="auto"/>
              <w:rPr>
                <w:rFonts w:ascii="Arial Narrow" w:eastAsia="Times New Roman" w:hAnsi="Arial Narrow" w:cs="Times New Roman"/>
                <w:b/>
                <w:bCs/>
                <w:color w:val="000000"/>
                <w:lang w:eastAsia="sk-SK"/>
              </w:rPr>
            </w:pPr>
            <w:bookmarkStart w:id="27" w:name="_Hlk189576342"/>
            <w:r w:rsidRPr="00D076D3">
              <w:rPr>
                <w:rFonts w:ascii="Arial Narrow" w:eastAsia="Times New Roman" w:hAnsi="Arial Narrow" w:cs="Times New Roman"/>
                <w:b/>
                <w:bCs/>
                <w:color w:val="000000"/>
                <w:lang w:eastAsia="sk-SK"/>
              </w:rPr>
              <w:t>Položka č 27 – Nástenný elektrický ohrievač vody 80 l</w:t>
            </w:r>
          </w:p>
          <w:bookmarkEnd w:id="27"/>
          <w:p w14:paraId="0D6CA9BE" w14:textId="77777777" w:rsidR="009C1C50" w:rsidRPr="00D076D3" w:rsidRDefault="009C1C50" w:rsidP="00281208">
            <w:pPr>
              <w:spacing w:after="0" w:line="240" w:lineRule="auto"/>
              <w:rPr>
                <w:rFonts w:ascii="Arial Narrow" w:eastAsia="Times New Roman" w:hAnsi="Arial Narrow" w:cs="Times New Roman"/>
                <w:b/>
                <w:bCs/>
                <w:color w:val="000000"/>
                <w:highlight w:val="yellow"/>
                <w:lang w:eastAsia="sk-SK"/>
              </w:rPr>
            </w:pP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1CB885F6" w14:textId="77777777" w:rsidR="009C1C50" w:rsidRPr="00D076D3" w:rsidRDefault="009C1C50" w:rsidP="00281208">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6DF80116" w14:textId="77777777" w:rsidR="009C1C50" w:rsidRPr="00D076D3" w:rsidRDefault="009C1C50" w:rsidP="00281208">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„áno/nie“</w:t>
            </w:r>
          </w:p>
        </w:tc>
      </w:tr>
      <w:tr w:rsidR="009C1C50" w:rsidRPr="00D076D3" w14:paraId="492D6E1E" w14:textId="77777777" w:rsidTr="00281208">
        <w:trPr>
          <w:trHeight w:val="419"/>
          <w:jc w:val="center"/>
        </w:trPr>
        <w:tc>
          <w:tcPr>
            <w:tcW w:w="2108" w:type="dxa"/>
            <w:tcBorders>
              <w:top w:val="single" w:sz="4" w:space="0" w:color="auto"/>
              <w:left w:val="single" w:sz="4" w:space="0" w:color="auto"/>
              <w:bottom w:val="single" w:sz="4" w:space="0" w:color="auto"/>
              <w:right w:val="single" w:sz="4" w:space="0" w:color="auto"/>
            </w:tcBorders>
            <w:shd w:val="clear" w:color="auto" w:fill="E2EFD9"/>
            <w:vAlign w:val="center"/>
          </w:tcPr>
          <w:p w14:paraId="080BD3F4" w14:textId="77777777" w:rsidR="009C1C50" w:rsidRPr="00D076D3" w:rsidRDefault="009C1C50" w:rsidP="00281208">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vAlign w:val="center"/>
          </w:tcPr>
          <w:p w14:paraId="48CEE93E" w14:textId="77777777" w:rsidR="009C1C50" w:rsidRPr="00D076D3" w:rsidRDefault="009C1C50" w:rsidP="00281208">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26 ks</w:t>
            </w:r>
          </w:p>
        </w:tc>
        <w:tc>
          <w:tcPr>
            <w:tcW w:w="2913" w:type="dxa"/>
            <w:vMerge/>
            <w:tcBorders>
              <w:left w:val="single" w:sz="4" w:space="0" w:color="auto"/>
              <w:bottom w:val="single" w:sz="4" w:space="0" w:color="auto"/>
              <w:right w:val="single" w:sz="4" w:space="0" w:color="auto"/>
            </w:tcBorders>
            <w:shd w:val="clear" w:color="auto" w:fill="BFBFBF"/>
            <w:vAlign w:val="center"/>
          </w:tcPr>
          <w:p w14:paraId="44D6D2CE" w14:textId="77777777" w:rsidR="009C1C50" w:rsidRPr="00D076D3" w:rsidRDefault="009C1C50" w:rsidP="00281208">
            <w:pPr>
              <w:spacing w:after="0" w:line="240" w:lineRule="auto"/>
              <w:jc w:val="center"/>
              <w:rPr>
                <w:rFonts w:ascii="Arial Narrow" w:eastAsia="Times New Roman" w:hAnsi="Arial Narrow" w:cs="Times New Roman"/>
                <w:b/>
                <w:bCs/>
                <w:color w:val="000000"/>
                <w:highlight w:val="yellow"/>
                <w:lang w:eastAsia="sk-SK"/>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0061F62B" w14:textId="77777777" w:rsidR="009C1C50" w:rsidRPr="00D076D3" w:rsidRDefault="009C1C50" w:rsidP="00281208">
            <w:pPr>
              <w:spacing w:after="0" w:line="240" w:lineRule="auto"/>
              <w:jc w:val="center"/>
              <w:rPr>
                <w:rFonts w:ascii="Arial Narrow" w:eastAsia="Times New Roman" w:hAnsi="Arial Narrow" w:cs="Times New Roman"/>
                <w:b/>
                <w:bCs/>
                <w:color w:val="000000"/>
                <w:highlight w:val="yellow"/>
                <w:lang w:eastAsia="sk-SK"/>
              </w:rPr>
            </w:pPr>
          </w:p>
        </w:tc>
      </w:tr>
      <w:tr w:rsidR="009C1C50" w:rsidRPr="00D076D3" w14:paraId="346C122B" w14:textId="77777777" w:rsidTr="00281208">
        <w:trPr>
          <w:trHeight w:val="294"/>
          <w:jc w:val="center"/>
        </w:trPr>
        <w:tc>
          <w:tcPr>
            <w:tcW w:w="2108" w:type="dxa"/>
            <w:tcBorders>
              <w:top w:val="nil"/>
              <w:left w:val="single" w:sz="4" w:space="0" w:color="auto"/>
              <w:bottom w:val="single" w:sz="4" w:space="0" w:color="auto"/>
              <w:right w:val="single" w:sz="4" w:space="0" w:color="auto"/>
            </w:tcBorders>
            <w:vAlign w:val="center"/>
            <w:hideMark/>
          </w:tcPr>
          <w:p w14:paraId="6EE64BF7" w14:textId="77777777" w:rsidR="009C1C50" w:rsidRPr="00D076D3" w:rsidRDefault="009C1C50" w:rsidP="00281208">
            <w:pPr>
              <w:spacing w:after="0" w:line="240" w:lineRule="auto"/>
              <w:rPr>
                <w:rFonts w:ascii="Arial Narrow" w:eastAsia="Times New Roman" w:hAnsi="Arial Narrow" w:cs="Times New Roman"/>
                <w:b/>
                <w:bCs/>
                <w:color w:val="000000"/>
                <w:highlight w:val="yellow"/>
                <w:lang w:eastAsia="sk-SK"/>
              </w:rPr>
            </w:pPr>
            <w:r w:rsidRPr="00D076D3">
              <w:rPr>
                <w:rFonts w:ascii="Arial Narrow" w:eastAsia="Times New Roman" w:hAnsi="Arial Narrow" w:cs="Times New Roman"/>
                <w:b/>
                <w:lang w:eastAsia="sk-SK"/>
              </w:rPr>
              <w:t>Objem:</w:t>
            </w:r>
          </w:p>
        </w:tc>
        <w:tc>
          <w:tcPr>
            <w:tcW w:w="2646" w:type="dxa"/>
            <w:tcBorders>
              <w:top w:val="nil"/>
              <w:left w:val="nil"/>
              <w:bottom w:val="single" w:sz="4" w:space="0" w:color="auto"/>
              <w:right w:val="single" w:sz="4" w:space="0" w:color="auto"/>
            </w:tcBorders>
            <w:shd w:val="clear" w:color="auto" w:fill="FFFFFF"/>
            <w:vAlign w:val="center"/>
            <w:hideMark/>
          </w:tcPr>
          <w:p w14:paraId="13FD2D82" w14:textId="77777777" w:rsidR="009C1C50" w:rsidRPr="00D076D3" w:rsidRDefault="009C1C50" w:rsidP="00281208">
            <w:pPr>
              <w:spacing w:after="0" w:line="240" w:lineRule="auto"/>
              <w:rPr>
                <w:rFonts w:ascii="Arial Narrow" w:eastAsia="Times New Roman" w:hAnsi="Arial Narrow" w:cs="Times New Roman"/>
                <w:bCs/>
                <w:color w:val="000000"/>
                <w:highlight w:val="yellow"/>
                <w:lang w:eastAsia="sk-SK"/>
              </w:rPr>
            </w:pPr>
            <w:r w:rsidRPr="00D076D3">
              <w:rPr>
                <w:rFonts w:ascii="Arial Narrow" w:eastAsia="Times New Roman" w:hAnsi="Arial Narrow" w:cs="Times New Roman"/>
                <w:color w:val="000000"/>
                <w:lang w:eastAsia="sk-SK"/>
              </w:rPr>
              <w:t>min. 80 l</w:t>
            </w:r>
          </w:p>
        </w:tc>
        <w:tc>
          <w:tcPr>
            <w:tcW w:w="2913" w:type="dxa"/>
            <w:tcBorders>
              <w:top w:val="single" w:sz="4" w:space="0" w:color="auto"/>
              <w:left w:val="nil"/>
              <w:bottom w:val="single" w:sz="4" w:space="0" w:color="auto"/>
              <w:right w:val="single" w:sz="4" w:space="0" w:color="auto"/>
            </w:tcBorders>
            <w:vAlign w:val="center"/>
          </w:tcPr>
          <w:p w14:paraId="72C7818E" w14:textId="77777777" w:rsidR="009C1C50" w:rsidRPr="00D076D3" w:rsidRDefault="009C1C50" w:rsidP="00281208">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6AC220AA" w14:textId="77777777" w:rsidR="009C1C50" w:rsidRPr="00D076D3" w:rsidRDefault="009C1C50" w:rsidP="00281208">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r>
      <w:tr w:rsidR="009C1C50" w:rsidRPr="00D076D3" w14:paraId="7A297779" w14:textId="77777777" w:rsidTr="00281208">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3101D17D" w14:textId="77777777" w:rsidR="009C1C50" w:rsidRPr="00D076D3" w:rsidRDefault="009C1C50" w:rsidP="00281208">
            <w:pPr>
              <w:spacing w:after="0" w:line="240" w:lineRule="auto"/>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b/>
                <w:color w:val="000000"/>
                <w:lang w:eastAsia="sk-SK"/>
              </w:rPr>
              <w:t>Príkon:</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2DCE8865"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1800 kW</w:t>
            </w:r>
          </w:p>
        </w:tc>
        <w:tc>
          <w:tcPr>
            <w:tcW w:w="2913" w:type="dxa"/>
            <w:tcBorders>
              <w:top w:val="single" w:sz="4" w:space="0" w:color="auto"/>
              <w:left w:val="single" w:sz="4" w:space="0" w:color="auto"/>
              <w:bottom w:val="single" w:sz="4" w:space="0" w:color="auto"/>
              <w:right w:val="single" w:sz="4" w:space="0" w:color="auto"/>
            </w:tcBorders>
            <w:vAlign w:val="center"/>
          </w:tcPr>
          <w:p w14:paraId="67535851" w14:textId="77777777" w:rsidR="009C1C50" w:rsidRPr="00D076D3" w:rsidRDefault="009C1C50" w:rsidP="00281208">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single" w:sz="4" w:space="0" w:color="auto"/>
              <w:bottom w:val="single" w:sz="4" w:space="0" w:color="auto"/>
              <w:right w:val="single" w:sz="4" w:space="0" w:color="auto"/>
            </w:tcBorders>
            <w:vAlign w:val="center"/>
          </w:tcPr>
          <w:p w14:paraId="036FFC2A" w14:textId="77777777" w:rsidR="009C1C50" w:rsidRPr="00D076D3" w:rsidRDefault="009C1C50" w:rsidP="0028120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541E9A4C" w14:textId="77777777" w:rsidTr="00281208">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23D96135" w14:textId="77777777" w:rsidR="009C1C50" w:rsidRPr="00D076D3" w:rsidRDefault="009C1C50" w:rsidP="00281208">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Ochrana:</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6572F8A8" w14:textId="2F11438F" w:rsidR="009C1C50" w:rsidRPr="00D076D3" w:rsidRDefault="005E5338" w:rsidP="005E5338">
            <w:pPr>
              <w:spacing w:after="0" w:line="240" w:lineRule="auto"/>
              <w:rPr>
                <w:rFonts w:ascii="Arial Narrow" w:eastAsia="Times New Roman" w:hAnsi="Arial Narrow" w:cs="Times New Roman"/>
                <w:color w:val="000000"/>
                <w:lang w:eastAsia="sk-SK"/>
              </w:rPr>
            </w:pPr>
            <w:r>
              <w:rPr>
                <w:rFonts w:ascii="Arial Narrow" w:eastAsia="Times New Roman" w:hAnsi="Arial Narrow" w:cs="Times New Roman"/>
                <w:color w:val="000000"/>
                <w:lang w:eastAsia="sk-SK"/>
              </w:rPr>
              <w:t xml:space="preserve">Min. </w:t>
            </w:r>
            <w:r w:rsidR="009C1C50" w:rsidRPr="00D076D3">
              <w:rPr>
                <w:rFonts w:ascii="Arial Narrow" w:eastAsia="Times New Roman" w:hAnsi="Arial Narrow" w:cs="Times New Roman"/>
                <w:color w:val="000000"/>
                <w:lang w:eastAsia="sk-SK"/>
              </w:rPr>
              <w:t>IP 24</w:t>
            </w:r>
          </w:p>
        </w:tc>
        <w:tc>
          <w:tcPr>
            <w:tcW w:w="2913" w:type="dxa"/>
            <w:tcBorders>
              <w:top w:val="single" w:sz="4" w:space="0" w:color="auto"/>
              <w:left w:val="single" w:sz="4" w:space="0" w:color="auto"/>
              <w:bottom w:val="single" w:sz="4" w:space="0" w:color="auto"/>
              <w:right w:val="single" w:sz="4" w:space="0" w:color="auto"/>
            </w:tcBorders>
            <w:vAlign w:val="center"/>
          </w:tcPr>
          <w:p w14:paraId="06BA2D09" w14:textId="77777777" w:rsidR="009C1C50" w:rsidRPr="00D076D3" w:rsidRDefault="009C1C50" w:rsidP="00281208">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color w:val="000000"/>
                <w:lang w:eastAsia="sk-SK"/>
              </w:rPr>
              <w:t>N/A</w:t>
            </w:r>
            <w:r w:rsidRPr="00D076D3">
              <w:rPr>
                <w:rFonts w:ascii="Arial Narrow" w:eastAsia="Times New Roman" w:hAnsi="Arial Narrow" w:cs="Times New Roman"/>
                <w:i/>
                <w:color w:val="FF0000"/>
                <w:lang w:eastAsia="sk-SK"/>
              </w:rPr>
              <w:t xml:space="preserve"> </w:t>
            </w:r>
          </w:p>
        </w:tc>
        <w:tc>
          <w:tcPr>
            <w:tcW w:w="1404" w:type="dxa"/>
            <w:tcBorders>
              <w:top w:val="single" w:sz="4" w:space="0" w:color="auto"/>
              <w:left w:val="single" w:sz="4" w:space="0" w:color="auto"/>
              <w:bottom w:val="single" w:sz="4" w:space="0" w:color="auto"/>
              <w:right w:val="single" w:sz="4" w:space="0" w:color="auto"/>
            </w:tcBorders>
            <w:vAlign w:val="center"/>
          </w:tcPr>
          <w:p w14:paraId="2F5E6A3E" w14:textId="77777777" w:rsidR="009C1C50" w:rsidRPr="00D076D3" w:rsidRDefault="009C1C50" w:rsidP="0028120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 xml:space="preserve">(doplní </w:t>
            </w:r>
            <w:r w:rsidRPr="00D076D3">
              <w:rPr>
                <w:rFonts w:ascii="Arial Narrow" w:eastAsia="Times New Roman" w:hAnsi="Arial Narrow" w:cs="Times New Roman"/>
                <w:color w:val="000000"/>
                <w:lang w:eastAsia="sk-SK"/>
              </w:rPr>
              <w:t xml:space="preserve"> </w:t>
            </w:r>
            <w:r w:rsidRPr="00D076D3">
              <w:rPr>
                <w:rFonts w:ascii="Arial Narrow" w:eastAsia="Times New Roman" w:hAnsi="Arial Narrow" w:cs="Times New Roman"/>
                <w:i/>
                <w:color w:val="FF0000"/>
                <w:lang w:eastAsia="sk-SK"/>
              </w:rPr>
              <w:t>uchádzač)</w:t>
            </w:r>
          </w:p>
        </w:tc>
      </w:tr>
      <w:tr w:rsidR="009C1C50" w:rsidRPr="00D076D3" w14:paraId="146EC56B" w14:textId="77777777" w:rsidTr="00281208">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35124448" w14:textId="77777777" w:rsidR="009C1C50" w:rsidRPr="00D076D3" w:rsidRDefault="009C1C50" w:rsidP="00281208">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18D23C80"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xml:space="preserve">Poistka proti prehriatiu </w:t>
            </w:r>
          </w:p>
          <w:p w14:paraId="5467B2C5"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Otočný regulátor teploty</w:t>
            </w:r>
          </w:p>
          <w:p w14:paraId="29421938"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Poistný ventil so spätnou klapkou</w:t>
            </w:r>
          </w:p>
        </w:tc>
        <w:tc>
          <w:tcPr>
            <w:tcW w:w="2913" w:type="dxa"/>
            <w:tcBorders>
              <w:top w:val="single" w:sz="4" w:space="0" w:color="auto"/>
              <w:left w:val="single" w:sz="4" w:space="0" w:color="auto"/>
              <w:bottom w:val="single" w:sz="4" w:space="0" w:color="auto"/>
              <w:right w:val="single" w:sz="4" w:space="0" w:color="auto"/>
            </w:tcBorders>
            <w:vAlign w:val="center"/>
          </w:tcPr>
          <w:p w14:paraId="67CE312A" w14:textId="77777777" w:rsidR="009C1C50" w:rsidRPr="00D076D3" w:rsidRDefault="009C1C50" w:rsidP="00281208">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color w:val="000000"/>
                <w:lang w:eastAsia="sk-SK"/>
              </w:rPr>
              <w:t>N/A</w:t>
            </w:r>
          </w:p>
        </w:tc>
        <w:tc>
          <w:tcPr>
            <w:tcW w:w="1404" w:type="dxa"/>
            <w:tcBorders>
              <w:top w:val="single" w:sz="4" w:space="0" w:color="auto"/>
              <w:left w:val="single" w:sz="4" w:space="0" w:color="auto"/>
              <w:bottom w:val="single" w:sz="4" w:space="0" w:color="auto"/>
              <w:right w:val="single" w:sz="4" w:space="0" w:color="auto"/>
            </w:tcBorders>
            <w:vAlign w:val="center"/>
          </w:tcPr>
          <w:p w14:paraId="6C40FE75" w14:textId="77777777" w:rsidR="009C1C50" w:rsidRPr="00D076D3" w:rsidRDefault="009C1C50" w:rsidP="0028120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r>
      <w:tr w:rsidR="009C1C50" w:rsidRPr="00D076D3" w14:paraId="7E533E08" w14:textId="77777777" w:rsidTr="00281208">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8985789"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07630F6B" w14:textId="77777777" w:rsidR="009C1C50" w:rsidRPr="00D076D3" w:rsidRDefault="009C1C50" w:rsidP="00281208">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r w:rsidR="009C1C50" w:rsidRPr="00D076D3" w14:paraId="0398D7D3" w14:textId="77777777" w:rsidTr="00281208">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A7FA1A8"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6D698178" w14:textId="77777777" w:rsidR="009C1C50" w:rsidRPr="00D076D3" w:rsidRDefault="009C1C50" w:rsidP="00281208">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bl>
    <w:p w14:paraId="199C7D9D" w14:textId="77777777" w:rsidR="009C1C50" w:rsidRPr="00D076D3" w:rsidRDefault="009C1C50" w:rsidP="009C1C50">
      <w:pPr>
        <w:spacing w:after="0" w:line="240" w:lineRule="auto"/>
        <w:rPr>
          <w:rFonts w:ascii="Arial Narrow" w:eastAsia="Times New Roman" w:hAnsi="Arial Narrow" w:cs="Times New Roman"/>
          <w:lang w:eastAsia="sk-SK"/>
        </w:rPr>
      </w:pPr>
    </w:p>
    <w:tbl>
      <w:tblPr>
        <w:tblpPr w:leftFromText="141" w:rightFromText="141" w:vertAnchor="text" w:horzAnchor="margin" w:tblpXSpec="center" w:tblpY="200"/>
        <w:tblW w:w="9071" w:type="dxa"/>
        <w:jc w:val="center"/>
        <w:tblCellMar>
          <w:left w:w="70" w:type="dxa"/>
          <w:right w:w="70" w:type="dxa"/>
        </w:tblCellMar>
        <w:tblLook w:val="04A0" w:firstRow="1" w:lastRow="0" w:firstColumn="1" w:lastColumn="0" w:noHBand="0" w:noVBand="1"/>
      </w:tblPr>
      <w:tblGrid>
        <w:gridCol w:w="2108"/>
        <w:gridCol w:w="2646"/>
        <w:gridCol w:w="2913"/>
        <w:gridCol w:w="1404"/>
      </w:tblGrid>
      <w:tr w:rsidR="009C1C50" w:rsidRPr="00D076D3" w14:paraId="38A0B7F9" w14:textId="77777777" w:rsidTr="00281208">
        <w:trPr>
          <w:trHeight w:val="1408"/>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238BC036" w14:textId="77777777" w:rsidR="009C1C50" w:rsidRPr="00D076D3" w:rsidRDefault="009C1C50" w:rsidP="00281208">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435998BB" w14:textId="77777777" w:rsidR="009C1C50" w:rsidRPr="00D076D3" w:rsidRDefault="009C1C50" w:rsidP="00281208">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Vlastný návrh plnenia</w:t>
            </w:r>
          </w:p>
          <w:p w14:paraId="5F4511DA" w14:textId="77777777" w:rsidR="009C1C50" w:rsidRPr="00D076D3" w:rsidRDefault="009C1C50" w:rsidP="00281208">
            <w:pPr>
              <w:spacing w:after="0" w:line="240" w:lineRule="auto"/>
              <w:jc w:val="center"/>
              <w:rPr>
                <w:rFonts w:ascii="Arial Narrow" w:eastAsia="Times New Roman" w:hAnsi="Arial Narrow" w:cs="Times New Roman"/>
                <w:bCs/>
                <w:color w:val="000000"/>
                <w:lang w:eastAsia="sk-SK"/>
              </w:rPr>
            </w:pPr>
            <w:r w:rsidRPr="00D076D3">
              <w:rPr>
                <w:rFonts w:ascii="Arial Narrow" w:eastAsia="Times New Roman" w:hAnsi="Arial Narrow" w:cs="Times New Roman"/>
                <w:bCs/>
                <w:color w:val="000000"/>
                <w:lang w:eastAsia="sk-SK"/>
              </w:rPr>
              <w:t>(doplní uchádzač)</w:t>
            </w:r>
          </w:p>
          <w:p w14:paraId="77CAC2D1" w14:textId="77777777" w:rsidR="009C1C50" w:rsidRPr="00D076D3" w:rsidRDefault="009C1C50" w:rsidP="00281208">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Požaduje sa uviesť skutočnú špecifikáciu ponúkaného predmetu zákazky - výrobcu, typové označenie a technické parametre,  uviesť áno/nie, v prípade číselnej hodnoty uviesť jej skutočnú hodnotu</w:t>
            </w:r>
          </w:p>
        </w:tc>
      </w:tr>
      <w:tr w:rsidR="009C1C50" w:rsidRPr="00D076D3" w14:paraId="6E8563BB" w14:textId="77777777" w:rsidTr="00281208">
        <w:trPr>
          <w:trHeight w:val="482"/>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08BEA29A" w14:textId="77777777" w:rsidR="009C1C50" w:rsidRPr="00D076D3" w:rsidRDefault="009C1C50" w:rsidP="00281208">
            <w:pPr>
              <w:spacing w:after="0" w:line="240" w:lineRule="auto"/>
              <w:rPr>
                <w:rFonts w:ascii="Arial Narrow" w:eastAsia="Times New Roman" w:hAnsi="Arial Narrow" w:cs="Times New Roman"/>
                <w:b/>
                <w:bCs/>
                <w:color w:val="000000"/>
                <w:lang w:eastAsia="sk-SK"/>
              </w:rPr>
            </w:pPr>
          </w:p>
          <w:p w14:paraId="1470AAF1" w14:textId="77777777" w:rsidR="00281208" w:rsidRPr="00D076D3" w:rsidRDefault="009C1C50" w:rsidP="00281208">
            <w:pPr>
              <w:spacing w:after="0" w:line="240" w:lineRule="auto"/>
              <w:rPr>
                <w:rFonts w:ascii="Arial Narrow" w:eastAsia="Times New Roman" w:hAnsi="Arial Narrow" w:cs="Times New Roman"/>
                <w:b/>
                <w:bCs/>
                <w:color w:val="000000"/>
                <w:lang w:eastAsia="sk-SK"/>
              </w:rPr>
            </w:pPr>
            <w:bookmarkStart w:id="28" w:name="_Hlk189576352"/>
            <w:r w:rsidRPr="00D076D3">
              <w:rPr>
                <w:rFonts w:ascii="Arial Narrow" w:eastAsia="Times New Roman" w:hAnsi="Arial Narrow" w:cs="Times New Roman"/>
                <w:b/>
                <w:bCs/>
                <w:color w:val="000000"/>
                <w:lang w:eastAsia="sk-SK"/>
              </w:rPr>
              <w:t xml:space="preserve">Položka č 28 – Nástenný elektrický ohrievač vody </w:t>
            </w:r>
          </w:p>
          <w:p w14:paraId="415A8D7B" w14:textId="77777777" w:rsidR="009C1C50" w:rsidRPr="00D076D3" w:rsidRDefault="009C1C50" w:rsidP="00281208">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120 l</w:t>
            </w:r>
            <w:bookmarkEnd w:id="28"/>
          </w:p>
        </w:tc>
        <w:tc>
          <w:tcPr>
            <w:tcW w:w="2913" w:type="dxa"/>
            <w:vMerge w:val="restart"/>
            <w:tcBorders>
              <w:top w:val="single" w:sz="4" w:space="0" w:color="auto"/>
              <w:left w:val="single" w:sz="4" w:space="0" w:color="auto"/>
              <w:right w:val="single" w:sz="4" w:space="0" w:color="auto"/>
            </w:tcBorders>
            <w:shd w:val="clear" w:color="auto" w:fill="BFBFBF"/>
            <w:vAlign w:val="center"/>
          </w:tcPr>
          <w:p w14:paraId="49F28EC9" w14:textId="77777777" w:rsidR="009C1C50" w:rsidRPr="00D076D3" w:rsidRDefault="009C1C50" w:rsidP="00281208">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795C8C75" w14:textId="77777777" w:rsidR="009C1C50" w:rsidRPr="00D076D3" w:rsidRDefault="009C1C50" w:rsidP="00281208">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„áno/nie“</w:t>
            </w:r>
          </w:p>
        </w:tc>
      </w:tr>
      <w:tr w:rsidR="009C1C50" w:rsidRPr="00D076D3" w14:paraId="7031B5BA" w14:textId="77777777" w:rsidTr="00281208">
        <w:trPr>
          <w:trHeight w:val="419"/>
          <w:jc w:val="center"/>
        </w:trPr>
        <w:tc>
          <w:tcPr>
            <w:tcW w:w="2108" w:type="dxa"/>
            <w:tcBorders>
              <w:top w:val="single" w:sz="4" w:space="0" w:color="auto"/>
              <w:left w:val="single" w:sz="4" w:space="0" w:color="auto"/>
              <w:bottom w:val="single" w:sz="4" w:space="0" w:color="auto"/>
              <w:right w:val="single" w:sz="4" w:space="0" w:color="auto"/>
            </w:tcBorders>
            <w:shd w:val="clear" w:color="auto" w:fill="E2EFD9"/>
            <w:vAlign w:val="center"/>
          </w:tcPr>
          <w:p w14:paraId="0E4FE743" w14:textId="77777777" w:rsidR="009C1C50" w:rsidRPr="00D076D3" w:rsidRDefault="009C1C50" w:rsidP="00281208">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vAlign w:val="center"/>
          </w:tcPr>
          <w:p w14:paraId="2A679F3A" w14:textId="77777777" w:rsidR="009C1C50" w:rsidRPr="00D076D3" w:rsidRDefault="009C1C50" w:rsidP="00281208">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 xml:space="preserve"> 14 ks</w:t>
            </w:r>
          </w:p>
        </w:tc>
        <w:tc>
          <w:tcPr>
            <w:tcW w:w="2913" w:type="dxa"/>
            <w:vMerge/>
            <w:tcBorders>
              <w:left w:val="single" w:sz="4" w:space="0" w:color="auto"/>
              <w:bottom w:val="single" w:sz="4" w:space="0" w:color="auto"/>
              <w:right w:val="single" w:sz="4" w:space="0" w:color="auto"/>
            </w:tcBorders>
            <w:shd w:val="clear" w:color="auto" w:fill="BFBFBF"/>
            <w:vAlign w:val="center"/>
          </w:tcPr>
          <w:p w14:paraId="64543C26" w14:textId="77777777" w:rsidR="009C1C50" w:rsidRPr="00D076D3" w:rsidRDefault="009C1C50" w:rsidP="00281208">
            <w:pPr>
              <w:spacing w:after="0" w:line="240" w:lineRule="auto"/>
              <w:jc w:val="center"/>
              <w:rPr>
                <w:rFonts w:ascii="Arial Narrow" w:eastAsia="Times New Roman" w:hAnsi="Arial Narrow" w:cs="Times New Roman"/>
                <w:b/>
                <w:bCs/>
                <w:color w:val="000000"/>
                <w:highlight w:val="yellow"/>
                <w:lang w:eastAsia="sk-SK"/>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0E9473F8" w14:textId="77777777" w:rsidR="009C1C50" w:rsidRPr="00D076D3" w:rsidRDefault="009C1C50" w:rsidP="00281208">
            <w:pPr>
              <w:spacing w:after="0" w:line="240" w:lineRule="auto"/>
              <w:jc w:val="center"/>
              <w:rPr>
                <w:rFonts w:ascii="Arial Narrow" w:eastAsia="Times New Roman" w:hAnsi="Arial Narrow" w:cs="Times New Roman"/>
                <w:b/>
                <w:bCs/>
                <w:color w:val="000000"/>
                <w:highlight w:val="yellow"/>
                <w:lang w:eastAsia="sk-SK"/>
              </w:rPr>
            </w:pPr>
          </w:p>
        </w:tc>
      </w:tr>
      <w:tr w:rsidR="009C1C50" w:rsidRPr="00D076D3" w14:paraId="642EB1F2" w14:textId="77777777" w:rsidTr="00281208">
        <w:trPr>
          <w:trHeight w:val="294"/>
          <w:jc w:val="center"/>
        </w:trPr>
        <w:tc>
          <w:tcPr>
            <w:tcW w:w="2108" w:type="dxa"/>
            <w:tcBorders>
              <w:top w:val="nil"/>
              <w:left w:val="single" w:sz="4" w:space="0" w:color="auto"/>
              <w:bottom w:val="single" w:sz="4" w:space="0" w:color="auto"/>
              <w:right w:val="single" w:sz="4" w:space="0" w:color="auto"/>
            </w:tcBorders>
            <w:vAlign w:val="center"/>
            <w:hideMark/>
          </w:tcPr>
          <w:p w14:paraId="3E158919" w14:textId="77777777" w:rsidR="009C1C50" w:rsidRPr="00D076D3" w:rsidRDefault="009C1C50" w:rsidP="00281208">
            <w:pPr>
              <w:spacing w:after="0" w:line="240" w:lineRule="auto"/>
              <w:rPr>
                <w:rFonts w:ascii="Arial Narrow" w:eastAsia="Times New Roman" w:hAnsi="Arial Narrow" w:cs="Times New Roman"/>
                <w:b/>
                <w:bCs/>
                <w:color w:val="000000"/>
                <w:highlight w:val="yellow"/>
                <w:lang w:eastAsia="sk-SK"/>
              </w:rPr>
            </w:pPr>
            <w:r w:rsidRPr="00D076D3">
              <w:rPr>
                <w:rFonts w:ascii="Arial Narrow" w:eastAsia="Times New Roman" w:hAnsi="Arial Narrow" w:cs="Times New Roman"/>
                <w:b/>
                <w:lang w:eastAsia="sk-SK"/>
              </w:rPr>
              <w:t>Objem:</w:t>
            </w:r>
          </w:p>
        </w:tc>
        <w:tc>
          <w:tcPr>
            <w:tcW w:w="2646" w:type="dxa"/>
            <w:tcBorders>
              <w:top w:val="nil"/>
              <w:left w:val="nil"/>
              <w:bottom w:val="single" w:sz="4" w:space="0" w:color="auto"/>
              <w:right w:val="single" w:sz="4" w:space="0" w:color="auto"/>
            </w:tcBorders>
            <w:shd w:val="clear" w:color="auto" w:fill="FFFFFF"/>
            <w:vAlign w:val="center"/>
            <w:hideMark/>
          </w:tcPr>
          <w:p w14:paraId="5B39468B" w14:textId="77777777" w:rsidR="009C1C50" w:rsidRPr="00D076D3" w:rsidRDefault="009C1C50" w:rsidP="00281208">
            <w:pPr>
              <w:spacing w:after="0" w:line="240" w:lineRule="auto"/>
              <w:rPr>
                <w:rFonts w:ascii="Arial Narrow" w:eastAsia="Times New Roman" w:hAnsi="Arial Narrow" w:cs="Times New Roman"/>
                <w:bCs/>
                <w:color w:val="000000"/>
                <w:highlight w:val="yellow"/>
                <w:lang w:eastAsia="sk-SK"/>
              </w:rPr>
            </w:pPr>
            <w:r w:rsidRPr="00D076D3">
              <w:rPr>
                <w:rFonts w:ascii="Arial Narrow" w:eastAsia="Times New Roman" w:hAnsi="Arial Narrow" w:cs="Times New Roman"/>
                <w:color w:val="000000"/>
                <w:lang w:eastAsia="sk-SK"/>
              </w:rPr>
              <w:t>min. 120 l</w:t>
            </w:r>
          </w:p>
        </w:tc>
        <w:tc>
          <w:tcPr>
            <w:tcW w:w="2913" w:type="dxa"/>
            <w:tcBorders>
              <w:top w:val="single" w:sz="4" w:space="0" w:color="auto"/>
              <w:left w:val="nil"/>
              <w:bottom w:val="single" w:sz="4" w:space="0" w:color="auto"/>
              <w:right w:val="single" w:sz="4" w:space="0" w:color="auto"/>
            </w:tcBorders>
            <w:vAlign w:val="center"/>
          </w:tcPr>
          <w:p w14:paraId="3F5420C2" w14:textId="77777777" w:rsidR="009C1C50" w:rsidRPr="00D076D3" w:rsidRDefault="009C1C50" w:rsidP="00281208">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19797949" w14:textId="77777777" w:rsidR="009C1C50" w:rsidRPr="00D076D3" w:rsidRDefault="009C1C50" w:rsidP="00281208">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r>
      <w:tr w:rsidR="009C1C50" w:rsidRPr="00D076D3" w14:paraId="1AC19894" w14:textId="77777777" w:rsidTr="00281208">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6E6D753E" w14:textId="77777777" w:rsidR="009C1C50" w:rsidRPr="00D076D3" w:rsidRDefault="009C1C50" w:rsidP="00281208">
            <w:pPr>
              <w:spacing w:after="0" w:line="240" w:lineRule="auto"/>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b/>
                <w:color w:val="000000"/>
                <w:lang w:eastAsia="sk-SK"/>
              </w:rPr>
              <w:t>Príkon:</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7837ADAD"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2 kW</w:t>
            </w:r>
          </w:p>
        </w:tc>
        <w:tc>
          <w:tcPr>
            <w:tcW w:w="2913" w:type="dxa"/>
            <w:tcBorders>
              <w:top w:val="single" w:sz="4" w:space="0" w:color="auto"/>
              <w:left w:val="single" w:sz="4" w:space="0" w:color="auto"/>
              <w:bottom w:val="single" w:sz="4" w:space="0" w:color="auto"/>
              <w:right w:val="single" w:sz="4" w:space="0" w:color="auto"/>
            </w:tcBorders>
            <w:vAlign w:val="center"/>
          </w:tcPr>
          <w:p w14:paraId="0B0EC441" w14:textId="77777777" w:rsidR="009C1C50" w:rsidRPr="00D076D3" w:rsidRDefault="009C1C50" w:rsidP="00281208">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single" w:sz="4" w:space="0" w:color="auto"/>
              <w:bottom w:val="single" w:sz="4" w:space="0" w:color="auto"/>
              <w:right w:val="single" w:sz="4" w:space="0" w:color="auto"/>
            </w:tcBorders>
            <w:vAlign w:val="center"/>
          </w:tcPr>
          <w:p w14:paraId="508BB593" w14:textId="77777777" w:rsidR="009C1C50" w:rsidRPr="00D076D3" w:rsidRDefault="009C1C50" w:rsidP="0028120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5E63D957" w14:textId="77777777" w:rsidTr="00281208">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100726E2" w14:textId="77777777" w:rsidR="009C1C50" w:rsidRPr="00D076D3" w:rsidRDefault="009C1C50" w:rsidP="00281208">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Ochrana:</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7D6B59A8" w14:textId="344C97DA" w:rsidR="009C1C50" w:rsidRPr="00D076D3" w:rsidRDefault="005E5338" w:rsidP="005E5338">
            <w:pPr>
              <w:spacing w:after="0" w:line="240" w:lineRule="auto"/>
              <w:rPr>
                <w:rFonts w:ascii="Arial Narrow" w:eastAsia="Times New Roman" w:hAnsi="Arial Narrow" w:cs="Times New Roman"/>
                <w:color w:val="000000"/>
                <w:lang w:eastAsia="sk-SK"/>
              </w:rPr>
            </w:pPr>
            <w:r>
              <w:rPr>
                <w:rFonts w:ascii="Arial Narrow" w:eastAsia="Times New Roman" w:hAnsi="Arial Narrow" w:cs="Times New Roman"/>
                <w:color w:val="000000"/>
                <w:lang w:eastAsia="sk-SK"/>
              </w:rPr>
              <w:t xml:space="preserve">Min. </w:t>
            </w:r>
            <w:r w:rsidR="009C1C50" w:rsidRPr="00D076D3">
              <w:rPr>
                <w:rFonts w:ascii="Arial Narrow" w:eastAsia="Times New Roman" w:hAnsi="Arial Narrow" w:cs="Times New Roman"/>
                <w:color w:val="000000"/>
                <w:lang w:eastAsia="sk-SK"/>
              </w:rPr>
              <w:t>IP</w:t>
            </w:r>
            <w:r>
              <w:rPr>
                <w:rFonts w:ascii="Arial Narrow" w:eastAsia="Times New Roman" w:hAnsi="Arial Narrow" w:cs="Times New Roman"/>
                <w:color w:val="000000"/>
                <w:lang w:eastAsia="sk-SK"/>
              </w:rPr>
              <w:t xml:space="preserve"> </w:t>
            </w:r>
            <w:r w:rsidR="009C1C50" w:rsidRPr="00D076D3">
              <w:rPr>
                <w:rFonts w:ascii="Arial Narrow" w:eastAsia="Times New Roman" w:hAnsi="Arial Narrow" w:cs="Times New Roman"/>
                <w:color w:val="000000"/>
                <w:lang w:eastAsia="sk-SK"/>
              </w:rPr>
              <w:t>24</w:t>
            </w:r>
          </w:p>
        </w:tc>
        <w:tc>
          <w:tcPr>
            <w:tcW w:w="2913" w:type="dxa"/>
            <w:tcBorders>
              <w:top w:val="single" w:sz="4" w:space="0" w:color="auto"/>
              <w:left w:val="single" w:sz="4" w:space="0" w:color="auto"/>
              <w:bottom w:val="single" w:sz="4" w:space="0" w:color="auto"/>
              <w:right w:val="single" w:sz="4" w:space="0" w:color="auto"/>
            </w:tcBorders>
            <w:vAlign w:val="center"/>
          </w:tcPr>
          <w:p w14:paraId="1A5B6CA8" w14:textId="77777777" w:rsidR="009C1C50" w:rsidRPr="00D076D3" w:rsidRDefault="009C1C50" w:rsidP="00281208">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color w:val="000000"/>
                <w:lang w:eastAsia="sk-SK"/>
              </w:rPr>
              <w:t>N/A</w:t>
            </w:r>
            <w:r w:rsidRPr="00D076D3">
              <w:rPr>
                <w:rFonts w:ascii="Arial Narrow" w:eastAsia="Times New Roman" w:hAnsi="Arial Narrow" w:cs="Times New Roman"/>
                <w:i/>
                <w:color w:val="FF0000"/>
                <w:lang w:eastAsia="sk-SK"/>
              </w:rPr>
              <w:t xml:space="preserve"> </w:t>
            </w:r>
          </w:p>
        </w:tc>
        <w:tc>
          <w:tcPr>
            <w:tcW w:w="1404" w:type="dxa"/>
            <w:tcBorders>
              <w:top w:val="single" w:sz="4" w:space="0" w:color="auto"/>
              <w:left w:val="single" w:sz="4" w:space="0" w:color="auto"/>
              <w:bottom w:val="single" w:sz="4" w:space="0" w:color="auto"/>
              <w:right w:val="single" w:sz="4" w:space="0" w:color="auto"/>
            </w:tcBorders>
            <w:vAlign w:val="center"/>
          </w:tcPr>
          <w:p w14:paraId="40642ECA" w14:textId="77777777" w:rsidR="009C1C50" w:rsidRPr="00D076D3" w:rsidRDefault="009C1C50" w:rsidP="0028120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 xml:space="preserve">(doplní </w:t>
            </w:r>
            <w:r w:rsidRPr="00D076D3">
              <w:rPr>
                <w:rFonts w:ascii="Arial Narrow" w:eastAsia="Times New Roman" w:hAnsi="Arial Narrow" w:cs="Times New Roman"/>
                <w:color w:val="000000"/>
                <w:lang w:eastAsia="sk-SK"/>
              </w:rPr>
              <w:t xml:space="preserve"> </w:t>
            </w:r>
            <w:r w:rsidRPr="00D076D3">
              <w:rPr>
                <w:rFonts w:ascii="Arial Narrow" w:eastAsia="Times New Roman" w:hAnsi="Arial Narrow" w:cs="Times New Roman"/>
                <w:i/>
                <w:color w:val="FF0000"/>
                <w:lang w:eastAsia="sk-SK"/>
              </w:rPr>
              <w:t>uchádzač)</w:t>
            </w:r>
          </w:p>
        </w:tc>
      </w:tr>
      <w:tr w:rsidR="009C1C50" w:rsidRPr="00D076D3" w14:paraId="44CB68DA" w14:textId="77777777" w:rsidTr="00281208">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3795D644" w14:textId="77777777" w:rsidR="009C1C50" w:rsidRPr="00D076D3" w:rsidRDefault="009C1C50" w:rsidP="00281208">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0A49CB9E"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xml:space="preserve">Poistka proti prehriatiu a </w:t>
            </w:r>
            <w:r w:rsidRPr="00D076D3">
              <w:rPr>
                <w:rFonts w:ascii="Arial Narrow" w:eastAsia="Times New Roman" w:hAnsi="Arial Narrow" w:cs="Times New Roman"/>
                <w:lang w:eastAsia="sk-SK"/>
              </w:rPr>
              <w:t xml:space="preserve"> </w:t>
            </w:r>
            <w:r w:rsidRPr="00D076D3">
              <w:rPr>
                <w:rFonts w:ascii="Arial Narrow" w:eastAsia="Times New Roman" w:hAnsi="Arial Narrow" w:cs="Times New Roman"/>
                <w:color w:val="000000"/>
                <w:lang w:eastAsia="sk-SK"/>
              </w:rPr>
              <w:t>proti zamrznutiu vody</w:t>
            </w:r>
          </w:p>
          <w:p w14:paraId="4C1528DD"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Termostat s bezpečnostnou poistkou</w:t>
            </w:r>
          </w:p>
          <w:p w14:paraId="62CD9687"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Poistný ventil so spätnou klapkou</w:t>
            </w:r>
          </w:p>
        </w:tc>
        <w:tc>
          <w:tcPr>
            <w:tcW w:w="2913" w:type="dxa"/>
            <w:tcBorders>
              <w:top w:val="single" w:sz="4" w:space="0" w:color="auto"/>
              <w:left w:val="single" w:sz="4" w:space="0" w:color="auto"/>
              <w:bottom w:val="single" w:sz="4" w:space="0" w:color="auto"/>
              <w:right w:val="single" w:sz="4" w:space="0" w:color="auto"/>
            </w:tcBorders>
            <w:vAlign w:val="center"/>
          </w:tcPr>
          <w:p w14:paraId="041496A2" w14:textId="77777777" w:rsidR="009C1C50" w:rsidRPr="00D076D3" w:rsidRDefault="009C1C50" w:rsidP="00281208">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color w:val="000000"/>
                <w:lang w:eastAsia="sk-SK"/>
              </w:rPr>
              <w:t>N/A</w:t>
            </w:r>
          </w:p>
        </w:tc>
        <w:tc>
          <w:tcPr>
            <w:tcW w:w="1404" w:type="dxa"/>
            <w:tcBorders>
              <w:top w:val="single" w:sz="4" w:space="0" w:color="auto"/>
              <w:left w:val="single" w:sz="4" w:space="0" w:color="auto"/>
              <w:bottom w:val="single" w:sz="4" w:space="0" w:color="auto"/>
              <w:right w:val="single" w:sz="4" w:space="0" w:color="auto"/>
            </w:tcBorders>
            <w:vAlign w:val="center"/>
          </w:tcPr>
          <w:p w14:paraId="24E3734F" w14:textId="77777777" w:rsidR="009C1C50" w:rsidRPr="00D076D3" w:rsidRDefault="009C1C50" w:rsidP="0028120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r>
      <w:tr w:rsidR="009C1C50" w:rsidRPr="00D076D3" w14:paraId="1BDAF98E" w14:textId="77777777" w:rsidTr="00281208">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A825427"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lastRenderedPageBreak/>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04E337A9" w14:textId="77777777" w:rsidR="009C1C50" w:rsidRPr="00D076D3" w:rsidRDefault="009C1C50" w:rsidP="00281208">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r w:rsidR="009C1C50" w:rsidRPr="00D076D3" w14:paraId="0BA0B674" w14:textId="77777777" w:rsidTr="00281208">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AA4880A"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5503BE19" w14:textId="77777777" w:rsidR="009C1C50" w:rsidRPr="00D076D3" w:rsidRDefault="009C1C50" w:rsidP="00281208">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bl>
    <w:p w14:paraId="2F842CCD" w14:textId="77777777" w:rsidR="009C1C50" w:rsidRPr="00D076D3" w:rsidRDefault="009C1C50" w:rsidP="009C1C50">
      <w:pPr>
        <w:spacing w:after="0" w:line="240" w:lineRule="auto"/>
        <w:rPr>
          <w:rFonts w:ascii="Arial Narrow" w:eastAsia="Times New Roman" w:hAnsi="Arial Narrow" w:cs="Times New Roman"/>
          <w:lang w:eastAsia="sk-SK"/>
        </w:rPr>
      </w:pPr>
    </w:p>
    <w:tbl>
      <w:tblPr>
        <w:tblpPr w:leftFromText="141" w:rightFromText="141" w:vertAnchor="text" w:horzAnchor="margin" w:tblpXSpec="center" w:tblpY="200"/>
        <w:tblW w:w="9071" w:type="dxa"/>
        <w:jc w:val="center"/>
        <w:tblCellMar>
          <w:left w:w="70" w:type="dxa"/>
          <w:right w:w="70" w:type="dxa"/>
        </w:tblCellMar>
        <w:tblLook w:val="04A0" w:firstRow="1" w:lastRow="0" w:firstColumn="1" w:lastColumn="0" w:noHBand="0" w:noVBand="1"/>
      </w:tblPr>
      <w:tblGrid>
        <w:gridCol w:w="2108"/>
        <w:gridCol w:w="2646"/>
        <w:gridCol w:w="2913"/>
        <w:gridCol w:w="1404"/>
      </w:tblGrid>
      <w:tr w:rsidR="009C1C50" w:rsidRPr="00D076D3" w14:paraId="443ED193" w14:textId="77777777" w:rsidTr="00281208">
        <w:trPr>
          <w:trHeight w:val="1408"/>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7CB771D6" w14:textId="77777777" w:rsidR="009C1C50" w:rsidRPr="00D076D3" w:rsidRDefault="009C1C50" w:rsidP="00281208">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249715E1" w14:textId="77777777" w:rsidR="009C1C50" w:rsidRPr="00D076D3" w:rsidRDefault="009C1C50" w:rsidP="00281208">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Vlastný návrh plnenia</w:t>
            </w:r>
          </w:p>
          <w:p w14:paraId="532F2B62" w14:textId="77777777" w:rsidR="009C1C50" w:rsidRPr="00D076D3" w:rsidRDefault="009C1C50" w:rsidP="00281208">
            <w:pPr>
              <w:spacing w:after="0" w:line="240" w:lineRule="auto"/>
              <w:jc w:val="center"/>
              <w:rPr>
                <w:rFonts w:ascii="Arial Narrow" w:eastAsia="Times New Roman" w:hAnsi="Arial Narrow" w:cs="Times New Roman"/>
                <w:bCs/>
                <w:color w:val="000000"/>
                <w:lang w:eastAsia="sk-SK"/>
              </w:rPr>
            </w:pPr>
            <w:r w:rsidRPr="00D076D3">
              <w:rPr>
                <w:rFonts w:ascii="Arial Narrow" w:eastAsia="Times New Roman" w:hAnsi="Arial Narrow" w:cs="Times New Roman"/>
                <w:bCs/>
                <w:color w:val="000000"/>
                <w:lang w:eastAsia="sk-SK"/>
              </w:rPr>
              <w:t>(doplní uchádzač)</w:t>
            </w:r>
          </w:p>
          <w:p w14:paraId="53A035DA" w14:textId="77777777" w:rsidR="009C1C50" w:rsidRPr="00D076D3" w:rsidRDefault="009C1C50" w:rsidP="00281208">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Požaduje sa uviesť skutočnú špecifikáciu ponúkaného predmetu zákazky - výrobcu, typové označenie a technické parametre,  uviesť áno/nie, v prípade číselnej hodnoty uviesť jej skutočnú hodnotu</w:t>
            </w:r>
          </w:p>
        </w:tc>
      </w:tr>
      <w:tr w:rsidR="009C1C50" w:rsidRPr="00D076D3" w14:paraId="700446E9" w14:textId="77777777" w:rsidTr="00281208">
        <w:trPr>
          <w:trHeight w:val="482"/>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38FAC507" w14:textId="77777777" w:rsidR="009C1C50" w:rsidRPr="00D076D3" w:rsidRDefault="009C1C50" w:rsidP="00281208">
            <w:pPr>
              <w:spacing w:after="0" w:line="240" w:lineRule="auto"/>
              <w:rPr>
                <w:rFonts w:ascii="Arial Narrow" w:eastAsia="Times New Roman" w:hAnsi="Arial Narrow" w:cs="Times New Roman"/>
                <w:b/>
                <w:bCs/>
                <w:color w:val="000000"/>
                <w:lang w:eastAsia="sk-SK"/>
              </w:rPr>
            </w:pPr>
          </w:p>
          <w:p w14:paraId="0765621B" w14:textId="77777777" w:rsidR="00281208" w:rsidRPr="00D076D3" w:rsidRDefault="009C1C50" w:rsidP="00281208">
            <w:pPr>
              <w:spacing w:after="0" w:line="240" w:lineRule="auto"/>
              <w:rPr>
                <w:rFonts w:ascii="Arial Narrow" w:eastAsia="Times New Roman" w:hAnsi="Arial Narrow" w:cs="Times New Roman"/>
                <w:b/>
                <w:bCs/>
                <w:color w:val="000000"/>
                <w:lang w:eastAsia="sk-SK"/>
              </w:rPr>
            </w:pPr>
            <w:bookmarkStart w:id="29" w:name="_Hlk189576385"/>
            <w:r w:rsidRPr="00D076D3">
              <w:rPr>
                <w:rFonts w:ascii="Arial Narrow" w:eastAsia="Times New Roman" w:hAnsi="Arial Narrow" w:cs="Times New Roman"/>
                <w:b/>
                <w:bCs/>
                <w:color w:val="000000"/>
                <w:lang w:eastAsia="sk-SK"/>
              </w:rPr>
              <w:t xml:space="preserve">Položka č 29 – Nástenný elektrický ohrievač vody </w:t>
            </w:r>
          </w:p>
          <w:p w14:paraId="57716100" w14:textId="77777777" w:rsidR="009C1C50" w:rsidRPr="00D076D3" w:rsidRDefault="009C1C50" w:rsidP="00281208">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150 l</w:t>
            </w:r>
            <w:bookmarkEnd w:id="29"/>
          </w:p>
        </w:tc>
        <w:tc>
          <w:tcPr>
            <w:tcW w:w="2913" w:type="dxa"/>
            <w:vMerge w:val="restart"/>
            <w:tcBorders>
              <w:top w:val="single" w:sz="4" w:space="0" w:color="auto"/>
              <w:left w:val="single" w:sz="4" w:space="0" w:color="auto"/>
              <w:right w:val="single" w:sz="4" w:space="0" w:color="auto"/>
            </w:tcBorders>
            <w:shd w:val="clear" w:color="auto" w:fill="BFBFBF"/>
            <w:vAlign w:val="center"/>
          </w:tcPr>
          <w:p w14:paraId="33A329DF" w14:textId="77777777" w:rsidR="009C1C50" w:rsidRPr="00D076D3" w:rsidRDefault="009C1C50" w:rsidP="00281208">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158A26EE" w14:textId="77777777" w:rsidR="009C1C50" w:rsidRPr="00D076D3" w:rsidRDefault="009C1C50" w:rsidP="00281208">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„áno/nie“</w:t>
            </w:r>
          </w:p>
        </w:tc>
      </w:tr>
      <w:tr w:rsidR="009C1C50" w:rsidRPr="00D076D3" w14:paraId="334A02CF" w14:textId="77777777" w:rsidTr="00281208">
        <w:trPr>
          <w:trHeight w:val="419"/>
          <w:jc w:val="center"/>
        </w:trPr>
        <w:tc>
          <w:tcPr>
            <w:tcW w:w="2108" w:type="dxa"/>
            <w:tcBorders>
              <w:top w:val="single" w:sz="4" w:space="0" w:color="auto"/>
              <w:left w:val="single" w:sz="4" w:space="0" w:color="auto"/>
              <w:bottom w:val="single" w:sz="4" w:space="0" w:color="auto"/>
              <w:right w:val="single" w:sz="4" w:space="0" w:color="auto"/>
            </w:tcBorders>
            <w:shd w:val="clear" w:color="auto" w:fill="E2EFD9"/>
            <w:vAlign w:val="center"/>
          </w:tcPr>
          <w:p w14:paraId="6F21394D" w14:textId="77777777" w:rsidR="009C1C50" w:rsidRPr="00D076D3" w:rsidRDefault="009C1C50" w:rsidP="00281208">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vAlign w:val="center"/>
          </w:tcPr>
          <w:p w14:paraId="68A02519" w14:textId="77777777" w:rsidR="009C1C50" w:rsidRPr="00D076D3" w:rsidRDefault="009C1C50" w:rsidP="00281208">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 xml:space="preserve"> 12 ks</w:t>
            </w:r>
          </w:p>
        </w:tc>
        <w:tc>
          <w:tcPr>
            <w:tcW w:w="2913" w:type="dxa"/>
            <w:vMerge/>
            <w:tcBorders>
              <w:left w:val="single" w:sz="4" w:space="0" w:color="auto"/>
              <w:bottom w:val="single" w:sz="4" w:space="0" w:color="auto"/>
              <w:right w:val="single" w:sz="4" w:space="0" w:color="auto"/>
            </w:tcBorders>
            <w:shd w:val="clear" w:color="auto" w:fill="BFBFBF"/>
            <w:vAlign w:val="center"/>
          </w:tcPr>
          <w:p w14:paraId="62BC2019" w14:textId="77777777" w:rsidR="009C1C50" w:rsidRPr="00D076D3" w:rsidRDefault="009C1C50" w:rsidP="00281208">
            <w:pPr>
              <w:spacing w:after="0" w:line="240" w:lineRule="auto"/>
              <w:jc w:val="center"/>
              <w:rPr>
                <w:rFonts w:ascii="Arial Narrow" w:eastAsia="Times New Roman" w:hAnsi="Arial Narrow" w:cs="Times New Roman"/>
                <w:b/>
                <w:bCs/>
                <w:color w:val="000000"/>
                <w:highlight w:val="yellow"/>
                <w:lang w:eastAsia="sk-SK"/>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66284E20" w14:textId="77777777" w:rsidR="009C1C50" w:rsidRPr="00D076D3" w:rsidRDefault="009C1C50" w:rsidP="00281208">
            <w:pPr>
              <w:spacing w:after="0" w:line="240" w:lineRule="auto"/>
              <w:jc w:val="center"/>
              <w:rPr>
                <w:rFonts w:ascii="Arial Narrow" w:eastAsia="Times New Roman" w:hAnsi="Arial Narrow" w:cs="Times New Roman"/>
                <w:b/>
                <w:bCs/>
                <w:color w:val="000000"/>
                <w:highlight w:val="yellow"/>
                <w:lang w:eastAsia="sk-SK"/>
              </w:rPr>
            </w:pPr>
          </w:p>
        </w:tc>
      </w:tr>
      <w:tr w:rsidR="009C1C50" w:rsidRPr="00D076D3" w14:paraId="068CC302" w14:textId="77777777" w:rsidTr="00281208">
        <w:trPr>
          <w:trHeight w:val="294"/>
          <w:jc w:val="center"/>
        </w:trPr>
        <w:tc>
          <w:tcPr>
            <w:tcW w:w="2108" w:type="dxa"/>
            <w:tcBorders>
              <w:top w:val="nil"/>
              <w:left w:val="single" w:sz="4" w:space="0" w:color="auto"/>
              <w:bottom w:val="single" w:sz="4" w:space="0" w:color="auto"/>
              <w:right w:val="single" w:sz="4" w:space="0" w:color="auto"/>
            </w:tcBorders>
            <w:vAlign w:val="center"/>
            <w:hideMark/>
          </w:tcPr>
          <w:p w14:paraId="395A893B" w14:textId="77777777" w:rsidR="009C1C50" w:rsidRPr="00D076D3" w:rsidRDefault="009C1C50" w:rsidP="00281208">
            <w:pPr>
              <w:spacing w:after="0" w:line="240" w:lineRule="auto"/>
              <w:rPr>
                <w:rFonts w:ascii="Arial Narrow" w:eastAsia="Times New Roman" w:hAnsi="Arial Narrow" w:cs="Times New Roman"/>
                <w:b/>
                <w:bCs/>
                <w:color w:val="000000"/>
                <w:highlight w:val="yellow"/>
                <w:lang w:eastAsia="sk-SK"/>
              </w:rPr>
            </w:pPr>
            <w:r w:rsidRPr="00D076D3">
              <w:rPr>
                <w:rFonts w:ascii="Arial Narrow" w:eastAsia="Times New Roman" w:hAnsi="Arial Narrow" w:cs="Times New Roman"/>
                <w:b/>
                <w:lang w:eastAsia="sk-SK"/>
              </w:rPr>
              <w:t>Objem:</w:t>
            </w:r>
          </w:p>
        </w:tc>
        <w:tc>
          <w:tcPr>
            <w:tcW w:w="2646" w:type="dxa"/>
            <w:tcBorders>
              <w:top w:val="nil"/>
              <w:left w:val="nil"/>
              <w:bottom w:val="single" w:sz="4" w:space="0" w:color="auto"/>
              <w:right w:val="single" w:sz="4" w:space="0" w:color="auto"/>
            </w:tcBorders>
            <w:shd w:val="clear" w:color="auto" w:fill="FFFFFF"/>
            <w:vAlign w:val="center"/>
            <w:hideMark/>
          </w:tcPr>
          <w:p w14:paraId="614F6197" w14:textId="77777777" w:rsidR="009C1C50" w:rsidRPr="00D076D3" w:rsidRDefault="009C1C50" w:rsidP="00281208">
            <w:pPr>
              <w:spacing w:after="0" w:line="240" w:lineRule="auto"/>
              <w:rPr>
                <w:rFonts w:ascii="Arial Narrow" w:eastAsia="Times New Roman" w:hAnsi="Arial Narrow" w:cs="Times New Roman"/>
                <w:bCs/>
                <w:color w:val="000000"/>
                <w:highlight w:val="yellow"/>
                <w:lang w:eastAsia="sk-SK"/>
              </w:rPr>
            </w:pPr>
            <w:r w:rsidRPr="00D076D3">
              <w:rPr>
                <w:rFonts w:ascii="Arial Narrow" w:eastAsia="Times New Roman" w:hAnsi="Arial Narrow" w:cs="Times New Roman"/>
                <w:color w:val="000000"/>
                <w:lang w:eastAsia="sk-SK"/>
              </w:rPr>
              <w:t>min. 150 l</w:t>
            </w:r>
          </w:p>
        </w:tc>
        <w:tc>
          <w:tcPr>
            <w:tcW w:w="2913" w:type="dxa"/>
            <w:tcBorders>
              <w:top w:val="single" w:sz="4" w:space="0" w:color="auto"/>
              <w:left w:val="nil"/>
              <w:bottom w:val="single" w:sz="4" w:space="0" w:color="auto"/>
              <w:right w:val="single" w:sz="4" w:space="0" w:color="auto"/>
            </w:tcBorders>
            <w:vAlign w:val="center"/>
          </w:tcPr>
          <w:p w14:paraId="3D5FD0CC" w14:textId="77777777" w:rsidR="009C1C50" w:rsidRPr="00D076D3" w:rsidRDefault="009C1C50" w:rsidP="00281208">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1FD9EE04" w14:textId="77777777" w:rsidR="009C1C50" w:rsidRPr="00D076D3" w:rsidRDefault="009C1C50" w:rsidP="00281208">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r>
      <w:tr w:rsidR="009C1C50" w:rsidRPr="00D076D3" w14:paraId="00FD7640" w14:textId="77777777" w:rsidTr="00281208">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6121D600" w14:textId="77777777" w:rsidR="009C1C50" w:rsidRPr="00D076D3" w:rsidRDefault="009C1C50" w:rsidP="00281208">
            <w:pPr>
              <w:spacing w:after="0" w:line="240" w:lineRule="auto"/>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b/>
                <w:color w:val="000000"/>
                <w:lang w:eastAsia="sk-SK"/>
              </w:rPr>
              <w:t>Príkon:</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6A1BB9A1"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2 kW</w:t>
            </w:r>
          </w:p>
        </w:tc>
        <w:tc>
          <w:tcPr>
            <w:tcW w:w="2913" w:type="dxa"/>
            <w:tcBorders>
              <w:top w:val="single" w:sz="4" w:space="0" w:color="auto"/>
              <w:left w:val="single" w:sz="4" w:space="0" w:color="auto"/>
              <w:bottom w:val="single" w:sz="4" w:space="0" w:color="auto"/>
              <w:right w:val="single" w:sz="4" w:space="0" w:color="auto"/>
            </w:tcBorders>
            <w:vAlign w:val="center"/>
          </w:tcPr>
          <w:p w14:paraId="44AD4A74" w14:textId="77777777" w:rsidR="009C1C50" w:rsidRPr="00D076D3" w:rsidRDefault="009C1C50" w:rsidP="00281208">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single" w:sz="4" w:space="0" w:color="auto"/>
              <w:bottom w:val="single" w:sz="4" w:space="0" w:color="auto"/>
              <w:right w:val="single" w:sz="4" w:space="0" w:color="auto"/>
            </w:tcBorders>
            <w:vAlign w:val="center"/>
          </w:tcPr>
          <w:p w14:paraId="470E0C5F" w14:textId="77777777" w:rsidR="009C1C50" w:rsidRPr="00D076D3" w:rsidRDefault="009C1C50" w:rsidP="0028120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4F22FFAD" w14:textId="77777777" w:rsidTr="00281208">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16AE31A5" w14:textId="77777777" w:rsidR="009C1C50" w:rsidRPr="00D076D3" w:rsidRDefault="009C1C50" w:rsidP="00281208">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Ochrana:</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33B349DB" w14:textId="38A315C2" w:rsidR="009C1C50" w:rsidRPr="00D076D3" w:rsidRDefault="005E5338" w:rsidP="005E5338">
            <w:pPr>
              <w:spacing w:after="0" w:line="240" w:lineRule="auto"/>
              <w:rPr>
                <w:rFonts w:ascii="Arial Narrow" w:eastAsia="Times New Roman" w:hAnsi="Arial Narrow" w:cs="Times New Roman"/>
                <w:color w:val="000000"/>
                <w:lang w:eastAsia="sk-SK"/>
              </w:rPr>
            </w:pPr>
            <w:r>
              <w:rPr>
                <w:rFonts w:ascii="Arial Narrow" w:eastAsia="Times New Roman" w:hAnsi="Arial Narrow" w:cs="Times New Roman"/>
                <w:color w:val="000000"/>
                <w:lang w:eastAsia="sk-SK"/>
              </w:rPr>
              <w:t xml:space="preserve">Min. </w:t>
            </w:r>
            <w:r w:rsidR="009C1C50" w:rsidRPr="00D076D3">
              <w:rPr>
                <w:rFonts w:ascii="Arial Narrow" w:eastAsia="Times New Roman" w:hAnsi="Arial Narrow" w:cs="Times New Roman"/>
                <w:color w:val="000000"/>
                <w:lang w:eastAsia="sk-SK"/>
              </w:rPr>
              <w:t>IP 24</w:t>
            </w:r>
          </w:p>
        </w:tc>
        <w:tc>
          <w:tcPr>
            <w:tcW w:w="2913" w:type="dxa"/>
            <w:tcBorders>
              <w:top w:val="single" w:sz="4" w:space="0" w:color="auto"/>
              <w:left w:val="single" w:sz="4" w:space="0" w:color="auto"/>
              <w:bottom w:val="single" w:sz="4" w:space="0" w:color="auto"/>
              <w:right w:val="single" w:sz="4" w:space="0" w:color="auto"/>
            </w:tcBorders>
            <w:vAlign w:val="center"/>
          </w:tcPr>
          <w:p w14:paraId="00251D68" w14:textId="77777777" w:rsidR="009C1C50" w:rsidRPr="00D076D3" w:rsidRDefault="009C1C50" w:rsidP="00281208">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color w:val="000000"/>
                <w:lang w:eastAsia="sk-SK"/>
              </w:rPr>
              <w:t>N/A</w:t>
            </w:r>
            <w:r w:rsidRPr="00D076D3">
              <w:rPr>
                <w:rFonts w:ascii="Arial Narrow" w:eastAsia="Times New Roman" w:hAnsi="Arial Narrow" w:cs="Times New Roman"/>
                <w:i/>
                <w:color w:val="FF0000"/>
                <w:lang w:eastAsia="sk-SK"/>
              </w:rPr>
              <w:t xml:space="preserve"> </w:t>
            </w:r>
          </w:p>
        </w:tc>
        <w:tc>
          <w:tcPr>
            <w:tcW w:w="1404" w:type="dxa"/>
            <w:tcBorders>
              <w:top w:val="single" w:sz="4" w:space="0" w:color="auto"/>
              <w:left w:val="single" w:sz="4" w:space="0" w:color="auto"/>
              <w:bottom w:val="single" w:sz="4" w:space="0" w:color="auto"/>
              <w:right w:val="single" w:sz="4" w:space="0" w:color="auto"/>
            </w:tcBorders>
            <w:vAlign w:val="center"/>
          </w:tcPr>
          <w:p w14:paraId="2AE5DB83" w14:textId="77777777" w:rsidR="009C1C50" w:rsidRPr="00D076D3" w:rsidRDefault="009C1C50" w:rsidP="0028120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 xml:space="preserve">(doplní </w:t>
            </w:r>
            <w:r w:rsidRPr="00D076D3">
              <w:rPr>
                <w:rFonts w:ascii="Arial Narrow" w:eastAsia="Times New Roman" w:hAnsi="Arial Narrow" w:cs="Times New Roman"/>
                <w:color w:val="000000"/>
                <w:lang w:eastAsia="sk-SK"/>
              </w:rPr>
              <w:t xml:space="preserve"> </w:t>
            </w:r>
            <w:r w:rsidRPr="00D076D3">
              <w:rPr>
                <w:rFonts w:ascii="Arial Narrow" w:eastAsia="Times New Roman" w:hAnsi="Arial Narrow" w:cs="Times New Roman"/>
                <w:i/>
                <w:color w:val="FF0000"/>
                <w:lang w:eastAsia="sk-SK"/>
              </w:rPr>
              <w:t>uchádzač)</w:t>
            </w:r>
          </w:p>
        </w:tc>
      </w:tr>
      <w:tr w:rsidR="009C1C50" w:rsidRPr="00D076D3" w14:paraId="20CE1B47" w14:textId="77777777" w:rsidTr="00281208">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0CB78095" w14:textId="77777777" w:rsidR="009C1C50" w:rsidRPr="00D076D3" w:rsidRDefault="009C1C50" w:rsidP="00281208">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76CC7F22"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Poistka proti prehriatiu s funkciou reset a proti zamrznutiu vody</w:t>
            </w:r>
          </w:p>
          <w:p w14:paraId="1E364599"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Poistný ventil so spätnou klapkou</w:t>
            </w:r>
          </w:p>
          <w:p w14:paraId="2318B701" w14:textId="77777777" w:rsidR="009C1C50" w:rsidRPr="00D076D3" w:rsidRDefault="009C1C50" w:rsidP="00281208">
            <w:pPr>
              <w:spacing w:after="0" w:line="240" w:lineRule="auto"/>
              <w:rPr>
                <w:rFonts w:ascii="Arial Narrow" w:eastAsia="Times New Roman" w:hAnsi="Arial Narrow" w:cs="Times New Roman"/>
                <w:i/>
                <w:iCs/>
                <w:color w:val="000000"/>
                <w:lang w:eastAsia="sk-SK"/>
              </w:rPr>
            </w:pPr>
            <w:r w:rsidRPr="00D076D3">
              <w:rPr>
                <w:rFonts w:ascii="Arial Narrow" w:eastAsia="Times New Roman" w:hAnsi="Arial Narrow" w:cs="Times New Roman"/>
                <w:i/>
                <w:iCs/>
                <w:color w:val="000000"/>
                <w:lang w:eastAsia="sk-SK"/>
              </w:rPr>
              <w:t>(pozn. umiestnenie – vertikálna montáž na stenu)</w:t>
            </w:r>
          </w:p>
        </w:tc>
        <w:tc>
          <w:tcPr>
            <w:tcW w:w="2913" w:type="dxa"/>
            <w:tcBorders>
              <w:top w:val="single" w:sz="4" w:space="0" w:color="auto"/>
              <w:left w:val="single" w:sz="4" w:space="0" w:color="auto"/>
              <w:bottom w:val="single" w:sz="4" w:space="0" w:color="auto"/>
              <w:right w:val="single" w:sz="4" w:space="0" w:color="auto"/>
            </w:tcBorders>
            <w:vAlign w:val="center"/>
          </w:tcPr>
          <w:p w14:paraId="06317297" w14:textId="77777777" w:rsidR="009C1C50" w:rsidRPr="00D076D3" w:rsidRDefault="009C1C50" w:rsidP="00281208">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color w:val="000000"/>
                <w:lang w:eastAsia="sk-SK"/>
              </w:rPr>
              <w:t>N/A</w:t>
            </w:r>
          </w:p>
        </w:tc>
        <w:tc>
          <w:tcPr>
            <w:tcW w:w="1404" w:type="dxa"/>
            <w:tcBorders>
              <w:top w:val="single" w:sz="4" w:space="0" w:color="auto"/>
              <w:left w:val="single" w:sz="4" w:space="0" w:color="auto"/>
              <w:bottom w:val="single" w:sz="4" w:space="0" w:color="auto"/>
              <w:right w:val="single" w:sz="4" w:space="0" w:color="auto"/>
            </w:tcBorders>
            <w:vAlign w:val="center"/>
          </w:tcPr>
          <w:p w14:paraId="3205BA70" w14:textId="77777777" w:rsidR="009C1C50" w:rsidRPr="00D076D3" w:rsidRDefault="009C1C50" w:rsidP="0028120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r>
      <w:tr w:rsidR="009C1C50" w:rsidRPr="00D076D3" w14:paraId="5B0D25E7" w14:textId="77777777" w:rsidTr="00281208">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DF93C4D"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7D8B10B7" w14:textId="77777777" w:rsidR="009C1C50" w:rsidRPr="00D076D3" w:rsidRDefault="009C1C50" w:rsidP="00281208">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r w:rsidR="009C1C50" w:rsidRPr="00D076D3" w14:paraId="30BC4F45" w14:textId="77777777" w:rsidTr="00281208">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73FEA3"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56FC8662" w14:textId="77777777" w:rsidR="009C1C50" w:rsidRPr="00D076D3" w:rsidRDefault="009C1C50" w:rsidP="00281208">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bl>
    <w:p w14:paraId="4339D299" w14:textId="77777777" w:rsidR="009C1C50" w:rsidRPr="00D076D3" w:rsidRDefault="009C1C50" w:rsidP="009C1C50">
      <w:pPr>
        <w:spacing w:after="0" w:line="240" w:lineRule="auto"/>
        <w:rPr>
          <w:rFonts w:ascii="Arial Narrow" w:eastAsia="Times New Roman" w:hAnsi="Arial Narrow" w:cs="Times New Roman"/>
          <w:lang w:eastAsia="sk-SK"/>
        </w:rPr>
      </w:pPr>
    </w:p>
    <w:tbl>
      <w:tblPr>
        <w:tblpPr w:leftFromText="141" w:rightFromText="141" w:vertAnchor="text" w:horzAnchor="margin" w:tblpXSpec="center" w:tblpY="200"/>
        <w:tblW w:w="9071" w:type="dxa"/>
        <w:jc w:val="center"/>
        <w:tblCellMar>
          <w:left w:w="70" w:type="dxa"/>
          <w:right w:w="70" w:type="dxa"/>
        </w:tblCellMar>
        <w:tblLook w:val="04A0" w:firstRow="1" w:lastRow="0" w:firstColumn="1" w:lastColumn="0" w:noHBand="0" w:noVBand="1"/>
      </w:tblPr>
      <w:tblGrid>
        <w:gridCol w:w="2108"/>
        <w:gridCol w:w="2646"/>
        <w:gridCol w:w="2913"/>
        <w:gridCol w:w="1404"/>
      </w:tblGrid>
      <w:tr w:rsidR="009C1C50" w:rsidRPr="00D076D3" w14:paraId="18BED345" w14:textId="77777777" w:rsidTr="00281208">
        <w:trPr>
          <w:trHeight w:val="1408"/>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1C510AD4" w14:textId="77777777" w:rsidR="009C1C50" w:rsidRPr="00D076D3" w:rsidRDefault="009C1C50" w:rsidP="00281208">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6C193949" w14:textId="77777777" w:rsidR="009C1C50" w:rsidRPr="00D076D3" w:rsidRDefault="009C1C50" w:rsidP="00281208">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Vlastný návrh plnenia</w:t>
            </w:r>
          </w:p>
          <w:p w14:paraId="1EB7904B" w14:textId="77777777" w:rsidR="009C1C50" w:rsidRPr="00D076D3" w:rsidRDefault="009C1C50" w:rsidP="00281208">
            <w:pPr>
              <w:spacing w:after="0" w:line="240" w:lineRule="auto"/>
              <w:jc w:val="center"/>
              <w:rPr>
                <w:rFonts w:ascii="Arial Narrow" w:eastAsia="Times New Roman" w:hAnsi="Arial Narrow" w:cs="Times New Roman"/>
                <w:bCs/>
                <w:color w:val="000000"/>
                <w:lang w:eastAsia="sk-SK"/>
              </w:rPr>
            </w:pPr>
            <w:r w:rsidRPr="00D076D3">
              <w:rPr>
                <w:rFonts w:ascii="Arial Narrow" w:eastAsia="Times New Roman" w:hAnsi="Arial Narrow" w:cs="Times New Roman"/>
                <w:bCs/>
                <w:color w:val="000000"/>
                <w:lang w:eastAsia="sk-SK"/>
              </w:rPr>
              <w:t>(doplní uchádzač)</w:t>
            </w:r>
          </w:p>
          <w:p w14:paraId="032760F2" w14:textId="77777777" w:rsidR="009C1C50" w:rsidRPr="00D076D3" w:rsidRDefault="009C1C50" w:rsidP="00281208">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Požaduje sa uviesť skutočnú špecifikáciu ponúkaného predmetu zákazky - výrobcu, typové označenie a technické parametre,  uviesť áno/nie, v prípade číselnej hodnoty uviesť jej skutočnú hodnotu</w:t>
            </w:r>
          </w:p>
        </w:tc>
      </w:tr>
      <w:tr w:rsidR="009C1C50" w:rsidRPr="00D076D3" w14:paraId="41249F13" w14:textId="77777777" w:rsidTr="00281208">
        <w:trPr>
          <w:trHeight w:val="482"/>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6BBBD01D" w14:textId="77777777" w:rsidR="009C1C50" w:rsidRPr="00D076D3" w:rsidRDefault="009C1C50" w:rsidP="00281208">
            <w:pPr>
              <w:spacing w:after="0" w:line="240" w:lineRule="auto"/>
              <w:rPr>
                <w:rFonts w:ascii="Arial Narrow" w:eastAsia="Times New Roman" w:hAnsi="Arial Narrow" w:cs="Times New Roman"/>
                <w:b/>
                <w:bCs/>
                <w:color w:val="000000"/>
                <w:lang w:eastAsia="sk-SK"/>
              </w:rPr>
            </w:pPr>
          </w:p>
          <w:p w14:paraId="1F2BD569" w14:textId="77777777" w:rsidR="009C1C50" w:rsidRPr="00D076D3" w:rsidRDefault="009C1C50" w:rsidP="00281208">
            <w:pPr>
              <w:spacing w:after="0" w:line="240" w:lineRule="auto"/>
              <w:rPr>
                <w:rFonts w:ascii="Arial Narrow" w:eastAsia="Times New Roman" w:hAnsi="Arial Narrow" w:cs="Times New Roman"/>
                <w:b/>
                <w:bCs/>
                <w:color w:val="000000"/>
                <w:lang w:eastAsia="sk-SK"/>
              </w:rPr>
            </w:pPr>
            <w:bookmarkStart w:id="30" w:name="_Hlk189576424"/>
            <w:r w:rsidRPr="00D076D3">
              <w:rPr>
                <w:rFonts w:ascii="Arial Narrow" w:eastAsia="Times New Roman" w:hAnsi="Arial Narrow" w:cs="Times New Roman"/>
                <w:b/>
                <w:bCs/>
                <w:color w:val="000000"/>
                <w:lang w:eastAsia="sk-SK"/>
              </w:rPr>
              <w:t xml:space="preserve">Položka č 30 – </w:t>
            </w:r>
            <w:r w:rsidRPr="00D076D3">
              <w:rPr>
                <w:rFonts w:ascii="Arial Narrow" w:eastAsia="Times New Roman" w:hAnsi="Arial Narrow" w:cs="Times New Roman"/>
                <w:lang w:eastAsia="sk-SK"/>
              </w:rPr>
              <w:t xml:space="preserve"> </w:t>
            </w:r>
            <w:r w:rsidRPr="00D076D3">
              <w:rPr>
                <w:rFonts w:ascii="Arial Narrow" w:eastAsia="Times New Roman" w:hAnsi="Arial Narrow" w:cs="Times New Roman"/>
                <w:b/>
                <w:bCs/>
                <w:color w:val="000000"/>
                <w:lang w:eastAsia="sk-SK"/>
              </w:rPr>
              <w:t>Stolná LED lampa</w:t>
            </w:r>
          </w:p>
          <w:bookmarkEnd w:id="30"/>
          <w:p w14:paraId="6FA6CDC5" w14:textId="77777777" w:rsidR="009C1C50" w:rsidRPr="00D076D3" w:rsidRDefault="009C1C50" w:rsidP="00281208">
            <w:pPr>
              <w:spacing w:after="0" w:line="240" w:lineRule="auto"/>
              <w:rPr>
                <w:rFonts w:ascii="Arial Narrow" w:eastAsia="Times New Roman" w:hAnsi="Arial Narrow" w:cs="Times New Roman"/>
                <w:b/>
                <w:bCs/>
                <w:color w:val="000000"/>
                <w:highlight w:val="yellow"/>
                <w:lang w:eastAsia="sk-SK"/>
              </w:rPr>
            </w:pP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6D30FA58" w14:textId="77777777" w:rsidR="009C1C50" w:rsidRPr="00D076D3" w:rsidRDefault="009C1C50" w:rsidP="00281208">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0B0104DF" w14:textId="77777777" w:rsidR="009C1C50" w:rsidRPr="00D076D3" w:rsidRDefault="009C1C50" w:rsidP="00281208">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„áno/nie“</w:t>
            </w:r>
          </w:p>
        </w:tc>
      </w:tr>
      <w:tr w:rsidR="009C1C50" w:rsidRPr="00D076D3" w14:paraId="58DD4715" w14:textId="77777777" w:rsidTr="00281208">
        <w:trPr>
          <w:trHeight w:val="419"/>
          <w:jc w:val="center"/>
        </w:trPr>
        <w:tc>
          <w:tcPr>
            <w:tcW w:w="2108" w:type="dxa"/>
            <w:tcBorders>
              <w:top w:val="single" w:sz="4" w:space="0" w:color="auto"/>
              <w:left w:val="single" w:sz="4" w:space="0" w:color="auto"/>
              <w:bottom w:val="single" w:sz="4" w:space="0" w:color="auto"/>
              <w:right w:val="single" w:sz="4" w:space="0" w:color="auto"/>
            </w:tcBorders>
            <w:shd w:val="clear" w:color="auto" w:fill="E2EFD9"/>
            <w:vAlign w:val="center"/>
          </w:tcPr>
          <w:p w14:paraId="34F7815B" w14:textId="77777777" w:rsidR="009C1C50" w:rsidRPr="00D076D3" w:rsidRDefault="009C1C50" w:rsidP="00281208">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vAlign w:val="center"/>
          </w:tcPr>
          <w:p w14:paraId="162A57A7" w14:textId="77777777" w:rsidR="009C1C50" w:rsidRPr="00D076D3" w:rsidRDefault="009C1C50" w:rsidP="00281208">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878 ks</w:t>
            </w:r>
          </w:p>
        </w:tc>
        <w:tc>
          <w:tcPr>
            <w:tcW w:w="2913" w:type="dxa"/>
            <w:vMerge/>
            <w:tcBorders>
              <w:left w:val="single" w:sz="4" w:space="0" w:color="auto"/>
              <w:bottom w:val="single" w:sz="4" w:space="0" w:color="auto"/>
              <w:right w:val="single" w:sz="4" w:space="0" w:color="auto"/>
            </w:tcBorders>
            <w:shd w:val="clear" w:color="auto" w:fill="BFBFBF"/>
            <w:vAlign w:val="center"/>
          </w:tcPr>
          <w:p w14:paraId="7171621B" w14:textId="77777777" w:rsidR="009C1C50" w:rsidRPr="00D076D3" w:rsidRDefault="009C1C50" w:rsidP="00281208">
            <w:pPr>
              <w:spacing w:after="0" w:line="240" w:lineRule="auto"/>
              <w:jc w:val="center"/>
              <w:rPr>
                <w:rFonts w:ascii="Arial Narrow" w:eastAsia="Times New Roman" w:hAnsi="Arial Narrow" w:cs="Times New Roman"/>
                <w:b/>
                <w:bCs/>
                <w:color w:val="000000"/>
                <w:highlight w:val="yellow"/>
                <w:lang w:eastAsia="sk-SK"/>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25CD87BE" w14:textId="77777777" w:rsidR="009C1C50" w:rsidRPr="00D076D3" w:rsidRDefault="009C1C50" w:rsidP="00281208">
            <w:pPr>
              <w:spacing w:after="0" w:line="240" w:lineRule="auto"/>
              <w:jc w:val="center"/>
              <w:rPr>
                <w:rFonts w:ascii="Arial Narrow" w:eastAsia="Times New Roman" w:hAnsi="Arial Narrow" w:cs="Times New Roman"/>
                <w:b/>
                <w:bCs/>
                <w:color w:val="000000"/>
                <w:highlight w:val="yellow"/>
                <w:lang w:eastAsia="sk-SK"/>
              </w:rPr>
            </w:pPr>
          </w:p>
        </w:tc>
      </w:tr>
      <w:tr w:rsidR="009C1C50" w:rsidRPr="00D076D3" w14:paraId="2300B30C" w14:textId="77777777" w:rsidTr="00281208">
        <w:trPr>
          <w:trHeight w:val="294"/>
          <w:jc w:val="center"/>
        </w:trPr>
        <w:tc>
          <w:tcPr>
            <w:tcW w:w="2108" w:type="dxa"/>
            <w:tcBorders>
              <w:top w:val="nil"/>
              <w:left w:val="single" w:sz="4" w:space="0" w:color="auto"/>
              <w:bottom w:val="single" w:sz="4" w:space="0" w:color="auto"/>
              <w:right w:val="single" w:sz="4" w:space="0" w:color="auto"/>
            </w:tcBorders>
            <w:vAlign w:val="center"/>
            <w:hideMark/>
          </w:tcPr>
          <w:p w14:paraId="3BFCE046" w14:textId="77777777" w:rsidR="009C1C50" w:rsidRPr="00D076D3" w:rsidRDefault="009C1C50" w:rsidP="00281208">
            <w:pPr>
              <w:spacing w:after="0" w:line="240" w:lineRule="auto"/>
              <w:rPr>
                <w:rFonts w:ascii="Arial Narrow" w:eastAsia="Times New Roman" w:hAnsi="Arial Narrow" w:cs="Times New Roman"/>
                <w:b/>
                <w:bCs/>
                <w:color w:val="000000"/>
                <w:highlight w:val="yellow"/>
                <w:lang w:eastAsia="sk-SK"/>
              </w:rPr>
            </w:pPr>
            <w:r w:rsidRPr="00D076D3">
              <w:rPr>
                <w:rFonts w:ascii="Arial Narrow" w:eastAsia="Times New Roman" w:hAnsi="Arial Narrow" w:cs="Times New Roman"/>
                <w:b/>
                <w:lang w:eastAsia="sk-SK"/>
              </w:rPr>
              <w:t>Energetická trieda:</w:t>
            </w:r>
          </w:p>
        </w:tc>
        <w:tc>
          <w:tcPr>
            <w:tcW w:w="2646" w:type="dxa"/>
            <w:tcBorders>
              <w:top w:val="nil"/>
              <w:left w:val="nil"/>
              <w:bottom w:val="single" w:sz="4" w:space="0" w:color="auto"/>
              <w:right w:val="single" w:sz="4" w:space="0" w:color="auto"/>
            </w:tcBorders>
            <w:shd w:val="clear" w:color="auto" w:fill="FFFFFF"/>
            <w:vAlign w:val="center"/>
            <w:hideMark/>
          </w:tcPr>
          <w:p w14:paraId="6F34A9A1" w14:textId="77777777" w:rsidR="009C1C50" w:rsidRPr="00D076D3" w:rsidRDefault="009C1C50" w:rsidP="00281208">
            <w:pPr>
              <w:spacing w:after="0" w:line="240" w:lineRule="auto"/>
              <w:rPr>
                <w:rFonts w:ascii="Arial Narrow" w:eastAsia="Times New Roman" w:hAnsi="Arial Narrow" w:cs="Times New Roman"/>
                <w:bCs/>
                <w:color w:val="000000"/>
                <w:highlight w:val="yellow"/>
                <w:lang w:eastAsia="sk-SK"/>
              </w:rPr>
            </w:pPr>
            <w:r w:rsidRPr="00D076D3">
              <w:rPr>
                <w:rFonts w:ascii="Arial Narrow" w:eastAsia="Times New Roman" w:hAnsi="Arial Narrow" w:cs="Times New Roman"/>
                <w:color w:val="000000"/>
                <w:lang w:eastAsia="sk-SK"/>
              </w:rPr>
              <w:t>min. E</w:t>
            </w:r>
          </w:p>
        </w:tc>
        <w:tc>
          <w:tcPr>
            <w:tcW w:w="2913" w:type="dxa"/>
            <w:tcBorders>
              <w:top w:val="single" w:sz="4" w:space="0" w:color="auto"/>
              <w:left w:val="nil"/>
              <w:bottom w:val="single" w:sz="4" w:space="0" w:color="auto"/>
              <w:right w:val="single" w:sz="4" w:space="0" w:color="auto"/>
            </w:tcBorders>
            <w:vAlign w:val="center"/>
          </w:tcPr>
          <w:p w14:paraId="525C7B46" w14:textId="77777777" w:rsidR="009C1C50" w:rsidRPr="00D076D3" w:rsidRDefault="009C1C50" w:rsidP="00281208">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40F21AF3" w14:textId="77777777" w:rsidR="009C1C50" w:rsidRPr="00D076D3" w:rsidRDefault="009C1C50" w:rsidP="00281208">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r>
      <w:tr w:rsidR="009C1C50" w:rsidRPr="00D076D3" w14:paraId="18C5DF9E" w14:textId="77777777" w:rsidTr="00281208">
        <w:trPr>
          <w:trHeight w:val="294"/>
          <w:jc w:val="center"/>
        </w:trPr>
        <w:tc>
          <w:tcPr>
            <w:tcW w:w="2108" w:type="dxa"/>
            <w:tcBorders>
              <w:top w:val="nil"/>
              <w:left w:val="single" w:sz="4" w:space="0" w:color="auto"/>
              <w:bottom w:val="single" w:sz="4" w:space="0" w:color="auto"/>
              <w:right w:val="single" w:sz="4" w:space="0" w:color="auto"/>
            </w:tcBorders>
            <w:vAlign w:val="center"/>
          </w:tcPr>
          <w:p w14:paraId="6CE193DF" w14:textId="77777777" w:rsidR="009C1C50" w:rsidRPr="00D076D3" w:rsidRDefault="009C1C50" w:rsidP="00281208">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 xml:space="preserve">Napätie: </w:t>
            </w:r>
          </w:p>
        </w:tc>
        <w:tc>
          <w:tcPr>
            <w:tcW w:w="2646" w:type="dxa"/>
            <w:tcBorders>
              <w:top w:val="nil"/>
              <w:left w:val="nil"/>
              <w:bottom w:val="single" w:sz="4" w:space="0" w:color="auto"/>
              <w:right w:val="single" w:sz="4" w:space="0" w:color="auto"/>
            </w:tcBorders>
            <w:shd w:val="clear" w:color="auto" w:fill="FFFFFF"/>
            <w:vAlign w:val="center"/>
          </w:tcPr>
          <w:p w14:paraId="24F2BAEA"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230 V</w:t>
            </w:r>
          </w:p>
        </w:tc>
        <w:tc>
          <w:tcPr>
            <w:tcW w:w="2913" w:type="dxa"/>
            <w:tcBorders>
              <w:top w:val="single" w:sz="4" w:space="0" w:color="auto"/>
              <w:left w:val="nil"/>
              <w:bottom w:val="single" w:sz="4" w:space="0" w:color="auto"/>
              <w:right w:val="single" w:sz="4" w:space="0" w:color="auto"/>
            </w:tcBorders>
            <w:vAlign w:val="center"/>
          </w:tcPr>
          <w:p w14:paraId="0EF961E0" w14:textId="77777777" w:rsidR="009C1C50" w:rsidRPr="00D076D3" w:rsidRDefault="009C1C50" w:rsidP="00281208">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102C9110" w14:textId="77777777" w:rsidR="009C1C50" w:rsidRPr="00D076D3" w:rsidRDefault="009C1C50" w:rsidP="0028120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496389E2" w14:textId="77777777" w:rsidTr="00281208">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7A206AD7" w14:textId="77777777" w:rsidR="009C1C50" w:rsidRPr="00D076D3" w:rsidRDefault="009C1C50" w:rsidP="00281208">
            <w:pPr>
              <w:spacing w:after="0" w:line="240" w:lineRule="auto"/>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b/>
                <w:color w:val="000000"/>
                <w:lang w:eastAsia="sk-SK"/>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48AFAE05"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xml:space="preserve">Nastaviteľná </w:t>
            </w:r>
          </w:p>
          <w:p w14:paraId="16B3CFA9"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xml:space="preserve">výška ramena a farba svetla </w:t>
            </w:r>
          </w:p>
        </w:tc>
        <w:tc>
          <w:tcPr>
            <w:tcW w:w="2913" w:type="dxa"/>
            <w:tcBorders>
              <w:top w:val="single" w:sz="4" w:space="0" w:color="auto"/>
              <w:left w:val="single" w:sz="4" w:space="0" w:color="auto"/>
              <w:bottom w:val="single" w:sz="4" w:space="0" w:color="auto"/>
              <w:right w:val="single" w:sz="4" w:space="0" w:color="auto"/>
            </w:tcBorders>
            <w:vAlign w:val="center"/>
          </w:tcPr>
          <w:p w14:paraId="0B3231B5" w14:textId="77777777" w:rsidR="009C1C50" w:rsidRPr="00D076D3" w:rsidRDefault="009C1C50" w:rsidP="00281208">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c>
          <w:tcPr>
            <w:tcW w:w="1404" w:type="dxa"/>
            <w:tcBorders>
              <w:top w:val="single" w:sz="4" w:space="0" w:color="auto"/>
              <w:left w:val="single" w:sz="4" w:space="0" w:color="auto"/>
              <w:bottom w:val="single" w:sz="4" w:space="0" w:color="auto"/>
              <w:right w:val="single" w:sz="4" w:space="0" w:color="auto"/>
            </w:tcBorders>
            <w:vAlign w:val="center"/>
          </w:tcPr>
          <w:p w14:paraId="1FA99FC8" w14:textId="77777777" w:rsidR="009C1C50" w:rsidRPr="00D076D3" w:rsidRDefault="009C1C50" w:rsidP="0028120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r>
      <w:tr w:rsidR="009C1C50" w:rsidRPr="00D076D3" w14:paraId="75BE1D14" w14:textId="77777777" w:rsidTr="00281208">
        <w:trPr>
          <w:trHeight w:val="423"/>
          <w:jc w:val="center"/>
        </w:trPr>
        <w:tc>
          <w:tcPr>
            <w:tcW w:w="2108" w:type="dxa"/>
            <w:tcBorders>
              <w:top w:val="single" w:sz="4" w:space="0" w:color="auto"/>
              <w:left w:val="single" w:sz="4" w:space="0" w:color="auto"/>
              <w:bottom w:val="single" w:sz="4" w:space="0" w:color="auto"/>
              <w:right w:val="single" w:sz="4" w:space="0" w:color="auto"/>
            </w:tcBorders>
            <w:vAlign w:val="center"/>
          </w:tcPr>
          <w:p w14:paraId="0AAD6EDC" w14:textId="77777777" w:rsidR="009C1C50" w:rsidRPr="00D076D3" w:rsidRDefault="009C1C50" w:rsidP="00281208">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Ochrana:</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3A829389" w14:textId="1AC72115" w:rsidR="009C1C50" w:rsidRPr="00D076D3" w:rsidRDefault="005E5338" w:rsidP="005E5338">
            <w:pPr>
              <w:spacing w:after="0" w:line="240" w:lineRule="auto"/>
              <w:rPr>
                <w:rFonts w:ascii="Arial Narrow" w:eastAsia="Times New Roman" w:hAnsi="Arial Narrow" w:cs="Times New Roman"/>
                <w:color w:val="000000"/>
                <w:lang w:eastAsia="sk-SK"/>
              </w:rPr>
            </w:pPr>
            <w:r>
              <w:rPr>
                <w:rFonts w:ascii="Arial Narrow" w:eastAsia="Times New Roman" w:hAnsi="Arial Narrow" w:cs="Times New Roman"/>
                <w:color w:val="000000"/>
                <w:lang w:eastAsia="sk-SK"/>
              </w:rPr>
              <w:t xml:space="preserve">Min. </w:t>
            </w:r>
            <w:r w:rsidR="009C1C50" w:rsidRPr="00D076D3">
              <w:rPr>
                <w:rFonts w:ascii="Arial Narrow" w:eastAsia="Times New Roman" w:hAnsi="Arial Narrow" w:cs="Times New Roman"/>
                <w:color w:val="000000"/>
                <w:lang w:eastAsia="sk-SK"/>
              </w:rPr>
              <w:t>IP</w:t>
            </w:r>
            <w:r>
              <w:rPr>
                <w:rFonts w:ascii="Arial Narrow" w:eastAsia="Times New Roman" w:hAnsi="Arial Narrow" w:cs="Times New Roman"/>
                <w:color w:val="000000"/>
                <w:lang w:eastAsia="sk-SK"/>
              </w:rPr>
              <w:t xml:space="preserve"> </w:t>
            </w:r>
            <w:r w:rsidR="009C1C50" w:rsidRPr="00D076D3">
              <w:rPr>
                <w:rFonts w:ascii="Arial Narrow" w:eastAsia="Times New Roman" w:hAnsi="Arial Narrow" w:cs="Times New Roman"/>
                <w:color w:val="000000"/>
                <w:lang w:eastAsia="sk-SK"/>
              </w:rPr>
              <w:t>20</w:t>
            </w:r>
          </w:p>
        </w:tc>
        <w:tc>
          <w:tcPr>
            <w:tcW w:w="2913" w:type="dxa"/>
            <w:tcBorders>
              <w:top w:val="single" w:sz="4" w:space="0" w:color="auto"/>
              <w:left w:val="single" w:sz="4" w:space="0" w:color="auto"/>
              <w:bottom w:val="single" w:sz="4" w:space="0" w:color="auto"/>
              <w:right w:val="single" w:sz="4" w:space="0" w:color="auto"/>
            </w:tcBorders>
            <w:vAlign w:val="center"/>
          </w:tcPr>
          <w:p w14:paraId="3E62CFA7" w14:textId="77777777" w:rsidR="009C1C50" w:rsidRPr="00D076D3" w:rsidRDefault="009C1C50" w:rsidP="0028120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single" w:sz="4" w:space="0" w:color="auto"/>
              <w:bottom w:val="single" w:sz="4" w:space="0" w:color="auto"/>
              <w:right w:val="single" w:sz="4" w:space="0" w:color="auto"/>
            </w:tcBorders>
            <w:vAlign w:val="center"/>
          </w:tcPr>
          <w:p w14:paraId="6FC50E2F" w14:textId="77777777" w:rsidR="009C1C50" w:rsidRPr="00D076D3" w:rsidRDefault="009C1C50" w:rsidP="00281208">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color w:val="000000"/>
                <w:lang w:eastAsia="sk-SK"/>
              </w:rPr>
              <w:t>N/A</w:t>
            </w:r>
          </w:p>
        </w:tc>
      </w:tr>
      <w:tr w:rsidR="009C1C50" w:rsidRPr="00D076D3" w14:paraId="57A16C8C" w14:textId="77777777" w:rsidTr="00281208">
        <w:trPr>
          <w:trHeight w:val="423"/>
          <w:jc w:val="center"/>
        </w:trPr>
        <w:tc>
          <w:tcPr>
            <w:tcW w:w="2108" w:type="dxa"/>
            <w:tcBorders>
              <w:top w:val="single" w:sz="4" w:space="0" w:color="auto"/>
              <w:left w:val="single" w:sz="4" w:space="0" w:color="auto"/>
              <w:bottom w:val="single" w:sz="4" w:space="0" w:color="auto"/>
              <w:right w:val="single" w:sz="4" w:space="0" w:color="auto"/>
            </w:tcBorders>
            <w:vAlign w:val="center"/>
          </w:tcPr>
          <w:p w14:paraId="196E79C9" w14:textId="77777777" w:rsidR="009C1C50" w:rsidRPr="00D076D3" w:rsidRDefault="009C1C50" w:rsidP="00281208">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Svetelný tok:</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3E42CEB0"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xml:space="preserve">min. 500 </w:t>
            </w:r>
            <w:proofErr w:type="spellStart"/>
            <w:r w:rsidRPr="00D076D3">
              <w:rPr>
                <w:rFonts w:ascii="Arial Narrow" w:eastAsia="Times New Roman" w:hAnsi="Arial Narrow" w:cs="Times New Roman"/>
                <w:color w:val="000000"/>
                <w:lang w:eastAsia="sk-SK"/>
              </w:rPr>
              <w:t>lm</w:t>
            </w:r>
            <w:proofErr w:type="spellEnd"/>
          </w:p>
        </w:tc>
        <w:tc>
          <w:tcPr>
            <w:tcW w:w="2913" w:type="dxa"/>
            <w:tcBorders>
              <w:top w:val="single" w:sz="4" w:space="0" w:color="auto"/>
              <w:left w:val="single" w:sz="4" w:space="0" w:color="auto"/>
              <w:bottom w:val="single" w:sz="4" w:space="0" w:color="auto"/>
              <w:right w:val="single" w:sz="4" w:space="0" w:color="auto"/>
            </w:tcBorders>
            <w:vAlign w:val="center"/>
          </w:tcPr>
          <w:p w14:paraId="24001865" w14:textId="77777777" w:rsidR="009C1C50" w:rsidRPr="00D076D3" w:rsidRDefault="009C1C50" w:rsidP="00281208">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single" w:sz="4" w:space="0" w:color="auto"/>
              <w:bottom w:val="single" w:sz="4" w:space="0" w:color="auto"/>
              <w:right w:val="single" w:sz="4" w:space="0" w:color="auto"/>
            </w:tcBorders>
            <w:vAlign w:val="center"/>
          </w:tcPr>
          <w:p w14:paraId="32B4A818" w14:textId="77777777" w:rsidR="009C1C50" w:rsidRPr="00D076D3" w:rsidRDefault="009C1C50" w:rsidP="0028120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0332C27B" w14:textId="77777777" w:rsidTr="00281208">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6CE09CE"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095B009A" w14:textId="77777777" w:rsidR="009C1C50" w:rsidRPr="00D076D3" w:rsidRDefault="009C1C50" w:rsidP="00281208">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r w:rsidR="009C1C50" w:rsidRPr="00D076D3" w14:paraId="264EEA55" w14:textId="77777777" w:rsidTr="00281208">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D5B9471"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4D5A8FE4" w14:textId="77777777" w:rsidR="009C1C50" w:rsidRPr="00D076D3" w:rsidRDefault="009C1C50" w:rsidP="00281208">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bl>
    <w:p w14:paraId="3C8083D0" w14:textId="77777777" w:rsidR="009C1C50" w:rsidRPr="00D076D3" w:rsidRDefault="009C1C50" w:rsidP="009C1C50">
      <w:pPr>
        <w:spacing w:after="0" w:line="240" w:lineRule="auto"/>
        <w:rPr>
          <w:rFonts w:ascii="Arial Narrow" w:eastAsia="Times New Roman" w:hAnsi="Arial Narrow" w:cs="Times New Roman"/>
          <w:lang w:eastAsia="sk-SK"/>
        </w:rPr>
      </w:pPr>
    </w:p>
    <w:tbl>
      <w:tblPr>
        <w:tblpPr w:leftFromText="141" w:rightFromText="141" w:vertAnchor="text" w:horzAnchor="margin" w:tblpXSpec="center" w:tblpY="200"/>
        <w:tblW w:w="9071" w:type="dxa"/>
        <w:jc w:val="center"/>
        <w:tblCellMar>
          <w:left w:w="70" w:type="dxa"/>
          <w:right w:w="70" w:type="dxa"/>
        </w:tblCellMar>
        <w:tblLook w:val="04A0" w:firstRow="1" w:lastRow="0" w:firstColumn="1" w:lastColumn="0" w:noHBand="0" w:noVBand="1"/>
      </w:tblPr>
      <w:tblGrid>
        <w:gridCol w:w="2108"/>
        <w:gridCol w:w="2646"/>
        <w:gridCol w:w="2913"/>
        <w:gridCol w:w="1404"/>
      </w:tblGrid>
      <w:tr w:rsidR="009C1C50" w:rsidRPr="00D076D3" w14:paraId="6E2D8C73" w14:textId="77777777" w:rsidTr="00C42095">
        <w:trPr>
          <w:trHeight w:val="1408"/>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294DA099" w14:textId="77777777" w:rsidR="009C1C50" w:rsidRPr="00D076D3" w:rsidRDefault="009C1C50" w:rsidP="00C42095">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lastRenderedPageBreak/>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2216E5DA" w14:textId="77777777" w:rsidR="009C1C50" w:rsidRPr="00D076D3" w:rsidRDefault="009C1C50" w:rsidP="00C42095">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Vlastný návrh plnenia</w:t>
            </w:r>
          </w:p>
          <w:p w14:paraId="637C8E9F" w14:textId="77777777" w:rsidR="009C1C50" w:rsidRPr="00D076D3" w:rsidRDefault="009C1C50" w:rsidP="00C42095">
            <w:pPr>
              <w:spacing w:after="0" w:line="240" w:lineRule="auto"/>
              <w:jc w:val="center"/>
              <w:rPr>
                <w:rFonts w:ascii="Arial Narrow" w:eastAsia="Times New Roman" w:hAnsi="Arial Narrow" w:cs="Times New Roman"/>
                <w:bCs/>
                <w:color w:val="000000"/>
                <w:lang w:eastAsia="sk-SK"/>
              </w:rPr>
            </w:pPr>
            <w:r w:rsidRPr="00D076D3">
              <w:rPr>
                <w:rFonts w:ascii="Arial Narrow" w:eastAsia="Times New Roman" w:hAnsi="Arial Narrow" w:cs="Times New Roman"/>
                <w:bCs/>
                <w:color w:val="000000"/>
                <w:lang w:eastAsia="sk-SK"/>
              </w:rPr>
              <w:t>(doplní uchádzač)</w:t>
            </w:r>
          </w:p>
          <w:p w14:paraId="3C784CF8" w14:textId="77777777" w:rsidR="009C1C50" w:rsidRPr="00D076D3" w:rsidRDefault="009C1C50" w:rsidP="00C42095">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Požaduje sa uviesť skutočnú špecifikáciu ponúkaného predmetu zákazky - výrobcu, typové označenie a technické parametre,  uviesť áno/nie, v prípade číselnej hodnoty uviesť jej skutočnú hodnotu</w:t>
            </w:r>
          </w:p>
        </w:tc>
      </w:tr>
      <w:tr w:rsidR="009C1C50" w:rsidRPr="00D076D3" w14:paraId="17935D2B" w14:textId="77777777" w:rsidTr="00C42095">
        <w:trPr>
          <w:trHeight w:val="482"/>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6472071E" w14:textId="77777777" w:rsidR="009C1C50" w:rsidRPr="00D076D3" w:rsidRDefault="009C1C50" w:rsidP="00C42095">
            <w:pPr>
              <w:spacing w:after="0" w:line="240" w:lineRule="auto"/>
              <w:rPr>
                <w:rFonts w:ascii="Arial Narrow" w:eastAsia="Times New Roman" w:hAnsi="Arial Narrow" w:cs="Times New Roman"/>
                <w:b/>
                <w:bCs/>
                <w:color w:val="000000"/>
                <w:lang w:eastAsia="sk-SK"/>
              </w:rPr>
            </w:pPr>
          </w:p>
          <w:p w14:paraId="0588071C" w14:textId="77777777" w:rsidR="009C1C50" w:rsidRPr="00D076D3" w:rsidRDefault="009C1C50" w:rsidP="00C42095">
            <w:pPr>
              <w:spacing w:after="0" w:line="240" w:lineRule="auto"/>
              <w:rPr>
                <w:rFonts w:ascii="Arial Narrow" w:eastAsia="Times New Roman" w:hAnsi="Arial Narrow" w:cs="Times New Roman"/>
                <w:b/>
                <w:bCs/>
                <w:color w:val="000000"/>
                <w:lang w:eastAsia="sk-SK"/>
              </w:rPr>
            </w:pPr>
            <w:bookmarkStart w:id="31" w:name="_Hlk189576434"/>
            <w:r w:rsidRPr="00D076D3">
              <w:rPr>
                <w:rFonts w:ascii="Arial Narrow" w:eastAsia="Times New Roman" w:hAnsi="Arial Narrow" w:cs="Times New Roman"/>
                <w:b/>
                <w:bCs/>
                <w:color w:val="000000"/>
                <w:lang w:eastAsia="sk-SK"/>
              </w:rPr>
              <w:t xml:space="preserve">Položka č 31 – </w:t>
            </w:r>
            <w:r w:rsidRPr="00D076D3">
              <w:rPr>
                <w:rFonts w:ascii="Arial Narrow" w:eastAsia="Times New Roman" w:hAnsi="Arial Narrow" w:cs="Times New Roman"/>
                <w:lang w:eastAsia="sk-SK"/>
              </w:rPr>
              <w:t xml:space="preserve">  </w:t>
            </w:r>
            <w:r w:rsidRPr="00D076D3">
              <w:rPr>
                <w:rFonts w:ascii="Arial Narrow" w:eastAsia="Times New Roman" w:hAnsi="Arial Narrow" w:cs="Times New Roman"/>
                <w:b/>
                <w:bCs/>
                <w:color w:val="000000"/>
                <w:lang w:eastAsia="sk-SK"/>
              </w:rPr>
              <w:t>Stolová lampa</w:t>
            </w:r>
          </w:p>
          <w:bookmarkEnd w:id="31"/>
          <w:p w14:paraId="4E855E4A" w14:textId="77777777" w:rsidR="009C1C50" w:rsidRPr="00D076D3" w:rsidRDefault="009C1C50" w:rsidP="00C42095">
            <w:pPr>
              <w:spacing w:after="0" w:line="240" w:lineRule="auto"/>
              <w:rPr>
                <w:rFonts w:ascii="Arial Narrow" w:eastAsia="Times New Roman" w:hAnsi="Arial Narrow" w:cs="Times New Roman"/>
                <w:b/>
                <w:bCs/>
                <w:color w:val="000000"/>
                <w:highlight w:val="yellow"/>
                <w:lang w:eastAsia="sk-SK"/>
              </w:rPr>
            </w:pP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6D7F21A9" w14:textId="77777777" w:rsidR="009C1C50" w:rsidRPr="00D076D3" w:rsidRDefault="009C1C50" w:rsidP="00C42095">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413B35FF" w14:textId="77777777" w:rsidR="009C1C50" w:rsidRPr="00D076D3" w:rsidRDefault="009C1C50" w:rsidP="00C42095">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„áno/nie“</w:t>
            </w:r>
          </w:p>
        </w:tc>
      </w:tr>
      <w:tr w:rsidR="009C1C50" w:rsidRPr="00D076D3" w14:paraId="59D0C05A" w14:textId="77777777" w:rsidTr="00C42095">
        <w:trPr>
          <w:trHeight w:val="419"/>
          <w:jc w:val="center"/>
        </w:trPr>
        <w:tc>
          <w:tcPr>
            <w:tcW w:w="2108" w:type="dxa"/>
            <w:tcBorders>
              <w:top w:val="single" w:sz="4" w:space="0" w:color="auto"/>
              <w:left w:val="single" w:sz="4" w:space="0" w:color="auto"/>
              <w:bottom w:val="single" w:sz="4" w:space="0" w:color="auto"/>
              <w:right w:val="single" w:sz="4" w:space="0" w:color="auto"/>
            </w:tcBorders>
            <w:shd w:val="clear" w:color="auto" w:fill="E2EFD9"/>
            <w:vAlign w:val="center"/>
          </w:tcPr>
          <w:p w14:paraId="0B69F2D2" w14:textId="77777777" w:rsidR="009C1C50" w:rsidRPr="00D076D3" w:rsidRDefault="009C1C50" w:rsidP="00C42095">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vAlign w:val="center"/>
          </w:tcPr>
          <w:p w14:paraId="7A951E9A" w14:textId="77777777" w:rsidR="009C1C50" w:rsidRPr="00D076D3" w:rsidRDefault="009C1C50" w:rsidP="00C42095">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278 ks</w:t>
            </w:r>
          </w:p>
        </w:tc>
        <w:tc>
          <w:tcPr>
            <w:tcW w:w="2913" w:type="dxa"/>
            <w:vMerge/>
            <w:tcBorders>
              <w:left w:val="single" w:sz="4" w:space="0" w:color="auto"/>
              <w:bottom w:val="single" w:sz="4" w:space="0" w:color="auto"/>
              <w:right w:val="single" w:sz="4" w:space="0" w:color="auto"/>
            </w:tcBorders>
            <w:shd w:val="clear" w:color="auto" w:fill="BFBFBF"/>
            <w:vAlign w:val="center"/>
          </w:tcPr>
          <w:p w14:paraId="45C4029D" w14:textId="77777777" w:rsidR="009C1C50" w:rsidRPr="00D076D3" w:rsidRDefault="009C1C50" w:rsidP="00C42095">
            <w:pPr>
              <w:spacing w:after="0" w:line="240" w:lineRule="auto"/>
              <w:jc w:val="center"/>
              <w:rPr>
                <w:rFonts w:ascii="Arial Narrow" w:eastAsia="Times New Roman" w:hAnsi="Arial Narrow" w:cs="Times New Roman"/>
                <w:b/>
                <w:bCs/>
                <w:color w:val="000000"/>
                <w:highlight w:val="yellow"/>
                <w:lang w:eastAsia="sk-SK"/>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0BA526DE" w14:textId="77777777" w:rsidR="009C1C50" w:rsidRPr="00D076D3" w:rsidRDefault="009C1C50" w:rsidP="00C42095">
            <w:pPr>
              <w:spacing w:after="0" w:line="240" w:lineRule="auto"/>
              <w:jc w:val="center"/>
              <w:rPr>
                <w:rFonts w:ascii="Arial Narrow" w:eastAsia="Times New Roman" w:hAnsi="Arial Narrow" w:cs="Times New Roman"/>
                <w:b/>
                <w:bCs/>
                <w:color w:val="000000"/>
                <w:highlight w:val="yellow"/>
                <w:lang w:eastAsia="sk-SK"/>
              </w:rPr>
            </w:pPr>
          </w:p>
        </w:tc>
      </w:tr>
      <w:tr w:rsidR="009C1C50" w:rsidRPr="00D076D3" w14:paraId="5820C0D5" w14:textId="77777777" w:rsidTr="00C42095">
        <w:trPr>
          <w:trHeight w:val="294"/>
          <w:jc w:val="center"/>
        </w:trPr>
        <w:tc>
          <w:tcPr>
            <w:tcW w:w="2108" w:type="dxa"/>
            <w:tcBorders>
              <w:top w:val="nil"/>
              <w:left w:val="single" w:sz="4" w:space="0" w:color="auto"/>
              <w:bottom w:val="single" w:sz="4" w:space="0" w:color="auto"/>
              <w:right w:val="single" w:sz="4" w:space="0" w:color="auto"/>
            </w:tcBorders>
            <w:vAlign w:val="center"/>
            <w:hideMark/>
          </w:tcPr>
          <w:p w14:paraId="38703541" w14:textId="77777777" w:rsidR="009C1C50" w:rsidRPr="00D076D3" w:rsidRDefault="009C1C50" w:rsidP="00C42095">
            <w:pPr>
              <w:spacing w:after="0" w:line="240" w:lineRule="auto"/>
              <w:rPr>
                <w:rFonts w:ascii="Arial Narrow" w:eastAsia="Times New Roman" w:hAnsi="Arial Narrow" w:cs="Times New Roman"/>
                <w:b/>
                <w:bCs/>
                <w:color w:val="000000"/>
                <w:highlight w:val="yellow"/>
                <w:lang w:eastAsia="sk-SK"/>
              </w:rPr>
            </w:pPr>
            <w:r w:rsidRPr="00D076D3">
              <w:rPr>
                <w:rFonts w:ascii="Arial Narrow" w:eastAsia="Times New Roman" w:hAnsi="Arial Narrow" w:cs="Times New Roman"/>
                <w:b/>
                <w:lang w:eastAsia="sk-SK"/>
              </w:rPr>
              <w:t>Závit:</w:t>
            </w:r>
          </w:p>
        </w:tc>
        <w:tc>
          <w:tcPr>
            <w:tcW w:w="2646" w:type="dxa"/>
            <w:tcBorders>
              <w:top w:val="nil"/>
              <w:left w:val="nil"/>
              <w:bottom w:val="single" w:sz="4" w:space="0" w:color="auto"/>
              <w:right w:val="single" w:sz="4" w:space="0" w:color="auto"/>
            </w:tcBorders>
            <w:shd w:val="clear" w:color="auto" w:fill="FFFFFF"/>
            <w:vAlign w:val="center"/>
            <w:hideMark/>
          </w:tcPr>
          <w:p w14:paraId="43B7E26B" w14:textId="77777777" w:rsidR="009C1C50" w:rsidRPr="00D076D3" w:rsidRDefault="009C1C50" w:rsidP="00C42095">
            <w:pPr>
              <w:spacing w:after="0" w:line="240" w:lineRule="auto"/>
              <w:rPr>
                <w:rFonts w:ascii="Arial Narrow" w:eastAsia="Times New Roman" w:hAnsi="Arial Narrow" w:cs="Times New Roman"/>
                <w:bCs/>
                <w:color w:val="000000"/>
                <w:highlight w:val="yellow"/>
                <w:lang w:eastAsia="sk-SK"/>
              </w:rPr>
            </w:pPr>
            <w:r w:rsidRPr="00D076D3">
              <w:rPr>
                <w:rFonts w:ascii="Arial Narrow" w:eastAsia="Times New Roman" w:hAnsi="Arial Narrow" w:cs="Times New Roman"/>
                <w:color w:val="000000"/>
                <w:lang w:eastAsia="sk-SK"/>
              </w:rPr>
              <w:t>E27</w:t>
            </w:r>
          </w:p>
        </w:tc>
        <w:tc>
          <w:tcPr>
            <w:tcW w:w="2913" w:type="dxa"/>
            <w:tcBorders>
              <w:top w:val="single" w:sz="4" w:space="0" w:color="auto"/>
              <w:left w:val="nil"/>
              <w:bottom w:val="single" w:sz="4" w:space="0" w:color="auto"/>
              <w:right w:val="single" w:sz="4" w:space="0" w:color="auto"/>
            </w:tcBorders>
            <w:vAlign w:val="center"/>
          </w:tcPr>
          <w:p w14:paraId="0075FA9E" w14:textId="77777777" w:rsidR="009C1C50" w:rsidRPr="00D076D3" w:rsidRDefault="009C1C50" w:rsidP="00C42095">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c>
          <w:tcPr>
            <w:tcW w:w="1404" w:type="dxa"/>
            <w:tcBorders>
              <w:top w:val="single" w:sz="4" w:space="0" w:color="auto"/>
              <w:left w:val="nil"/>
              <w:bottom w:val="single" w:sz="4" w:space="0" w:color="auto"/>
              <w:right w:val="single" w:sz="4" w:space="0" w:color="auto"/>
            </w:tcBorders>
            <w:vAlign w:val="center"/>
          </w:tcPr>
          <w:p w14:paraId="491C2769" w14:textId="77777777" w:rsidR="009C1C50" w:rsidRPr="00D076D3" w:rsidRDefault="009C1C50" w:rsidP="00C42095">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(doplní uchádzač)</w:t>
            </w:r>
          </w:p>
        </w:tc>
      </w:tr>
      <w:tr w:rsidR="009C1C50" w:rsidRPr="00D076D3" w14:paraId="0E03DFF3" w14:textId="77777777" w:rsidTr="00C42095">
        <w:trPr>
          <w:trHeight w:val="294"/>
          <w:jc w:val="center"/>
        </w:trPr>
        <w:tc>
          <w:tcPr>
            <w:tcW w:w="2108" w:type="dxa"/>
            <w:tcBorders>
              <w:top w:val="nil"/>
              <w:left w:val="single" w:sz="4" w:space="0" w:color="auto"/>
              <w:bottom w:val="single" w:sz="4" w:space="0" w:color="auto"/>
              <w:right w:val="single" w:sz="4" w:space="0" w:color="auto"/>
            </w:tcBorders>
            <w:vAlign w:val="center"/>
          </w:tcPr>
          <w:p w14:paraId="7B92A0F0" w14:textId="77777777" w:rsidR="009C1C50" w:rsidRPr="00D076D3" w:rsidRDefault="009C1C50" w:rsidP="00C42095">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Príkon:</w:t>
            </w:r>
          </w:p>
        </w:tc>
        <w:tc>
          <w:tcPr>
            <w:tcW w:w="2646" w:type="dxa"/>
            <w:tcBorders>
              <w:top w:val="nil"/>
              <w:left w:val="nil"/>
              <w:bottom w:val="single" w:sz="4" w:space="0" w:color="auto"/>
              <w:right w:val="single" w:sz="4" w:space="0" w:color="auto"/>
            </w:tcBorders>
            <w:shd w:val="clear" w:color="auto" w:fill="FFFFFF"/>
            <w:vAlign w:val="center"/>
          </w:tcPr>
          <w:p w14:paraId="4335172A" w14:textId="77777777" w:rsidR="009C1C50" w:rsidRPr="00D076D3" w:rsidRDefault="009C1C50" w:rsidP="00C4209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40 W</w:t>
            </w:r>
          </w:p>
        </w:tc>
        <w:tc>
          <w:tcPr>
            <w:tcW w:w="2913" w:type="dxa"/>
            <w:tcBorders>
              <w:top w:val="single" w:sz="4" w:space="0" w:color="auto"/>
              <w:left w:val="nil"/>
              <w:bottom w:val="single" w:sz="4" w:space="0" w:color="auto"/>
              <w:right w:val="single" w:sz="4" w:space="0" w:color="auto"/>
            </w:tcBorders>
            <w:vAlign w:val="center"/>
          </w:tcPr>
          <w:p w14:paraId="66C68963" w14:textId="77777777" w:rsidR="009C1C50" w:rsidRPr="00D076D3" w:rsidRDefault="009C1C50" w:rsidP="00C42095">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699180B7" w14:textId="77777777" w:rsidR="009C1C50" w:rsidRPr="00D076D3" w:rsidRDefault="009C1C50" w:rsidP="00C42095">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color w:val="000000"/>
                <w:lang w:eastAsia="sk-SK"/>
              </w:rPr>
              <w:t>N/A</w:t>
            </w:r>
          </w:p>
        </w:tc>
      </w:tr>
      <w:tr w:rsidR="009C1C50" w:rsidRPr="00D076D3" w14:paraId="72D828EB" w14:textId="77777777" w:rsidTr="00C42095">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45B31D3B" w14:textId="77777777" w:rsidR="009C1C50" w:rsidRPr="00D076D3" w:rsidRDefault="009C1C50" w:rsidP="00C42095">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Ochrana:</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037543DE" w14:textId="7675EB49" w:rsidR="009C1C50" w:rsidRPr="00D076D3" w:rsidRDefault="005E5338" w:rsidP="005E5338">
            <w:pPr>
              <w:spacing w:after="0" w:line="240" w:lineRule="auto"/>
              <w:rPr>
                <w:rFonts w:ascii="Arial Narrow" w:eastAsia="Times New Roman" w:hAnsi="Arial Narrow" w:cs="Times New Roman"/>
                <w:color w:val="000000"/>
                <w:lang w:eastAsia="sk-SK"/>
              </w:rPr>
            </w:pPr>
            <w:r>
              <w:rPr>
                <w:rFonts w:ascii="Arial Narrow" w:eastAsia="Times New Roman" w:hAnsi="Arial Narrow" w:cs="Times New Roman"/>
                <w:color w:val="000000"/>
                <w:lang w:eastAsia="sk-SK"/>
              </w:rPr>
              <w:t xml:space="preserve">Min. </w:t>
            </w:r>
            <w:r w:rsidR="009C1C50" w:rsidRPr="00D076D3">
              <w:rPr>
                <w:rFonts w:ascii="Arial Narrow" w:eastAsia="Times New Roman" w:hAnsi="Arial Narrow" w:cs="Times New Roman"/>
                <w:color w:val="000000"/>
                <w:lang w:eastAsia="sk-SK"/>
              </w:rPr>
              <w:t>IP</w:t>
            </w:r>
            <w:r>
              <w:rPr>
                <w:rFonts w:ascii="Arial Narrow" w:eastAsia="Times New Roman" w:hAnsi="Arial Narrow" w:cs="Times New Roman"/>
                <w:color w:val="000000"/>
                <w:lang w:eastAsia="sk-SK"/>
              </w:rPr>
              <w:t xml:space="preserve"> </w:t>
            </w:r>
            <w:r w:rsidR="009C1C50" w:rsidRPr="00D076D3">
              <w:rPr>
                <w:rFonts w:ascii="Arial Narrow" w:eastAsia="Times New Roman" w:hAnsi="Arial Narrow" w:cs="Times New Roman"/>
                <w:color w:val="000000"/>
                <w:lang w:eastAsia="sk-SK"/>
              </w:rPr>
              <w:t>20</w:t>
            </w:r>
          </w:p>
        </w:tc>
        <w:tc>
          <w:tcPr>
            <w:tcW w:w="2913" w:type="dxa"/>
            <w:tcBorders>
              <w:top w:val="single" w:sz="4" w:space="0" w:color="auto"/>
              <w:left w:val="single" w:sz="4" w:space="0" w:color="auto"/>
              <w:bottom w:val="single" w:sz="4" w:space="0" w:color="auto"/>
              <w:right w:val="single" w:sz="4" w:space="0" w:color="auto"/>
            </w:tcBorders>
            <w:vAlign w:val="center"/>
          </w:tcPr>
          <w:p w14:paraId="44B9508C" w14:textId="77777777" w:rsidR="009C1C50" w:rsidRPr="00D076D3" w:rsidRDefault="009C1C50" w:rsidP="00C42095">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color w:val="000000"/>
                <w:lang w:eastAsia="sk-SK"/>
              </w:rPr>
              <w:t>N/A</w:t>
            </w:r>
          </w:p>
        </w:tc>
        <w:tc>
          <w:tcPr>
            <w:tcW w:w="1404" w:type="dxa"/>
            <w:tcBorders>
              <w:top w:val="single" w:sz="4" w:space="0" w:color="auto"/>
              <w:left w:val="single" w:sz="4" w:space="0" w:color="auto"/>
              <w:bottom w:val="single" w:sz="4" w:space="0" w:color="auto"/>
              <w:right w:val="single" w:sz="4" w:space="0" w:color="auto"/>
            </w:tcBorders>
            <w:vAlign w:val="center"/>
          </w:tcPr>
          <w:p w14:paraId="1453EDD8" w14:textId="77777777" w:rsidR="009C1C50" w:rsidRPr="00D076D3" w:rsidRDefault="009C1C50" w:rsidP="00C42095">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r>
      <w:tr w:rsidR="009C1C50" w:rsidRPr="00D076D3" w14:paraId="7204B0C5" w14:textId="77777777" w:rsidTr="00C42095">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69A6BB13" w14:textId="77777777" w:rsidR="009C1C50" w:rsidRPr="00D076D3" w:rsidRDefault="009C1C50" w:rsidP="00C42095">
            <w:pPr>
              <w:spacing w:after="0" w:line="240" w:lineRule="auto"/>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b/>
                <w:color w:val="000000"/>
                <w:lang w:eastAsia="sk-SK"/>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3C63C3E9" w14:textId="77777777" w:rsidR="009C1C50" w:rsidRPr="00D076D3" w:rsidRDefault="009C1C50" w:rsidP="00C4209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Kĺbové rameno</w:t>
            </w:r>
          </w:p>
        </w:tc>
        <w:tc>
          <w:tcPr>
            <w:tcW w:w="2913" w:type="dxa"/>
            <w:tcBorders>
              <w:top w:val="single" w:sz="4" w:space="0" w:color="auto"/>
              <w:left w:val="single" w:sz="4" w:space="0" w:color="auto"/>
              <w:bottom w:val="single" w:sz="4" w:space="0" w:color="auto"/>
              <w:right w:val="single" w:sz="4" w:space="0" w:color="auto"/>
            </w:tcBorders>
            <w:vAlign w:val="center"/>
          </w:tcPr>
          <w:p w14:paraId="5A5F8CB9" w14:textId="77777777" w:rsidR="009C1C50" w:rsidRPr="00D076D3" w:rsidRDefault="009C1C50" w:rsidP="00C42095">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c>
          <w:tcPr>
            <w:tcW w:w="1404" w:type="dxa"/>
            <w:tcBorders>
              <w:top w:val="single" w:sz="4" w:space="0" w:color="auto"/>
              <w:left w:val="single" w:sz="4" w:space="0" w:color="auto"/>
              <w:bottom w:val="single" w:sz="4" w:space="0" w:color="auto"/>
              <w:right w:val="single" w:sz="4" w:space="0" w:color="auto"/>
            </w:tcBorders>
            <w:vAlign w:val="center"/>
          </w:tcPr>
          <w:p w14:paraId="1EA66F33" w14:textId="77777777" w:rsidR="009C1C50" w:rsidRPr="00D076D3" w:rsidRDefault="009C1C50" w:rsidP="00C42095">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r>
      <w:tr w:rsidR="009C1C50" w:rsidRPr="00D076D3" w14:paraId="31A75A1B" w14:textId="77777777" w:rsidTr="00C42095">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FE6D14" w14:textId="77777777" w:rsidR="009C1C50" w:rsidRPr="00D076D3" w:rsidRDefault="009C1C50" w:rsidP="00C4209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13AB6751" w14:textId="77777777" w:rsidR="009C1C50" w:rsidRPr="00D076D3" w:rsidRDefault="009C1C50" w:rsidP="00C42095">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r w:rsidR="009C1C50" w:rsidRPr="00D076D3" w14:paraId="489C2E9B" w14:textId="77777777" w:rsidTr="00C42095">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C3882D0" w14:textId="77777777" w:rsidR="009C1C50" w:rsidRPr="00D076D3" w:rsidRDefault="009C1C50" w:rsidP="00C4209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1EFF70EE" w14:textId="77777777" w:rsidR="009C1C50" w:rsidRPr="00D076D3" w:rsidRDefault="009C1C50" w:rsidP="00C42095">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bl>
    <w:p w14:paraId="2AB4C97A" w14:textId="77777777" w:rsidR="009C1C50" w:rsidRPr="00D076D3" w:rsidRDefault="009C1C50" w:rsidP="009C1C50">
      <w:pPr>
        <w:spacing w:after="0" w:line="240" w:lineRule="auto"/>
        <w:rPr>
          <w:rFonts w:ascii="Arial Narrow" w:eastAsia="Times New Roman" w:hAnsi="Arial Narrow" w:cs="Times New Roman"/>
          <w:lang w:eastAsia="sk-SK"/>
        </w:rPr>
      </w:pPr>
    </w:p>
    <w:tbl>
      <w:tblPr>
        <w:tblpPr w:leftFromText="141" w:rightFromText="141" w:vertAnchor="text" w:horzAnchor="margin" w:tblpXSpec="center" w:tblpY="200"/>
        <w:tblW w:w="9071" w:type="dxa"/>
        <w:jc w:val="center"/>
        <w:tblCellMar>
          <w:left w:w="70" w:type="dxa"/>
          <w:right w:w="70" w:type="dxa"/>
        </w:tblCellMar>
        <w:tblLook w:val="04A0" w:firstRow="1" w:lastRow="0" w:firstColumn="1" w:lastColumn="0" w:noHBand="0" w:noVBand="1"/>
      </w:tblPr>
      <w:tblGrid>
        <w:gridCol w:w="2108"/>
        <w:gridCol w:w="2646"/>
        <w:gridCol w:w="2913"/>
        <w:gridCol w:w="1404"/>
      </w:tblGrid>
      <w:tr w:rsidR="009C1C50" w:rsidRPr="00D076D3" w14:paraId="2B6AA807" w14:textId="77777777" w:rsidTr="00C42095">
        <w:trPr>
          <w:trHeight w:val="1408"/>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74A206A3" w14:textId="77777777" w:rsidR="009C1C50" w:rsidRPr="00D076D3" w:rsidRDefault="009C1C50" w:rsidP="00C42095">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06E599B3" w14:textId="77777777" w:rsidR="009C1C50" w:rsidRPr="00D076D3" w:rsidRDefault="009C1C50" w:rsidP="00C42095">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Vlastný návrh plnenia</w:t>
            </w:r>
          </w:p>
          <w:p w14:paraId="31460C85" w14:textId="77777777" w:rsidR="009C1C50" w:rsidRPr="00D076D3" w:rsidRDefault="009C1C50" w:rsidP="00C42095">
            <w:pPr>
              <w:spacing w:after="0" w:line="240" w:lineRule="auto"/>
              <w:jc w:val="center"/>
              <w:rPr>
                <w:rFonts w:ascii="Arial Narrow" w:eastAsia="Times New Roman" w:hAnsi="Arial Narrow" w:cs="Times New Roman"/>
                <w:bCs/>
                <w:color w:val="000000"/>
                <w:lang w:eastAsia="sk-SK"/>
              </w:rPr>
            </w:pPr>
            <w:r w:rsidRPr="00D076D3">
              <w:rPr>
                <w:rFonts w:ascii="Arial Narrow" w:eastAsia="Times New Roman" w:hAnsi="Arial Narrow" w:cs="Times New Roman"/>
                <w:bCs/>
                <w:color w:val="000000"/>
                <w:lang w:eastAsia="sk-SK"/>
              </w:rPr>
              <w:t>(doplní uchádzač)</w:t>
            </w:r>
          </w:p>
          <w:p w14:paraId="675B0F66" w14:textId="77777777" w:rsidR="009C1C50" w:rsidRPr="00D076D3" w:rsidRDefault="009C1C50" w:rsidP="00C42095">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Požaduje sa uviesť skutočnú špecifikáciu ponúkaného predmetu zákazky - výrobcu, typové označenie a technické parametre,  uviesť áno/nie, v prípade číselnej hodnoty uviesť jej skutočnú hodnotu</w:t>
            </w:r>
          </w:p>
        </w:tc>
      </w:tr>
      <w:tr w:rsidR="009C1C50" w:rsidRPr="00D076D3" w14:paraId="389C60FD" w14:textId="77777777" w:rsidTr="00C42095">
        <w:trPr>
          <w:trHeight w:val="482"/>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35BCE491" w14:textId="77777777" w:rsidR="009C1C50" w:rsidRPr="00D076D3" w:rsidRDefault="009C1C50" w:rsidP="00C42095">
            <w:pPr>
              <w:spacing w:after="0" w:line="240" w:lineRule="auto"/>
              <w:rPr>
                <w:rFonts w:ascii="Arial Narrow" w:eastAsia="Times New Roman" w:hAnsi="Arial Narrow" w:cs="Times New Roman"/>
                <w:b/>
                <w:bCs/>
                <w:color w:val="000000"/>
                <w:lang w:eastAsia="sk-SK"/>
              </w:rPr>
            </w:pPr>
          </w:p>
          <w:p w14:paraId="2A996837" w14:textId="77777777" w:rsidR="009C1C50" w:rsidRPr="00D076D3" w:rsidRDefault="009C1C50" w:rsidP="00C42095">
            <w:pPr>
              <w:spacing w:after="0" w:line="240" w:lineRule="auto"/>
              <w:rPr>
                <w:rFonts w:ascii="Arial Narrow" w:eastAsia="Times New Roman" w:hAnsi="Arial Narrow" w:cs="Times New Roman"/>
                <w:b/>
                <w:bCs/>
                <w:color w:val="000000"/>
                <w:lang w:eastAsia="sk-SK"/>
              </w:rPr>
            </w:pPr>
            <w:bookmarkStart w:id="32" w:name="_Hlk189576448"/>
            <w:r w:rsidRPr="00D076D3">
              <w:rPr>
                <w:rFonts w:ascii="Arial Narrow" w:eastAsia="Times New Roman" w:hAnsi="Arial Narrow" w:cs="Times New Roman"/>
                <w:b/>
                <w:bCs/>
                <w:color w:val="000000"/>
                <w:lang w:eastAsia="sk-SK"/>
              </w:rPr>
              <w:t xml:space="preserve">Položka č 32 – </w:t>
            </w:r>
            <w:r w:rsidRPr="00D076D3">
              <w:rPr>
                <w:rFonts w:ascii="Arial Narrow" w:eastAsia="Times New Roman" w:hAnsi="Arial Narrow" w:cs="Times New Roman"/>
                <w:lang w:eastAsia="sk-SK"/>
              </w:rPr>
              <w:t xml:space="preserve">  </w:t>
            </w:r>
            <w:r w:rsidRPr="00D076D3">
              <w:rPr>
                <w:rFonts w:ascii="Arial Narrow" w:eastAsia="Times New Roman" w:hAnsi="Arial Narrow" w:cs="Times New Roman"/>
                <w:b/>
                <w:bCs/>
                <w:color w:val="000000"/>
                <w:lang w:eastAsia="sk-SK"/>
              </w:rPr>
              <w:t xml:space="preserve">Kobercový </w:t>
            </w:r>
            <w:proofErr w:type="spellStart"/>
            <w:r w:rsidRPr="00D076D3">
              <w:rPr>
                <w:rFonts w:ascii="Arial Narrow" w:eastAsia="Times New Roman" w:hAnsi="Arial Narrow" w:cs="Times New Roman"/>
                <w:b/>
                <w:bCs/>
                <w:color w:val="000000"/>
                <w:lang w:eastAsia="sk-SK"/>
              </w:rPr>
              <w:t>extraktor</w:t>
            </w:r>
            <w:proofErr w:type="spellEnd"/>
            <w:r w:rsidRPr="00D076D3">
              <w:rPr>
                <w:rFonts w:ascii="Arial Narrow" w:eastAsia="Times New Roman" w:hAnsi="Arial Narrow" w:cs="Times New Roman"/>
                <w:b/>
                <w:bCs/>
                <w:color w:val="000000"/>
                <w:lang w:eastAsia="sk-SK"/>
              </w:rPr>
              <w:t>/tepova</w:t>
            </w:r>
            <w:r w:rsidR="00C42095" w:rsidRPr="00D076D3">
              <w:rPr>
                <w:rFonts w:ascii="Arial Narrow" w:eastAsia="Times New Roman" w:hAnsi="Arial Narrow" w:cs="Times New Roman"/>
                <w:b/>
                <w:bCs/>
                <w:color w:val="000000"/>
                <w:lang w:eastAsia="sk-SK"/>
              </w:rPr>
              <w:t>č</w:t>
            </w:r>
          </w:p>
          <w:bookmarkEnd w:id="32"/>
          <w:p w14:paraId="5A3FE224" w14:textId="77777777" w:rsidR="009C1C50" w:rsidRPr="00D076D3" w:rsidRDefault="009C1C50" w:rsidP="00C42095">
            <w:pPr>
              <w:spacing w:after="0" w:line="240" w:lineRule="auto"/>
              <w:rPr>
                <w:rFonts w:ascii="Arial Narrow" w:eastAsia="Times New Roman" w:hAnsi="Arial Narrow" w:cs="Times New Roman"/>
                <w:b/>
                <w:bCs/>
                <w:color w:val="000000"/>
                <w:highlight w:val="yellow"/>
                <w:lang w:eastAsia="sk-SK"/>
              </w:rPr>
            </w:pP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5FD368F3" w14:textId="77777777" w:rsidR="009C1C50" w:rsidRPr="00D076D3" w:rsidRDefault="009C1C50" w:rsidP="00C42095">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4C6E255E" w14:textId="77777777" w:rsidR="009C1C50" w:rsidRPr="00D076D3" w:rsidRDefault="009C1C50" w:rsidP="00C42095">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„áno/nie“</w:t>
            </w:r>
          </w:p>
        </w:tc>
      </w:tr>
      <w:tr w:rsidR="009C1C50" w:rsidRPr="00D076D3" w14:paraId="46518B3A" w14:textId="77777777" w:rsidTr="00C42095">
        <w:trPr>
          <w:trHeight w:val="419"/>
          <w:jc w:val="center"/>
        </w:trPr>
        <w:tc>
          <w:tcPr>
            <w:tcW w:w="2108" w:type="dxa"/>
            <w:tcBorders>
              <w:top w:val="single" w:sz="4" w:space="0" w:color="auto"/>
              <w:left w:val="single" w:sz="4" w:space="0" w:color="auto"/>
              <w:bottom w:val="single" w:sz="4" w:space="0" w:color="auto"/>
              <w:right w:val="single" w:sz="4" w:space="0" w:color="auto"/>
            </w:tcBorders>
            <w:shd w:val="clear" w:color="auto" w:fill="E2EFD9"/>
            <w:vAlign w:val="center"/>
          </w:tcPr>
          <w:p w14:paraId="62419B95" w14:textId="77777777" w:rsidR="009C1C50" w:rsidRPr="00D076D3" w:rsidRDefault="009C1C50" w:rsidP="00C42095">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vAlign w:val="center"/>
          </w:tcPr>
          <w:p w14:paraId="09FA7C86" w14:textId="77777777" w:rsidR="009C1C50" w:rsidRPr="00D076D3" w:rsidRDefault="009C1C50" w:rsidP="00C42095">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 xml:space="preserve"> 47 ks</w:t>
            </w:r>
          </w:p>
        </w:tc>
        <w:tc>
          <w:tcPr>
            <w:tcW w:w="2913" w:type="dxa"/>
            <w:vMerge/>
            <w:tcBorders>
              <w:left w:val="single" w:sz="4" w:space="0" w:color="auto"/>
              <w:bottom w:val="single" w:sz="4" w:space="0" w:color="auto"/>
              <w:right w:val="single" w:sz="4" w:space="0" w:color="auto"/>
            </w:tcBorders>
            <w:shd w:val="clear" w:color="auto" w:fill="BFBFBF"/>
            <w:vAlign w:val="center"/>
          </w:tcPr>
          <w:p w14:paraId="6987C88A" w14:textId="77777777" w:rsidR="009C1C50" w:rsidRPr="00D076D3" w:rsidRDefault="009C1C50" w:rsidP="00C42095">
            <w:pPr>
              <w:spacing w:after="0" w:line="240" w:lineRule="auto"/>
              <w:jc w:val="center"/>
              <w:rPr>
                <w:rFonts w:ascii="Arial Narrow" w:eastAsia="Times New Roman" w:hAnsi="Arial Narrow" w:cs="Times New Roman"/>
                <w:b/>
                <w:bCs/>
                <w:color w:val="000000"/>
                <w:highlight w:val="yellow"/>
                <w:lang w:eastAsia="sk-SK"/>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19254840" w14:textId="77777777" w:rsidR="009C1C50" w:rsidRPr="00D076D3" w:rsidRDefault="009C1C50" w:rsidP="00C42095">
            <w:pPr>
              <w:spacing w:after="0" w:line="240" w:lineRule="auto"/>
              <w:jc w:val="center"/>
              <w:rPr>
                <w:rFonts w:ascii="Arial Narrow" w:eastAsia="Times New Roman" w:hAnsi="Arial Narrow" w:cs="Times New Roman"/>
                <w:b/>
                <w:bCs/>
                <w:color w:val="000000"/>
                <w:highlight w:val="yellow"/>
                <w:lang w:eastAsia="sk-SK"/>
              </w:rPr>
            </w:pPr>
          </w:p>
        </w:tc>
      </w:tr>
      <w:tr w:rsidR="009C1C50" w:rsidRPr="00D076D3" w14:paraId="760F399A" w14:textId="77777777" w:rsidTr="00C42095">
        <w:trPr>
          <w:trHeight w:val="294"/>
          <w:jc w:val="center"/>
        </w:trPr>
        <w:tc>
          <w:tcPr>
            <w:tcW w:w="2108" w:type="dxa"/>
            <w:tcBorders>
              <w:top w:val="nil"/>
              <w:left w:val="single" w:sz="4" w:space="0" w:color="auto"/>
              <w:bottom w:val="single" w:sz="4" w:space="0" w:color="auto"/>
              <w:right w:val="single" w:sz="4" w:space="0" w:color="auto"/>
            </w:tcBorders>
            <w:vAlign w:val="center"/>
            <w:hideMark/>
          </w:tcPr>
          <w:p w14:paraId="415710F4" w14:textId="77777777" w:rsidR="009C1C50" w:rsidRPr="00D076D3" w:rsidRDefault="009C1C50" w:rsidP="00C42095">
            <w:pPr>
              <w:spacing w:after="0" w:line="240" w:lineRule="auto"/>
              <w:rPr>
                <w:rFonts w:ascii="Arial Narrow" w:eastAsia="Times New Roman" w:hAnsi="Arial Narrow" w:cs="Times New Roman"/>
                <w:b/>
                <w:bCs/>
                <w:color w:val="000000"/>
                <w:highlight w:val="yellow"/>
                <w:lang w:eastAsia="sk-SK"/>
              </w:rPr>
            </w:pPr>
            <w:r w:rsidRPr="00D076D3">
              <w:rPr>
                <w:rFonts w:ascii="Arial Narrow" w:eastAsia="Times New Roman" w:hAnsi="Arial Narrow" w:cs="Times New Roman"/>
                <w:b/>
                <w:lang w:eastAsia="sk-SK"/>
              </w:rPr>
              <w:t>Výkon:</w:t>
            </w:r>
          </w:p>
        </w:tc>
        <w:tc>
          <w:tcPr>
            <w:tcW w:w="2646" w:type="dxa"/>
            <w:tcBorders>
              <w:top w:val="nil"/>
              <w:left w:val="nil"/>
              <w:bottom w:val="single" w:sz="4" w:space="0" w:color="auto"/>
              <w:right w:val="single" w:sz="4" w:space="0" w:color="auto"/>
            </w:tcBorders>
            <w:shd w:val="clear" w:color="auto" w:fill="FFFFFF"/>
            <w:vAlign w:val="center"/>
            <w:hideMark/>
          </w:tcPr>
          <w:p w14:paraId="44323529" w14:textId="77777777" w:rsidR="009C1C50" w:rsidRPr="00D076D3" w:rsidRDefault="009C1C50" w:rsidP="00C42095">
            <w:pPr>
              <w:spacing w:after="0" w:line="240" w:lineRule="auto"/>
              <w:rPr>
                <w:rFonts w:ascii="Arial Narrow" w:eastAsia="Times New Roman" w:hAnsi="Arial Narrow" w:cs="Times New Roman"/>
                <w:bCs/>
                <w:color w:val="000000"/>
                <w:highlight w:val="yellow"/>
                <w:lang w:eastAsia="sk-SK"/>
              </w:rPr>
            </w:pPr>
            <w:r w:rsidRPr="00D076D3">
              <w:rPr>
                <w:rFonts w:ascii="Arial Narrow" w:eastAsia="Times New Roman" w:hAnsi="Arial Narrow" w:cs="Times New Roman"/>
                <w:color w:val="000000"/>
                <w:lang w:eastAsia="sk-SK"/>
              </w:rPr>
              <w:t>Min. 1400 W</w:t>
            </w:r>
          </w:p>
        </w:tc>
        <w:tc>
          <w:tcPr>
            <w:tcW w:w="2913" w:type="dxa"/>
            <w:tcBorders>
              <w:top w:val="single" w:sz="4" w:space="0" w:color="auto"/>
              <w:left w:val="nil"/>
              <w:bottom w:val="single" w:sz="4" w:space="0" w:color="auto"/>
              <w:right w:val="single" w:sz="4" w:space="0" w:color="auto"/>
            </w:tcBorders>
            <w:vAlign w:val="center"/>
          </w:tcPr>
          <w:p w14:paraId="552E3B89" w14:textId="77777777" w:rsidR="009C1C50" w:rsidRPr="00D076D3" w:rsidRDefault="009C1C50" w:rsidP="00C42095">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69AEE835" w14:textId="77777777" w:rsidR="009C1C50" w:rsidRPr="00D076D3" w:rsidRDefault="009C1C50" w:rsidP="00C42095">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r>
      <w:tr w:rsidR="009C1C50" w:rsidRPr="00D076D3" w14:paraId="2AF89823" w14:textId="77777777" w:rsidTr="00C42095">
        <w:trPr>
          <w:trHeight w:val="294"/>
          <w:jc w:val="center"/>
        </w:trPr>
        <w:tc>
          <w:tcPr>
            <w:tcW w:w="2108" w:type="dxa"/>
            <w:tcBorders>
              <w:top w:val="nil"/>
              <w:left w:val="single" w:sz="4" w:space="0" w:color="auto"/>
              <w:bottom w:val="single" w:sz="4" w:space="0" w:color="auto"/>
              <w:right w:val="single" w:sz="4" w:space="0" w:color="auto"/>
            </w:tcBorders>
            <w:vAlign w:val="center"/>
          </w:tcPr>
          <w:p w14:paraId="4121CEEB" w14:textId="77777777" w:rsidR="009C1C50" w:rsidRPr="00D076D3" w:rsidRDefault="009C1C50" w:rsidP="00C42095">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Výkon čerpadla:</w:t>
            </w:r>
          </w:p>
        </w:tc>
        <w:tc>
          <w:tcPr>
            <w:tcW w:w="2646" w:type="dxa"/>
            <w:tcBorders>
              <w:top w:val="nil"/>
              <w:left w:val="nil"/>
              <w:bottom w:val="single" w:sz="4" w:space="0" w:color="auto"/>
              <w:right w:val="single" w:sz="4" w:space="0" w:color="auto"/>
            </w:tcBorders>
            <w:shd w:val="clear" w:color="auto" w:fill="FFFFFF"/>
            <w:vAlign w:val="center"/>
          </w:tcPr>
          <w:p w14:paraId="490BDE85" w14:textId="77777777" w:rsidR="009C1C50" w:rsidRPr="00D076D3" w:rsidRDefault="009C1C50" w:rsidP="00C4209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40 W</w:t>
            </w:r>
          </w:p>
        </w:tc>
        <w:tc>
          <w:tcPr>
            <w:tcW w:w="2913" w:type="dxa"/>
            <w:tcBorders>
              <w:top w:val="single" w:sz="4" w:space="0" w:color="auto"/>
              <w:left w:val="nil"/>
              <w:bottom w:val="single" w:sz="4" w:space="0" w:color="auto"/>
              <w:right w:val="single" w:sz="4" w:space="0" w:color="auto"/>
            </w:tcBorders>
            <w:vAlign w:val="center"/>
          </w:tcPr>
          <w:p w14:paraId="6764634A" w14:textId="77777777" w:rsidR="009C1C50" w:rsidRPr="00D076D3" w:rsidRDefault="009C1C50" w:rsidP="00C42095">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1141F8F5" w14:textId="77777777" w:rsidR="009C1C50" w:rsidRPr="00D076D3" w:rsidRDefault="009C1C50" w:rsidP="00C42095">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color w:val="000000"/>
                <w:lang w:eastAsia="sk-SK"/>
              </w:rPr>
              <w:t>N/A</w:t>
            </w:r>
          </w:p>
        </w:tc>
      </w:tr>
      <w:tr w:rsidR="009C1C50" w:rsidRPr="00D076D3" w14:paraId="4B4A9CD6" w14:textId="77777777" w:rsidTr="00C42095">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1DF134FC" w14:textId="77777777" w:rsidR="009C1C50" w:rsidRPr="00D076D3" w:rsidRDefault="009C1C50" w:rsidP="00C42095">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Prietok vzduchu:</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498A58D9" w14:textId="77777777" w:rsidR="009C1C50" w:rsidRPr="00D076D3" w:rsidRDefault="009C1C50" w:rsidP="00C4209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60 l/s</w:t>
            </w:r>
          </w:p>
        </w:tc>
        <w:tc>
          <w:tcPr>
            <w:tcW w:w="2913" w:type="dxa"/>
            <w:tcBorders>
              <w:top w:val="single" w:sz="4" w:space="0" w:color="auto"/>
              <w:left w:val="single" w:sz="4" w:space="0" w:color="auto"/>
              <w:bottom w:val="single" w:sz="4" w:space="0" w:color="auto"/>
              <w:right w:val="single" w:sz="4" w:space="0" w:color="auto"/>
            </w:tcBorders>
            <w:vAlign w:val="center"/>
          </w:tcPr>
          <w:p w14:paraId="5B7F6A9A" w14:textId="77777777" w:rsidR="009C1C50" w:rsidRPr="00D076D3" w:rsidRDefault="009C1C50" w:rsidP="00C42095">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single" w:sz="4" w:space="0" w:color="auto"/>
              <w:bottom w:val="single" w:sz="4" w:space="0" w:color="auto"/>
              <w:right w:val="single" w:sz="4" w:space="0" w:color="auto"/>
            </w:tcBorders>
            <w:vAlign w:val="center"/>
          </w:tcPr>
          <w:p w14:paraId="422973C1" w14:textId="77777777" w:rsidR="009C1C50" w:rsidRPr="00D076D3" w:rsidRDefault="009C1C50" w:rsidP="00C42095">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076B0B11" w14:textId="77777777" w:rsidTr="00C42095">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086FA2E6" w14:textId="77777777" w:rsidR="009C1C50" w:rsidRPr="00D076D3" w:rsidRDefault="009C1C50" w:rsidP="00C42095">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Objem nádoby na čistú/špinavú vodu:</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3DC90D46" w14:textId="77777777" w:rsidR="009C1C50" w:rsidRPr="00D076D3" w:rsidRDefault="009C1C50" w:rsidP="00C4209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4/4 l</w:t>
            </w:r>
          </w:p>
        </w:tc>
        <w:tc>
          <w:tcPr>
            <w:tcW w:w="2913" w:type="dxa"/>
            <w:tcBorders>
              <w:top w:val="single" w:sz="4" w:space="0" w:color="auto"/>
              <w:left w:val="single" w:sz="4" w:space="0" w:color="auto"/>
              <w:bottom w:val="single" w:sz="4" w:space="0" w:color="auto"/>
              <w:right w:val="single" w:sz="4" w:space="0" w:color="auto"/>
            </w:tcBorders>
            <w:vAlign w:val="center"/>
          </w:tcPr>
          <w:p w14:paraId="650F075A" w14:textId="77777777" w:rsidR="009C1C50" w:rsidRPr="00D076D3" w:rsidRDefault="009C1C50" w:rsidP="00C42095">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single" w:sz="4" w:space="0" w:color="auto"/>
              <w:bottom w:val="single" w:sz="4" w:space="0" w:color="auto"/>
              <w:right w:val="single" w:sz="4" w:space="0" w:color="auto"/>
            </w:tcBorders>
            <w:vAlign w:val="center"/>
          </w:tcPr>
          <w:p w14:paraId="0C99E822" w14:textId="77777777" w:rsidR="009C1C50" w:rsidRPr="00D076D3" w:rsidRDefault="009C1C50" w:rsidP="00C42095">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7F6B909E" w14:textId="77777777" w:rsidTr="00C42095">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30942CD2" w14:textId="77777777" w:rsidR="009C1C50" w:rsidRPr="00D076D3" w:rsidRDefault="009C1C50" w:rsidP="00C42095">
            <w:pPr>
              <w:spacing w:after="0" w:line="240" w:lineRule="auto"/>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b/>
                <w:color w:val="000000"/>
                <w:lang w:eastAsia="sk-SK"/>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3F883D1F" w14:textId="77777777" w:rsidR="009C1C50" w:rsidRPr="00D076D3" w:rsidRDefault="009C1C50" w:rsidP="00C4209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Systém s 2 nádržami (čistá voda a špinavá voda)</w:t>
            </w:r>
          </w:p>
          <w:p w14:paraId="689D9704" w14:textId="77777777" w:rsidR="009C1C50" w:rsidRPr="00D076D3" w:rsidRDefault="009C1C50" w:rsidP="00C4209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Možnosť použiť ako mokro-suchý vysávač</w:t>
            </w:r>
          </w:p>
          <w:p w14:paraId="00B75C9C" w14:textId="77777777" w:rsidR="009C1C50" w:rsidRPr="00D076D3" w:rsidRDefault="009C1C50" w:rsidP="00C4209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Hadica na tepovanie a extrakciu s držadlom,</w:t>
            </w:r>
          </w:p>
          <w:p w14:paraId="15686C38" w14:textId="77777777" w:rsidR="009C1C50" w:rsidRPr="00D076D3" w:rsidRDefault="009C1C50" w:rsidP="00C4209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Trubice na tepovanie a extrakciu,</w:t>
            </w:r>
          </w:p>
          <w:p w14:paraId="620C65E0" w14:textId="77777777" w:rsidR="009C1C50" w:rsidRPr="00D076D3" w:rsidRDefault="009C1C50" w:rsidP="00C42095">
            <w:pPr>
              <w:spacing w:after="0" w:line="240" w:lineRule="auto"/>
              <w:rPr>
                <w:rFonts w:ascii="Arial Narrow" w:eastAsia="Times New Roman" w:hAnsi="Arial Narrow" w:cs="Times New Roman"/>
                <w:color w:val="000000"/>
                <w:lang w:eastAsia="sk-SK"/>
              </w:rPr>
            </w:pPr>
            <w:proofErr w:type="spellStart"/>
            <w:r w:rsidRPr="00D076D3">
              <w:rPr>
                <w:rFonts w:ascii="Arial Narrow" w:eastAsia="Times New Roman" w:hAnsi="Arial Narrow" w:cs="Times New Roman"/>
                <w:color w:val="000000"/>
                <w:lang w:eastAsia="sk-SK"/>
              </w:rPr>
              <w:t>Tepovacia</w:t>
            </w:r>
            <w:proofErr w:type="spellEnd"/>
            <w:r w:rsidRPr="00D076D3">
              <w:rPr>
                <w:rFonts w:ascii="Arial Narrow" w:eastAsia="Times New Roman" w:hAnsi="Arial Narrow" w:cs="Times New Roman"/>
                <w:color w:val="000000"/>
                <w:lang w:eastAsia="sk-SK"/>
              </w:rPr>
              <w:t xml:space="preserve"> hubica s násadou na tvrdé plochy, </w:t>
            </w:r>
          </w:p>
          <w:p w14:paraId="10AD3D4C" w14:textId="77777777" w:rsidR="009C1C50" w:rsidRPr="00D076D3" w:rsidRDefault="009C1C50" w:rsidP="00C4209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xml:space="preserve">Štrbinová hubica, </w:t>
            </w:r>
          </w:p>
          <w:p w14:paraId="61155297" w14:textId="77777777" w:rsidR="009C1C50" w:rsidRPr="00D076D3" w:rsidRDefault="009C1C50" w:rsidP="00C4209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xml:space="preserve">Hubica na čalúnenie, </w:t>
            </w:r>
          </w:p>
          <w:p w14:paraId="0A0E5DB9" w14:textId="77777777" w:rsidR="009C1C50" w:rsidRPr="00D076D3" w:rsidRDefault="009C1C50" w:rsidP="00C4209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xml:space="preserve">Papierové filtračné vrecko, </w:t>
            </w:r>
          </w:p>
          <w:p w14:paraId="642E4724" w14:textId="77777777" w:rsidR="009C1C50" w:rsidRPr="00D076D3" w:rsidRDefault="009C1C50" w:rsidP="00C4209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lastRenderedPageBreak/>
              <w:t xml:space="preserve">Plochý skladaný filter </w:t>
            </w:r>
          </w:p>
          <w:p w14:paraId="5E6C0E1D" w14:textId="01B5F145" w:rsidR="009C1C50" w:rsidRPr="00D076D3" w:rsidRDefault="00040904" w:rsidP="00040904">
            <w:pPr>
              <w:spacing w:after="0" w:line="240" w:lineRule="auto"/>
              <w:rPr>
                <w:rFonts w:ascii="Arial Narrow" w:eastAsia="Times New Roman" w:hAnsi="Arial Narrow" w:cs="Times New Roman"/>
                <w:color w:val="000000"/>
                <w:lang w:eastAsia="sk-SK"/>
              </w:rPr>
            </w:pPr>
            <w:r w:rsidRPr="00040904">
              <w:rPr>
                <w:rFonts w:ascii="Arial Narrow" w:eastAsia="Times New Roman" w:hAnsi="Arial Narrow" w:cs="Times New Roman"/>
                <w:color w:val="000000"/>
                <w:lang w:eastAsia="sk-SK"/>
              </w:rPr>
              <w:t>Čistič kobercov – originálny od výrobcu ponúknutého zariadenia</w:t>
            </w:r>
            <w:bookmarkStart w:id="33" w:name="_GoBack"/>
            <w:bookmarkEnd w:id="33"/>
          </w:p>
        </w:tc>
        <w:tc>
          <w:tcPr>
            <w:tcW w:w="2913" w:type="dxa"/>
            <w:tcBorders>
              <w:top w:val="single" w:sz="4" w:space="0" w:color="auto"/>
              <w:left w:val="single" w:sz="4" w:space="0" w:color="auto"/>
              <w:bottom w:val="single" w:sz="4" w:space="0" w:color="auto"/>
              <w:right w:val="single" w:sz="4" w:space="0" w:color="auto"/>
            </w:tcBorders>
            <w:vAlign w:val="center"/>
          </w:tcPr>
          <w:p w14:paraId="726646CC" w14:textId="77777777" w:rsidR="009C1C50" w:rsidRPr="00D076D3" w:rsidRDefault="009C1C50" w:rsidP="00C42095">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lastRenderedPageBreak/>
              <w:t>N/A</w:t>
            </w:r>
          </w:p>
        </w:tc>
        <w:tc>
          <w:tcPr>
            <w:tcW w:w="1404" w:type="dxa"/>
            <w:tcBorders>
              <w:top w:val="single" w:sz="4" w:space="0" w:color="auto"/>
              <w:left w:val="single" w:sz="4" w:space="0" w:color="auto"/>
              <w:bottom w:val="single" w:sz="4" w:space="0" w:color="auto"/>
              <w:right w:val="single" w:sz="4" w:space="0" w:color="auto"/>
            </w:tcBorders>
            <w:vAlign w:val="center"/>
          </w:tcPr>
          <w:p w14:paraId="58B6FF43" w14:textId="77777777" w:rsidR="009C1C50" w:rsidRPr="00D076D3" w:rsidRDefault="009C1C50" w:rsidP="00C42095">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r>
      <w:tr w:rsidR="009C1C50" w:rsidRPr="00D076D3" w14:paraId="075C490D" w14:textId="77777777" w:rsidTr="00C42095">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97F116" w14:textId="77777777" w:rsidR="009C1C50" w:rsidRPr="00D076D3" w:rsidRDefault="009C1C50" w:rsidP="00C4209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4C08C437" w14:textId="77777777" w:rsidR="009C1C50" w:rsidRPr="00D076D3" w:rsidRDefault="009C1C50" w:rsidP="00C42095">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r w:rsidR="009C1C50" w:rsidRPr="00D076D3" w14:paraId="72452F32" w14:textId="77777777" w:rsidTr="00C42095">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A6B2DBE" w14:textId="77777777" w:rsidR="009C1C50" w:rsidRPr="00D076D3" w:rsidRDefault="009C1C50" w:rsidP="00C4209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7CC6D0CC" w14:textId="77777777" w:rsidR="009C1C50" w:rsidRPr="00D076D3" w:rsidRDefault="009C1C50" w:rsidP="00C42095">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bl>
    <w:p w14:paraId="63309290" w14:textId="77777777" w:rsidR="009C1C50" w:rsidRPr="00D076D3" w:rsidRDefault="009C1C50" w:rsidP="009C1C50">
      <w:pPr>
        <w:spacing w:after="0" w:line="240" w:lineRule="auto"/>
        <w:rPr>
          <w:rFonts w:ascii="Arial Narrow" w:eastAsia="Times New Roman" w:hAnsi="Arial Narrow" w:cs="Times New Roman"/>
          <w:lang w:eastAsia="sk-SK"/>
        </w:rPr>
      </w:pPr>
    </w:p>
    <w:tbl>
      <w:tblPr>
        <w:tblpPr w:leftFromText="141" w:rightFromText="141" w:vertAnchor="text" w:horzAnchor="margin" w:tblpXSpec="center" w:tblpY="200"/>
        <w:tblW w:w="9071" w:type="dxa"/>
        <w:jc w:val="center"/>
        <w:tblCellMar>
          <w:left w:w="70" w:type="dxa"/>
          <w:right w:w="70" w:type="dxa"/>
        </w:tblCellMar>
        <w:tblLook w:val="04A0" w:firstRow="1" w:lastRow="0" w:firstColumn="1" w:lastColumn="0" w:noHBand="0" w:noVBand="1"/>
      </w:tblPr>
      <w:tblGrid>
        <w:gridCol w:w="2108"/>
        <w:gridCol w:w="2646"/>
        <w:gridCol w:w="2913"/>
        <w:gridCol w:w="1404"/>
      </w:tblGrid>
      <w:tr w:rsidR="009C1C50" w:rsidRPr="00D076D3" w14:paraId="14FC96E7" w14:textId="77777777" w:rsidTr="00C42095">
        <w:trPr>
          <w:trHeight w:val="1408"/>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597392D3" w14:textId="77777777" w:rsidR="009C1C50" w:rsidRPr="00D076D3" w:rsidRDefault="009C1C50" w:rsidP="00C42095">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41D493CD" w14:textId="77777777" w:rsidR="009C1C50" w:rsidRPr="00D076D3" w:rsidRDefault="009C1C50" w:rsidP="00C42095">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Vlastný návrh plnenia</w:t>
            </w:r>
          </w:p>
          <w:p w14:paraId="1336EF93" w14:textId="77777777" w:rsidR="009C1C50" w:rsidRPr="00D076D3" w:rsidRDefault="009C1C50" w:rsidP="00C42095">
            <w:pPr>
              <w:spacing w:after="0" w:line="240" w:lineRule="auto"/>
              <w:jc w:val="center"/>
              <w:rPr>
                <w:rFonts w:ascii="Arial Narrow" w:eastAsia="Times New Roman" w:hAnsi="Arial Narrow" w:cs="Times New Roman"/>
                <w:bCs/>
                <w:color w:val="000000"/>
                <w:lang w:eastAsia="sk-SK"/>
              </w:rPr>
            </w:pPr>
            <w:r w:rsidRPr="00D076D3">
              <w:rPr>
                <w:rFonts w:ascii="Arial Narrow" w:eastAsia="Times New Roman" w:hAnsi="Arial Narrow" w:cs="Times New Roman"/>
                <w:bCs/>
                <w:color w:val="000000"/>
                <w:lang w:eastAsia="sk-SK"/>
              </w:rPr>
              <w:t>(doplní uchádzač)</w:t>
            </w:r>
          </w:p>
          <w:p w14:paraId="3D91948C" w14:textId="77777777" w:rsidR="009C1C50" w:rsidRPr="00D076D3" w:rsidRDefault="009C1C50" w:rsidP="00C42095">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Požaduje sa uviesť skutočnú špecifikáciu ponúkaného predmetu zákazky - výrobcu, typové označenie a technické parametre,  uviesť áno/nie, v prípade číselnej hodnoty uviesť jej skutočnú hodnotu</w:t>
            </w:r>
          </w:p>
        </w:tc>
      </w:tr>
      <w:tr w:rsidR="009C1C50" w:rsidRPr="00D076D3" w14:paraId="639C5E2B" w14:textId="77777777" w:rsidTr="00C42095">
        <w:trPr>
          <w:trHeight w:val="482"/>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3935DFCE" w14:textId="77777777" w:rsidR="009C1C50" w:rsidRPr="00D076D3" w:rsidRDefault="009C1C50" w:rsidP="00C42095">
            <w:pPr>
              <w:spacing w:after="0" w:line="240" w:lineRule="auto"/>
              <w:rPr>
                <w:rFonts w:ascii="Arial Narrow" w:eastAsia="Times New Roman" w:hAnsi="Arial Narrow" w:cs="Times New Roman"/>
                <w:b/>
                <w:bCs/>
                <w:color w:val="000000"/>
                <w:lang w:eastAsia="sk-SK"/>
              </w:rPr>
            </w:pPr>
          </w:p>
          <w:p w14:paraId="62D7AB0A" w14:textId="77777777" w:rsidR="00C42095" w:rsidRPr="00D076D3" w:rsidRDefault="009C1C50" w:rsidP="00C42095">
            <w:pPr>
              <w:spacing w:after="0" w:line="240" w:lineRule="auto"/>
              <w:rPr>
                <w:rFonts w:ascii="Arial Narrow" w:eastAsia="Times New Roman" w:hAnsi="Arial Narrow" w:cs="Times New Roman"/>
                <w:b/>
                <w:bCs/>
                <w:color w:val="000000"/>
                <w:lang w:eastAsia="sk-SK"/>
              </w:rPr>
            </w:pPr>
            <w:bookmarkStart w:id="34" w:name="_Hlk189576465"/>
            <w:r w:rsidRPr="00D076D3">
              <w:rPr>
                <w:rFonts w:ascii="Arial Narrow" w:eastAsia="Times New Roman" w:hAnsi="Arial Narrow" w:cs="Times New Roman"/>
                <w:b/>
                <w:bCs/>
                <w:color w:val="000000"/>
                <w:lang w:eastAsia="sk-SK"/>
              </w:rPr>
              <w:t xml:space="preserve">Položka č 33 – </w:t>
            </w:r>
            <w:r w:rsidRPr="00D076D3">
              <w:rPr>
                <w:rFonts w:ascii="Arial Narrow" w:eastAsia="Times New Roman" w:hAnsi="Arial Narrow" w:cs="Times New Roman"/>
                <w:lang w:eastAsia="sk-SK"/>
              </w:rPr>
              <w:t xml:space="preserve">   </w:t>
            </w:r>
            <w:r w:rsidRPr="00D076D3">
              <w:rPr>
                <w:rFonts w:ascii="Arial Narrow" w:eastAsia="Times New Roman" w:hAnsi="Arial Narrow" w:cs="Times New Roman"/>
                <w:b/>
                <w:bCs/>
                <w:color w:val="000000"/>
                <w:lang w:eastAsia="sk-SK"/>
              </w:rPr>
              <w:t>Vysávač profesionálny</w:t>
            </w:r>
          </w:p>
          <w:bookmarkEnd w:id="34"/>
          <w:p w14:paraId="06C98A3C" w14:textId="77777777" w:rsidR="00C42095" w:rsidRPr="00D076D3" w:rsidRDefault="00C42095" w:rsidP="00C42095">
            <w:pPr>
              <w:spacing w:after="0" w:line="240" w:lineRule="auto"/>
              <w:rPr>
                <w:rFonts w:ascii="Arial Narrow" w:eastAsia="Times New Roman" w:hAnsi="Arial Narrow" w:cs="Times New Roman"/>
                <w:b/>
                <w:bCs/>
                <w:color w:val="000000"/>
                <w:lang w:eastAsia="sk-SK"/>
              </w:rPr>
            </w:pP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7CC8CCFA" w14:textId="77777777" w:rsidR="009C1C50" w:rsidRPr="00D076D3" w:rsidRDefault="009C1C50" w:rsidP="00C42095">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3E6C80F7" w14:textId="77777777" w:rsidR="009C1C50" w:rsidRPr="00D076D3" w:rsidRDefault="009C1C50" w:rsidP="00C42095">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„áno/nie“</w:t>
            </w:r>
          </w:p>
        </w:tc>
      </w:tr>
      <w:tr w:rsidR="009C1C50" w:rsidRPr="00D076D3" w14:paraId="59FD2092" w14:textId="77777777" w:rsidTr="00C42095">
        <w:trPr>
          <w:trHeight w:val="419"/>
          <w:jc w:val="center"/>
        </w:trPr>
        <w:tc>
          <w:tcPr>
            <w:tcW w:w="2108" w:type="dxa"/>
            <w:tcBorders>
              <w:top w:val="single" w:sz="4" w:space="0" w:color="auto"/>
              <w:left w:val="single" w:sz="4" w:space="0" w:color="auto"/>
              <w:bottom w:val="single" w:sz="4" w:space="0" w:color="auto"/>
              <w:right w:val="single" w:sz="4" w:space="0" w:color="auto"/>
            </w:tcBorders>
            <w:shd w:val="clear" w:color="auto" w:fill="E2EFD9"/>
            <w:vAlign w:val="center"/>
          </w:tcPr>
          <w:p w14:paraId="00D57AAE" w14:textId="77777777" w:rsidR="009C1C50" w:rsidRPr="00D076D3" w:rsidRDefault="009C1C50" w:rsidP="00C42095">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vAlign w:val="center"/>
          </w:tcPr>
          <w:p w14:paraId="18D01DA2" w14:textId="77777777" w:rsidR="009C1C50" w:rsidRPr="00D076D3" w:rsidRDefault="009C1C50" w:rsidP="00C42095">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77 ks</w:t>
            </w:r>
          </w:p>
        </w:tc>
        <w:tc>
          <w:tcPr>
            <w:tcW w:w="2913" w:type="dxa"/>
            <w:vMerge/>
            <w:tcBorders>
              <w:left w:val="single" w:sz="4" w:space="0" w:color="auto"/>
              <w:bottom w:val="single" w:sz="4" w:space="0" w:color="auto"/>
              <w:right w:val="single" w:sz="4" w:space="0" w:color="auto"/>
            </w:tcBorders>
            <w:shd w:val="clear" w:color="auto" w:fill="BFBFBF"/>
            <w:vAlign w:val="center"/>
          </w:tcPr>
          <w:p w14:paraId="030DA114" w14:textId="77777777" w:rsidR="009C1C50" w:rsidRPr="00D076D3" w:rsidRDefault="009C1C50" w:rsidP="00C42095">
            <w:pPr>
              <w:spacing w:after="0" w:line="240" w:lineRule="auto"/>
              <w:jc w:val="center"/>
              <w:rPr>
                <w:rFonts w:ascii="Arial Narrow" w:eastAsia="Times New Roman" w:hAnsi="Arial Narrow" w:cs="Times New Roman"/>
                <w:b/>
                <w:bCs/>
                <w:color w:val="000000"/>
                <w:highlight w:val="yellow"/>
                <w:lang w:eastAsia="sk-SK"/>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3CE93759" w14:textId="77777777" w:rsidR="009C1C50" w:rsidRPr="00D076D3" w:rsidRDefault="009C1C50" w:rsidP="00C42095">
            <w:pPr>
              <w:spacing w:after="0" w:line="240" w:lineRule="auto"/>
              <w:jc w:val="center"/>
              <w:rPr>
                <w:rFonts w:ascii="Arial Narrow" w:eastAsia="Times New Roman" w:hAnsi="Arial Narrow" w:cs="Times New Roman"/>
                <w:b/>
                <w:bCs/>
                <w:color w:val="000000"/>
                <w:highlight w:val="yellow"/>
                <w:lang w:eastAsia="sk-SK"/>
              </w:rPr>
            </w:pPr>
          </w:p>
        </w:tc>
      </w:tr>
      <w:tr w:rsidR="009C1C50" w:rsidRPr="00D076D3" w14:paraId="07651C3A" w14:textId="77777777" w:rsidTr="00C42095">
        <w:trPr>
          <w:trHeight w:val="294"/>
          <w:jc w:val="center"/>
        </w:trPr>
        <w:tc>
          <w:tcPr>
            <w:tcW w:w="2108" w:type="dxa"/>
            <w:tcBorders>
              <w:top w:val="nil"/>
              <w:left w:val="single" w:sz="4" w:space="0" w:color="auto"/>
              <w:bottom w:val="single" w:sz="4" w:space="0" w:color="auto"/>
              <w:right w:val="single" w:sz="4" w:space="0" w:color="auto"/>
            </w:tcBorders>
            <w:vAlign w:val="center"/>
            <w:hideMark/>
          </w:tcPr>
          <w:p w14:paraId="5ED761EB" w14:textId="77777777" w:rsidR="009C1C50" w:rsidRPr="00D076D3" w:rsidRDefault="009C1C50" w:rsidP="00C42095">
            <w:pPr>
              <w:spacing w:after="0" w:line="240" w:lineRule="auto"/>
              <w:rPr>
                <w:rFonts w:ascii="Arial Narrow" w:eastAsia="Times New Roman" w:hAnsi="Arial Narrow" w:cs="Times New Roman"/>
                <w:b/>
                <w:bCs/>
                <w:color w:val="000000"/>
                <w:highlight w:val="yellow"/>
                <w:lang w:eastAsia="sk-SK"/>
              </w:rPr>
            </w:pPr>
            <w:r w:rsidRPr="00D076D3">
              <w:rPr>
                <w:rFonts w:ascii="Arial Narrow" w:eastAsia="Times New Roman" w:hAnsi="Arial Narrow" w:cs="Times New Roman"/>
                <w:b/>
                <w:lang w:eastAsia="sk-SK"/>
              </w:rPr>
              <w:t>Výkon:</w:t>
            </w:r>
          </w:p>
        </w:tc>
        <w:tc>
          <w:tcPr>
            <w:tcW w:w="2646" w:type="dxa"/>
            <w:tcBorders>
              <w:top w:val="nil"/>
              <w:left w:val="nil"/>
              <w:bottom w:val="single" w:sz="4" w:space="0" w:color="auto"/>
              <w:right w:val="single" w:sz="4" w:space="0" w:color="auto"/>
            </w:tcBorders>
            <w:shd w:val="clear" w:color="auto" w:fill="FFFFFF"/>
            <w:vAlign w:val="center"/>
            <w:hideMark/>
          </w:tcPr>
          <w:p w14:paraId="07D46F42" w14:textId="77777777" w:rsidR="009C1C50" w:rsidRPr="00D076D3" w:rsidRDefault="009C1C50" w:rsidP="00C42095">
            <w:pPr>
              <w:spacing w:after="0" w:line="240" w:lineRule="auto"/>
              <w:rPr>
                <w:rFonts w:ascii="Arial Narrow" w:eastAsia="Times New Roman" w:hAnsi="Arial Narrow" w:cs="Times New Roman"/>
                <w:bCs/>
                <w:color w:val="000000"/>
                <w:highlight w:val="yellow"/>
                <w:lang w:eastAsia="sk-SK"/>
              </w:rPr>
            </w:pPr>
            <w:r w:rsidRPr="00D076D3">
              <w:rPr>
                <w:rFonts w:ascii="Arial Narrow" w:eastAsia="Times New Roman" w:hAnsi="Arial Narrow" w:cs="Times New Roman"/>
                <w:color w:val="000000"/>
                <w:lang w:eastAsia="sk-SK"/>
              </w:rPr>
              <w:t>Min. 1300 W</w:t>
            </w:r>
          </w:p>
        </w:tc>
        <w:tc>
          <w:tcPr>
            <w:tcW w:w="2913" w:type="dxa"/>
            <w:tcBorders>
              <w:top w:val="single" w:sz="4" w:space="0" w:color="auto"/>
              <w:left w:val="nil"/>
              <w:bottom w:val="single" w:sz="4" w:space="0" w:color="auto"/>
              <w:right w:val="single" w:sz="4" w:space="0" w:color="auto"/>
            </w:tcBorders>
            <w:vAlign w:val="center"/>
          </w:tcPr>
          <w:p w14:paraId="7BBCE641" w14:textId="77777777" w:rsidR="009C1C50" w:rsidRPr="00D076D3" w:rsidRDefault="009C1C50" w:rsidP="00C42095">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18DA3D0F" w14:textId="77777777" w:rsidR="009C1C50" w:rsidRPr="00D076D3" w:rsidRDefault="009C1C50" w:rsidP="00C42095">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r>
      <w:tr w:rsidR="009C1C50" w:rsidRPr="00D076D3" w14:paraId="4027E70A" w14:textId="77777777" w:rsidTr="00C42095">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4CF8A440" w14:textId="77777777" w:rsidR="009C1C50" w:rsidRPr="00D076D3" w:rsidRDefault="009C1C50" w:rsidP="00C42095">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Objem nádoby:</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79C21A84" w14:textId="77777777" w:rsidR="009C1C50" w:rsidRPr="00D076D3" w:rsidRDefault="009C1C50" w:rsidP="00C4209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30 l</w:t>
            </w:r>
          </w:p>
        </w:tc>
        <w:tc>
          <w:tcPr>
            <w:tcW w:w="2913" w:type="dxa"/>
            <w:tcBorders>
              <w:top w:val="single" w:sz="4" w:space="0" w:color="auto"/>
              <w:left w:val="single" w:sz="4" w:space="0" w:color="auto"/>
              <w:bottom w:val="single" w:sz="4" w:space="0" w:color="auto"/>
              <w:right w:val="single" w:sz="4" w:space="0" w:color="auto"/>
            </w:tcBorders>
            <w:vAlign w:val="center"/>
          </w:tcPr>
          <w:p w14:paraId="2680300B" w14:textId="77777777" w:rsidR="009C1C50" w:rsidRPr="00D076D3" w:rsidRDefault="009C1C50" w:rsidP="00C42095">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single" w:sz="4" w:space="0" w:color="auto"/>
              <w:bottom w:val="single" w:sz="4" w:space="0" w:color="auto"/>
              <w:right w:val="single" w:sz="4" w:space="0" w:color="auto"/>
            </w:tcBorders>
            <w:vAlign w:val="center"/>
          </w:tcPr>
          <w:p w14:paraId="1EBFD3AA" w14:textId="77777777" w:rsidR="009C1C50" w:rsidRPr="00D076D3" w:rsidRDefault="009C1C50" w:rsidP="00C42095">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19A3E599" w14:textId="77777777" w:rsidTr="00C42095">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55D75302" w14:textId="77777777" w:rsidR="009C1C50" w:rsidRPr="00D076D3" w:rsidRDefault="009C1C50" w:rsidP="00C42095">
            <w:pPr>
              <w:spacing w:after="0" w:line="240" w:lineRule="auto"/>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b/>
                <w:color w:val="000000"/>
                <w:lang w:eastAsia="sk-SK"/>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40984E8A" w14:textId="77777777" w:rsidR="009C1C50" w:rsidRPr="00D076D3" w:rsidRDefault="009C1C50" w:rsidP="00C4209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Sacia hadica</w:t>
            </w:r>
          </w:p>
          <w:p w14:paraId="2E09E3AB" w14:textId="77777777" w:rsidR="009C1C50" w:rsidRPr="00D076D3" w:rsidRDefault="009C1C50" w:rsidP="00C4209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Flexibilná sacia hadica</w:t>
            </w:r>
          </w:p>
          <w:p w14:paraId="4C6FE14D" w14:textId="77777777" w:rsidR="009C1C50" w:rsidRPr="00D076D3" w:rsidRDefault="009C1C50" w:rsidP="00C4209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Odnímateľná rukoväť s elektrostatickou  ochranou</w:t>
            </w:r>
          </w:p>
          <w:p w14:paraId="7B231A11" w14:textId="77777777" w:rsidR="009C1C50" w:rsidRPr="00D076D3" w:rsidRDefault="009C1C50" w:rsidP="00C4209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Plochý skladaný filter, vo vyberateľnej filtračnej kazete</w:t>
            </w:r>
          </w:p>
          <w:p w14:paraId="0CABE8E1" w14:textId="77777777" w:rsidR="009C1C50" w:rsidRPr="00D076D3" w:rsidRDefault="009C1C50" w:rsidP="00C4209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Štrbinová hubica</w:t>
            </w:r>
          </w:p>
          <w:p w14:paraId="3A11A607" w14:textId="77777777" w:rsidR="009C1C50" w:rsidRPr="00D076D3" w:rsidRDefault="009C1C50" w:rsidP="00C4209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xml:space="preserve">Filtračné vrecko z netkanej textílie, </w:t>
            </w:r>
          </w:p>
          <w:p w14:paraId="521B2D6A" w14:textId="77777777" w:rsidR="009C1C50" w:rsidRPr="00D076D3" w:rsidRDefault="009C1C50" w:rsidP="00C4209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Funkcia vyfukovania</w:t>
            </w:r>
          </w:p>
          <w:p w14:paraId="77AA114C" w14:textId="77777777" w:rsidR="009C1C50" w:rsidRPr="00D076D3" w:rsidRDefault="009C1C50" w:rsidP="00C4209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Čistenie filtra</w:t>
            </w:r>
          </w:p>
          <w:p w14:paraId="52668FFD" w14:textId="77777777" w:rsidR="009C1C50" w:rsidRPr="00D076D3" w:rsidRDefault="009C1C50" w:rsidP="00C4209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Vypúšťacia skrutka</w:t>
            </w:r>
          </w:p>
          <w:p w14:paraId="43AEAEA8" w14:textId="77777777" w:rsidR="009C1C50" w:rsidRPr="00D076D3" w:rsidRDefault="009C1C50" w:rsidP="00C4209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Adaptér pre pripojenie elektronáradia</w:t>
            </w:r>
          </w:p>
          <w:p w14:paraId="1F6F4364" w14:textId="77777777" w:rsidR="009C1C50" w:rsidRPr="00D076D3" w:rsidRDefault="009C1C50" w:rsidP="00C4209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Automatické zapínanie a vypínanie</w:t>
            </w:r>
          </w:p>
        </w:tc>
        <w:tc>
          <w:tcPr>
            <w:tcW w:w="2913" w:type="dxa"/>
            <w:tcBorders>
              <w:top w:val="single" w:sz="4" w:space="0" w:color="auto"/>
              <w:left w:val="single" w:sz="4" w:space="0" w:color="auto"/>
              <w:bottom w:val="single" w:sz="4" w:space="0" w:color="auto"/>
              <w:right w:val="single" w:sz="4" w:space="0" w:color="auto"/>
            </w:tcBorders>
            <w:vAlign w:val="center"/>
          </w:tcPr>
          <w:p w14:paraId="0A791D70" w14:textId="77777777" w:rsidR="009C1C50" w:rsidRPr="00D076D3" w:rsidRDefault="009C1C50" w:rsidP="00C42095">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c>
          <w:tcPr>
            <w:tcW w:w="1404" w:type="dxa"/>
            <w:tcBorders>
              <w:top w:val="single" w:sz="4" w:space="0" w:color="auto"/>
              <w:left w:val="single" w:sz="4" w:space="0" w:color="auto"/>
              <w:bottom w:val="single" w:sz="4" w:space="0" w:color="auto"/>
              <w:right w:val="single" w:sz="4" w:space="0" w:color="auto"/>
            </w:tcBorders>
            <w:vAlign w:val="center"/>
          </w:tcPr>
          <w:p w14:paraId="636AF773" w14:textId="77777777" w:rsidR="009C1C50" w:rsidRPr="00D076D3" w:rsidRDefault="009C1C50" w:rsidP="00C42095">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r>
      <w:tr w:rsidR="009C1C50" w:rsidRPr="00D076D3" w14:paraId="470D7776" w14:textId="77777777" w:rsidTr="00C42095">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FABEADC" w14:textId="77777777" w:rsidR="009C1C50" w:rsidRPr="00D076D3" w:rsidRDefault="009C1C50" w:rsidP="00C4209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415DD050" w14:textId="77777777" w:rsidR="009C1C50" w:rsidRPr="00D076D3" w:rsidRDefault="009C1C50" w:rsidP="00C42095">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r w:rsidR="009C1C50" w:rsidRPr="00D076D3" w14:paraId="2F1AF2ED" w14:textId="77777777" w:rsidTr="00C42095">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AACC102" w14:textId="77777777" w:rsidR="009C1C50" w:rsidRPr="00D076D3" w:rsidRDefault="009C1C50" w:rsidP="00C4209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00754D16" w14:textId="77777777" w:rsidR="009C1C50" w:rsidRPr="00D076D3" w:rsidRDefault="009C1C50" w:rsidP="00C42095">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bl>
    <w:p w14:paraId="37E62ED6" w14:textId="77777777" w:rsidR="009C1C50" w:rsidRPr="00D076D3" w:rsidRDefault="009C1C50" w:rsidP="009C1C50">
      <w:pPr>
        <w:spacing w:after="0" w:line="240" w:lineRule="auto"/>
        <w:rPr>
          <w:rFonts w:ascii="Arial Narrow" w:eastAsia="Times New Roman" w:hAnsi="Arial Narrow" w:cs="Times New Roman"/>
          <w:lang w:eastAsia="sk-SK"/>
        </w:rPr>
      </w:pPr>
    </w:p>
    <w:tbl>
      <w:tblPr>
        <w:tblpPr w:leftFromText="141" w:rightFromText="141" w:vertAnchor="text" w:horzAnchor="margin" w:tblpXSpec="center" w:tblpY="200"/>
        <w:tblW w:w="9071" w:type="dxa"/>
        <w:jc w:val="center"/>
        <w:tblCellMar>
          <w:left w:w="70" w:type="dxa"/>
          <w:right w:w="70" w:type="dxa"/>
        </w:tblCellMar>
        <w:tblLook w:val="04A0" w:firstRow="1" w:lastRow="0" w:firstColumn="1" w:lastColumn="0" w:noHBand="0" w:noVBand="1"/>
      </w:tblPr>
      <w:tblGrid>
        <w:gridCol w:w="2108"/>
        <w:gridCol w:w="2646"/>
        <w:gridCol w:w="2913"/>
        <w:gridCol w:w="1404"/>
      </w:tblGrid>
      <w:tr w:rsidR="009C1C50" w:rsidRPr="00D076D3" w14:paraId="0CC68BC8" w14:textId="77777777" w:rsidTr="00412F98">
        <w:trPr>
          <w:trHeight w:val="1408"/>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149FAAB0" w14:textId="77777777" w:rsidR="009C1C50" w:rsidRPr="00D076D3" w:rsidRDefault="009C1C50" w:rsidP="00412F98">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4C63E320" w14:textId="77777777" w:rsidR="009C1C50" w:rsidRPr="00D076D3" w:rsidRDefault="009C1C50" w:rsidP="00412F98">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Vlastný návrh plnenia</w:t>
            </w:r>
          </w:p>
          <w:p w14:paraId="2F0D1D84" w14:textId="77777777" w:rsidR="009C1C50" w:rsidRPr="00D076D3" w:rsidRDefault="009C1C50" w:rsidP="00412F98">
            <w:pPr>
              <w:spacing w:after="0" w:line="240" w:lineRule="auto"/>
              <w:jc w:val="center"/>
              <w:rPr>
                <w:rFonts w:ascii="Arial Narrow" w:eastAsia="Times New Roman" w:hAnsi="Arial Narrow" w:cs="Times New Roman"/>
                <w:bCs/>
                <w:color w:val="000000"/>
                <w:lang w:eastAsia="sk-SK"/>
              </w:rPr>
            </w:pPr>
            <w:r w:rsidRPr="00D076D3">
              <w:rPr>
                <w:rFonts w:ascii="Arial Narrow" w:eastAsia="Times New Roman" w:hAnsi="Arial Narrow" w:cs="Times New Roman"/>
                <w:bCs/>
                <w:color w:val="000000"/>
                <w:lang w:eastAsia="sk-SK"/>
              </w:rPr>
              <w:t>(doplní uchádzač)</w:t>
            </w:r>
          </w:p>
          <w:p w14:paraId="25321118" w14:textId="77777777" w:rsidR="009C1C50" w:rsidRPr="00D076D3" w:rsidRDefault="009C1C50" w:rsidP="00412F98">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Požaduje sa uviesť skutočnú špecifikáciu ponúkaného predmetu zákazky - výrobcu, typové označenie a technické parametre,  uviesť áno/nie, v prípade číselnej hodnoty uviesť jej skutočnú hodnotu</w:t>
            </w:r>
          </w:p>
        </w:tc>
      </w:tr>
      <w:tr w:rsidR="009C1C50" w:rsidRPr="00D076D3" w14:paraId="38C1A46F" w14:textId="77777777" w:rsidTr="00412F98">
        <w:trPr>
          <w:trHeight w:val="482"/>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37ED24C4" w14:textId="77777777" w:rsidR="009C1C50" w:rsidRPr="00D076D3" w:rsidRDefault="009C1C50" w:rsidP="00412F98">
            <w:pPr>
              <w:spacing w:after="0" w:line="240" w:lineRule="auto"/>
              <w:rPr>
                <w:rFonts w:ascii="Arial Narrow" w:eastAsia="Times New Roman" w:hAnsi="Arial Narrow" w:cs="Times New Roman"/>
                <w:b/>
                <w:bCs/>
                <w:color w:val="000000"/>
                <w:lang w:eastAsia="sk-SK"/>
              </w:rPr>
            </w:pPr>
          </w:p>
          <w:p w14:paraId="1FA83405" w14:textId="77777777" w:rsidR="009C1C50" w:rsidRPr="00D076D3" w:rsidRDefault="009C1C50" w:rsidP="00412F98">
            <w:pPr>
              <w:spacing w:after="0" w:line="240" w:lineRule="auto"/>
              <w:rPr>
                <w:rFonts w:ascii="Arial Narrow" w:eastAsia="Times New Roman" w:hAnsi="Arial Narrow" w:cs="Times New Roman"/>
                <w:b/>
                <w:bCs/>
                <w:color w:val="000000"/>
                <w:lang w:eastAsia="sk-SK"/>
              </w:rPr>
            </w:pPr>
            <w:bookmarkStart w:id="35" w:name="_Hlk189576480"/>
            <w:r w:rsidRPr="00D076D3">
              <w:rPr>
                <w:rFonts w:ascii="Arial Narrow" w:eastAsia="Times New Roman" w:hAnsi="Arial Narrow" w:cs="Times New Roman"/>
                <w:b/>
                <w:bCs/>
                <w:color w:val="000000"/>
                <w:lang w:eastAsia="sk-SK"/>
              </w:rPr>
              <w:t xml:space="preserve">Položka č 34 – </w:t>
            </w:r>
            <w:r w:rsidRPr="00D076D3">
              <w:rPr>
                <w:rFonts w:ascii="Arial Narrow" w:eastAsia="Times New Roman" w:hAnsi="Arial Narrow" w:cs="Times New Roman"/>
                <w:lang w:eastAsia="sk-SK"/>
              </w:rPr>
              <w:t xml:space="preserve">    </w:t>
            </w:r>
            <w:r w:rsidR="00412F98" w:rsidRPr="00D076D3">
              <w:rPr>
                <w:rFonts w:ascii="Arial Narrow" w:eastAsia="Times New Roman" w:hAnsi="Arial Narrow" w:cs="Times New Roman"/>
                <w:b/>
                <w:bCs/>
                <w:color w:val="000000"/>
                <w:lang w:eastAsia="sk-SK"/>
              </w:rPr>
              <w:t>Vysávač priemyselný</w:t>
            </w:r>
          </w:p>
          <w:bookmarkEnd w:id="35"/>
          <w:p w14:paraId="12E05BDE" w14:textId="77777777" w:rsidR="009C1C50" w:rsidRPr="00D076D3" w:rsidRDefault="009C1C50" w:rsidP="00412F98">
            <w:pPr>
              <w:spacing w:after="0" w:line="240" w:lineRule="auto"/>
              <w:rPr>
                <w:rFonts w:ascii="Arial Narrow" w:eastAsia="Times New Roman" w:hAnsi="Arial Narrow" w:cs="Times New Roman"/>
                <w:b/>
                <w:bCs/>
                <w:color w:val="000000"/>
                <w:highlight w:val="yellow"/>
                <w:lang w:eastAsia="sk-SK"/>
              </w:rPr>
            </w:pP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44310207" w14:textId="77777777" w:rsidR="009C1C50" w:rsidRPr="00D076D3" w:rsidRDefault="009C1C50" w:rsidP="00412F98">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2727B118" w14:textId="77777777" w:rsidR="009C1C50" w:rsidRPr="00D076D3" w:rsidRDefault="009C1C50" w:rsidP="00412F98">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„áno/nie“</w:t>
            </w:r>
          </w:p>
        </w:tc>
      </w:tr>
      <w:tr w:rsidR="009C1C50" w:rsidRPr="00D076D3" w14:paraId="41451E27" w14:textId="77777777" w:rsidTr="00412F98">
        <w:trPr>
          <w:trHeight w:val="419"/>
          <w:jc w:val="center"/>
        </w:trPr>
        <w:tc>
          <w:tcPr>
            <w:tcW w:w="2108" w:type="dxa"/>
            <w:tcBorders>
              <w:top w:val="single" w:sz="4" w:space="0" w:color="auto"/>
              <w:left w:val="single" w:sz="4" w:space="0" w:color="auto"/>
              <w:bottom w:val="single" w:sz="4" w:space="0" w:color="auto"/>
              <w:right w:val="single" w:sz="4" w:space="0" w:color="auto"/>
            </w:tcBorders>
            <w:shd w:val="clear" w:color="auto" w:fill="E2EFD9"/>
            <w:vAlign w:val="center"/>
          </w:tcPr>
          <w:p w14:paraId="77CE116F" w14:textId="77777777" w:rsidR="009C1C50" w:rsidRPr="00D076D3" w:rsidRDefault="009C1C50" w:rsidP="00412F98">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vAlign w:val="center"/>
          </w:tcPr>
          <w:p w14:paraId="377FCABB" w14:textId="77777777" w:rsidR="009C1C50" w:rsidRPr="00D076D3" w:rsidRDefault="009C1C50" w:rsidP="00412F98">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124 ks</w:t>
            </w:r>
          </w:p>
        </w:tc>
        <w:tc>
          <w:tcPr>
            <w:tcW w:w="2913" w:type="dxa"/>
            <w:vMerge/>
            <w:tcBorders>
              <w:left w:val="single" w:sz="4" w:space="0" w:color="auto"/>
              <w:bottom w:val="single" w:sz="4" w:space="0" w:color="auto"/>
              <w:right w:val="single" w:sz="4" w:space="0" w:color="auto"/>
            </w:tcBorders>
            <w:shd w:val="clear" w:color="auto" w:fill="BFBFBF"/>
            <w:vAlign w:val="center"/>
          </w:tcPr>
          <w:p w14:paraId="3C914811" w14:textId="77777777" w:rsidR="009C1C50" w:rsidRPr="00D076D3" w:rsidRDefault="009C1C50" w:rsidP="00412F98">
            <w:pPr>
              <w:spacing w:after="0" w:line="240" w:lineRule="auto"/>
              <w:jc w:val="center"/>
              <w:rPr>
                <w:rFonts w:ascii="Arial Narrow" w:eastAsia="Times New Roman" w:hAnsi="Arial Narrow" w:cs="Times New Roman"/>
                <w:b/>
                <w:bCs/>
                <w:color w:val="000000"/>
                <w:highlight w:val="yellow"/>
                <w:lang w:eastAsia="sk-SK"/>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2C868FBD" w14:textId="77777777" w:rsidR="009C1C50" w:rsidRPr="00D076D3" w:rsidRDefault="009C1C50" w:rsidP="00412F98">
            <w:pPr>
              <w:spacing w:after="0" w:line="240" w:lineRule="auto"/>
              <w:jc w:val="center"/>
              <w:rPr>
                <w:rFonts w:ascii="Arial Narrow" w:eastAsia="Times New Roman" w:hAnsi="Arial Narrow" w:cs="Times New Roman"/>
                <w:b/>
                <w:bCs/>
                <w:color w:val="000000"/>
                <w:highlight w:val="yellow"/>
                <w:lang w:eastAsia="sk-SK"/>
              </w:rPr>
            </w:pPr>
          </w:p>
        </w:tc>
      </w:tr>
      <w:tr w:rsidR="009C1C50" w:rsidRPr="00D076D3" w14:paraId="5F4B6A30" w14:textId="77777777" w:rsidTr="00412F98">
        <w:trPr>
          <w:trHeight w:val="294"/>
          <w:jc w:val="center"/>
        </w:trPr>
        <w:tc>
          <w:tcPr>
            <w:tcW w:w="2108" w:type="dxa"/>
            <w:tcBorders>
              <w:top w:val="nil"/>
              <w:left w:val="single" w:sz="4" w:space="0" w:color="auto"/>
              <w:bottom w:val="single" w:sz="4" w:space="0" w:color="auto"/>
              <w:right w:val="single" w:sz="4" w:space="0" w:color="auto"/>
            </w:tcBorders>
            <w:vAlign w:val="center"/>
            <w:hideMark/>
          </w:tcPr>
          <w:p w14:paraId="13A28581" w14:textId="77777777" w:rsidR="009C1C50" w:rsidRPr="00D076D3" w:rsidRDefault="009C1C50" w:rsidP="00412F98">
            <w:pPr>
              <w:spacing w:after="0" w:line="240" w:lineRule="auto"/>
              <w:rPr>
                <w:rFonts w:ascii="Arial Narrow" w:eastAsia="Times New Roman" w:hAnsi="Arial Narrow" w:cs="Times New Roman"/>
                <w:b/>
                <w:bCs/>
                <w:color w:val="000000"/>
                <w:highlight w:val="yellow"/>
                <w:lang w:eastAsia="sk-SK"/>
              </w:rPr>
            </w:pPr>
            <w:r w:rsidRPr="00D076D3">
              <w:rPr>
                <w:rFonts w:ascii="Arial Narrow" w:eastAsia="Times New Roman" w:hAnsi="Arial Narrow" w:cs="Times New Roman"/>
                <w:b/>
                <w:lang w:eastAsia="sk-SK"/>
              </w:rPr>
              <w:lastRenderedPageBreak/>
              <w:t>Výkon:</w:t>
            </w:r>
          </w:p>
        </w:tc>
        <w:tc>
          <w:tcPr>
            <w:tcW w:w="2646" w:type="dxa"/>
            <w:tcBorders>
              <w:top w:val="nil"/>
              <w:left w:val="nil"/>
              <w:bottom w:val="single" w:sz="4" w:space="0" w:color="auto"/>
              <w:right w:val="single" w:sz="4" w:space="0" w:color="auto"/>
            </w:tcBorders>
            <w:shd w:val="clear" w:color="auto" w:fill="FFFFFF"/>
            <w:vAlign w:val="center"/>
            <w:hideMark/>
          </w:tcPr>
          <w:p w14:paraId="5CE85657" w14:textId="77777777" w:rsidR="009C1C50" w:rsidRPr="00D076D3" w:rsidRDefault="009C1C50" w:rsidP="00412F98">
            <w:pPr>
              <w:spacing w:after="0" w:line="240" w:lineRule="auto"/>
              <w:rPr>
                <w:rFonts w:ascii="Arial Narrow" w:eastAsia="Times New Roman" w:hAnsi="Arial Narrow" w:cs="Times New Roman"/>
                <w:bCs/>
                <w:color w:val="000000"/>
                <w:highlight w:val="yellow"/>
                <w:lang w:eastAsia="sk-SK"/>
              </w:rPr>
            </w:pPr>
            <w:r w:rsidRPr="00D076D3">
              <w:rPr>
                <w:rFonts w:ascii="Arial Narrow" w:eastAsia="Times New Roman" w:hAnsi="Arial Narrow" w:cs="Times New Roman"/>
                <w:color w:val="000000"/>
                <w:lang w:eastAsia="sk-SK"/>
              </w:rPr>
              <w:t>Min. 1200 W</w:t>
            </w:r>
          </w:p>
        </w:tc>
        <w:tc>
          <w:tcPr>
            <w:tcW w:w="2913" w:type="dxa"/>
            <w:tcBorders>
              <w:top w:val="single" w:sz="4" w:space="0" w:color="auto"/>
              <w:left w:val="nil"/>
              <w:bottom w:val="single" w:sz="4" w:space="0" w:color="auto"/>
              <w:right w:val="single" w:sz="4" w:space="0" w:color="auto"/>
            </w:tcBorders>
            <w:vAlign w:val="center"/>
          </w:tcPr>
          <w:p w14:paraId="58453573" w14:textId="77777777" w:rsidR="009C1C50" w:rsidRPr="00D076D3" w:rsidRDefault="009C1C50" w:rsidP="00412F98">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7220618E" w14:textId="77777777" w:rsidR="009C1C50" w:rsidRPr="00D076D3" w:rsidRDefault="009C1C50" w:rsidP="00412F98">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r>
      <w:tr w:rsidR="009C1C50" w:rsidRPr="00D076D3" w14:paraId="0DD45F01" w14:textId="77777777" w:rsidTr="00412F98">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6B3598F7" w14:textId="77777777" w:rsidR="009C1C50" w:rsidRPr="00D076D3" w:rsidRDefault="009C1C50" w:rsidP="00412F98">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Objem nádoby:</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023A1A4B" w14:textId="77777777" w:rsidR="009C1C50" w:rsidRPr="00D076D3" w:rsidRDefault="009C1C50" w:rsidP="00412F9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20 l</w:t>
            </w:r>
          </w:p>
        </w:tc>
        <w:tc>
          <w:tcPr>
            <w:tcW w:w="2913" w:type="dxa"/>
            <w:tcBorders>
              <w:top w:val="single" w:sz="4" w:space="0" w:color="auto"/>
              <w:left w:val="single" w:sz="4" w:space="0" w:color="auto"/>
              <w:bottom w:val="single" w:sz="4" w:space="0" w:color="auto"/>
              <w:right w:val="single" w:sz="4" w:space="0" w:color="auto"/>
            </w:tcBorders>
            <w:vAlign w:val="center"/>
          </w:tcPr>
          <w:p w14:paraId="0A0F6BB8" w14:textId="77777777" w:rsidR="009C1C50" w:rsidRPr="00D076D3" w:rsidRDefault="009C1C50" w:rsidP="00412F98">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single" w:sz="4" w:space="0" w:color="auto"/>
              <w:bottom w:val="single" w:sz="4" w:space="0" w:color="auto"/>
              <w:right w:val="single" w:sz="4" w:space="0" w:color="auto"/>
            </w:tcBorders>
            <w:vAlign w:val="center"/>
          </w:tcPr>
          <w:p w14:paraId="0CA4155E" w14:textId="77777777" w:rsidR="009C1C50" w:rsidRPr="00D076D3" w:rsidRDefault="009C1C50" w:rsidP="00412F9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00253AC8" w14:textId="77777777" w:rsidTr="00412F98">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274D65DC" w14:textId="77777777" w:rsidR="009C1C50" w:rsidRPr="00D076D3" w:rsidRDefault="009C1C50" w:rsidP="00412F98">
            <w:pPr>
              <w:spacing w:after="0" w:line="240" w:lineRule="auto"/>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b/>
                <w:color w:val="000000"/>
                <w:lang w:eastAsia="sk-SK"/>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5F497A38" w14:textId="77777777" w:rsidR="009C1C50" w:rsidRPr="00D076D3" w:rsidRDefault="009C1C50" w:rsidP="00412F9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Funkcia fúkania</w:t>
            </w:r>
          </w:p>
          <w:p w14:paraId="20E29342" w14:textId="77777777" w:rsidR="009C1C50" w:rsidRPr="00D076D3" w:rsidRDefault="009C1C50" w:rsidP="00412F9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Odtokový ventil</w:t>
            </w:r>
          </w:p>
          <w:p w14:paraId="2F380772" w14:textId="77777777" w:rsidR="009C1C50" w:rsidRPr="00D076D3" w:rsidRDefault="009C1C50" w:rsidP="00412F9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Vypúšťací ventil</w:t>
            </w:r>
          </w:p>
          <w:p w14:paraId="13826A4C" w14:textId="77777777" w:rsidR="009C1C50" w:rsidRPr="00D076D3" w:rsidRDefault="009C1C50" w:rsidP="00412F9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Vysávač na mokré a suché vysávanie</w:t>
            </w:r>
          </w:p>
          <w:p w14:paraId="0D349CD6" w14:textId="77777777" w:rsidR="009C1C50" w:rsidRPr="00D076D3" w:rsidRDefault="009C1C50" w:rsidP="00412F9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Antistatický systém</w:t>
            </w:r>
          </w:p>
          <w:p w14:paraId="36716C33" w14:textId="77777777" w:rsidR="009C1C50" w:rsidRPr="00D076D3" w:rsidRDefault="009C1C50" w:rsidP="00412F9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Výbava:</w:t>
            </w:r>
          </w:p>
          <w:p w14:paraId="3850ABAE" w14:textId="77777777" w:rsidR="009C1C50" w:rsidRPr="00D076D3" w:rsidRDefault="009C1C50" w:rsidP="00412F9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Hubica na podlahu</w:t>
            </w:r>
          </w:p>
          <w:p w14:paraId="09D7132C" w14:textId="77777777" w:rsidR="009C1C50" w:rsidRPr="00D076D3" w:rsidRDefault="009C1C50" w:rsidP="00412F9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Kefová vložka</w:t>
            </w:r>
          </w:p>
          <w:p w14:paraId="1B07341C" w14:textId="77777777" w:rsidR="009C1C50" w:rsidRPr="00D076D3" w:rsidRDefault="009C1C50" w:rsidP="00412F9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Gumová hubicová vložka</w:t>
            </w:r>
          </w:p>
          <w:p w14:paraId="7E66E7B1" w14:textId="77777777" w:rsidR="009C1C50" w:rsidRPr="00D076D3" w:rsidRDefault="009C1C50" w:rsidP="00412F9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Štrbinová hubica</w:t>
            </w:r>
          </w:p>
          <w:p w14:paraId="4CD3631E" w14:textId="77777777" w:rsidR="009C1C50" w:rsidRPr="00D076D3" w:rsidRDefault="009C1C50" w:rsidP="00412F9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- 2 x extrakčné rúry</w:t>
            </w:r>
          </w:p>
          <w:p w14:paraId="648E4C70" w14:textId="77777777" w:rsidR="009C1C50" w:rsidRPr="00D076D3" w:rsidRDefault="009C1C50" w:rsidP="00412F9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Extrakčný adaptér</w:t>
            </w:r>
          </w:p>
          <w:p w14:paraId="42175D06" w14:textId="77777777" w:rsidR="009C1C50" w:rsidRPr="00D076D3" w:rsidRDefault="009C1C50" w:rsidP="00412F9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Papierové filtračné vrecko</w:t>
            </w:r>
          </w:p>
          <w:p w14:paraId="15587E15" w14:textId="77777777" w:rsidR="009C1C50" w:rsidRPr="00D076D3" w:rsidRDefault="009C1C50" w:rsidP="00412F9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Filter</w:t>
            </w:r>
          </w:p>
          <w:p w14:paraId="7EE9A95E" w14:textId="77777777" w:rsidR="009C1C50" w:rsidRPr="00D076D3" w:rsidRDefault="009C1C50" w:rsidP="00412F9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Predradený filter</w:t>
            </w:r>
          </w:p>
        </w:tc>
        <w:tc>
          <w:tcPr>
            <w:tcW w:w="2913" w:type="dxa"/>
            <w:tcBorders>
              <w:top w:val="single" w:sz="4" w:space="0" w:color="auto"/>
              <w:left w:val="single" w:sz="4" w:space="0" w:color="auto"/>
              <w:bottom w:val="single" w:sz="4" w:space="0" w:color="auto"/>
              <w:right w:val="single" w:sz="4" w:space="0" w:color="auto"/>
            </w:tcBorders>
            <w:vAlign w:val="center"/>
          </w:tcPr>
          <w:p w14:paraId="65136EC3" w14:textId="77777777" w:rsidR="009C1C50" w:rsidRPr="00D076D3" w:rsidRDefault="009C1C50" w:rsidP="00412F98">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c>
          <w:tcPr>
            <w:tcW w:w="1404" w:type="dxa"/>
            <w:tcBorders>
              <w:top w:val="single" w:sz="4" w:space="0" w:color="auto"/>
              <w:left w:val="single" w:sz="4" w:space="0" w:color="auto"/>
              <w:bottom w:val="single" w:sz="4" w:space="0" w:color="auto"/>
              <w:right w:val="single" w:sz="4" w:space="0" w:color="auto"/>
            </w:tcBorders>
            <w:vAlign w:val="center"/>
          </w:tcPr>
          <w:p w14:paraId="358D132B" w14:textId="77777777" w:rsidR="009C1C50" w:rsidRPr="00D076D3" w:rsidRDefault="009C1C50" w:rsidP="00412F9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r>
      <w:tr w:rsidR="009C1C50" w:rsidRPr="00D076D3" w14:paraId="73AC3CCC" w14:textId="77777777" w:rsidTr="00412F98">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4CBC2F" w14:textId="77777777" w:rsidR="009C1C50" w:rsidRPr="00D076D3" w:rsidRDefault="009C1C50" w:rsidP="00412F9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2DDC3364" w14:textId="77777777" w:rsidR="009C1C50" w:rsidRPr="00D076D3" w:rsidRDefault="009C1C50" w:rsidP="00412F98">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r w:rsidR="009C1C50" w:rsidRPr="00D076D3" w14:paraId="7F040D95" w14:textId="77777777" w:rsidTr="00412F98">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1A5442A" w14:textId="77777777" w:rsidR="009C1C50" w:rsidRPr="00D076D3" w:rsidRDefault="009C1C50" w:rsidP="00412F9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2C34C205" w14:textId="77777777" w:rsidR="009C1C50" w:rsidRPr="00D076D3" w:rsidRDefault="009C1C50" w:rsidP="00412F98">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bl>
    <w:p w14:paraId="598A102D" w14:textId="77777777" w:rsidR="009C1C50" w:rsidRPr="00D076D3" w:rsidRDefault="009C1C50" w:rsidP="009C1C50">
      <w:pPr>
        <w:spacing w:after="0" w:line="240" w:lineRule="auto"/>
        <w:jc w:val="both"/>
        <w:rPr>
          <w:rFonts w:ascii="Arial Narrow" w:eastAsia="Times New Roman" w:hAnsi="Arial Narrow" w:cs="Times New Roman"/>
          <w:b/>
          <w:lang w:eastAsia="sk-SK"/>
        </w:rPr>
      </w:pPr>
    </w:p>
    <w:tbl>
      <w:tblPr>
        <w:tblpPr w:leftFromText="141" w:rightFromText="141" w:vertAnchor="text" w:horzAnchor="margin" w:tblpXSpec="center" w:tblpY="200"/>
        <w:tblW w:w="9071" w:type="dxa"/>
        <w:jc w:val="center"/>
        <w:tblCellMar>
          <w:left w:w="70" w:type="dxa"/>
          <w:right w:w="70" w:type="dxa"/>
        </w:tblCellMar>
        <w:tblLook w:val="04A0" w:firstRow="1" w:lastRow="0" w:firstColumn="1" w:lastColumn="0" w:noHBand="0" w:noVBand="1"/>
      </w:tblPr>
      <w:tblGrid>
        <w:gridCol w:w="2108"/>
        <w:gridCol w:w="2646"/>
        <w:gridCol w:w="2913"/>
        <w:gridCol w:w="1404"/>
      </w:tblGrid>
      <w:tr w:rsidR="007323DF" w:rsidRPr="00D076D3" w14:paraId="0E897E83" w14:textId="77777777" w:rsidTr="00505DEB">
        <w:trPr>
          <w:trHeight w:val="1408"/>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209B82B7" w14:textId="77777777" w:rsidR="007323DF" w:rsidRPr="00D076D3" w:rsidRDefault="007323DF" w:rsidP="00505DEB">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08F25D55" w14:textId="77777777" w:rsidR="007323DF" w:rsidRPr="00D076D3" w:rsidRDefault="007323DF" w:rsidP="00505DEB">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Vlastný návrh plnenia</w:t>
            </w:r>
          </w:p>
          <w:p w14:paraId="54F337DB" w14:textId="77777777" w:rsidR="007323DF" w:rsidRPr="00D076D3" w:rsidRDefault="007323DF" w:rsidP="00505DEB">
            <w:pPr>
              <w:spacing w:after="0" w:line="240" w:lineRule="auto"/>
              <w:jc w:val="center"/>
              <w:rPr>
                <w:rFonts w:ascii="Arial Narrow" w:eastAsia="Times New Roman" w:hAnsi="Arial Narrow" w:cs="Times New Roman"/>
                <w:bCs/>
                <w:color w:val="000000"/>
                <w:lang w:eastAsia="sk-SK"/>
              </w:rPr>
            </w:pPr>
            <w:r w:rsidRPr="00D076D3">
              <w:rPr>
                <w:rFonts w:ascii="Arial Narrow" w:eastAsia="Times New Roman" w:hAnsi="Arial Narrow" w:cs="Times New Roman"/>
                <w:bCs/>
                <w:color w:val="000000"/>
                <w:lang w:eastAsia="sk-SK"/>
              </w:rPr>
              <w:t>(doplní uchádzač)</w:t>
            </w:r>
          </w:p>
          <w:p w14:paraId="11B2AC52" w14:textId="77777777" w:rsidR="007323DF" w:rsidRPr="00D076D3" w:rsidRDefault="007323DF" w:rsidP="00505DEB">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Požaduje sa uviesť skutočnú špecifikáciu ponúkaného predmetu zákazky - výrobcu, typové označenie a technické parametre,  uviesť áno/nie, v prípade číselnej hodnoty uviesť jej skutočnú hodnotu</w:t>
            </w:r>
          </w:p>
        </w:tc>
      </w:tr>
      <w:tr w:rsidR="009C1C50" w:rsidRPr="00D076D3" w14:paraId="21C7AAB3" w14:textId="77777777" w:rsidTr="00505DEB">
        <w:trPr>
          <w:trHeight w:val="482"/>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4BC72E52" w14:textId="77777777" w:rsidR="009C1C50" w:rsidRPr="00D076D3" w:rsidRDefault="009C1C50" w:rsidP="00505DEB">
            <w:pPr>
              <w:spacing w:after="0" w:line="240" w:lineRule="auto"/>
              <w:rPr>
                <w:rFonts w:ascii="Arial Narrow" w:eastAsia="Times New Roman" w:hAnsi="Arial Narrow" w:cs="Times New Roman"/>
                <w:b/>
                <w:bCs/>
                <w:color w:val="000000"/>
                <w:lang w:eastAsia="sk-SK"/>
              </w:rPr>
            </w:pPr>
          </w:p>
          <w:p w14:paraId="3348EB9D" w14:textId="77777777" w:rsidR="009C1C50" w:rsidRPr="00D076D3" w:rsidRDefault="009C1C50" w:rsidP="00505DEB">
            <w:pPr>
              <w:spacing w:after="0" w:line="240" w:lineRule="auto"/>
              <w:rPr>
                <w:rFonts w:ascii="Arial Narrow" w:eastAsia="Times New Roman" w:hAnsi="Arial Narrow" w:cs="Times New Roman"/>
                <w:b/>
                <w:bCs/>
                <w:color w:val="000000"/>
                <w:lang w:eastAsia="sk-SK"/>
              </w:rPr>
            </w:pPr>
            <w:bookmarkStart w:id="36" w:name="_Hlk189576497"/>
            <w:r w:rsidRPr="00D076D3">
              <w:rPr>
                <w:rFonts w:ascii="Arial Narrow" w:eastAsia="Times New Roman" w:hAnsi="Arial Narrow" w:cs="Times New Roman"/>
                <w:b/>
                <w:bCs/>
                <w:color w:val="000000"/>
                <w:lang w:eastAsia="sk-SK"/>
              </w:rPr>
              <w:t xml:space="preserve">Položka č 35 – Vysávač </w:t>
            </w:r>
            <w:proofErr w:type="spellStart"/>
            <w:r w:rsidRPr="00D076D3">
              <w:rPr>
                <w:rFonts w:ascii="Arial Narrow" w:eastAsia="Times New Roman" w:hAnsi="Arial Narrow" w:cs="Times New Roman"/>
                <w:b/>
                <w:bCs/>
                <w:color w:val="000000"/>
                <w:lang w:eastAsia="sk-SK"/>
              </w:rPr>
              <w:t>bezvreckový</w:t>
            </w:r>
            <w:proofErr w:type="spellEnd"/>
          </w:p>
          <w:bookmarkEnd w:id="36"/>
          <w:p w14:paraId="0F83A820" w14:textId="77777777" w:rsidR="009C1C50" w:rsidRPr="00D076D3" w:rsidRDefault="009C1C50" w:rsidP="00505DEB">
            <w:pPr>
              <w:spacing w:after="0" w:line="240" w:lineRule="auto"/>
              <w:rPr>
                <w:rFonts w:ascii="Arial Narrow" w:eastAsia="Times New Roman" w:hAnsi="Arial Narrow" w:cs="Times New Roman"/>
                <w:b/>
                <w:bCs/>
                <w:color w:val="000000"/>
                <w:highlight w:val="yellow"/>
                <w:lang w:eastAsia="sk-SK"/>
              </w:rPr>
            </w:pP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48D58F0B" w14:textId="77777777" w:rsidR="009C1C50" w:rsidRPr="00D076D3" w:rsidRDefault="009C1C50" w:rsidP="00505DEB">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43DD7469" w14:textId="77777777" w:rsidR="009C1C50" w:rsidRPr="00D076D3" w:rsidRDefault="009C1C50" w:rsidP="00505DEB">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„áno/nie“</w:t>
            </w:r>
          </w:p>
        </w:tc>
      </w:tr>
      <w:tr w:rsidR="009C1C50" w:rsidRPr="00D076D3" w14:paraId="03A2E265" w14:textId="77777777" w:rsidTr="00505DEB">
        <w:trPr>
          <w:trHeight w:val="419"/>
          <w:jc w:val="center"/>
        </w:trPr>
        <w:tc>
          <w:tcPr>
            <w:tcW w:w="2108" w:type="dxa"/>
            <w:tcBorders>
              <w:top w:val="single" w:sz="4" w:space="0" w:color="auto"/>
              <w:left w:val="single" w:sz="4" w:space="0" w:color="auto"/>
              <w:bottom w:val="single" w:sz="4" w:space="0" w:color="auto"/>
              <w:right w:val="single" w:sz="4" w:space="0" w:color="auto"/>
            </w:tcBorders>
            <w:shd w:val="clear" w:color="auto" w:fill="E2EFD9"/>
            <w:vAlign w:val="center"/>
          </w:tcPr>
          <w:p w14:paraId="03EC649B" w14:textId="77777777" w:rsidR="009C1C50" w:rsidRPr="00D076D3" w:rsidRDefault="009C1C50" w:rsidP="00505DEB">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vAlign w:val="center"/>
          </w:tcPr>
          <w:p w14:paraId="1EDC3E0A" w14:textId="77777777" w:rsidR="009C1C50" w:rsidRPr="00D076D3" w:rsidRDefault="009C1C50" w:rsidP="00505DEB">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 xml:space="preserve"> 53 ks</w:t>
            </w:r>
          </w:p>
        </w:tc>
        <w:tc>
          <w:tcPr>
            <w:tcW w:w="2913" w:type="dxa"/>
            <w:vMerge/>
            <w:tcBorders>
              <w:left w:val="single" w:sz="4" w:space="0" w:color="auto"/>
              <w:bottom w:val="single" w:sz="4" w:space="0" w:color="auto"/>
              <w:right w:val="single" w:sz="4" w:space="0" w:color="auto"/>
            </w:tcBorders>
            <w:shd w:val="clear" w:color="auto" w:fill="BFBFBF"/>
            <w:vAlign w:val="center"/>
          </w:tcPr>
          <w:p w14:paraId="0244D429" w14:textId="77777777" w:rsidR="009C1C50" w:rsidRPr="00D076D3" w:rsidRDefault="009C1C50" w:rsidP="00505DEB">
            <w:pPr>
              <w:spacing w:after="0" w:line="240" w:lineRule="auto"/>
              <w:jc w:val="center"/>
              <w:rPr>
                <w:rFonts w:ascii="Arial Narrow" w:eastAsia="Times New Roman" w:hAnsi="Arial Narrow" w:cs="Times New Roman"/>
                <w:b/>
                <w:bCs/>
                <w:color w:val="000000"/>
                <w:highlight w:val="yellow"/>
                <w:lang w:eastAsia="sk-SK"/>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258BEA29" w14:textId="77777777" w:rsidR="009C1C50" w:rsidRPr="00D076D3" w:rsidRDefault="009C1C50" w:rsidP="00505DEB">
            <w:pPr>
              <w:spacing w:after="0" w:line="240" w:lineRule="auto"/>
              <w:jc w:val="center"/>
              <w:rPr>
                <w:rFonts w:ascii="Arial Narrow" w:eastAsia="Times New Roman" w:hAnsi="Arial Narrow" w:cs="Times New Roman"/>
                <w:b/>
                <w:bCs/>
                <w:color w:val="000000"/>
                <w:highlight w:val="yellow"/>
                <w:lang w:eastAsia="sk-SK"/>
              </w:rPr>
            </w:pPr>
          </w:p>
        </w:tc>
      </w:tr>
      <w:tr w:rsidR="009C1C50" w:rsidRPr="00D076D3" w14:paraId="14B0203A" w14:textId="77777777" w:rsidTr="00505DEB">
        <w:trPr>
          <w:trHeight w:val="294"/>
          <w:jc w:val="center"/>
        </w:trPr>
        <w:tc>
          <w:tcPr>
            <w:tcW w:w="2108" w:type="dxa"/>
            <w:tcBorders>
              <w:top w:val="nil"/>
              <w:left w:val="single" w:sz="4" w:space="0" w:color="auto"/>
              <w:bottom w:val="single" w:sz="4" w:space="0" w:color="auto"/>
              <w:right w:val="single" w:sz="4" w:space="0" w:color="auto"/>
            </w:tcBorders>
            <w:vAlign w:val="center"/>
            <w:hideMark/>
          </w:tcPr>
          <w:p w14:paraId="1AD3E95A" w14:textId="77777777" w:rsidR="009C1C50" w:rsidRPr="00D076D3" w:rsidRDefault="009C1C50" w:rsidP="00505DEB">
            <w:pPr>
              <w:spacing w:after="0" w:line="240" w:lineRule="auto"/>
              <w:rPr>
                <w:rFonts w:ascii="Arial Narrow" w:eastAsia="Times New Roman" w:hAnsi="Arial Narrow" w:cs="Times New Roman"/>
                <w:b/>
                <w:bCs/>
                <w:color w:val="000000"/>
                <w:highlight w:val="yellow"/>
                <w:lang w:eastAsia="sk-SK"/>
              </w:rPr>
            </w:pPr>
            <w:r w:rsidRPr="00D076D3">
              <w:rPr>
                <w:rFonts w:ascii="Arial Narrow" w:eastAsia="Times New Roman" w:hAnsi="Arial Narrow" w:cs="Times New Roman"/>
                <w:b/>
                <w:lang w:eastAsia="sk-SK"/>
              </w:rPr>
              <w:t>Výkon:</w:t>
            </w:r>
          </w:p>
        </w:tc>
        <w:tc>
          <w:tcPr>
            <w:tcW w:w="2646" w:type="dxa"/>
            <w:tcBorders>
              <w:top w:val="nil"/>
              <w:left w:val="nil"/>
              <w:bottom w:val="single" w:sz="4" w:space="0" w:color="auto"/>
              <w:right w:val="single" w:sz="4" w:space="0" w:color="auto"/>
            </w:tcBorders>
            <w:shd w:val="clear" w:color="auto" w:fill="FFFFFF"/>
            <w:vAlign w:val="center"/>
            <w:hideMark/>
          </w:tcPr>
          <w:p w14:paraId="4EABDF10" w14:textId="77777777" w:rsidR="009C1C50" w:rsidRPr="00D076D3" w:rsidRDefault="009C1C50" w:rsidP="00505DEB">
            <w:pPr>
              <w:spacing w:after="0" w:line="240" w:lineRule="auto"/>
              <w:rPr>
                <w:rFonts w:ascii="Arial Narrow" w:eastAsia="Times New Roman" w:hAnsi="Arial Narrow" w:cs="Times New Roman"/>
                <w:bCs/>
                <w:color w:val="000000"/>
                <w:highlight w:val="yellow"/>
                <w:lang w:eastAsia="sk-SK"/>
              </w:rPr>
            </w:pPr>
            <w:r w:rsidRPr="00D076D3">
              <w:rPr>
                <w:rFonts w:ascii="Arial Narrow" w:eastAsia="Times New Roman" w:hAnsi="Arial Narrow" w:cs="Times New Roman"/>
                <w:color w:val="000000"/>
                <w:lang w:eastAsia="sk-SK"/>
              </w:rPr>
              <w:t>Min. 700 W</w:t>
            </w:r>
          </w:p>
        </w:tc>
        <w:tc>
          <w:tcPr>
            <w:tcW w:w="2913" w:type="dxa"/>
            <w:tcBorders>
              <w:top w:val="single" w:sz="4" w:space="0" w:color="auto"/>
              <w:left w:val="nil"/>
              <w:bottom w:val="single" w:sz="4" w:space="0" w:color="auto"/>
              <w:right w:val="single" w:sz="4" w:space="0" w:color="auto"/>
            </w:tcBorders>
            <w:vAlign w:val="center"/>
          </w:tcPr>
          <w:p w14:paraId="32993996" w14:textId="77777777" w:rsidR="009C1C50" w:rsidRPr="00D076D3" w:rsidRDefault="009C1C50" w:rsidP="00505DEB">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3B4301FD" w14:textId="77777777" w:rsidR="009C1C50" w:rsidRPr="00D076D3" w:rsidRDefault="009C1C50" w:rsidP="00505DEB">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r>
      <w:tr w:rsidR="009C1C50" w:rsidRPr="00D076D3" w14:paraId="642B7268" w14:textId="77777777" w:rsidTr="00505DEB">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43D11854" w14:textId="77777777" w:rsidR="009C1C50" w:rsidRPr="00D076D3" w:rsidRDefault="009C1C50" w:rsidP="00505DEB">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Kapacita prachovej nádoby:</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479F1E64" w14:textId="77777777" w:rsidR="009C1C50" w:rsidRPr="00D076D3" w:rsidRDefault="009C1C50" w:rsidP="00505DEB">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xml:space="preserve">Min. 0,9 l </w:t>
            </w:r>
          </w:p>
        </w:tc>
        <w:tc>
          <w:tcPr>
            <w:tcW w:w="2913" w:type="dxa"/>
            <w:tcBorders>
              <w:top w:val="single" w:sz="4" w:space="0" w:color="auto"/>
              <w:left w:val="single" w:sz="4" w:space="0" w:color="auto"/>
              <w:bottom w:val="single" w:sz="4" w:space="0" w:color="auto"/>
              <w:right w:val="single" w:sz="4" w:space="0" w:color="auto"/>
            </w:tcBorders>
            <w:vAlign w:val="center"/>
          </w:tcPr>
          <w:p w14:paraId="3E5DADEE" w14:textId="77777777" w:rsidR="009C1C50" w:rsidRPr="00D076D3" w:rsidRDefault="009C1C50" w:rsidP="00505DEB">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single" w:sz="4" w:space="0" w:color="auto"/>
              <w:bottom w:val="single" w:sz="4" w:space="0" w:color="auto"/>
              <w:right w:val="single" w:sz="4" w:space="0" w:color="auto"/>
            </w:tcBorders>
            <w:vAlign w:val="center"/>
          </w:tcPr>
          <w:p w14:paraId="2AE667DE" w14:textId="77777777" w:rsidR="009C1C50" w:rsidRPr="00D076D3" w:rsidRDefault="009C1C50" w:rsidP="00505DEB">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15D8D44F" w14:textId="77777777" w:rsidTr="00505DEB">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71D0F9E9" w14:textId="77777777" w:rsidR="009C1C50" w:rsidRPr="00D076D3" w:rsidRDefault="009C1C50" w:rsidP="00505DEB">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Energetická trieda:</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791062B1" w14:textId="77777777" w:rsidR="009C1C50" w:rsidRPr="00D076D3" w:rsidRDefault="009C1C50" w:rsidP="00505DEB">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A</w:t>
            </w:r>
          </w:p>
        </w:tc>
        <w:tc>
          <w:tcPr>
            <w:tcW w:w="2913" w:type="dxa"/>
            <w:tcBorders>
              <w:top w:val="single" w:sz="4" w:space="0" w:color="auto"/>
              <w:left w:val="single" w:sz="4" w:space="0" w:color="auto"/>
              <w:bottom w:val="single" w:sz="4" w:space="0" w:color="auto"/>
              <w:right w:val="single" w:sz="4" w:space="0" w:color="auto"/>
            </w:tcBorders>
            <w:vAlign w:val="center"/>
          </w:tcPr>
          <w:p w14:paraId="04A714AB" w14:textId="77777777" w:rsidR="009C1C50" w:rsidRPr="00D076D3" w:rsidRDefault="009C1C50" w:rsidP="00505DEB">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single" w:sz="4" w:space="0" w:color="auto"/>
              <w:bottom w:val="single" w:sz="4" w:space="0" w:color="auto"/>
              <w:right w:val="single" w:sz="4" w:space="0" w:color="auto"/>
            </w:tcBorders>
            <w:vAlign w:val="center"/>
          </w:tcPr>
          <w:p w14:paraId="18D09B0C" w14:textId="77777777" w:rsidR="009C1C50" w:rsidRPr="00D076D3" w:rsidRDefault="009C1C50" w:rsidP="00505DEB">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6D3B37FE" w14:textId="77777777" w:rsidTr="00505DEB">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3A558FF9" w14:textId="77777777" w:rsidR="009C1C50" w:rsidRPr="00D076D3" w:rsidRDefault="009C1C50" w:rsidP="00505DEB">
            <w:pPr>
              <w:spacing w:after="0" w:line="240" w:lineRule="auto"/>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b/>
                <w:color w:val="000000"/>
                <w:lang w:eastAsia="sk-SK"/>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7F8122EA" w14:textId="77777777" w:rsidR="009C1C50" w:rsidRPr="00D076D3" w:rsidRDefault="009C1C50" w:rsidP="00505DEB">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Filter – HEPA 12</w:t>
            </w:r>
          </w:p>
          <w:p w14:paraId="18255496" w14:textId="77777777" w:rsidR="009C1C50" w:rsidRPr="00D076D3" w:rsidRDefault="009C1C50" w:rsidP="00505DEB">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S príslušenstvom:</w:t>
            </w:r>
          </w:p>
          <w:p w14:paraId="6B2AAF6B" w14:textId="77777777" w:rsidR="009C1C50" w:rsidRPr="00D076D3" w:rsidRDefault="009C1C50" w:rsidP="00505DEB">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Podlahová trubica</w:t>
            </w:r>
          </w:p>
          <w:p w14:paraId="5F988D29" w14:textId="77777777" w:rsidR="009C1C50" w:rsidRPr="00D076D3" w:rsidRDefault="009C1C50" w:rsidP="00505DEB">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Prachová kefa/štetec na nábytok</w:t>
            </w:r>
          </w:p>
          <w:p w14:paraId="7A6C504F" w14:textId="77777777" w:rsidR="009C1C50" w:rsidRPr="00D076D3" w:rsidRDefault="009C1C50" w:rsidP="00505DEB">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Štrbinová hubica</w:t>
            </w:r>
          </w:p>
          <w:p w14:paraId="2851CE8D" w14:textId="77777777" w:rsidR="009C1C50" w:rsidRPr="00D076D3" w:rsidRDefault="00505DEB" w:rsidP="00505DEB">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Hubica na tvrdé podlahy</w:t>
            </w:r>
          </w:p>
        </w:tc>
        <w:tc>
          <w:tcPr>
            <w:tcW w:w="2913" w:type="dxa"/>
            <w:tcBorders>
              <w:top w:val="single" w:sz="4" w:space="0" w:color="auto"/>
              <w:left w:val="single" w:sz="4" w:space="0" w:color="auto"/>
              <w:bottom w:val="single" w:sz="4" w:space="0" w:color="auto"/>
              <w:right w:val="single" w:sz="4" w:space="0" w:color="auto"/>
            </w:tcBorders>
            <w:vAlign w:val="center"/>
          </w:tcPr>
          <w:p w14:paraId="656DC7C5" w14:textId="77777777" w:rsidR="009C1C50" w:rsidRPr="00D076D3" w:rsidRDefault="009C1C50" w:rsidP="00505DEB">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c>
          <w:tcPr>
            <w:tcW w:w="1404" w:type="dxa"/>
            <w:tcBorders>
              <w:top w:val="single" w:sz="4" w:space="0" w:color="auto"/>
              <w:left w:val="single" w:sz="4" w:space="0" w:color="auto"/>
              <w:bottom w:val="single" w:sz="4" w:space="0" w:color="auto"/>
              <w:right w:val="single" w:sz="4" w:space="0" w:color="auto"/>
            </w:tcBorders>
            <w:vAlign w:val="center"/>
          </w:tcPr>
          <w:p w14:paraId="3F95B485" w14:textId="77777777" w:rsidR="009C1C50" w:rsidRPr="00D076D3" w:rsidRDefault="009C1C50" w:rsidP="00505DEB">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r>
      <w:tr w:rsidR="009C1C50" w:rsidRPr="00D076D3" w14:paraId="00E5D86C" w14:textId="77777777" w:rsidTr="00505DEB">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3DFF7C6" w14:textId="77777777" w:rsidR="009C1C50" w:rsidRPr="00D076D3" w:rsidRDefault="009C1C50" w:rsidP="00505DEB">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12311B02" w14:textId="77777777" w:rsidR="009C1C50" w:rsidRPr="00D076D3" w:rsidRDefault="009C1C50" w:rsidP="00505DEB">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r w:rsidR="009C1C50" w:rsidRPr="00D076D3" w14:paraId="32117C0F" w14:textId="77777777" w:rsidTr="00505DEB">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CAC5FA9" w14:textId="77777777" w:rsidR="009C1C50" w:rsidRPr="00D076D3" w:rsidRDefault="009C1C50" w:rsidP="00505DEB">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4BDE8141" w14:textId="77777777" w:rsidR="009C1C50" w:rsidRPr="00D076D3" w:rsidRDefault="009C1C50" w:rsidP="00505DEB">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bl>
    <w:p w14:paraId="63D11AB9" w14:textId="77777777" w:rsidR="009C1C50" w:rsidRPr="00D076D3" w:rsidRDefault="009C1C50" w:rsidP="009C1C50">
      <w:pPr>
        <w:spacing w:after="0" w:line="240" w:lineRule="auto"/>
        <w:jc w:val="both"/>
        <w:rPr>
          <w:rFonts w:ascii="Arial Narrow" w:eastAsia="Times New Roman" w:hAnsi="Arial Narrow" w:cs="Times New Roman"/>
          <w:b/>
          <w:lang w:eastAsia="sk-SK"/>
        </w:rPr>
      </w:pPr>
    </w:p>
    <w:tbl>
      <w:tblPr>
        <w:tblpPr w:leftFromText="141" w:rightFromText="141" w:vertAnchor="text" w:horzAnchor="margin" w:tblpXSpec="center" w:tblpY="200"/>
        <w:tblW w:w="9071" w:type="dxa"/>
        <w:jc w:val="center"/>
        <w:tblCellMar>
          <w:left w:w="70" w:type="dxa"/>
          <w:right w:w="70" w:type="dxa"/>
        </w:tblCellMar>
        <w:tblLook w:val="04A0" w:firstRow="1" w:lastRow="0" w:firstColumn="1" w:lastColumn="0" w:noHBand="0" w:noVBand="1"/>
      </w:tblPr>
      <w:tblGrid>
        <w:gridCol w:w="2108"/>
        <w:gridCol w:w="2646"/>
        <w:gridCol w:w="2913"/>
        <w:gridCol w:w="1404"/>
      </w:tblGrid>
      <w:tr w:rsidR="007323DF" w:rsidRPr="00D076D3" w14:paraId="1F56F8B5" w14:textId="77777777" w:rsidTr="00505DEB">
        <w:trPr>
          <w:trHeight w:val="1408"/>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67FB0BCA" w14:textId="77777777" w:rsidR="007323DF" w:rsidRPr="00D076D3" w:rsidRDefault="007323DF" w:rsidP="00505DEB">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lastRenderedPageBreak/>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25002365" w14:textId="77777777" w:rsidR="007323DF" w:rsidRPr="00D076D3" w:rsidRDefault="007323DF" w:rsidP="00505DEB">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Vlastný návrh plnenia</w:t>
            </w:r>
          </w:p>
          <w:p w14:paraId="115A9975" w14:textId="77777777" w:rsidR="007323DF" w:rsidRPr="00D076D3" w:rsidRDefault="007323DF" w:rsidP="00505DEB">
            <w:pPr>
              <w:spacing w:after="0" w:line="240" w:lineRule="auto"/>
              <w:jc w:val="center"/>
              <w:rPr>
                <w:rFonts w:ascii="Arial Narrow" w:eastAsia="Times New Roman" w:hAnsi="Arial Narrow" w:cs="Times New Roman"/>
                <w:bCs/>
                <w:color w:val="000000"/>
                <w:lang w:eastAsia="sk-SK"/>
              </w:rPr>
            </w:pPr>
            <w:r w:rsidRPr="00D076D3">
              <w:rPr>
                <w:rFonts w:ascii="Arial Narrow" w:eastAsia="Times New Roman" w:hAnsi="Arial Narrow" w:cs="Times New Roman"/>
                <w:bCs/>
                <w:color w:val="000000"/>
                <w:lang w:eastAsia="sk-SK"/>
              </w:rPr>
              <w:t>(doplní uchádzač)</w:t>
            </w:r>
          </w:p>
          <w:p w14:paraId="5BBDE715" w14:textId="77777777" w:rsidR="007323DF" w:rsidRPr="00D076D3" w:rsidRDefault="007323DF" w:rsidP="00505DEB">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Požaduje sa uviesť skutočnú špecifikáciu ponúkaného predmetu zákazky - výrobcu, typové označenie a technické parametre,  uviesť áno/nie, v prípade číselnej hodnoty uviesť jej skutočnú hodnotu</w:t>
            </w:r>
          </w:p>
        </w:tc>
      </w:tr>
      <w:tr w:rsidR="009C1C50" w:rsidRPr="00D076D3" w14:paraId="680EC8A3" w14:textId="77777777" w:rsidTr="00505DEB">
        <w:trPr>
          <w:trHeight w:val="482"/>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668FF6B1" w14:textId="77777777" w:rsidR="009C1C50" w:rsidRPr="00D076D3" w:rsidRDefault="009C1C50" w:rsidP="00505DEB">
            <w:pPr>
              <w:spacing w:after="0" w:line="240" w:lineRule="auto"/>
              <w:rPr>
                <w:rFonts w:ascii="Arial Narrow" w:eastAsia="Times New Roman" w:hAnsi="Arial Narrow" w:cs="Times New Roman"/>
                <w:b/>
                <w:bCs/>
                <w:color w:val="000000"/>
                <w:lang w:eastAsia="sk-SK"/>
              </w:rPr>
            </w:pPr>
          </w:p>
          <w:p w14:paraId="3BF7D452" w14:textId="77777777" w:rsidR="009C1C50" w:rsidRPr="00D076D3" w:rsidRDefault="009C1C50" w:rsidP="00505DEB">
            <w:pPr>
              <w:spacing w:after="0" w:line="240" w:lineRule="auto"/>
              <w:rPr>
                <w:rFonts w:ascii="Arial Narrow" w:eastAsia="Times New Roman" w:hAnsi="Arial Narrow" w:cs="Times New Roman"/>
                <w:b/>
                <w:bCs/>
                <w:color w:val="000000"/>
                <w:lang w:eastAsia="sk-SK"/>
              </w:rPr>
            </w:pPr>
            <w:bookmarkStart w:id="37" w:name="_Hlk189576508"/>
            <w:r w:rsidRPr="00D076D3">
              <w:rPr>
                <w:rFonts w:ascii="Arial Narrow" w:eastAsia="Times New Roman" w:hAnsi="Arial Narrow" w:cs="Times New Roman"/>
                <w:b/>
                <w:bCs/>
                <w:color w:val="000000"/>
                <w:lang w:eastAsia="sk-SK"/>
              </w:rPr>
              <w:t>Položka č 36 – Stropný ohrievač</w:t>
            </w:r>
          </w:p>
          <w:bookmarkEnd w:id="37"/>
          <w:p w14:paraId="2D991679" w14:textId="77777777" w:rsidR="009C1C50" w:rsidRPr="00D076D3" w:rsidRDefault="009C1C50" w:rsidP="00505DEB">
            <w:pPr>
              <w:spacing w:after="0" w:line="240" w:lineRule="auto"/>
              <w:rPr>
                <w:rFonts w:ascii="Arial Narrow" w:eastAsia="Times New Roman" w:hAnsi="Arial Narrow" w:cs="Times New Roman"/>
                <w:b/>
                <w:bCs/>
                <w:color w:val="000000"/>
                <w:lang w:eastAsia="sk-SK"/>
              </w:rPr>
            </w:pPr>
          </w:p>
          <w:p w14:paraId="64FFDAC6" w14:textId="77777777" w:rsidR="009C1C50" w:rsidRPr="00D076D3" w:rsidRDefault="009C1C50" w:rsidP="00505DEB">
            <w:pPr>
              <w:spacing w:after="0" w:line="240" w:lineRule="auto"/>
              <w:rPr>
                <w:rFonts w:ascii="Arial Narrow" w:eastAsia="Times New Roman" w:hAnsi="Arial Narrow" w:cs="Times New Roman"/>
                <w:b/>
                <w:bCs/>
                <w:color w:val="000000"/>
                <w:highlight w:val="yellow"/>
                <w:lang w:eastAsia="sk-SK"/>
              </w:rPr>
            </w:pP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4678CE52" w14:textId="77777777" w:rsidR="009C1C50" w:rsidRPr="00D076D3" w:rsidRDefault="009C1C50" w:rsidP="00505DEB">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23900B50" w14:textId="77777777" w:rsidR="009C1C50" w:rsidRPr="00D076D3" w:rsidRDefault="009C1C50" w:rsidP="00505DEB">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„áno/nie“</w:t>
            </w:r>
          </w:p>
        </w:tc>
      </w:tr>
      <w:tr w:rsidR="009C1C50" w:rsidRPr="00D076D3" w14:paraId="137B5D6C" w14:textId="77777777" w:rsidTr="00505DEB">
        <w:trPr>
          <w:trHeight w:val="419"/>
          <w:jc w:val="center"/>
        </w:trPr>
        <w:tc>
          <w:tcPr>
            <w:tcW w:w="2108" w:type="dxa"/>
            <w:tcBorders>
              <w:top w:val="single" w:sz="4" w:space="0" w:color="auto"/>
              <w:left w:val="single" w:sz="4" w:space="0" w:color="auto"/>
              <w:bottom w:val="single" w:sz="4" w:space="0" w:color="auto"/>
              <w:right w:val="single" w:sz="4" w:space="0" w:color="auto"/>
            </w:tcBorders>
            <w:shd w:val="clear" w:color="auto" w:fill="E2EFD9"/>
            <w:vAlign w:val="center"/>
          </w:tcPr>
          <w:p w14:paraId="1A34077C" w14:textId="77777777" w:rsidR="009C1C50" w:rsidRPr="00D076D3" w:rsidRDefault="009C1C50" w:rsidP="00505DEB">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vAlign w:val="center"/>
          </w:tcPr>
          <w:p w14:paraId="590FD399" w14:textId="77777777" w:rsidR="009C1C50" w:rsidRPr="00D076D3" w:rsidRDefault="009C1C50" w:rsidP="00505DEB">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3 ks</w:t>
            </w:r>
          </w:p>
        </w:tc>
        <w:tc>
          <w:tcPr>
            <w:tcW w:w="2913" w:type="dxa"/>
            <w:vMerge/>
            <w:tcBorders>
              <w:left w:val="single" w:sz="4" w:space="0" w:color="auto"/>
              <w:bottom w:val="single" w:sz="4" w:space="0" w:color="auto"/>
              <w:right w:val="single" w:sz="4" w:space="0" w:color="auto"/>
            </w:tcBorders>
            <w:shd w:val="clear" w:color="auto" w:fill="BFBFBF"/>
            <w:vAlign w:val="center"/>
          </w:tcPr>
          <w:p w14:paraId="4F356D39" w14:textId="77777777" w:rsidR="009C1C50" w:rsidRPr="00D076D3" w:rsidRDefault="009C1C50" w:rsidP="00505DEB">
            <w:pPr>
              <w:spacing w:after="0" w:line="240" w:lineRule="auto"/>
              <w:jc w:val="center"/>
              <w:rPr>
                <w:rFonts w:ascii="Arial Narrow" w:eastAsia="Times New Roman" w:hAnsi="Arial Narrow" w:cs="Times New Roman"/>
                <w:b/>
                <w:bCs/>
                <w:color w:val="000000"/>
                <w:highlight w:val="yellow"/>
                <w:lang w:eastAsia="sk-SK"/>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4FABF8FA" w14:textId="77777777" w:rsidR="009C1C50" w:rsidRPr="00D076D3" w:rsidRDefault="009C1C50" w:rsidP="00505DEB">
            <w:pPr>
              <w:spacing w:after="0" w:line="240" w:lineRule="auto"/>
              <w:jc w:val="center"/>
              <w:rPr>
                <w:rFonts w:ascii="Arial Narrow" w:eastAsia="Times New Roman" w:hAnsi="Arial Narrow" w:cs="Times New Roman"/>
                <w:b/>
                <w:bCs/>
                <w:color w:val="000000"/>
                <w:highlight w:val="yellow"/>
                <w:lang w:eastAsia="sk-SK"/>
              </w:rPr>
            </w:pPr>
          </w:p>
        </w:tc>
      </w:tr>
      <w:tr w:rsidR="009C1C50" w:rsidRPr="00D076D3" w14:paraId="15B12B64" w14:textId="77777777" w:rsidTr="00505DEB">
        <w:trPr>
          <w:trHeight w:val="294"/>
          <w:jc w:val="center"/>
        </w:trPr>
        <w:tc>
          <w:tcPr>
            <w:tcW w:w="2108" w:type="dxa"/>
            <w:tcBorders>
              <w:top w:val="nil"/>
              <w:left w:val="single" w:sz="4" w:space="0" w:color="auto"/>
              <w:bottom w:val="single" w:sz="4" w:space="0" w:color="auto"/>
              <w:right w:val="single" w:sz="4" w:space="0" w:color="auto"/>
            </w:tcBorders>
            <w:vAlign w:val="center"/>
            <w:hideMark/>
          </w:tcPr>
          <w:p w14:paraId="7EBBC076" w14:textId="77777777" w:rsidR="009C1C50" w:rsidRPr="00D076D3" w:rsidRDefault="009C1C50" w:rsidP="00505DEB">
            <w:pPr>
              <w:spacing w:after="0" w:line="240" w:lineRule="auto"/>
              <w:rPr>
                <w:rFonts w:ascii="Arial Narrow" w:eastAsia="Times New Roman" w:hAnsi="Arial Narrow" w:cs="Times New Roman"/>
                <w:b/>
                <w:bCs/>
                <w:color w:val="000000"/>
                <w:highlight w:val="yellow"/>
                <w:lang w:eastAsia="sk-SK"/>
              </w:rPr>
            </w:pPr>
            <w:r w:rsidRPr="00D076D3">
              <w:rPr>
                <w:rFonts w:ascii="Arial Narrow" w:eastAsia="Times New Roman" w:hAnsi="Arial Narrow" w:cs="Times New Roman"/>
                <w:b/>
                <w:lang w:eastAsia="sk-SK"/>
              </w:rPr>
              <w:t>Napätie:</w:t>
            </w:r>
          </w:p>
        </w:tc>
        <w:tc>
          <w:tcPr>
            <w:tcW w:w="2646" w:type="dxa"/>
            <w:tcBorders>
              <w:top w:val="nil"/>
              <w:left w:val="nil"/>
              <w:bottom w:val="single" w:sz="4" w:space="0" w:color="auto"/>
              <w:right w:val="single" w:sz="4" w:space="0" w:color="auto"/>
            </w:tcBorders>
            <w:shd w:val="clear" w:color="auto" w:fill="FFFFFF"/>
            <w:vAlign w:val="center"/>
            <w:hideMark/>
          </w:tcPr>
          <w:p w14:paraId="03D372F8" w14:textId="77777777" w:rsidR="009C1C50" w:rsidRPr="00D076D3" w:rsidRDefault="009C1C50" w:rsidP="00505DEB">
            <w:pPr>
              <w:spacing w:after="0" w:line="240" w:lineRule="auto"/>
              <w:rPr>
                <w:rFonts w:ascii="Arial Narrow" w:eastAsia="Times New Roman" w:hAnsi="Arial Narrow" w:cs="Times New Roman"/>
                <w:bCs/>
                <w:color w:val="000000"/>
                <w:highlight w:val="yellow"/>
                <w:lang w:eastAsia="sk-SK"/>
              </w:rPr>
            </w:pPr>
            <w:r w:rsidRPr="00D076D3">
              <w:rPr>
                <w:rFonts w:ascii="Arial Narrow" w:eastAsia="Times New Roman" w:hAnsi="Arial Narrow" w:cs="Times New Roman"/>
                <w:color w:val="000000"/>
                <w:lang w:eastAsia="sk-SK"/>
              </w:rPr>
              <w:t>Min. 230 V</w:t>
            </w:r>
          </w:p>
        </w:tc>
        <w:tc>
          <w:tcPr>
            <w:tcW w:w="2913" w:type="dxa"/>
            <w:tcBorders>
              <w:top w:val="single" w:sz="4" w:space="0" w:color="auto"/>
              <w:left w:val="nil"/>
              <w:bottom w:val="single" w:sz="4" w:space="0" w:color="auto"/>
              <w:right w:val="single" w:sz="4" w:space="0" w:color="auto"/>
            </w:tcBorders>
            <w:vAlign w:val="center"/>
          </w:tcPr>
          <w:p w14:paraId="61EE508F" w14:textId="77777777" w:rsidR="009C1C50" w:rsidRPr="00D076D3" w:rsidRDefault="009C1C50" w:rsidP="00505DEB">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0E956E32" w14:textId="77777777" w:rsidR="009C1C50" w:rsidRPr="00D076D3" w:rsidRDefault="009C1C50" w:rsidP="00505DEB">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r>
      <w:tr w:rsidR="009C1C50" w:rsidRPr="00D076D3" w14:paraId="44F0E8E5" w14:textId="77777777" w:rsidTr="00505DEB">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48DA49C9" w14:textId="77777777" w:rsidR="009C1C50" w:rsidRPr="00D076D3" w:rsidRDefault="009C1C50" w:rsidP="00505DEB">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Ochrana:</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794D6F2B" w14:textId="77777777" w:rsidR="009C1C50" w:rsidRPr="00D076D3" w:rsidRDefault="009C1C50" w:rsidP="00505DEB">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IP34</w:t>
            </w:r>
          </w:p>
        </w:tc>
        <w:tc>
          <w:tcPr>
            <w:tcW w:w="2913" w:type="dxa"/>
            <w:tcBorders>
              <w:top w:val="single" w:sz="4" w:space="0" w:color="auto"/>
              <w:left w:val="single" w:sz="4" w:space="0" w:color="auto"/>
              <w:bottom w:val="single" w:sz="4" w:space="0" w:color="auto"/>
              <w:right w:val="single" w:sz="4" w:space="0" w:color="auto"/>
            </w:tcBorders>
            <w:vAlign w:val="center"/>
          </w:tcPr>
          <w:p w14:paraId="2AAECBF1" w14:textId="77777777" w:rsidR="009C1C50" w:rsidRPr="00D076D3" w:rsidRDefault="009C1C50" w:rsidP="00505DEB">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single" w:sz="4" w:space="0" w:color="auto"/>
              <w:bottom w:val="single" w:sz="4" w:space="0" w:color="auto"/>
              <w:right w:val="single" w:sz="4" w:space="0" w:color="auto"/>
            </w:tcBorders>
            <w:vAlign w:val="center"/>
          </w:tcPr>
          <w:p w14:paraId="0ED2B831" w14:textId="77777777" w:rsidR="009C1C50" w:rsidRPr="00D076D3" w:rsidRDefault="009C1C50" w:rsidP="00505DEB">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4E7E1BDE" w14:textId="77777777" w:rsidTr="00505DEB">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692382C3" w14:textId="77777777" w:rsidR="009C1C50" w:rsidRPr="00D076D3" w:rsidRDefault="009C1C50" w:rsidP="00505DEB">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Priemer vyhrievacieho telesa:</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125C706C" w14:textId="77777777" w:rsidR="009C1C50" w:rsidRPr="00D076D3" w:rsidRDefault="009C1C50" w:rsidP="00505DEB">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40 cm</w:t>
            </w:r>
          </w:p>
        </w:tc>
        <w:tc>
          <w:tcPr>
            <w:tcW w:w="2913" w:type="dxa"/>
            <w:tcBorders>
              <w:top w:val="single" w:sz="4" w:space="0" w:color="auto"/>
              <w:left w:val="single" w:sz="4" w:space="0" w:color="auto"/>
              <w:bottom w:val="single" w:sz="4" w:space="0" w:color="auto"/>
              <w:right w:val="single" w:sz="4" w:space="0" w:color="auto"/>
            </w:tcBorders>
            <w:vAlign w:val="center"/>
          </w:tcPr>
          <w:p w14:paraId="7F51A331" w14:textId="77777777" w:rsidR="009C1C50" w:rsidRPr="00D076D3" w:rsidRDefault="009C1C50" w:rsidP="00505DEB">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single" w:sz="4" w:space="0" w:color="auto"/>
              <w:bottom w:val="single" w:sz="4" w:space="0" w:color="auto"/>
              <w:right w:val="single" w:sz="4" w:space="0" w:color="auto"/>
            </w:tcBorders>
            <w:vAlign w:val="center"/>
          </w:tcPr>
          <w:p w14:paraId="79EE8556" w14:textId="77777777" w:rsidR="009C1C50" w:rsidRPr="00D076D3" w:rsidRDefault="009C1C50" w:rsidP="00505DEB">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11CD589A" w14:textId="77777777" w:rsidTr="00505DEB">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56FFF594" w14:textId="77777777" w:rsidR="009C1C50" w:rsidRPr="00D076D3" w:rsidRDefault="009C1C50" w:rsidP="00505DEB">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Max. výkonnostná úroveň:</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347D181E" w14:textId="77777777" w:rsidR="009C1C50" w:rsidRPr="00D076D3" w:rsidRDefault="009C1C50" w:rsidP="00505DEB">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1500W</w:t>
            </w:r>
          </w:p>
        </w:tc>
        <w:tc>
          <w:tcPr>
            <w:tcW w:w="2913" w:type="dxa"/>
            <w:tcBorders>
              <w:top w:val="single" w:sz="4" w:space="0" w:color="auto"/>
              <w:left w:val="single" w:sz="4" w:space="0" w:color="auto"/>
              <w:bottom w:val="single" w:sz="4" w:space="0" w:color="auto"/>
              <w:right w:val="single" w:sz="4" w:space="0" w:color="auto"/>
            </w:tcBorders>
            <w:vAlign w:val="center"/>
          </w:tcPr>
          <w:p w14:paraId="3E12F936" w14:textId="77777777" w:rsidR="009C1C50" w:rsidRPr="00D076D3" w:rsidRDefault="009C1C50" w:rsidP="00505DEB">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single" w:sz="4" w:space="0" w:color="auto"/>
              <w:bottom w:val="single" w:sz="4" w:space="0" w:color="auto"/>
              <w:right w:val="single" w:sz="4" w:space="0" w:color="auto"/>
            </w:tcBorders>
            <w:vAlign w:val="center"/>
          </w:tcPr>
          <w:p w14:paraId="78EF5CF0" w14:textId="77777777" w:rsidR="009C1C50" w:rsidRPr="00D076D3" w:rsidRDefault="009C1C50" w:rsidP="00505DEB">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6C919D6C" w14:textId="77777777" w:rsidTr="00505DEB">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0DCCD7B4" w14:textId="77777777" w:rsidR="009C1C50" w:rsidRPr="00D076D3" w:rsidRDefault="009C1C50" w:rsidP="00505DEB">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Výkonnostné stupne:</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067BBA02" w14:textId="77777777" w:rsidR="009C1C50" w:rsidRPr="00D076D3" w:rsidRDefault="009C1C50" w:rsidP="00505DEB">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2</w:t>
            </w:r>
          </w:p>
        </w:tc>
        <w:tc>
          <w:tcPr>
            <w:tcW w:w="2913" w:type="dxa"/>
            <w:tcBorders>
              <w:top w:val="single" w:sz="4" w:space="0" w:color="auto"/>
              <w:left w:val="single" w:sz="4" w:space="0" w:color="auto"/>
              <w:bottom w:val="single" w:sz="4" w:space="0" w:color="auto"/>
              <w:right w:val="single" w:sz="4" w:space="0" w:color="auto"/>
            </w:tcBorders>
            <w:vAlign w:val="center"/>
          </w:tcPr>
          <w:p w14:paraId="539B993F" w14:textId="77777777" w:rsidR="009C1C50" w:rsidRPr="00D076D3" w:rsidRDefault="009C1C50" w:rsidP="00505DEB">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single" w:sz="4" w:space="0" w:color="auto"/>
              <w:bottom w:val="single" w:sz="4" w:space="0" w:color="auto"/>
              <w:right w:val="single" w:sz="4" w:space="0" w:color="auto"/>
            </w:tcBorders>
            <w:vAlign w:val="center"/>
          </w:tcPr>
          <w:p w14:paraId="1352DA69" w14:textId="77777777" w:rsidR="009C1C50" w:rsidRPr="00D076D3" w:rsidRDefault="009C1C50" w:rsidP="00505DEB">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3C2B56D9" w14:textId="77777777" w:rsidTr="00505DEB">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295129AD" w14:textId="77777777" w:rsidR="009C1C50" w:rsidRPr="00D076D3" w:rsidRDefault="009C1C50" w:rsidP="00505DEB">
            <w:pPr>
              <w:spacing w:after="0" w:line="240" w:lineRule="auto"/>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b/>
                <w:color w:val="000000"/>
                <w:lang w:eastAsia="sk-SK"/>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29B8ABFD" w14:textId="77777777" w:rsidR="009C1C50" w:rsidRPr="00D076D3" w:rsidRDefault="009C1C50" w:rsidP="00505DEB">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Oceľová konštrukcia</w:t>
            </w:r>
          </w:p>
        </w:tc>
        <w:tc>
          <w:tcPr>
            <w:tcW w:w="2913" w:type="dxa"/>
            <w:tcBorders>
              <w:top w:val="single" w:sz="4" w:space="0" w:color="auto"/>
              <w:left w:val="single" w:sz="4" w:space="0" w:color="auto"/>
              <w:bottom w:val="single" w:sz="4" w:space="0" w:color="auto"/>
              <w:right w:val="single" w:sz="4" w:space="0" w:color="auto"/>
            </w:tcBorders>
            <w:vAlign w:val="center"/>
          </w:tcPr>
          <w:p w14:paraId="2CAAD018" w14:textId="77777777" w:rsidR="009C1C50" w:rsidRPr="00D076D3" w:rsidRDefault="009C1C50" w:rsidP="00505DEB">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c>
          <w:tcPr>
            <w:tcW w:w="1404" w:type="dxa"/>
            <w:tcBorders>
              <w:top w:val="single" w:sz="4" w:space="0" w:color="auto"/>
              <w:left w:val="single" w:sz="4" w:space="0" w:color="auto"/>
              <w:bottom w:val="single" w:sz="4" w:space="0" w:color="auto"/>
              <w:right w:val="single" w:sz="4" w:space="0" w:color="auto"/>
            </w:tcBorders>
            <w:vAlign w:val="center"/>
          </w:tcPr>
          <w:p w14:paraId="2FFDF1A0" w14:textId="77777777" w:rsidR="009C1C50" w:rsidRPr="00D076D3" w:rsidRDefault="009C1C50" w:rsidP="00505DEB">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r>
      <w:tr w:rsidR="009C1C50" w:rsidRPr="00D076D3" w14:paraId="291DCD0D" w14:textId="77777777" w:rsidTr="00505DEB">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5AFA6DC" w14:textId="77777777" w:rsidR="009C1C50" w:rsidRPr="00D076D3" w:rsidRDefault="009C1C50" w:rsidP="00505DEB">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1EA13292" w14:textId="77777777" w:rsidR="009C1C50" w:rsidRPr="00D076D3" w:rsidRDefault="009C1C50" w:rsidP="00505DEB">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r w:rsidR="009C1C50" w:rsidRPr="00D076D3" w14:paraId="1739DB98" w14:textId="77777777" w:rsidTr="00505DEB">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7504688" w14:textId="77777777" w:rsidR="009C1C50" w:rsidRPr="00D076D3" w:rsidRDefault="009C1C50" w:rsidP="00505DEB">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5DAED54D" w14:textId="77777777" w:rsidR="009C1C50" w:rsidRPr="00D076D3" w:rsidRDefault="009C1C50" w:rsidP="00505DEB">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bl>
    <w:p w14:paraId="21AA09EC" w14:textId="77777777" w:rsidR="009C1C50" w:rsidRPr="00D076D3" w:rsidRDefault="009C1C50" w:rsidP="009C1C50">
      <w:pPr>
        <w:spacing w:after="0" w:line="240" w:lineRule="auto"/>
        <w:jc w:val="both"/>
        <w:rPr>
          <w:rFonts w:ascii="Arial Narrow" w:eastAsia="Times New Roman" w:hAnsi="Arial Narrow" w:cs="Times New Roman"/>
          <w:b/>
          <w:lang w:eastAsia="sk-SK"/>
        </w:rPr>
      </w:pPr>
    </w:p>
    <w:tbl>
      <w:tblPr>
        <w:tblpPr w:leftFromText="141" w:rightFromText="141" w:vertAnchor="text" w:horzAnchor="margin" w:tblpX="-9" w:tblpY="200"/>
        <w:tblW w:w="9071" w:type="dxa"/>
        <w:tblCellMar>
          <w:left w:w="70" w:type="dxa"/>
          <w:right w:w="70" w:type="dxa"/>
        </w:tblCellMar>
        <w:tblLook w:val="04A0" w:firstRow="1" w:lastRow="0" w:firstColumn="1" w:lastColumn="0" w:noHBand="0" w:noVBand="1"/>
      </w:tblPr>
      <w:tblGrid>
        <w:gridCol w:w="2108"/>
        <w:gridCol w:w="2646"/>
        <w:gridCol w:w="2913"/>
        <w:gridCol w:w="1404"/>
      </w:tblGrid>
      <w:tr w:rsidR="007323DF" w:rsidRPr="00D076D3" w14:paraId="09146F84" w14:textId="77777777" w:rsidTr="00505DEB">
        <w:trPr>
          <w:trHeight w:val="1408"/>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134B62F3" w14:textId="77777777" w:rsidR="007323DF" w:rsidRPr="00D076D3" w:rsidRDefault="007323DF" w:rsidP="00505DEB">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4E1FD14E" w14:textId="77777777" w:rsidR="007323DF" w:rsidRPr="00D076D3" w:rsidRDefault="007323DF" w:rsidP="00505DEB">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Vlastný návrh plnenia</w:t>
            </w:r>
          </w:p>
          <w:p w14:paraId="35AD6CB0" w14:textId="77777777" w:rsidR="007323DF" w:rsidRPr="00D076D3" w:rsidRDefault="007323DF" w:rsidP="00505DEB">
            <w:pPr>
              <w:spacing w:after="0" w:line="240" w:lineRule="auto"/>
              <w:jc w:val="center"/>
              <w:rPr>
                <w:rFonts w:ascii="Arial Narrow" w:eastAsia="Times New Roman" w:hAnsi="Arial Narrow" w:cs="Times New Roman"/>
                <w:bCs/>
                <w:color w:val="000000"/>
                <w:lang w:eastAsia="sk-SK"/>
              </w:rPr>
            </w:pPr>
            <w:r w:rsidRPr="00D076D3">
              <w:rPr>
                <w:rFonts w:ascii="Arial Narrow" w:eastAsia="Times New Roman" w:hAnsi="Arial Narrow" w:cs="Times New Roman"/>
                <w:bCs/>
                <w:color w:val="000000"/>
                <w:lang w:eastAsia="sk-SK"/>
              </w:rPr>
              <w:t>(doplní uchádzač)</w:t>
            </w:r>
          </w:p>
          <w:p w14:paraId="592F5D20" w14:textId="77777777" w:rsidR="007323DF" w:rsidRPr="00D076D3" w:rsidRDefault="007323DF" w:rsidP="00505DEB">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Požaduje sa uviesť skutočnú špecifikáciu ponúkaného predmetu zákazky - výrobcu, typové označenie a technické parametre,  uviesť áno/nie, v prípade číselnej hodnoty uviesť jej skutočnú hodnotu</w:t>
            </w:r>
          </w:p>
        </w:tc>
      </w:tr>
      <w:tr w:rsidR="009C1C50" w:rsidRPr="00D076D3" w14:paraId="1ED4543C" w14:textId="77777777" w:rsidTr="00505DEB">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7006DB17" w14:textId="77777777" w:rsidR="009C1C50" w:rsidRPr="00D076D3" w:rsidRDefault="009C1C50" w:rsidP="00505DEB">
            <w:pPr>
              <w:spacing w:after="0" w:line="240" w:lineRule="auto"/>
              <w:rPr>
                <w:rFonts w:ascii="Arial Narrow" w:eastAsia="Times New Roman" w:hAnsi="Arial Narrow" w:cs="Times New Roman"/>
                <w:b/>
                <w:bCs/>
                <w:color w:val="000000"/>
                <w:lang w:eastAsia="sk-SK"/>
              </w:rPr>
            </w:pPr>
          </w:p>
          <w:p w14:paraId="520FEDC7" w14:textId="77777777" w:rsidR="009C1C50" w:rsidRPr="00D076D3" w:rsidRDefault="009C1C50" w:rsidP="00505DEB">
            <w:pPr>
              <w:spacing w:after="0" w:line="240" w:lineRule="auto"/>
              <w:rPr>
                <w:rFonts w:ascii="Arial Narrow" w:eastAsia="Times New Roman" w:hAnsi="Arial Narrow" w:cs="Times New Roman"/>
                <w:b/>
                <w:bCs/>
                <w:color w:val="000000"/>
                <w:lang w:eastAsia="sk-SK"/>
              </w:rPr>
            </w:pPr>
            <w:bookmarkStart w:id="38" w:name="_Hlk189576518"/>
            <w:r w:rsidRPr="00D076D3">
              <w:rPr>
                <w:rFonts w:ascii="Arial Narrow" w:eastAsia="Times New Roman" w:hAnsi="Arial Narrow" w:cs="Times New Roman"/>
                <w:b/>
                <w:bCs/>
                <w:color w:val="000000"/>
                <w:lang w:eastAsia="sk-SK"/>
              </w:rPr>
              <w:t>Položka č 37 – Exteriérový  gumený</w:t>
            </w:r>
            <w:r w:rsidR="00CD2FA3" w:rsidRPr="00D076D3">
              <w:rPr>
                <w:rFonts w:ascii="Arial Narrow" w:eastAsia="Times New Roman" w:hAnsi="Arial Narrow" w:cs="Times New Roman"/>
                <w:b/>
                <w:bCs/>
                <w:color w:val="000000"/>
                <w:lang w:eastAsia="sk-SK"/>
              </w:rPr>
              <w:t xml:space="preserve"> predlžovací kábel s 1 zásuvkou</w:t>
            </w:r>
          </w:p>
          <w:bookmarkEnd w:id="38"/>
          <w:p w14:paraId="4821BED6" w14:textId="77777777" w:rsidR="009C1C50" w:rsidRPr="00D076D3" w:rsidRDefault="009C1C50" w:rsidP="00505DEB">
            <w:pPr>
              <w:spacing w:after="0" w:line="240" w:lineRule="auto"/>
              <w:rPr>
                <w:rFonts w:ascii="Arial Narrow" w:eastAsia="Times New Roman" w:hAnsi="Arial Narrow" w:cs="Times New Roman"/>
                <w:b/>
                <w:bCs/>
                <w:color w:val="000000"/>
                <w:highlight w:val="yellow"/>
                <w:lang w:eastAsia="sk-SK"/>
              </w:rPr>
            </w:pP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51A305E3" w14:textId="77777777" w:rsidR="009C1C50" w:rsidRPr="00D076D3" w:rsidRDefault="009C1C50" w:rsidP="00505DEB">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7625AFC0" w14:textId="77777777" w:rsidR="009C1C50" w:rsidRPr="00D076D3" w:rsidRDefault="009C1C50" w:rsidP="00505DEB">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„áno/nie“</w:t>
            </w:r>
          </w:p>
        </w:tc>
      </w:tr>
      <w:tr w:rsidR="009C1C50" w:rsidRPr="00D076D3" w14:paraId="71F307C9" w14:textId="77777777" w:rsidTr="00505DEB">
        <w:trPr>
          <w:trHeight w:val="419"/>
        </w:trPr>
        <w:tc>
          <w:tcPr>
            <w:tcW w:w="2108" w:type="dxa"/>
            <w:tcBorders>
              <w:top w:val="single" w:sz="4" w:space="0" w:color="auto"/>
              <w:left w:val="single" w:sz="4" w:space="0" w:color="auto"/>
              <w:bottom w:val="single" w:sz="4" w:space="0" w:color="auto"/>
              <w:right w:val="single" w:sz="4" w:space="0" w:color="auto"/>
            </w:tcBorders>
            <w:shd w:val="clear" w:color="auto" w:fill="E2EFD9"/>
            <w:vAlign w:val="center"/>
          </w:tcPr>
          <w:p w14:paraId="52B04276" w14:textId="77777777" w:rsidR="009C1C50" w:rsidRPr="00D076D3" w:rsidRDefault="009C1C50" w:rsidP="00505DEB">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vAlign w:val="center"/>
          </w:tcPr>
          <w:p w14:paraId="4EF27957" w14:textId="77777777" w:rsidR="009C1C50" w:rsidRPr="00D076D3" w:rsidRDefault="009C1C50" w:rsidP="00505DEB">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59 ks</w:t>
            </w:r>
          </w:p>
        </w:tc>
        <w:tc>
          <w:tcPr>
            <w:tcW w:w="2913" w:type="dxa"/>
            <w:vMerge/>
            <w:tcBorders>
              <w:left w:val="single" w:sz="4" w:space="0" w:color="auto"/>
              <w:bottom w:val="single" w:sz="4" w:space="0" w:color="auto"/>
              <w:right w:val="single" w:sz="4" w:space="0" w:color="auto"/>
            </w:tcBorders>
            <w:shd w:val="clear" w:color="auto" w:fill="BFBFBF"/>
            <w:vAlign w:val="center"/>
          </w:tcPr>
          <w:p w14:paraId="4725DB97" w14:textId="77777777" w:rsidR="009C1C50" w:rsidRPr="00D076D3" w:rsidRDefault="009C1C50" w:rsidP="00505DEB">
            <w:pPr>
              <w:spacing w:after="0" w:line="240" w:lineRule="auto"/>
              <w:jc w:val="center"/>
              <w:rPr>
                <w:rFonts w:ascii="Arial Narrow" w:eastAsia="Times New Roman" w:hAnsi="Arial Narrow" w:cs="Times New Roman"/>
                <w:b/>
                <w:bCs/>
                <w:color w:val="000000"/>
                <w:highlight w:val="yellow"/>
                <w:lang w:eastAsia="sk-SK"/>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126619A8" w14:textId="77777777" w:rsidR="009C1C50" w:rsidRPr="00D076D3" w:rsidRDefault="009C1C50" w:rsidP="00505DEB">
            <w:pPr>
              <w:spacing w:after="0" w:line="240" w:lineRule="auto"/>
              <w:jc w:val="center"/>
              <w:rPr>
                <w:rFonts w:ascii="Arial Narrow" w:eastAsia="Times New Roman" w:hAnsi="Arial Narrow" w:cs="Times New Roman"/>
                <w:b/>
                <w:bCs/>
                <w:color w:val="000000"/>
                <w:highlight w:val="yellow"/>
                <w:lang w:eastAsia="sk-SK"/>
              </w:rPr>
            </w:pPr>
          </w:p>
        </w:tc>
      </w:tr>
      <w:tr w:rsidR="009C1C50" w:rsidRPr="00D076D3" w14:paraId="3006DBC0" w14:textId="77777777" w:rsidTr="00505DEB">
        <w:trPr>
          <w:trHeight w:val="294"/>
        </w:trPr>
        <w:tc>
          <w:tcPr>
            <w:tcW w:w="2108" w:type="dxa"/>
            <w:tcBorders>
              <w:top w:val="nil"/>
              <w:left w:val="single" w:sz="4" w:space="0" w:color="auto"/>
              <w:bottom w:val="single" w:sz="4" w:space="0" w:color="auto"/>
              <w:right w:val="single" w:sz="4" w:space="0" w:color="auto"/>
            </w:tcBorders>
            <w:hideMark/>
          </w:tcPr>
          <w:p w14:paraId="137EAE59" w14:textId="77777777" w:rsidR="009C1C50" w:rsidRPr="00D076D3" w:rsidRDefault="009C1C50" w:rsidP="00505DEB">
            <w:pPr>
              <w:spacing w:after="0" w:line="240" w:lineRule="auto"/>
              <w:rPr>
                <w:rFonts w:ascii="Arial Narrow" w:eastAsia="Times New Roman" w:hAnsi="Arial Narrow" w:cs="Times New Roman"/>
                <w:b/>
                <w:bCs/>
                <w:color w:val="000000"/>
                <w:highlight w:val="yellow"/>
                <w:lang w:eastAsia="sk-SK"/>
              </w:rPr>
            </w:pPr>
            <w:r w:rsidRPr="00D076D3">
              <w:rPr>
                <w:rFonts w:ascii="Arial Narrow" w:eastAsia="Times New Roman" w:hAnsi="Arial Narrow" w:cs="Times New Roman"/>
                <w:b/>
                <w:lang w:eastAsia="sk-SK"/>
              </w:rPr>
              <w:t>Napätie:</w:t>
            </w:r>
          </w:p>
        </w:tc>
        <w:tc>
          <w:tcPr>
            <w:tcW w:w="2646" w:type="dxa"/>
            <w:tcBorders>
              <w:top w:val="nil"/>
              <w:left w:val="nil"/>
              <w:bottom w:val="single" w:sz="4" w:space="0" w:color="auto"/>
              <w:right w:val="single" w:sz="4" w:space="0" w:color="auto"/>
            </w:tcBorders>
            <w:shd w:val="clear" w:color="auto" w:fill="FFFFFF"/>
            <w:hideMark/>
          </w:tcPr>
          <w:p w14:paraId="7DF3376A" w14:textId="77777777" w:rsidR="009C1C50" w:rsidRPr="00D076D3" w:rsidRDefault="009C1C50" w:rsidP="00505DEB">
            <w:pPr>
              <w:spacing w:after="0" w:line="240" w:lineRule="auto"/>
              <w:rPr>
                <w:rFonts w:ascii="Arial Narrow" w:eastAsia="Times New Roman" w:hAnsi="Arial Narrow" w:cs="Times New Roman"/>
                <w:bCs/>
                <w:color w:val="000000"/>
                <w:highlight w:val="yellow"/>
                <w:lang w:eastAsia="sk-SK"/>
              </w:rPr>
            </w:pPr>
            <w:r w:rsidRPr="00D076D3">
              <w:rPr>
                <w:rFonts w:ascii="Arial Narrow" w:eastAsia="Times New Roman" w:hAnsi="Arial Narrow" w:cs="Times New Roman"/>
                <w:color w:val="000000"/>
                <w:lang w:eastAsia="sk-SK"/>
              </w:rPr>
              <w:t>Min. 230 V</w:t>
            </w:r>
          </w:p>
        </w:tc>
        <w:tc>
          <w:tcPr>
            <w:tcW w:w="2913" w:type="dxa"/>
            <w:tcBorders>
              <w:top w:val="single" w:sz="4" w:space="0" w:color="auto"/>
              <w:left w:val="nil"/>
              <w:bottom w:val="single" w:sz="4" w:space="0" w:color="auto"/>
              <w:right w:val="single" w:sz="4" w:space="0" w:color="auto"/>
            </w:tcBorders>
          </w:tcPr>
          <w:p w14:paraId="76A1C85A" w14:textId="77777777" w:rsidR="009C1C50" w:rsidRPr="00D076D3" w:rsidRDefault="009C1C50" w:rsidP="00505DEB">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tcPr>
          <w:p w14:paraId="379025CC" w14:textId="77777777" w:rsidR="009C1C50" w:rsidRPr="00D076D3" w:rsidRDefault="009C1C50" w:rsidP="00505DEB">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r>
      <w:tr w:rsidR="009C1C50" w:rsidRPr="00D076D3" w14:paraId="37BEC78B" w14:textId="77777777" w:rsidTr="00505DEB">
        <w:trPr>
          <w:trHeight w:val="294"/>
        </w:trPr>
        <w:tc>
          <w:tcPr>
            <w:tcW w:w="2108" w:type="dxa"/>
            <w:tcBorders>
              <w:top w:val="single" w:sz="4" w:space="0" w:color="auto"/>
              <w:left w:val="single" w:sz="4" w:space="0" w:color="auto"/>
              <w:bottom w:val="single" w:sz="4" w:space="0" w:color="auto"/>
              <w:right w:val="single" w:sz="4" w:space="0" w:color="auto"/>
            </w:tcBorders>
          </w:tcPr>
          <w:p w14:paraId="12292A06" w14:textId="77777777" w:rsidR="009C1C50" w:rsidRPr="00D076D3" w:rsidRDefault="009C1C50" w:rsidP="00505DEB">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Dĺžka:</w:t>
            </w:r>
          </w:p>
        </w:tc>
        <w:tc>
          <w:tcPr>
            <w:tcW w:w="2646" w:type="dxa"/>
            <w:tcBorders>
              <w:top w:val="single" w:sz="4" w:space="0" w:color="auto"/>
              <w:left w:val="single" w:sz="4" w:space="0" w:color="auto"/>
              <w:bottom w:val="single" w:sz="4" w:space="0" w:color="auto"/>
              <w:right w:val="single" w:sz="4" w:space="0" w:color="auto"/>
            </w:tcBorders>
            <w:shd w:val="clear" w:color="auto" w:fill="FFFFFF"/>
          </w:tcPr>
          <w:p w14:paraId="503DD06A" w14:textId="77777777" w:rsidR="009C1C50" w:rsidRPr="00D076D3" w:rsidRDefault="009C1C50" w:rsidP="00505DEB">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50 m</w:t>
            </w:r>
          </w:p>
        </w:tc>
        <w:tc>
          <w:tcPr>
            <w:tcW w:w="2913" w:type="dxa"/>
            <w:tcBorders>
              <w:top w:val="single" w:sz="4" w:space="0" w:color="auto"/>
              <w:left w:val="single" w:sz="4" w:space="0" w:color="auto"/>
              <w:bottom w:val="single" w:sz="4" w:space="0" w:color="auto"/>
              <w:right w:val="single" w:sz="4" w:space="0" w:color="auto"/>
            </w:tcBorders>
          </w:tcPr>
          <w:p w14:paraId="6E716119" w14:textId="77777777" w:rsidR="009C1C50" w:rsidRPr="00D076D3" w:rsidRDefault="009C1C50" w:rsidP="00505DEB">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single" w:sz="4" w:space="0" w:color="auto"/>
              <w:bottom w:val="single" w:sz="4" w:space="0" w:color="auto"/>
              <w:right w:val="single" w:sz="4" w:space="0" w:color="auto"/>
            </w:tcBorders>
          </w:tcPr>
          <w:p w14:paraId="0EA7002F" w14:textId="77777777" w:rsidR="009C1C50" w:rsidRPr="00D076D3" w:rsidRDefault="009C1C50" w:rsidP="00505DEB">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2541468D" w14:textId="77777777" w:rsidTr="00505DEB">
        <w:trPr>
          <w:trHeight w:val="294"/>
        </w:trPr>
        <w:tc>
          <w:tcPr>
            <w:tcW w:w="2108" w:type="dxa"/>
            <w:tcBorders>
              <w:top w:val="single" w:sz="4" w:space="0" w:color="auto"/>
              <w:left w:val="single" w:sz="4" w:space="0" w:color="auto"/>
              <w:bottom w:val="single" w:sz="4" w:space="0" w:color="auto"/>
              <w:right w:val="single" w:sz="4" w:space="0" w:color="auto"/>
            </w:tcBorders>
          </w:tcPr>
          <w:p w14:paraId="2CF9E960" w14:textId="77777777" w:rsidR="009C1C50" w:rsidRPr="00D076D3" w:rsidRDefault="009C1C50" w:rsidP="00505DEB">
            <w:pPr>
              <w:spacing w:after="0" w:line="240" w:lineRule="auto"/>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b/>
                <w:color w:val="000000"/>
                <w:lang w:eastAsia="sk-SK"/>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FFFFFF"/>
          </w:tcPr>
          <w:p w14:paraId="0A7AE577" w14:textId="77777777" w:rsidR="009C1C50" w:rsidRPr="00D076D3" w:rsidRDefault="009C1C50" w:rsidP="00505DEB">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Zástrčka sieťová</w:t>
            </w:r>
          </w:p>
          <w:p w14:paraId="27C1B4B0" w14:textId="77777777" w:rsidR="009C1C50" w:rsidRPr="00D076D3" w:rsidRDefault="009C1C50" w:rsidP="00505DEB">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Vodiče: min. 2 x 1,5 mm2</w:t>
            </w:r>
          </w:p>
        </w:tc>
        <w:tc>
          <w:tcPr>
            <w:tcW w:w="2913" w:type="dxa"/>
            <w:tcBorders>
              <w:top w:val="single" w:sz="4" w:space="0" w:color="auto"/>
              <w:left w:val="single" w:sz="4" w:space="0" w:color="auto"/>
              <w:bottom w:val="single" w:sz="4" w:space="0" w:color="auto"/>
              <w:right w:val="single" w:sz="4" w:space="0" w:color="auto"/>
            </w:tcBorders>
          </w:tcPr>
          <w:p w14:paraId="4D3D8F17" w14:textId="77777777" w:rsidR="009C1C50" w:rsidRPr="00D076D3" w:rsidRDefault="009C1C50" w:rsidP="00505DEB">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c>
          <w:tcPr>
            <w:tcW w:w="1404" w:type="dxa"/>
            <w:tcBorders>
              <w:top w:val="single" w:sz="4" w:space="0" w:color="auto"/>
              <w:left w:val="single" w:sz="4" w:space="0" w:color="auto"/>
              <w:bottom w:val="single" w:sz="4" w:space="0" w:color="auto"/>
              <w:right w:val="single" w:sz="4" w:space="0" w:color="auto"/>
            </w:tcBorders>
          </w:tcPr>
          <w:p w14:paraId="4DA74650" w14:textId="77777777" w:rsidR="009C1C50" w:rsidRPr="00D076D3" w:rsidRDefault="009C1C50" w:rsidP="00505DEB">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r>
      <w:tr w:rsidR="009C1C50" w:rsidRPr="00D076D3" w14:paraId="753BF092" w14:textId="77777777" w:rsidTr="00505DEB">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auto"/>
          </w:tcPr>
          <w:p w14:paraId="543C60BE" w14:textId="77777777" w:rsidR="009C1C50" w:rsidRPr="00D076D3" w:rsidRDefault="009C1C50" w:rsidP="00505DEB">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Výrobca</w:t>
            </w:r>
          </w:p>
        </w:tc>
        <w:tc>
          <w:tcPr>
            <w:tcW w:w="4317" w:type="dxa"/>
            <w:gridSpan w:val="2"/>
            <w:tcBorders>
              <w:top w:val="single" w:sz="4" w:space="0" w:color="auto"/>
              <w:left w:val="nil"/>
              <w:bottom w:val="single" w:sz="4" w:space="0" w:color="auto"/>
              <w:right w:val="single" w:sz="4" w:space="0" w:color="auto"/>
            </w:tcBorders>
            <w:shd w:val="clear" w:color="auto" w:fill="auto"/>
          </w:tcPr>
          <w:p w14:paraId="2B584AD7" w14:textId="77777777" w:rsidR="009C1C50" w:rsidRPr="00D076D3" w:rsidRDefault="009C1C50" w:rsidP="00505DEB">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r w:rsidR="009C1C50" w:rsidRPr="00D076D3" w14:paraId="4AFCD613" w14:textId="77777777" w:rsidTr="00505DEB">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auto"/>
          </w:tcPr>
          <w:p w14:paraId="17890269" w14:textId="77777777" w:rsidR="009C1C50" w:rsidRPr="00D076D3" w:rsidRDefault="009C1C50" w:rsidP="00505DEB">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tcPr>
          <w:p w14:paraId="7E2E22E0" w14:textId="77777777" w:rsidR="009C1C50" w:rsidRPr="00D076D3" w:rsidRDefault="009C1C50" w:rsidP="00505DEB">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bl>
    <w:p w14:paraId="60AD638D" w14:textId="77777777" w:rsidR="009C1C50" w:rsidRPr="00D076D3" w:rsidRDefault="009C1C50" w:rsidP="009C1C50">
      <w:pPr>
        <w:spacing w:after="0" w:line="240" w:lineRule="auto"/>
        <w:jc w:val="both"/>
        <w:rPr>
          <w:rFonts w:ascii="Arial Narrow" w:eastAsia="Times New Roman" w:hAnsi="Arial Narrow" w:cs="Times New Roman"/>
          <w:b/>
          <w:lang w:eastAsia="sk-SK"/>
        </w:rPr>
      </w:pPr>
    </w:p>
    <w:tbl>
      <w:tblPr>
        <w:tblpPr w:leftFromText="141" w:rightFromText="141" w:vertAnchor="text" w:horzAnchor="margin" w:tblpXSpec="center" w:tblpY="200"/>
        <w:tblW w:w="9071" w:type="dxa"/>
        <w:jc w:val="center"/>
        <w:tblCellMar>
          <w:left w:w="70" w:type="dxa"/>
          <w:right w:w="70" w:type="dxa"/>
        </w:tblCellMar>
        <w:tblLook w:val="04A0" w:firstRow="1" w:lastRow="0" w:firstColumn="1" w:lastColumn="0" w:noHBand="0" w:noVBand="1"/>
      </w:tblPr>
      <w:tblGrid>
        <w:gridCol w:w="2108"/>
        <w:gridCol w:w="2646"/>
        <w:gridCol w:w="2913"/>
        <w:gridCol w:w="1404"/>
      </w:tblGrid>
      <w:tr w:rsidR="007323DF" w:rsidRPr="00D076D3" w14:paraId="43D54743" w14:textId="77777777" w:rsidTr="000A65E5">
        <w:trPr>
          <w:trHeight w:val="1408"/>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76D11174" w14:textId="77777777" w:rsidR="007323DF" w:rsidRPr="00D076D3" w:rsidRDefault="007323DF" w:rsidP="000A65E5">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4D978B4C" w14:textId="77777777" w:rsidR="007323DF" w:rsidRPr="00D076D3" w:rsidRDefault="007323DF" w:rsidP="000A65E5">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Vlastný návrh plnenia</w:t>
            </w:r>
          </w:p>
          <w:p w14:paraId="49C7BBB3" w14:textId="77777777" w:rsidR="007323DF" w:rsidRPr="00D076D3" w:rsidRDefault="007323DF" w:rsidP="000A65E5">
            <w:pPr>
              <w:spacing w:after="0" w:line="240" w:lineRule="auto"/>
              <w:jc w:val="center"/>
              <w:rPr>
                <w:rFonts w:ascii="Arial Narrow" w:eastAsia="Times New Roman" w:hAnsi="Arial Narrow" w:cs="Times New Roman"/>
                <w:bCs/>
                <w:color w:val="000000"/>
                <w:lang w:eastAsia="sk-SK"/>
              </w:rPr>
            </w:pPr>
            <w:r w:rsidRPr="00D076D3">
              <w:rPr>
                <w:rFonts w:ascii="Arial Narrow" w:eastAsia="Times New Roman" w:hAnsi="Arial Narrow" w:cs="Times New Roman"/>
                <w:bCs/>
                <w:color w:val="000000"/>
                <w:lang w:eastAsia="sk-SK"/>
              </w:rPr>
              <w:t>(doplní uchádzač)</w:t>
            </w:r>
          </w:p>
          <w:p w14:paraId="0E789ABF" w14:textId="77777777" w:rsidR="007323DF" w:rsidRPr="00D076D3" w:rsidRDefault="007323DF" w:rsidP="000A65E5">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 xml:space="preserve">Požaduje sa uviesť skutočnú špecifikáciu ponúkaného predmetu zákazky - výrobcu, typové označenie a technické parametre,  uviesť </w:t>
            </w:r>
            <w:r w:rsidRPr="00D076D3">
              <w:rPr>
                <w:rFonts w:ascii="Arial Narrow" w:eastAsia="Times New Roman" w:hAnsi="Arial Narrow" w:cs="Times New Roman"/>
                <w:b/>
                <w:lang w:eastAsia="sk-SK"/>
              </w:rPr>
              <w:lastRenderedPageBreak/>
              <w:t>áno/nie, v prípade číselnej hodnoty uviesť jej skutočnú hodnotu</w:t>
            </w:r>
          </w:p>
        </w:tc>
      </w:tr>
      <w:tr w:rsidR="009C1C50" w:rsidRPr="00D076D3" w14:paraId="590356C5" w14:textId="77777777" w:rsidTr="000A65E5">
        <w:trPr>
          <w:trHeight w:val="482"/>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681B9FD1" w14:textId="77777777" w:rsidR="009C1C50" w:rsidRPr="00D076D3" w:rsidRDefault="009C1C50" w:rsidP="000A65E5">
            <w:pPr>
              <w:spacing w:after="0" w:line="240" w:lineRule="auto"/>
              <w:rPr>
                <w:rFonts w:ascii="Arial Narrow" w:eastAsia="Times New Roman" w:hAnsi="Arial Narrow" w:cs="Times New Roman"/>
                <w:b/>
                <w:bCs/>
                <w:color w:val="000000"/>
                <w:lang w:eastAsia="sk-SK"/>
              </w:rPr>
            </w:pPr>
          </w:p>
          <w:p w14:paraId="06CF03E6" w14:textId="77777777" w:rsidR="009C1C50" w:rsidRPr="00D076D3" w:rsidRDefault="009C1C50" w:rsidP="000A65E5">
            <w:pPr>
              <w:spacing w:after="0" w:line="240" w:lineRule="auto"/>
              <w:rPr>
                <w:rFonts w:ascii="Arial Narrow" w:eastAsia="Times New Roman" w:hAnsi="Arial Narrow" w:cs="Times New Roman"/>
                <w:b/>
                <w:bCs/>
                <w:color w:val="000000"/>
                <w:lang w:eastAsia="sk-SK"/>
              </w:rPr>
            </w:pPr>
            <w:bookmarkStart w:id="39" w:name="_Hlk189576528"/>
            <w:r w:rsidRPr="00D076D3">
              <w:rPr>
                <w:rFonts w:ascii="Arial Narrow" w:eastAsia="Times New Roman" w:hAnsi="Arial Narrow" w:cs="Times New Roman"/>
                <w:b/>
                <w:bCs/>
                <w:color w:val="000000"/>
                <w:lang w:eastAsia="sk-SK"/>
              </w:rPr>
              <w:t>Položka č 38 –  Interiérový  gume</w:t>
            </w:r>
            <w:r w:rsidR="000A65E5" w:rsidRPr="00D076D3">
              <w:rPr>
                <w:rFonts w:ascii="Arial Narrow" w:eastAsia="Times New Roman" w:hAnsi="Arial Narrow" w:cs="Times New Roman"/>
                <w:b/>
                <w:bCs/>
                <w:color w:val="000000"/>
                <w:lang w:eastAsia="sk-SK"/>
              </w:rPr>
              <w:t>ný predlžovací kábel s tlmivkou</w:t>
            </w:r>
          </w:p>
          <w:bookmarkEnd w:id="39"/>
          <w:p w14:paraId="4ED54268" w14:textId="77777777" w:rsidR="009C1C50" w:rsidRPr="00D076D3" w:rsidRDefault="009C1C50" w:rsidP="000A65E5">
            <w:pPr>
              <w:spacing w:after="0" w:line="240" w:lineRule="auto"/>
              <w:rPr>
                <w:rFonts w:ascii="Arial Narrow" w:eastAsia="Times New Roman" w:hAnsi="Arial Narrow" w:cs="Times New Roman"/>
                <w:b/>
                <w:bCs/>
                <w:color w:val="000000"/>
                <w:highlight w:val="yellow"/>
                <w:lang w:eastAsia="sk-SK"/>
              </w:rPr>
            </w:pP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66615DEE" w14:textId="77777777" w:rsidR="009C1C50" w:rsidRPr="00D076D3" w:rsidRDefault="009C1C50" w:rsidP="000A65E5">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405D5E9C" w14:textId="77777777" w:rsidR="009C1C50" w:rsidRPr="00D076D3" w:rsidRDefault="009C1C50" w:rsidP="000A65E5">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„áno/nie“</w:t>
            </w:r>
          </w:p>
        </w:tc>
      </w:tr>
      <w:tr w:rsidR="009C1C50" w:rsidRPr="00D076D3" w14:paraId="46BEF256" w14:textId="77777777" w:rsidTr="000A65E5">
        <w:trPr>
          <w:trHeight w:val="419"/>
          <w:jc w:val="center"/>
        </w:trPr>
        <w:tc>
          <w:tcPr>
            <w:tcW w:w="2108" w:type="dxa"/>
            <w:tcBorders>
              <w:top w:val="single" w:sz="4" w:space="0" w:color="auto"/>
              <w:left w:val="single" w:sz="4" w:space="0" w:color="auto"/>
              <w:bottom w:val="single" w:sz="4" w:space="0" w:color="auto"/>
              <w:right w:val="single" w:sz="4" w:space="0" w:color="auto"/>
            </w:tcBorders>
            <w:shd w:val="clear" w:color="auto" w:fill="E2EFD9"/>
            <w:vAlign w:val="center"/>
          </w:tcPr>
          <w:p w14:paraId="7024A412" w14:textId="77777777" w:rsidR="009C1C50" w:rsidRPr="00D076D3" w:rsidRDefault="009C1C50" w:rsidP="000A65E5">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vAlign w:val="center"/>
          </w:tcPr>
          <w:p w14:paraId="48B744F1" w14:textId="77777777" w:rsidR="009C1C50" w:rsidRPr="00D076D3" w:rsidRDefault="009C1C50" w:rsidP="000A65E5">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902 ks</w:t>
            </w:r>
          </w:p>
        </w:tc>
        <w:tc>
          <w:tcPr>
            <w:tcW w:w="2913" w:type="dxa"/>
            <w:vMerge/>
            <w:tcBorders>
              <w:left w:val="single" w:sz="4" w:space="0" w:color="auto"/>
              <w:bottom w:val="single" w:sz="4" w:space="0" w:color="auto"/>
              <w:right w:val="single" w:sz="4" w:space="0" w:color="auto"/>
            </w:tcBorders>
            <w:shd w:val="clear" w:color="auto" w:fill="BFBFBF"/>
            <w:vAlign w:val="center"/>
          </w:tcPr>
          <w:p w14:paraId="39DCBBE0" w14:textId="77777777" w:rsidR="009C1C50" w:rsidRPr="00D076D3" w:rsidRDefault="009C1C50" w:rsidP="000A65E5">
            <w:pPr>
              <w:spacing w:after="0" w:line="240" w:lineRule="auto"/>
              <w:jc w:val="center"/>
              <w:rPr>
                <w:rFonts w:ascii="Arial Narrow" w:eastAsia="Times New Roman" w:hAnsi="Arial Narrow" w:cs="Times New Roman"/>
                <w:b/>
                <w:bCs/>
                <w:color w:val="000000"/>
                <w:highlight w:val="yellow"/>
                <w:lang w:eastAsia="sk-SK"/>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6420508C" w14:textId="77777777" w:rsidR="009C1C50" w:rsidRPr="00D076D3" w:rsidRDefault="009C1C50" w:rsidP="000A65E5">
            <w:pPr>
              <w:spacing w:after="0" w:line="240" w:lineRule="auto"/>
              <w:jc w:val="center"/>
              <w:rPr>
                <w:rFonts w:ascii="Arial Narrow" w:eastAsia="Times New Roman" w:hAnsi="Arial Narrow" w:cs="Times New Roman"/>
                <w:b/>
                <w:bCs/>
                <w:color w:val="000000"/>
                <w:highlight w:val="yellow"/>
                <w:lang w:eastAsia="sk-SK"/>
              </w:rPr>
            </w:pPr>
          </w:p>
        </w:tc>
      </w:tr>
      <w:tr w:rsidR="009C1C50" w:rsidRPr="00D076D3" w14:paraId="6966B3B1" w14:textId="77777777" w:rsidTr="00884DD3">
        <w:trPr>
          <w:trHeight w:val="294"/>
          <w:jc w:val="center"/>
        </w:trPr>
        <w:tc>
          <w:tcPr>
            <w:tcW w:w="2108" w:type="dxa"/>
            <w:tcBorders>
              <w:top w:val="nil"/>
              <w:left w:val="single" w:sz="4" w:space="0" w:color="auto"/>
              <w:bottom w:val="single" w:sz="4" w:space="0" w:color="auto"/>
              <w:right w:val="single" w:sz="4" w:space="0" w:color="auto"/>
            </w:tcBorders>
            <w:vAlign w:val="center"/>
            <w:hideMark/>
          </w:tcPr>
          <w:p w14:paraId="2663A12A" w14:textId="77777777" w:rsidR="009C1C50" w:rsidRPr="00D076D3" w:rsidRDefault="009C1C50" w:rsidP="000A65E5">
            <w:pPr>
              <w:spacing w:after="0" w:line="240" w:lineRule="auto"/>
              <w:rPr>
                <w:rFonts w:ascii="Arial Narrow" w:eastAsia="Times New Roman" w:hAnsi="Arial Narrow" w:cs="Times New Roman"/>
                <w:b/>
                <w:bCs/>
                <w:color w:val="000000"/>
                <w:highlight w:val="yellow"/>
                <w:lang w:eastAsia="sk-SK"/>
              </w:rPr>
            </w:pPr>
            <w:r w:rsidRPr="00D076D3">
              <w:rPr>
                <w:rFonts w:ascii="Arial Narrow" w:eastAsia="Times New Roman" w:hAnsi="Arial Narrow" w:cs="Times New Roman"/>
                <w:b/>
                <w:lang w:eastAsia="sk-SK"/>
              </w:rPr>
              <w:t>Napätie:</w:t>
            </w:r>
          </w:p>
        </w:tc>
        <w:tc>
          <w:tcPr>
            <w:tcW w:w="2646" w:type="dxa"/>
            <w:tcBorders>
              <w:top w:val="nil"/>
              <w:left w:val="nil"/>
              <w:bottom w:val="single" w:sz="4" w:space="0" w:color="auto"/>
              <w:right w:val="single" w:sz="4" w:space="0" w:color="auto"/>
            </w:tcBorders>
            <w:shd w:val="clear" w:color="auto" w:fill="FFFFFF"/>
            <w:vAlign w:val="center"/>
            <w:hideMark/>
          </w:tcPr>
          <w:p w14:paraId="572A8C84" w14:textId="77777777" w:rsidR="009C1C50" w:rsidRPr="00D076D3" w:rsidRDefault="009C1C50" w:rsidP="000A65E5">
            <w:pPr>
              <w:spacing w:after="0" w:line="240" w:lineRule="auto"/>
              <w:rPr>
                <w:rFonts w:ascii="Arial Narrow" w:eastAsia="Times New Roman" w:hAnsi="Arial Narrow" w:cs="Times New Roman"/>
                <w:bCs/>
                <w:color w:val="000000"/>
                <w:highlight w:val="yellow"/>
                <w:lang w:eastAsia="sk-SK"/>
              </w:rPr>
            </w:pPr>
            <w:r w:rsidRPr="00D076D3">
              <w:rPr>
                <w:rFonts w:ascii="Arial Narrow" w:eastAsia="Times New Roman" w:hAnsi="Arial Narrow" w:cs="Times New Roman"/>
                <w:color w:val="000000"/>
                <w:lang w:eastAsia="sk-SK"/>
              </w:rPr>
              <w:t>Min. 230 V</w:t>
            </w:r>
          </w:p>
        </w:tc>
        <w:tc>
          <w:tcPr>
            <w:tcW w:w="2913" w:type="dxa"/>
            <w:tcBorders>
              <w:top w:val="single" w:sz="4" w:space="0" w:color="auto"/>
              <w:left w:val="nil"/>
              <w:bottom w:val="single" w:sz="4" w:space="0" w:color="auto"/>
              <w:right w:val="single" w:sz="4" w:space="0" w:color="auto"/>
            </w:tcBorders>
            <w:vAlign w:val="center"/>
          </w:tcPr>
          <w:p w14:paraId="165D9001" w14:textId="77777777" w:rsidR="009C1C50" w:rsidRPr="00D076D3" w:rsidRDefault="009C1C50" w:rsidP="000A65E5">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1E6A26FE" w14:textId="77777777" w:rsidR="009C1C50" w:rsidRPr="00D076D3" w:rsidRDefault="009C1C50" w:rsidP="000A65E5">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r>
      <w:tr w:rsidR="009C1C50" w:rsidRPr="00D076D3" w14:paraId="31D12852" w14:textId="77777777" w:rsidTr="00884DD3">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240869D7" w14:textId="77777777" w:rsidR="009C1C50" w:rsidRPr="00D076D3" w:rsidRDefault="009C1C50" w:rsidP="000A65E5">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Počet zásuviek:</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71D11D17" w14:textId="77777777" w:rsidR="009C1C50" w:rsidRPr="00D076D3" w:rsidRDefault="009C1C50" w:rsidP="000A65E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5 ks</w:t>
            </w:r>
          </w:p>
        </w:tc>
        <w:tc>
          <w:tcPr>
            <w:tcW w:w="2913" w:type="dxa"/>
            <w:tcBorders>
              <w:top w:val="single" w:sz="4" w:space="0" w:color="auto"/>
              <w:left w:val="single" w:sz="4" w:space="0" w:color="auto"/>
              <w:bottom w:val="single" w:sz="4" w:space="0" w:color="auto"/>
              <w:right w:val="single" w:sz="4" w:space="0" w:color="auto"/>
            </w:tcBorders>
            <w:vAlign w:val="center"/>
          </w:tcPr>
          <w:p w14:paraId="7E560033" w14:textId="77777777" w:rsidR="009C1C50" w:rsidRPr="00D076D3" w:rsidRDefault="009C1C50" w:rsidP="000A65E5">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single" w:sz="4" w:space="0" w:color="auto"/>
              <w:bottom w:val="single" w:sz="4" w:space="0" w:color="auto"/>
              <w:right w:val="single" w:sz="4" w:space="0" w:color="auto"/>
            </w:tcBorders>
            <w:vAlign w:val="center"/>
          </w:tcPr>
          <w:p w14:paraId="4452A6AE" w14:textId="77777777" w:rsidR="009C1C50" w:rsidRPr="00D076D3" w:rsidRDefault="009C1C50" w:rsidP="000A65E5">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5F65D56E" w14:textId="77777777" w:rsidTr="00884DD3">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400493BA" w14:textId="77777777" w:rsidR="009C1C50" w:rsidRPr="00D076D3" w:rsidRDefault="009C1C50" w:rsidP="000A65E5">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Dĺžka:</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0AA41A6B" w14:textId="77777777" w:rsidR="009C1C50" w:rsidRPr="00D076D3" w:rsidRDefault="009C1C50" w:rsidP="000A65E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5 m</w:t>
            </w:r>
          </w:p>
        </w:tc>
        <w:tc>
          <w:tcPr>
            <w:tcW w:w="2913" w:type="dxa"/>
            <w:tcBorders>
              <w:top w:val="single" w:sz="4" w:space="0" w:color="auto"/>
              <w:left w:val="single" w:sz="4" w:space="0" w:color="auto"/>
              <w:bottom w:val="single" w:sz="4" w:space="0" w:color="auto"/>
              <w:right w:val="single" w:sz="4" w:space="0" w:color="auto"/>
            </w:tcBorders>
            <w:vAlign w:val="center"/>
          </w:tcPr>
          <w:p w14:paraId="54963829" w14:textId="77777777" w:rsidR="009C1C50" w:rsidRPr="00D076D3" w:rsidRDefault="009C1C50" w:rsidP="000A65E5">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single" w:sz="4" w:space="0" w:color="auto"/>
              <w:bottom w:val="single" w:sz="4" w:space="0" w:color="auto"/>
              <w:right w:val="single" w:sz="4" w:space="0" w:color="auto"/>
            </w:tcBorders>
            <w:vAlign w:val="center"/>
          </w:tcPr>
          <w:p w14:paraId="21F56D10" w14:textId="77777777" w:rsidR="009C1C50" w:rsidRPr="00D076D3" w:rsidRDefault="009C1C50" w:rsidP="000A65E5">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7914EEA1" w14:textId="77777777" w:rsidTr="000A65E5">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60B9B5E6" w14:textId="77777777" w:rsidR="009C1C50" w:rsidRPr="00D076D3" w:rsidRDefault="009C1C50" w:rsidP="000A65E5">
            <w:pPr>
              <w:spacing w:after="0" w:line="240" w:lineRule="auto"/>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b/>
                <w:color w:val="000000"/>
                <w:lang w:eastAsia="sk-SK"/>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4F8429B2" w14:textId="77777777" w:rsidR="009C1C50" w:rsidRPr="00D076D3" w:rsidRDefault="009C1C50" w:rsidP="000A65E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S vypínačom</w:t>
            </w:r>
          </w:p>
        </w:tc>
        <w:tc>
          <w:tcPr>
            <w:tcW w:w="2913" w:type="dxa"/>
            <w:tcBorders>
              <w:top w:val="single" w:sz="4" w:space="0" w:color="auto"/>
              <w:left w:val="single" w:sz="4" w:space="0" w:color="auto"/>
              <w:bottom w:val="single" w:sz="4" w:space="0" w:color="auto"/>
              <w:right w:val="single" w:sz="4" w:space="0" w:color="auto"/>
            </w:tcBorders>
            <w:vAlign w:val="center"/>
          </w:tcPr>
          <w:p w14:paraId="1C407625" w14:textId="77777777" w:rsidR="009C1C50" w:rsidRPr="00D076D3" w:rsidRDefault="009C1C50" w:rsidP="000A65E5">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c>
          <w:tcPr>
            <w:tcW w:w="1404" w:type="dxa"/>
            <w:tcBorders>
              <w:top w:val="single" w:sz="4" w:space="0" w:color="auto"/>
              <w:left w:val="single" w:sz="4" w:space="0" w:color="auto"/>
              <w:bottom w:val="single" w:sz="4" w:space="0" w:color="auto"/>
              <w:right w:val="single" w:sz="4" w:space="0" w:color="auto"/>
            </w:tcBorders>
            <w:vAlign w:val="center"/>
          </w:tcPr>
          <w:p w14:paraId="7001332B" w14:textId="77777777" w:rsidR="009C1C50" w:rsidRPr="00D076D3" w:rsidRDefault="009C1C50" w:rsidP="000A65E5">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r>
      <w:tr w:rsidR="009C1C50" w:rsidRPr="00D076D3" w14:paraId="3DA29DE8" w14:textId="77777777" w:rsidTr="000A65E5">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31399FD" w14:textId="77777777" w:rsidR="009C1C50" w:rsidRPr="00D076D3" w:rsidRDefault="009C1C50" w:rsidP="000A65E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1207505C" w14:textId="77777777" w:rsidR="009C1C50" w:rsidRPr="00D076D3" w:rsidRDefault="009C1C50" w:rsidP="000A65E5">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r w:rsidR="009C1C50" w:rsidRPr="00D076D3" w14:paraId="5EAACA1E" w14:textId="77777777" w:rsidTr="000A65E5">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90A7DF" w14:textId="77777777" w:rsidR="009C1C50" w:rsidRPr="00D076D3" w:rsidRDefault="009C1C50" w:rsidP="000A65E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2284E0A4" w14:textId="77777777" w:rsidR="009C1C50" w:rsidRPr="00D076D3" w:rsidRDefault="009C1C50" w:rsidP="000A65E5">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bl>
    <w:p w14:paraId="5918D93B" w14:textId="77777777" w:rsidR="009C1C50" w:rsidRPr="00D076D3" w:rsidRDefault="009C1C50" w:rsidP="009C1C50">
      <w:pPr>
        <w:spacing w:after="0" w:line="240" w:lineRule="auto"/>
        <w:jc w:val="both"/>
        <w:rPr>
          <w:rFonts w:ascii="Arial Narrow" w:eastAsia="Times New Roman" w:hAnsi="Arial Narrow" w:cs="Times New Roman"/>
          <w:b/>
          <w:lang w:eastAsia="sk-SK"/>
        </w:rPr>
      </w:pPr>
    </w:p>
    <w:tbl>
      <w:tblPr>
        <w:tblpPr w:leftFromText="141" w:rightFromText="141" w:vertAnchor="text" w:horzAnchor="margin" w:tblpXSpec="center" w:tblpY="200"/>
        <w:tblW w:w="9071" w:type="dxa"/>
        <w:jc w:val="center"/>
        <w:tblCellMar>
          <w:left w:w="70" w:type="dxa"/>
          <w:right w:w="70" w:type="dxa"/>
        </w:tblCellMar>
        <w:tblLook w:val="04A0" w:firstRow="1" w:lastRow="0" w:firstColumn="1" w:lastColumn="0" w:noHBand="0" w:noVBand="1"/>
      </w:tblPr>
      <w:tblGrid>
        <w:gridCol w:w="2108"/>
        <w:gridCol w:w="2646"/>
        <w:gridCol w:w="2913"/>
        <w:gridCol w:w="1404"/>
      </w:tblGrid>
      <w:tr w:rsidR="007323DF" w:rsidRPr="00D076D3" w14:paraId="066E00E7" w14:textId="77777777" w:rsidTr="000A65E5">
        <w:trPr>
          <w:trHeight w:val="1408"/>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2952A1B3" w14:textId="77777777" w:rsidR="007323DF" w:rsidRPr="00D076D3" w:rsidRDefault="007323DF" w:rsidP="000A65E5">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62120DC4" w14:textId="77777777" w:rsidR="007323DF" w:rsidRPr="00D076D3" w:rsidRDefault="007323DF" w:rsidP="000A65E5">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Vlastný návrh plnenia</w:t>
            </w:r>
          </w:p>
          <w:p w14:paraId="69A70BD1" w14:textId="77777777" w:rsidR="007323DF" w:rsidRPr="00D076D3" w:rsidRDefault="007323DF" w:rsidP="000A65E5">
            <w:pPr>
              <w:spacing w:after="0" w:line="240" w:lineRule="auto"/>
              <w:jc w:val="center"/>
              <w:rPr>
                <w:rFonts w:ascii="Arial Narrow" w:eastAsia="Times New Roman" w:hAnsi="Arial Narrow" w:cs="Times New Roman"/>
                <w:bCs/>
                <w:color w:val="000000"/>
                <w:lang w:eastAsia="sk-SK"/>
              </w:rPr>
            </w:pPr>
            <w:r w:rsidRPr="00D076D3">
              <w:rPr>
                <w:rFonts w:ascii="Arial Narrow" w:eastAsia="Times New Roman" w:hAnsi="Arial Narrow" w:cs="Times New Roman"/>
                <w:bCs/>
                <w:color w:val="000000"/>
                <w:lang w:eastAsia="sk-SK"/>
              </w:rPr>
              <w:t>(doplní uchádzač)</w:t>
            </w:r>
          </w:p>
          <w:p w14:paraId="487D352E" w14:textId="77777777" w:rsidR="007323DF" w:rsidRPr="00D076D3" w:rsidRDefault="007323DF" w:rsidP="000A65E5">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Požaduje sa uviesť skutočnú špecifikáciu ponúkaného predmetu zákazky - výrobcu, typové označenie a technické parametre,  uviesť áno/nie, v prípade číselnej hodnoty uviesť jej skutočnú hodnotu</w:t>
            </w:r>
          </w:p>
        </w:tc>
      </w:tr>
      <w:tr w:rsidR="009C1C50" w:rsidRPr="00D076D3" w14:paraId="73EA0FCB" w14:textId="77777777" w:rsidTr="000A65E5">
        <w:trPr>
          <w:trHeight w:val="482"/>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45255391" w14:textId="77777777" w:rsidR="009C1C50" w:rsidRPr="00D076D3" w:rsidRDefault="009C1C50" w:rsidP="000A65E5">
            <w:pPr>
              <w:spacing w:after="0" w:line="240" w:lineRule="auto"/>
              <w:rPr>
                <w:rFonts w:ascii="Arial Narrow" w:eastAsia="Times New Roman" w:hAnsi="Arial Narrow" w:cs="Times New Roman"/>
                <w:b/>
                <w:bCs/>
                <w:color w:val="000000"/>
                <w:lang w:eastAsia="sk-SK"/>
              </w:rPr>
            </w:pPr>
          </w:p>
          <w:p w14:paraId="4403BD9D" w14:textId="77777777" w:rsidR="009C1C50" w:rsidRPr="00D076D3" w:rsidRDefault="009C1C50" w:rsidP="000A65E5">
            <w:pPr>
              <w:spacing w:after="0" w:line="240" w:lineRule="auto"/>
              <w:rPr>
                <w:rFonts w:ascii="Arial Narrow" w:eastAsia="Times New Roman" w:hAnsi="Arial Narrow" w:cs="Times New Roman"/>
                <w:b/>
                <w:bCs/>
                <w:color w:val="000000"/>
                <w:lang w:eastAsia="sk-SK"/>
              </w:rPr>
            </w:pPr>
            <w:bookmarkStart w:id="40" w:name="_Hlk189576545"/>
            <w:r w:rsidRPr="00D076D3">
              <w:rPr>
                <w:rFonts w:ascii="Arial Narrow" w:eastAsia="Times New Roman" w:hAnsi="Arial Narrow" w:cs="Times New Roman"/>
                <w:b/>
                <w:bCs/>
                <w:color w:val="000000"/>
                <w:lang w:eastAsia="sk-SK"/>
              </w:rPr>
              <w:t>Položka č 39 –  Exterié</w:t>
            </w:r>
            <w:r w:rsidR="000A65E5" w:rsidRPr="00D076D3">
              <w:rPr>
                <w:rFonts w:ascii="Arial Narrow" w:eastAsia="Times New Roman" w:hAnsi="Arial Narrow" w:cs="Times New Roman"/>
                <w:b/>
                <w:bCs/>
                <w:color w:val="000000"/>
                <w:lang w:eastAsia="sk-SK"/>
              </w:rPr>
              <w:t xml:space="preserve">rový  gumený predlžovací kábel </w:t>
            </w:r>
          </w:p>
          <w:bookmarkEnd w:id="40"/>
          <w:p w14:paraId="5E8E0501" w14:textId="77777777" w:rsidR="009C1C50" w:rsidRPr="00D076D3" w:rsidRDefault="009C1C50" w:rsidP="000A65E5">
            <w:pPr>
              <w:spacing w:after="0" w:line="240" w:lineRule="auto"/>
              <w:rPr>
                <w:rFonts w:ascii="Arial Narrow" w:eastAsia="Times New Roman" w:hAnsi="Arial Narrow" w:cs="Times New Roman"/>
                <w:b/>
                <w:bCs/>
                <w:color w:val="000000"/>
                <w:highlight w:val="yellow"/>
                <w:lang w:eastAsia="sk-SK"/>
              </w:rPr>
            </w:pP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0962D075" w14:textId="77777777" w:rsidR="009C1C50" w:rsidRPr="00D076D3" w:rsidRDefault="009C1C50" w:rsidP="000A65E5">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2EE3CADB" w14:textId="77777777" w:rsidR="009C1C50" w:rsidRPr="00D076D3" w:rsidRDefault="009C1C50" w:rsidP="000A65E5">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„áno/nie“</w:t>
            </w:r>
          </w:p>
        </w:tc>
      </w:tr>
      <w:tr w:rsidR="009C1C50" w:rsidRPr="00D076D3" w14:paraId="11DCABBD" w14:textId="77777777" w:rsidTr="000A65E5">
        <w:trPr>
          <w:trHeight w:val="419"/>
          <w:jc w:val="center"/>
        </w:trPr>
        <w:tc>
          <w:tcPr>
            <w:tcW w:w="2108" w:type="dxa"/>
            <w:tcBorders>
              <w:top w:val="single" w:sz="4" w:space="0" w:color="auto"/>
              <w:left w:val="single" w:sz="4" w:space="0" w:color="auto"/>
              <w:bottom w:val="single" w:sz="4" w:space="0" w:color="auto"/>
              <w:right w:val="single" w:sz="4" w:space="0" w:color="auto"/>
            </w:tcBorders>
            <w:shd w:val="clear" w:color="auto" w:fill="E2EFD9"/>
            <w:vAlign w:val="center"/>
          </w:tcPr>
          <w:p w14:paraId="756CCF96" w14:textId="77777777" w:rsidR="009C1C50" w:rsidRPr="00D076D3" w:rsidRDefault="009C1C50" w:rsidP="000A65E5">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vAlign w:val="center"/>
          </w:tcPr>
          <w:p w14:paraId="6A649C9C" w14:textId="77777777" w:rsidR="009C1C50" w:rsidRPr="00D076D3" w:rsidRDefault="009C1C50" w:rsidP="000A65E5">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309 ks</w:t>
            </w:r>
          </w:p>
        </w:tc>
        <w:tc>
          <w:tcPr>
            <w:tcW w:w="2913" w:type="dxa"/>
            <w:vMerge/>
            <w:tcBorders>
              <w:left w:val="single" w:sz="4" w:space="0" w:color="auto"/>
              <w:bottom w:val="single" w:sz="4" w:space="0" w:color="auto"/>
              <w:right w:val="single" w:sz="4" w:space="0" w:color="auto"/>
            </w:tcBorders>
            <w:shd w:val="clear" w:color="auto" w:fill="BFBFBF"/>
            <w:vAlign w:val="center"/>
          </w:tcPr>
          <w:p w14:paraId="30D8F4E6" w14:textId="77777777" w:rsidR="009C1C50" w:rsidRPr="00D076D3" w:rsidRDefault="009C1C50" w:rsidP="000A65E5">
            <w:pPr>
              <w:spacing w:after="0" w:line="240" w:lineRule="auto"/>
              <w:jc w:val="center"/>
              <w:rPr>
                <w:rFonts w:ascii="Arial Narrow" w:eastAsia="Times New Roman" w:hAnsi="Arial Narrow" w:cs="Times New Roman"/>
                <w:b/>
                <w:bCs/>
                <w:color w:val="000000"/>
                <w:highlight w:val="yellow"/>
                <w:lang w:eastAsia="sk-SK"/>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0E37E86F" w14:textId="77777777" w:rsidR="009C1C50" w:rsidRPr="00D076D3" w:rsidRDefault="009C1C50" w:rsidP="000A65E5">
            <w:pPr>
              <w:spacing w:after="0" w:line="240" w:lineRule="auto"/>
              <w:jc w:val="center"/>
              <w:rPr>
                <w:rFonts w:ascii="Arial Narrow" w:eastAsia="Times New Roman" w:hAnsi="Arial Narrow" w:cs="Times New Roman"/>
                <w:b/>
                <w:bCs/>
                <w:color w:val="000000"/>
                <w:highlight w:val="yellow"/>
                <w:lang w:eastAsia="sk-SK"/>
              </w:rPr>
            </w:pPr>
          </w:p>
        </w:tc>
      </w:tr>
      <w:tr w:rsidR="009C1C50" w:rsidRPr="00D076D3" w14:paraId="531F3463" w14:textId="77777777" w:rsidTr="000A65E5">
        <w:trPr>
          <w:trHeight w:val="294"/>
          <w:jc w:val="center"/>
        </w:trPr>
        <w:tc>
          <w:tcPr>
            <w:tcW w:w="2108" w:type="dxa"/>
            <w:tcBorders>
              <w:top w:val="nil"/>
              <w:left w:val="single" w:sz="4" w:space="0" w:color="auto"/>
              <w:bottom w:val="single" w:sz="4" w:space="0" w:color="auto"/>
              <w:right w:val="single" w:sz="4" w:space="0" w:color="auto"/>
            </w:tcBorders>
            <w:vAlign w:val="center"/>
            <w:hideMark/>
          </w:tcPr>
          <w:p w14:paraId="59B53B17" w14:textId="77777777" w:rsidR="009C1C50" w:rsidRPr="00D076D3" w:rsidRDefault="009C1C50" w:rsidP="000A65E5">
            <w:pPr>
              <w:spacing w:after="0" w:line="240" w:lineRule="auto"/>
              <w:rPr>
                <w:rFonts w:ascii="Arial Narrow" w:eastAsia="Times New Roman" w:hAnsi="Arial Narrow" w:cs="Times New Roman"/>
                <w:b/>
                <w:bCs/>
                <w:color w:val="000000"/>
                <w:highlight w:val="yellow"/>
                <w:lang w:eastAsia="sk-SK"/>
              </w:rPr>
            </w:pPr>
            <w:r w:rsidRPr="00D076D3">
              <w:rPr>
                <w:rFonts w:ascii="Arial Narrow" w:eastAsia="Times New Roman" w:hAnsi="Arial Narrow" w:cs="Times New Roman"/>
                <w:b/>
                <w:lang w:eastAsia="sk-SK"/>
              </w:rPr>
              <w:t>Napätie:</w:t>
            </w:r>
          </w:p>
        </w:tc>
        <w:tc>
          <w:tcPr>
            <w:tcW w:w="2646" w:type="dxa"/>
            <w:tcBorders>
              <w:top w:val="nil"/>
              <w:left w:val="nil"/>
              <w:bottom w:val="single" w:sz="4" w:space="0" w:color="auto"/>
              <w:right w:val="single" w:sz="4" w:space="0" w:color="auto"/>
            </w:tcBorders>
            <w:shd w:val="clear" w:color="auto" w:fill="FFFFFF"/>
            <w:vAlign w:val="center"/>
            <w:hideMark/>
          </w:tcPr>
          <w:p w14:paraId="18A8BB7F" w14:textId="77777777" w:rsidR="009C1C50" w:rsidRPr="00D076D3" w:rsidRDefault="009C1C50" w:rsidP="000A65E5">
            <w:pPr>
              <w:spacing w:after="0" w:line="240" w:lineRule="auto"/>
              <w:rPr>
                <w:rFonts w:ascii="Arial Narrow" w:eastAsia="Times New Roman" w:hAnsi="Arial Narrow" w:cs="Times New Roman"/>
                <w:bCs/>
                <w:color w:val="000000"/>
                <w:highlight w:val="yellow"/>
                <w:lang w:eastAsia="sk-SK"/>
              </w:rPr>
            </w:pPr>
            <w:r w:rsidRPr="00D076D3">
              <w:rPr>
                <w:rFonts w:ascii="Arial Narrow" w:eastAsia="Times New Roman" w:hAnsi="Arial Narrow" w:cs="Times New Roman"/>
                <w:color w:val="000000"/>
                <w:lang w:eastAsia="sk-SK"/>
              </w:rPr>
              <w:t>Min. 230 V</w:t>
            </w:r>
          </w:p>
        </w:tc>
        <w:tc>
          <w:tcPr>
            <w:tcW w:w="2913" w:type="dxa"/>
            <w:tcBorders>
              <w:top w:val="single" w:sz="4" w:space="0" w:color="auto"/>
              <w:left w:val="nil"/>
              <w:bottom w:val="single" w:sz="4" w:space="0" w:color="auto"/>
              <w:right w:val="single" w:sz="4" w:space="0" w:color="auto"/>
            </w:tcBorders>
            <w:vAlign w:val="center"/>
          </w:tcPr>
          <w:p w14:paraId="1C2DBE52" w14:textId="77777777" w:rsidR="009C1C50" w:rsidRPr="00D076D3" w:rsidRDefault="009C1C50" w:rsidP="000A65E5">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21EB18B2" w14:textId="77777777" w:rsidR="009C1C50" w:rsidRPr="00D076D3" w:rsidRDefault="009C1C50" w:rsidP="000A65E5">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r>
      <w:tr w:rsidR="009C1C50" w:rsidRPr="00D076D3" w14:paraId="2E7D19D8" w14:textId="77777777" w:rsidTr="000A65E5">
        <w:trPr>
          <w:trHeight w:val="294"/>
          <w:jc w:val="center"/>
        </w:trPr>
        <w:tc>
          <w:tcPr>
            <w:tcW w:w="2108" w:type="dxa"/>
            <w:tcBorders>
              <w:top w:val="nil"/>
              <w:left w:val="single" w:sz="4" w:space="0" w:color="auto"/>
              <w:bottom w:val="single" w:sz="4" w:space="0" w:color="auto"/>
              <w:right w:val="single" w:sz="4" w:space="0" w:color="auto"/>
            </w:tcBorders>
            <w:vAlign w:val="center"/>
          </w:tcPr>
          <w:p w14:paraId="6F299DFE" w14:textId="77777777" w:rsidR="009C1C50" w:rsidRPr="00D076D3" w:rsidRDefault="009C1C50" w:rsidP="000A65E5">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Počet zásuviek:</w:t>
            </w:r>
          </w:p>
        </w:tc>
        <w:tc>
          <w:tcPr>
            <w:tcW w:w="2646" w:type="dxa"/>
            <w:tcBorders>
              <w:top w:val="nil"/>
              <w:left w:val="nil"/>
              <w:bottom w:val="single" w:sz="4" w:space="0" w:color="auto"/>
              <w:right w:val="single" w:sz="4" w:space="0" w:color="auto"/>
            </w:tcBorders>
            <w:shd w:val="clear" w:color="auto" w:fill="FFFFFF"/>
            <w:vAlign w:val="center"/>
          </w:tcPr>
          <w:p w14:paraId="2A9F05EC" w14:textId="77777777" w:rsidR="009C1C50" w:rsidRPr="00D076D3" w:rsidRDefault="009C1C50" w:rsidP="000A65E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3 ks</w:t>
            </w:r>
          </w:p>
        </w:tc>
        <w:tc>
          <w:tcPr>
            <w:tcW w:w="2913" w:type="dxa"/>
            <w:tcBorders>
              <w:top w:val="single" w:sz="4" w:space="0" w:color="auto"/>
              <w:left w:val="nil"/>
              <w:bottom w:val="single" w:sz="4" w:space="0" w:color="auto"/>
              <w:right w:val="single" w:sz="4" w:space="0" w:color="auto"/>
            </w:tcBorders>
            <w:vAlign w:val="center"/>
          </w:tcPr>
          <w:p w14:paraId="31B2F0E6" w14:textId="77777777" w:rsidR="009C1C50" w:rsidRPr="00D076D3" w:rsidRDefault="009C1C50" w:rsidP="000A65E5">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38D069F1" w14:textId="77777777" w:rsidR="009C1C50" w:rsidRPr="00D076D3" w:rsidRDefault="009C1C50" w:rsidP="000A65E5">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5A6BCAC3" w14:textId="77777777" w:rsidTr="000A65E5">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10553E66" w14:textId="77777777" w:rsidR="009C1C50" w:rsidRPr="00D076D3" w:rsidRDefault="009C1C50" w:rsidP="000A65E5">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Dĺžka:</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31479B1C" w14:textId="77777777" w:rsidR="009C1C50" w:rsidRPr="00D076D3" w:rsidRDefault="009C1C50" w:rsidP="000A65E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10 m</w:t>
            </w:r>
          </w:p>
        </w:tc>
        <w:tc>
          <w:tcPr>
            <w:tcW w:w="2913" w:type="dxa"/>
            <w:tcBorders>
              <w:top w:val="single" w:sz="4" w:space="0" w:color="auto"/>
              <w:left w:val="single" w:sz="4" w:space="0" w:color="auto"/>
              <w:bottom w:val="single" w:sz="4" w:space="0" w:color="auto"/>
              <w:right w:val="single" w:sz="4" w:space="0" w:color="auto"/>
            </w:tcBorders>
            <w:vAlign w:val="center"/>
          </w:tcPr>
          <w:p w14:paraId="231642A9" w14:textId="77777777" w:rsidR="009C1C50" w:rsidRPr="00D076D3" w:rsidRDefault="009C1C50" w:rsidP="000A65E5">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single" w:sz="4" w:space="0" w:color="auto"/>
              <w:bottom w:val="single" w:sz="4" w:space="0" w:color="auto"/>
              <w:right w:val="single" w:sz="4" w:space="0" w:color="auto"/>
            </w:tcBorders>
            <w:vAlign w:val="center"/>
          </w:tcPr>
          <w:p w14:paraId="28081DCB" w14:textId="77777777" w:rsidR="009C1C50" w:rsidRPr="00D076D3" w:rsidRDefault="009C1C50" w:rsidP="000A65E5">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2F01DD93" w14:textId="77777777" w:rsidTr="000A65E5">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744E88C2" w14:textId="77777777" w:rsidR="009C1C50" w:rsidRPr="00D076D3" w:rsidRDefault="009C1C50" w:rsidP="000A65E5">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Ochrana:</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03E1663A" w14:textId="77777777" w:rsidR="009C1C50" w:rsidRPr="00D076D3" w:rsidRDefault="009C1C50" w:rsidP="000A65E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IP44</w:t>
            </w:r>
          </w:p>
        </w:tc>
        <w:tc>
          <w:tcPr>
            <w:tcW w:w="2913" w:type="dxa"/>
            <w:tcBorders>
              <w:top w:val="single" w:sz="4" w:space="0" w:color="auto"/>
              <w:left w:val="single" w:sz="4" w:space="0" w:color="auto"/>
              <w:bottom w:val="single" w:sz="4" w:space="0" w:color="auto"/>
              <w:right w:val="single" w:sz="4" w:space="0" w:color="auto"/>
            </w:tcBorders>
            <w:vAlign w:val="center"/>
          </w:tcPr>
          <w:p w14:paraId="791B7A56" w14:textId="77777777" w:rsidR="009C1C50" w:rsidRPr="00D076D3" w:rsidRDefault="009C1C50" w:rsidP="000A65E5">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single" w:sz="4" w:space="0" w:color="auto"/>
              <w:bottom w:val="single" w:sz="4" w:space="0" w:color="auto"/>
              <w:right w:val="single" w:sz="4" w:space="0" w:color="auto"/>
            </w:tcBorders>
            <w:vAlign w:val="center"/>
          </w:tcPr>
          <w:p w14:paraId="2E312915" w14:textId="77777777" w:rsidR="009C1C50" w:rsidRPr="00D076D3" w:rsidRDefault="009C1C50" w:rsidP="000A65E5">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66D31A08" w14:textId="77777777" w:rsidTr="000A65E5">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759E2D29" w14:textId="77777777" w:rsidR="009C1C50" w:rsidRPr="00D076D3" w:rsidRDefault="009C1C50" w:rsidP="000A65E5">
            <w:pPr>
              <w:spacing w:after="0" w:line="240" w:lineRule="auto"/>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b/>
                <w:color w:val="000000"/>
                <w:lang w:eastAsia="sk-SK"/>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50377927" w14:textId="77777777" w:rsidR="009C1C50" w:rsidRPr="00D076D3" w:rsidRDefault="009C1C50" w:rsidP="000A65E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S vypínačom</w:t>
            </w:r>
          </w:p>
          <w:p w14:paraId="7B2F9F5C" w14:textId="77777777" w:rsidR="009C1C50" w:rsidRPr="00D076D3" w:rsidRDefault="009C1C50" w:rsidP="000A65E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guma/plast</w:t>
            </w:r>
          </w:p>
        </w:tc>
        <w:tc>
          <w:tcPr>
            <w:tcW w:w="2913" w:type="dxa"/>
            <w:tcBorders>
              <w:top w:val="single" w:sz="4" w:space="0" w:color="auto"/>
              <w:left w:val="single" w:sz="4" w:space="0" w:color="auto"/>
              <w:bottom w:val="single" w:sz="4" w:space="0" w:color="auto"/>
              <w:right w:val="single" w:sz="4" w:space="0" w:color="auto"/>
            </w:tcBorders>
            <w:vAlign w:val="center"/>
          </w:tcPr>
          <w:p w14:paraId="6D019696" w14:textId="77777777" w:rsidR="009C1C50" w:rsidRPr="00D076D3" w:rsidRDefault="009C1C50" w:rsidP="000A65E5">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c>
          <w:tcPr>
            <w:tcW w:w="1404" w:type="dxa"/>
            <w:tcBorders>
              <w:top w:val="single" w:sz="4" w:space="0" w:color="auto"/>
              <w:left w:val="single" w:sz="4" w:space="0" w:color="auto"/>
              <w:bottom w:val="single" w:sz="4" w:space="0" w:color="auto"/>
              <w:right w:val="single" w:sz="4" w:space="0" w:color="auto"/>
            </w:tcBorders>
            <w:vAlign w:val="center"/>
          </w:tcPr>
          <w:p w14:paraId="70FAF698" w14:textId="77777777" w:rsidR="009C1C50" w:rsidRPr="00D076D3" w:rsidRDefault="009C1C50" w:rsidP="000A65E5">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r>
      <w:tr w:rsidR="009C1C50" w:rsidRPr="00D076D3" w14:paraId="2E8421C8" w14:textId="77777777" w:rsidTr="000A65E5">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B9A85A3" w14:textId="77777777" w:rsidR="009C1C50" w:rsidRPr="00D076D3" w:rsidRDefault="009C1C50" w:rsidP="000A65E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0205AB2A" w14:textId="77777777" w:rsidR="009C1C50" w:rsidRPr="00D076D3" w:rsidRDefault="009C1C50" w:rsidP="000A65E5">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r w:rsidR="009C1C50" w:rsidRPr="00D076D3" w14:paraId="7D7C1384" w14:textId="77777777" w:rsidTr="000A65E5">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E10BFFD" w14:textId="77777777" w:rsidR="009C1C50" w:rsidRPr="00D076D3" w:rsidRDefault="009C1C50" w:rsidP="000A65E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03A21E96" w14:textId="77777777" w:rsidR="009C1C50" w:rsidRPr="00D076D3" w:rsidRDefault="009C1C50" w:rsidP="000A65E5">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bl>
    <w:p w14:paraId="1C05A38B" w14:textId="77777777" w:rsidR="009C1C50" w:rsidRPr="00D076D3" w:rsidRDefault="009C1C50" w:rsidP="009C1C50">
      <w:pPr>
        <w:spacing w:after="0" w:line="240" w:lineRule="auto"/>
        <w:jc w:val="both"/>
        <w:rPr>
          <w:rFonts w:ascii="Arial Narrow" w:eastAsia="Times New Roman" w:hAnsi="Arial Narrow" w:cs="Times New Roman"/>
          <w:b/>
          <w:lang w:eastAsia="sk-SK"/>
        </w:rPr>
      </w:pPr>
    </w:p>
    <w:tbl>
      <w:tblPr>
        <w:tblpPr w:leftFromText="141" w:rightFromText="141" w:vertAnchor="text" w:horzAnchor="margin" w:tblpXSpec="center" w:tblpY="200"/>
        <w:tblW w:w="9071" w:type="dxa"/>
        <w:jc w:val="center"/>
        <w:tblCellMar>
          <w:left w:w="70" w:type="dxa"/>
          <w:right w:w="70" w:type="dxa"/>
        </w:tblCellMar>
        <w:tblLook w:val="04A0" w:firstRow="1" w:lastRow="0" w:firstColumn="1" w:lastColumn="0" w:noHBand="0" w:noVBand="1"/>
      </w:tblPr>
      <w:tblGrid>
        <w:gridCol w:w="2108"/>
        <w:gridCol w:w="2646"/>
        <w:gridCol w:w="2913"/>
        <w:gridCol w:w="1404"/>
      </w:tblGrid>
      <w:tr w:rsidR="007323DF" w:rsidRPr="00D076D3" w14:paraId="5A85FA89" w14:textId="77777777" w:rsidTr="000A65E5">
        <w:trPr>
          <w:trHeight w:val="1408"/>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1F5FD740" w14:textId="77777777" w:rsidR="007323DF" w:rsidRPr="00D076D3" w:rsidRDefault="007323DF" w:rsidP="000A65E5">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3AD17E3A" w14:textId="77777777" w:rsidR="007323DF" w:rsidRPr="00D076D3" w:rsidRDefault="007323DF" w:rsidP="000A65E5">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Vlastný návrh plnenia</w:t>
            </w:r>
          </w:p>
          <w:p w14:paraId="11E457F5" w14:textId="77777777" w:rsidR="007323DF" w:rsidRPr="00D076D3" w:rsidRDefault="007323DF" w:rsidP="000A65E5">
            <w:pPr>
              <w:spacing w:after="0" w:line="240" w:lineRule="auto"/>
              <w:jc w:val="center"/>
              <w:rPr>
                <w:rFonts w:ascii="Arial Narrow" w:eastAsia="Times New Roman" w:hAnsi="Arial Narrow" w:cs="Times New Roman"/>
                <w:bCs/>
                <w:color w:val="000000"/>
                <w:lang w:eastAsia="sk-SK"/>
              </w:rPr>
            </w:pPr>
            <w:r w:rsidRPr="00D076D3">
              <w:rPr>
                <w:rFonts w:ascii="Arial Narrow" w:eastAsia="Times New Roman" w:hAnsi="Arial Narrow" w:cs="Times New Roman"/>
                <w:bCs/>
                <w:color w:val="000000"/>
                <w:lang w:eastAsia="sk-SK"/>
              </w:rPr>
              <w:t>(doplní uchádzač)</w:t>
            </w:r>
          </w:p>
          <w:p w14:paraId="000F002A" w14:textId="77777777" w:rsidR="007323DF" w:rsidRPr="00D076D3" w:rsidRDefault="007323DF" w:rsidP="000A65E5">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Požaduje sa uviesť skutočnú špecifikáciu ponúkaného predmetu zákazky - výrobcu, typové označenie a technické parametre,  uviesť áno/nie, v prípade číselnej hodnoty uviesť jej skutočnú hodnotu</w:t>
            </w:r>
          </w:p>
        </w:tc>
      </w:tr>
      <w:tr w:rsidR="009C1C50" w:rsidRPr="00D076D3" w14:paraId="2E687497" w14:textId="77777777" w:rsidTr="000A65E5">
        <w:trPr>
          <w:trHeight w:val="482"/>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60E94B36" w14:textId="77777777" w:rsidR="009C1C50" w:rsidRPr="00D076D3" w:rsidRDefault="009C1C50" w:rsidP="000A65E5">
            <w:pPr>
              <w:spacing w:after="0" w:line="240" w:lineRule="auto"/>
              <w:rPr>
                <w:rFonts w:ascii="Arial Narrow" w:eastAsia="Times New Roman" w:hAnsi="Arial Narrow" w:cs="Times New Roman"/>
                <w:b/>
                <w:bCs/>
                <w:color w:val="000000"/>
                <w:lang w:eastAsia="sk-SK"/>
              </w:rPr>
            </w:pPr>
          </w:p>
          <w:p w14:paraId="70F73E3E" w14:textId="77777777" w:rsidR="009C1C50" w:rsidRPr="00D076D3" w:rsidRDefault="009C1C50" w:rsidP="000A65E5">
            <w:pPr>
              <w:spacing w:after="0" w:line="240" w:lineRule="auto"/>
              <w:rPr>
                <w:rFonts w:ascii="Arial Narrow" w:eastAsia="Times New Roman" w:hAnsi="Arial Narrow" w:cs="Times New Roman"/>
                <w:b/>
                <w:bCs/>
                <w:color w:val="000000"/>
                <w:lang w:eastAsia="sk-SK"/>
              </w:rPr>
            </w:pPr>
            <w:bookmarkStart w:id="41" w:name="_Hlk189576557"/>
            <w:r w:rsidRPr="00D076D3">
              <w:rPr>
                <w:rFonts w:ascii="Arial Narrow" w:eastAsia="Times New Roman" w:hAnsi="Arial Narrow" w:cs="Times New Roman"/>
                <w:b/>
                <w:bCs/>
                <w:color w:val="000000"/>
                <w:lang w:eastAsia="sk-SK"/>
              </w:rPr>
              <w:t>Položka č 40 –  Interiérový  gumený predlžovací kábel</w:t>
            </w:r>
            <w:bookmarkEnd w:id="41"/>
            <w:r w:rsidRPr="00D076D3">
              <w:rPr>
                <w:rFonts w:ascii="Arial Narrow" w:eastAsia="Times New Roman" w:hAnsi="Arial Narrow" w:cs="Times New Roman"/>
                <w:b/>
                <w:bCs/>
                <w:color w:val="000000"/>
                <w:lang w:eastAsia="sk-SK"/>
              </w:rPr>
              <w:t xml:space="preserve"> </w:t>
            </w:r>
          </w:p>
          <w:p w14:paraId="581BB261" w14:textId="77777777" w:rsidR="009C1C50" w:rsidRPr="00D076D3" w:rsidRDefault="009C1C50" w:rsidP="000A65E5">
            <w:pPr>
              <w:spacing w:after="0" w:line="240" w:lineRule="auto"/>
              <w:rPr>
                <w:rFonts w:ascii="Arial Narrow" w:eastAsia="Times New Roman" w:hAnsi="Arial Narrow" w:cs="Times New Roman"/>
                <w:b/>
                <w:bCs/>
                <w:color w:val="000000"/>
                <w:lang w:eastAsia="sk-SK"/>
              </w:rPr>
            </w:pPr>
          </w:p>
          <w:p w14:paraId="399715C5" w14:textId="77777777" w:rsidR="009C1C50" w:rsidRPr="00D076D3" w:rsidRDefault="009C1C50" w:rsidP="000A65E5">
            <w:pPr>
              <w:spacing w:after="0" w:line="240" w:lineRule="auto"/>
              <w:rPr>
                <w:rFonts w:ascii="Arial Narrow" w:eastAsia="Times New Roman" w:hAnsi="Arial Narrow" w:cs="Times New Roman"/>
                <w:b/>
                <w:bCs/>
                <w:color w:val="000000"/>
                <w:highlight w:val="yellow"/>
                <w:lang w:eastAsia="sk-SK"/>
              </w:rPr>
            </w:pP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742AFAEF" w14:textId="77777777" w:rsidR="009C1C50" w:rsidRPr="00D076D3" w:rsidRDefault="009C1C50" w:rsidP="000A65E5">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lastRenderedPageBreak/>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2FE990E5" w14:textId="77777777" w:rsidR="009C1C50" w:rsidRPr="00D076D3" w:rsidRDefault="009C1C50" w:rsidP="000A65E5">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„áno/nie“</w:t>
            </w:r>
          </w:p>
        </w:tc>
      </w:tr>
      <w:tr w:rsidR="009C1C50" w:rsidRPr="00D076D3" w14:paraId="51CBAB59" w14:textId="77777777" w:rsidTr="000A65E5">
        <w:trPr>
          <w:trHeight w:val="419"/>
          <w:jc w:val="center"/>
        </w:trPr>
        <w:tc>
          <w:tcPr>
            <w:tcW w:w="2108" w:type="dxa"/>
            <w:tcBorders>
              <w:top w:val="single" w:sz="4" w:space="0" w:color="auto"/>
              <w:left w:val="single" w:sz="4" w:space="0" w:color="auto"/>
              <w:bottom w:val="single" w:sz="4" w:space="0" w:color="auto"/>
              <w:right w:val="single" w:sz="4" w:space="0" w:color="auto"/>
            </w:tcBorders>
            <w:shd w:val="clear" w:color="auto" w:fill="E2EFD9"/>
            <w:vAlign w:val="center"/>
          </w:tcPr>
          <w:p w14:paraId="784D7EB2" w14:textId="77777777" w:rsidR="009C1C50" w:rsidRPr="00D076D3" w:rsidRDefault="009C1C50" w:rsidP="000A65E5">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vAlign w:val="center"/>
          </w:tcPr>
          <w:p w14:paraId="50027B8F" w14:textId="77777777" w:rsidR="009C1C50" w:rsidRPr="00D076D3" w:rsidRDefault="009C1C50" w:rsidP="000A65E5">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247 ks</w:t>
            </w:r>
          </w:p>
        </w:tc>
        <w:tc>
          <w:tcPr>
            <w:tcW w:w="2913" w:type="dxa"/>
            <w:vMerge/>
            <w:tcBorders>
              <w:left w:val="single" w:sz="4" w:space="0" w:color="auto"/>
              <w:bottom w:val="single" w:sz="4" w:space="0" w:color="auto"/>
              <w:right w:val="single" w:sz="4" w:space="0" w:color="auto"/>
            </w:tcBorders>
            <w:shd w:val="clear" w:color="auto" w:fill="BFBFBF"/>
            <w:vAlign w:val="center"/>
          </w:tcPr>
          <w:p w14:paraId="0A4AF166" w14:textId="77777777" w:rsidR="009C1C50" w:rsidRPr="00D076D3" w:rsidRDefault="009C1C50" w:rsidP="000A65E5">
            <w:pPr>
              <w:spacing w:after="0" w:line="240" w:lineRule="auto"/>
              <w:jc w:val="center"/>
              <w:rPr>
                <w:rFonts w:ascii="Arial Narrow" w:eastAsia="Times New Roman" w:hAnsi="Arial Narrow" w:cs="Times New Roman"/>
                <w:b/>
                <w:bCs/>
                <w:color w:val="000000"/>
                <w:highlight w:val="yellow"/>
                <w:lang w:eastAsia="sk-SK"/>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781B7E5D" w14:textId="77777777" w:rsidR="009C1C50" w:rsidRPr="00D076D3" w:rsidRDefault="009C1C50" w:rsidP="000A65E5">
            <w:pPr>
              <w:spacing w:after="0" w:line="240" w:lineRule="auto"/>
              <w:jc w:val="center"/>
              <w:rPr>
                <w:rFonts w:ascii="Arial Narrow" w:eastAsia="Times New Roman" w:hAnsi="Arial Narrow" w:cs="Times New Roman"/>
                <w:b/>
                <w:bCs/>
                <w:color w:val="000000"/>
                <w:highlight w:val="yellow"/>
                <w:lang w:eastAsia="sk-SK"/>
              </w:rPr>
            </w:pPr>
          </w:p>
        </w:tc>
      </w:tr>
      <w:tr w:rsidR="009C1C50" w:rsidRPr="00D076D3" w14:paraId="7D770DDF" w14:textId="77777777" w:rsidTr="000A65E5">
        <w:trPr>
          <w:trHeight w:val="294"/>
          <w:jc w:val="center"/>
        </w:trPr>
        <w:tc>
          <w:tcPr>
            <w:tcW w:w="2108" w:type="dxa"/>
            <w:tcBorders>
              <w:top w:val="nil"/>
              <w:left w:val="single" w:sz="4" w:space="0" w:color="auto"/>
              <w:bottom w:val="single" w:sz="4" w:space="0" w:color="auto"/>
              <w:right w:val="single" w:sz="4" w:space="0" w:color="auto"/>
            </w:tcBorders>
            <w:vAlign w:val="center"/>
            <w:hideMark/>
          </w:tcPr>
          <w:p w14:paraId="0D794F06" w14:textId="77777777" w:rsidR="009C1C50" w:rsidRPr="00D076D3" w:rsidRDefault="009C1C50" w:rsidP="000A65E5">
            <w:pPr>
              <w:spacing w:after="0" w:line="240" w:lineRule="auto"/>
              <w:rPr>
                <w:rFonts w:ascii="Arial Narrow" w:eastAsia="Times New Roman" w:hAnsi="Arial Narrow" w:cs="Times New Roman"/>
                <w:b/>
                <w:bCs/>
                <w:color w:val="000000"/>
                <w:highlight w:val="yellow"/>
                <w:lang w:eastAsia="sk-SK"/>
              </w:rPr>
            </w:pPr>
            <w:r w:rsidRPr="00D076D3">
              <w:rPr>
                <w:rFonts w:ascii="Arial Narrow" w:eastAsia="Times New Roman" w:hAnsi="Arial Narrow" w:cs="Times New Roman"/>
                <w:b/>
                <w:lang w:eastAsia="sk-SK"/>
              </w:rPr>
              <w:t>Napätie:</w:t>
            </w:r>
          </w:p>
        </w:tc>
        <w:tc>
          <w:tcPr>
            <w:tcW w:w="2646" w:type="dxa"/>
            <w:tcBorders>
              <w:top w:val="nil"/>
              <w:left w:val="nil"/>
              <w:bottom w:val="single" w:sz="4" w:space="0" w:color="auto"/>
              <w:right w:val="single" w:sz="4" w:space="0" w:color="auto"/>
            </w:tcBorders>
            <w:shd w:val="clear" w:color="auto" w:fill="FFFFFF"/>
            <w:vAlign w:val="center"/>
            <w:hideMark/>
          </w:tcPr>
          <w:p w14:paraId="01D95CEB" w14:textId="77777777" w:rsidR="009C1C50" w:rsidRPr="00D076D3" w:rsidRDefault="009C1C50" w:rsidP="000A65E5">
            <w:pPr>
              <w:spacing w:after="0" w:line="240" w:lineRule="auto"/>
              <w:rPr>
                <w:rFonts w:ascii="Arial Narrow" w:eastAsia="Times New Roman" w:hAnsi="Arial Narrow" w:cs="Times New Roman"/>
                <w:bCs/>
                <w:color w:val="000000"/>
                <w:highlight w:val="yellow"/>
                <w:lang w:eastAsia="sk-SK"/>
              </w:rPr>
            </w:pPr>
            <w:r w:rsidRPr="00D076D3">
              <w:rPr>
                <w:rFonts w:ascii="Arial Narrow" w:eastAsia="Times New Roman" w:hAnsi="Arial Narrow" w:cs="Times New Roman"/>
                <w:color w:val="000000"/>
                <w:lang w:eastAsia="sk-SK"/>
              </w:rPr>
              <w:t>Min. 230 V</w:t>
            </w:r>
          </w:p>
        </w:tc>
        <w:tc>
          <w:tcPr>
            <w:tcW w:w="2913" w:type="dxa"/>
            <w:tcBorders>
              <w:top w:val="single" w:sz="4" w:space="0" w:color="auto"/>
              <w:left w:val="nil"/>
              <w:bottom w:val="single" w:sz="4" w:space="0" w:color="auto"/>
              <w:right w:val="single" w:sz="4" w:space="0" w:color="auto"/>
            </w:tcBorders>
            <w:vAlign w:val="center"/>
          </w:tcPr>
          <w:p w14:paraId="0ACE5EA5" w14:textId="77777777" w:rsidR="009C1C50" w:rsidRPr="00D076D3" w:rsidRDefault="009C1C50" w:rsidP="000A65E5">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2A11870F" w14:textId="77777777" w:rsidR="009C1C50" w:rsidRPr="00D076D3" w:rsidRDefault="009C1C50" w:rsidP="000A65E5">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r>
      <w:tr w:rsidR="009C1C50" w:rsidRPr="00D076D3" w14:paraId="61983B25" w14:textId="77777777" w:rsidTr="000A65E5">
        <w:trPr>
          <w:trHeight w:val="294"/>
          <w:jc w:val="center"/>
        </w:trPr>
        <w:tc>
          <w:tcPr>
            <w:tcW w:w="2108" w:type="dxa"/>
            <w:tcBorders>
              <w:top w:val="nil"/>
              <w:left w:val="single" w:sz="4" w:space="0" w:color="auto"/>
              <w:bottom w:val="single" w:sz="4" w:space="0" w:color="auto"/>
              <w:right w:val="single" w:sz="4" w:space="0" w:color="auto"/>
            </w:tcBorders>
            <w:vAlign w:val="center"/>
          </w:tcPr>
          <w:p w14:paraId="5B5C273F" w14:textId="77777777" w:rsidR="009C1C50" w:rsidRPr="00D076D3" w:rsidRDefault="009C1C50" w:rsidP="000A65E5">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Počet zásuviek:</w:t>
            </w:r>
          </w:p>
        </w:tc>
        <w:tc>
          <w:tcPr>
            <w:tcW w:w="2646" w:type="dxa"/>
            <w:tcBorders>
              <w:top w:val="nil"/>
              <w:left w:val="nil"/>
              <w:bottom w:val="single" w:sz="4" w:space="0" w:color="auto"/>
              <w:right w:val="single" w:sz="4" w:space="0" w:color="auto"/>
            </w:tcBorders>
            <w:shd w:val="clear" w:color="auto" w:fill="FFFFFF"/>
            <w:vAlign w:val="center"/>
          </w:tcPr>
          <w:p w14:paraId="795A8E73" w14:textId="77777777" w:rsidR="009C1C50" w:rsidRPr="00D076D3" w:rsidRDefault="009C1C50" w:rsidP="000A65E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7 ks</w:t>
            </w:r>
          </w:p>
        </w:tc>
        <w:tc>
          <w:tcPr>
            <w:tcW w:w="2913" w:type="dxa"/>
            <w:tcBorders>
              <w:top w:val="single" w:sz="4" w:space="0" w:color="auto"/>
              <w:left w:val="nil"/>
              <w:bottom w:val="single" w:sz="4" w:space="0" w:color="auto"/>
              <w:right w:val="single" w:sz="4" w:space="0" w:color="auto"/>
            </w:tcBorders>
            <w:vAlign w:val="center"/>
          </w:tcPr>
          <w:p w14:paraId="2217C791" w14:textId="77777777" w:rsidR="009C1C50" w:rsidRPr="00D076D3" w:rsidRDefault="009C1C50" w:rsidP="000A65E5">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054FCDD6" w14:textId="77777777" w:rsidR="009C1C50" w:rsidRPr="00D076D3" w:rsidRDefault="009C1C50" w:rsidP="000A65E5">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6EADF7AF" w14:textId="77777777" w:rsidTr="000A65E5">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2821E152" w14:textId="77777777" w:rsidR="009C1C50" w:rsidRPr="00D076D3" w:rsidRDefault="009C1C50" w:rsidP="000A65E5">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Dĺžka:</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36CDC954" w14:textId="77777777" w:rsidR="009C1C50" w:rsidRPr="00D076D3" w:rsidRDefault="009C1C50" w:rsidP="000A65E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10 m</w:t>
            </w:r>
          </w:p>
        </w:tc>
        <w:tc>
          <w:tcPr>
            <w:tcW w:w="2913" w:type="dxa"/>
            <w:tcBorders>
              <w:top w:val="single" w:sz="4" w:space="0" w:color="auto"/>
              <w:left w:val="single" w:sz="4" w:space="0" w:color="auto"/>
              <w:bottom w:val="single" w:sz="4" w:space="0" w:color="auto"/>
              <w:right w:val="single" w:sz="4" w:space="0" w:color="auto"/>
            </w:tcBorders>
            <w:vAlign w:val="center"/>
          </w:tcPr>
          <w:p w14:paraId="0FB15A62" w14:textId="77777777" w:rsidR="009C1C50" w:rsidRPr="00D076D3" w:rsidRDefault="009C1C50" w:rsidP="000A65E5">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single" w:sz="4" w:space="0" w:color="auto"/>
              <w:bottom w:val="single" w:sz="4" w:space="0" w:color="auto"/>
              <w:right w:val="single" w:sz="4" w:space="0" w:color="auto"/>
            </w:tcBorders>
            <w:vAlign w:val="center"/>
          </w:tcPr>
          <w:p w14:paraId="21E5244A" w14:textId="77777777" w:rsidR="009C1C50" w:rsidRPr="00D076D3" w:rsidRDefault="009C1C50" w:rsidP="000A65E5">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192AB68E" w14:textId="77777777" w:rsidTr="000A65E5">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2303D562" w14:textId="77777777" w:rsidR="009C1C50" w:rsidRPr="00D076D3" w:rsidRDefault="009C1C50" w:rsidP="000A65E5">
            <w:pPr>
              <w:spacing w:after="0" w:line="240" w:lineRule="auto"/>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b/>
                <w:color w:val="000000"/>
                <w:lang w:eastAsia="sk-SK"/>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651DDE27" w14:textId="77777777" w:rsidR="009C1C50" w:rsidRPr="00D076D3" w:rsidRDefault="009C1C50" w:rsidP="000A65E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S vypí</w:t>
            </w:r>
            <w:r w:rsidR="000A65E5" w:rsidRPr="00D076D3">
              <w:rPr>
                <w:rFonts w:ascii="Arial Narrow" w:eastAsia="Times New Roman" w:hAnsi="Arial Narrow" w:cs="Times New Roman"/>
                <w:color w:val="000000"/>
                <w:lang w:eastAsia="sk-SK"/>
              </w:rPr>
              <w:t>načom</w:t>
            </w:r>
          </w:p>
        </w:tc>
        <w:tc>
          <w:tcPr>
            <w:tcW w:w="2913" w:type="dxa"/>
            <w:tcBorders>
              <w:top w:val="single" w:sz="4" w:space="0" w:color="auto"/>
              <w:left w:val="single" w:sz="4" w:space="0" w:color="auto"/>
              <w:bottom w:val="single" w:sz="4" w:space="0" w:color="auto"/>
              <w:right w:val="single" w:sz="4" w:space="0" w:color="auto"/>
            </w:tcBorders>
            <w:vAlign w:val="center"/>
          </w:tcPr>
          <w:p w14:paraId="45E057EF" w14:textId="77777777" w:rsidR="009C1C50" w:rsidRPr="00D076D3" w:rsidRDefault="009C1C50" w:rsidP="000A65E5">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c>
          <w:tcPr>
            <w:tcW w:w="1404" w:type="dxa"/>
            <w:tcBorders>
              <w:top w:val="single" w:sz="4" w:space="0" w:color="auto"/>
              <w:left w:val="single" w:sz="4" w:space="0" w:color="auto"/>
              <w:bottom w:val="single" w:sz="4" w:space="0" w:color="auto"/>
              <w:right w:val="single" w:sz="4" w:space="0" w:color="auto"/>
            </w:tcBorders>
            <w:vAlign w:val="center"/>
          </w:tcPr>
          <w:p w14:paraId="4A9A3687" w14:textId="77777777" w:rsidR="009C1C50" w:rsidRPr="00D076D3" w:rsidRDefault="009C1C50" w:rsidP="000A65E5">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r>
      <w:tr w:rsidR="009C1C50" w:rsidRPr="00D076D3" w14:paraId="59A4A3F3" w14:textId="77777777" w:rsidTr="000A65E5">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6AA3370" w14:textId="77777777" w:rsidR="009C1C50" w:rsidRPr="00D076D3" w:rsidRDefault="009C1C50" w:rsidP="000A65E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1A841EF7" w14:textId="77777777" w:rsidR="009C1C50" w:rsidRPr="00D076D3" w:rsidRDefault="009C1C50" w:rsidP="000A65E5">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r w:rsidR="009C1C50" w:rsidRPr="00D076D3" w14:paraId="68B8E7E2" w14:textId="77777777" w:rsidTr="000A65E5">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C32804A" w14:textId="77777777" w:rsidR="009C1C50" w:rsidRPr="00D076D3" w:rsidRDefault="009C1C50" w:rsidP="000A65E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587056A5" w14:textId="77777777" w:rsidR="009C1C50" w:rsidRPr="00D076D3" w:rsidRDefault="009C1C50" w:rsidP="000A65E5">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bl>
    <w:p w14:paraId="18A4B12E" w14:textId="77777777" w:rsidR="009C1C50" w:rsidRPr="00D076D3" w:rsidRDefault="009C1C50" w:rsidP="009C1C50">
      <w:pPr>
        <w:spacing w:after="0" w:line="240" w:lineRule="auto"/>
        <w:jc w:val="both"/>
        <w:rPr>
          <w:rFonts w:ascii="Arial Narrow" w:eastAsia="Times New Roman" w:hAnsi="Arial Narrow" w:cs="Times New Roman"/>
          <w:b/>
          <w:lang w:eastAsia="sk-SK"/>
        </w:rPr>
      </w:pPr>
    </w:p>
    <w:tbl>
      <w:tblPr>
        <w:tblpPr w:leftFromText="141" w:rightFromText="141" w:vertAnchor="text" w:horzAnchor="margin" w:tblpXSpec="center" w:tblpY="200"/>
        <w:tblW w:w="9071" w:type="dxa"/>
        <w:jc w:val="center"/>
        <w:tblCellMar>
          <w:left w:w="70" w:type="dxa"/>
          <w:right w:w="70" w:type="dxa"/>
        </w:tblCellMar>
        <w:tblLook w:val="04A0" w:firstRow="1" w:lastRow="0" w:firstColumn="1" w:lastColumn="0" w:noHBand="0" w:noVBand="1"/>
      </w:tblPr>
      <w:tblGrid>
        <w:gridCol w:w="2108"/>
        <w:gridCol w:w="2646"/>
        <w:gridCol w:w="2913"/>
        <w:gridCol w:w="1404"/>
      </w:tblGrid>
      <w:tr w:rsidR="007323DF" w:rsidRPr="00D076D3" w14:paraId="43DB3EB4" w14:textId="77777777" w:rsidTr="000A65E5">
        <w:trPr>
          <w:trHeight w:val="1408"/>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012DF0A8" w14:textId="77777777" w:rsidR="007323DF" w:rsidRPr="00D076D3" w:rsidRDefault="007323DF" w:rsidP="000A65E5">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5A760052" w14:textId="77777777" w:rsidR="007323DF" w:rsidRPr="00D076D3" w:rsidRDefault="007323DF" w:rsidP="000A65E5">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Vlastný návrh plnenia</w:t>
            </w:r>
          </w:p>
          <w:p w14:paraId="7BF738D5" w14:textId="77777777" w:rsidR="007323DF" w:rsidRPr="00D076D3" w:rsidRDefault="007323DF" w:rsidP="000A65E5">
            <w:pPr>
              <w:spacing w:after="0" w:line="240" w:lineRule="auto"/>
              <w:jc w:val="center"/>
              <w:rPr>
                <w:rFonts w:ascii="Arial Narrow" w:eastAsia="Times New Roman" w:hAnsi="Arial Narrow" w:cs="Times New Roman"/>
                <w:bCs/>
                <w:color w:val="000000"/>
                <w:lang w:eastAsia="sk-SK"/>
              </w:rPr>
            </w:pPr>
            <w:r w:rsidRPr="00D076D3">
              <w:rPr>
                <w:rFonts w:ascii="Arial Narrow" w:eastAsia="Times New Roman" w:hAnsi="Arial Narrow" w:cs="Times New Roman"/>
                <w:bCs/>
                <w:color w:val="000000"/>
                <w:lang w:eastAsia="sk-SK"/>
              </w:rPr>
              <w:t>(doplní uchádzač)</w:t>
            </w:r>
          </w:p>
          <w:p w14:paraId="564C3006" w14:textId="77777777" w:rsidR="007323DF" w:rsidRPr="00D076D3" w:rsidRDefault="007323DF" w:rsidP="000A65E5">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Požaduje sa uviesť skutočnú špecifikáciu ponúkaného predmetu zákazky - výrobcu, typové označenie a technické parametre,  uviesť áno/nie, v prípade číselnej hodnoty uviesť jej skutočnú hodnotu</w:t>
            </w:r>
          </w:p>
        </w:tc>
      </w:tr>
      <w:tr w:rsidR="009C1C50" w:rsidRPr="00D076D3" w14:paraId="563D0DD1" w14:textId="77777777" w:rsidTr="000A65E5">
        <w:trPr>
          <w:trHeight w:val="482"/>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4D016824" w14:textId="77777777" w:rsidR="009C1C50" w:rsidRPr="00D076D3" w:rsidRDefault="009C1C50" w:rsidP="000A65E5">
            <w:pPr>
              <w:spacing w:after="0" w:line="240" w:lineRule="auto"/>
              <w:rPr>
                <w:rFonts w:ascii="Arial Narrow" w:eastAsia="Times New Roman" w:hAnsi="Arial Narrow" w:cs="Times New Roman"/>
                <w:b/>
                <w:bCs/>
                <w:color w:val="000000"/>
                <w:lang w:eastAsia="sk-SK"/>
              </w:rPr>
            </w:pPr>
          </w:p>
          <w:p w14:paraId="4A05045F" w14:textId="77777777" w:rsidR="009C1C50" w:rsidRPr="00D076D3" w:rsidRDefault="009C1C50" w:rsidP="000A65E5">
            <w:pPr>
              <w:spacing w:after="0" w:line="240" w:lineRule="auto"/>
              <w:rPr>
                <w:rFonts w:ascii="Arial Narrow" w:eastAsia="Times New Roman" w:hAnsi="Arial Narrow" w:cs="Times New Roman"/>
                <w:b/>
                <w:bCs/>
                <w:color w:val="000000"/>
                <w:lang w:eastAsia="sk-SK"/>
              </w:rPr>
            </w:pPr>
            <w:bookmarkStart w:id="42" w:name="_Hlk189576577"/>
            <w:r w:rsidRPr="00D076D3">
              <w:rPr>
                <w:rFonts w:ascii="Arial Narrow" w:eastAsia="Times New Roman" w:hAnsi="Arial Narrow" w:cs="Times New Roman"/>
                <w:b/>
                <w:bCs/>
                <w:color w:val="000000"/>
                <w:lang w:eastAsia="sk-SK"/>
              </w:rPr>
              <w:t xml:space="preserve">Položka č 41 –  Exteriérový  gumený predlžovací kábel na bubne </w:t>
            </w:r>
          </w:p>
          <w:bookmarkEnd w:id="42"/>
          <w:p w14:paraId="3D857B71" w14:textId="77777777" w:rsidR="009C1C50" w:rsidRPr="00D076D3" w:rsidRDefault="009C1C50" w:rsidP="000A65E5">
            <w:pPr>
              <w:spacing w:after="0" w:line="240" w:lineRule="auto"/>
              <w:rPr>
                <w:rFonts w:ascii="Arial Narrow" w:eastAsia="Times New Roman" w:hAnsi="Arial Narrow" w:cs="Times New Roman"/>
                <w:b/>
                <w:bCs/>
                <w:color w:val="000000"/>
                <w:lang w:eastAsia="sk-SK"/>
              </w:rPr>
            </w:pPr>
          </w:p>
          <w:p w14:paraId="44DD6A1A" w14:textId="77777777" w:rsidR="009C1C50" w:rsidRPr="00D076D3" w:rsidRDefault="009C1C50" w:rsidP="000A65E5">
            <w:pPr>
              <w:spacing w:after="0" w:line="240" w:lineRule="auto"/>
              <w:rPr>
                <w:rFonts w:ascii="Arial Narrow" w:eastAsia="Times New Roman" w:hAnsi="Arial Narrow" w:cs="Times New Roman"/>
                <w:b/>
                <w:bCs/>
                <w:color w:val="000000"/>
                <w:highlight w:val="yellow"/>
                <w:lang w:eastAsia="sk-SK"/>
              </w:rPr>
            </w:pP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7D3C4F4B" w14:textId="77777777" w:rsidR="009C1C50" w:rsidRPr="00D076D3" w:rsidRDefault="009C1C50" w:rsidP="000A65E5">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0DBAE703" w14:textId="77777777" w:rsidR="009C1C50" w:rsidRPr="00D076D3" w:rsidRDefault="009C1C50" w:rsidP="000A65E5">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„áno/nie“</w:t>
            </w:r>
          </w:p>
        </w:tc>
      </w:tr>
      <w:tr w:rsidR="009C1C50" w:rsidRPr="00D076D3" w14:paraId="18A70CD0" w14:textId="77777777" w:rsidTr="000A65E5">
        <w:trPr>
          <w:trHeight w:val="419"/>
          <w:jc w:val="center"/>
        </w:trPr>
        <w:tc>
          <w:tcPr>
            <w:tcW w:w="2108" w:type="dxa"/>
            <w:tcBorders>
              <w:top w:val="single" w:sz="4" w:space="0" w:color="auto"/>
              <w:left w:val="single" w:sz="4" w:space="0" w:color="auto"/>
              <w:bottom w:val="single" w:sz="4" w:space="0" w:color="auto"/>
              <w:right w:val="single" w:sz="4" w:space="0" w:color="auto"/>
            </w:tcBorders>
            <w:shd w:val="clear" w:color="auto" w:fill="E2EFD9"/>
            <w:vAlign w:val="center"/>
          </w:tcPr>
          <w:p w14:paraId="7F47FFCF" w14:textId="77777777" w:rsidR="009C1C50" w:rsidRPr="00D076D3" w:rsidRDefault="009C1C50" w:rsidP="000A65E5">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vAlign w:val="center"/>
          </w:tcPr>
          <w:p w14:paraId="082DB631" w14:textId="77777777" w:rsidR="009C1C50" w:rsidRPr="00D076D3" w:rsidRDefault="009C1C50" w:rsidP="000A65E5">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110 ks</w:t>
            </w:r>
          </w:p>
        </w:tc>
        <w:tc>
          <w:tcPr>
            <w:tcW w:w="2913" w:type="dxa"/>
            <w:vMerge/>
            <w:tcBorders>
              <w:left w:val="single" w:sz="4" w:space="0" w:color="auto"/>
              <w:bottom w:val="single" w:sz="4" w:space="0" w:color="auto"/>
              <w:right w:val="single" w:sz="4" w:space="0" w:color="auto"/>
            </w:tcBorders>
            <w:shd w:val="clear" w:color="auto" w:fill="BFBFBF"/>
            <w:vAlign w:val="center"/>
          </w:tcPr>
          <w:p w14:paraId="5CB3315E" w14:textId="77777777" w:rsidR="009C1C50" w:rsidRPr="00D076D3" w:rsidRDefault="009C1C50" w:rsidP="000A65E5">
            <w:pPr>
              <w:spacing w:after="0" w:line="240" w:lineRule="auto"/>
              <w:jc w:val="center"/>
              <w:rPr>
                <w:rFonts w:ascii="Arial Narrow" w:eastAsia="Times New Roman" w:hAnsi="Arial Narrow" w:cs="Times New Roman"/>
                <w:b/>
                <w:bCs/>
                <w:color w:val="000000"/>
                <w:highlight w:val="yellow"/>
                <w:lang w:eastAsia="sk-SK"/>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6179CC7F" w14:textId="77777777" w:rsidR="009C1C50" w:rsidRPr="00D076D3" w:rsidRDefault="009C1C50" w:rsidP="000A65E5">
            <w:pPr>
              <w:spacing w:after="0" w:line="240" w:lineRule="auto"/>
              <w:jc w:val="center"/>
              <w:rPr>
                <w:rFonts w:ascii="Arial Narrow" w:eastAsia="Times New Roman" w:hAnsi="Arial Narrow" w:cs="Times New Roman"/>
                <w:b/>
                <w:bCs/>
                <w:color w:val="000000"/>
                <w:highlight w:val="yellow"/>
                <w:lang w:eastAsia="sk-SK"/>
              </w:rPr>
            </w:pPr>
          </w:p>
        </w:tc>
      </w:tr>
      <w:tr w:rsidR="009C1C50" w:rsidRPr="00D076D3" w14:paraId="6B7C6CEC" w14:textId="77777777" w:rsidTr="000A65E5">
        <w:trPr>
          <w:trHeight w:val="294"/>
          <w:jc w:val="center"/>
        </w:trPr>
        <w:tc>
          <w:tcPr>
            <w:tcW w:w="2108" w:type="dxa"/>
            <w:tcBorders>
              <w:top w:val="nil"/>
              <w:left w:val="single" w:sz="4" w:space="0" w:color="auto"/>
              <w:bottom w:val="single" w:sz="4" w:space="0" w:color="auto"/>
              <w:right w:val="single" w:sz="4" w:space="0" w:color="auto"/>
            </w:tcBorders>
            <w:vAlign w:val="center"/>
            <w:hideMark/>
          </w:tcPr>
          <w:p w14:paraId="5BA357E2" w14:textId="77777777" w:rsidR="009C1C50" w:rsidRPr="00D076D3" w:rsidRDefault="009C1C50" w:rsidP="000A65E5">
            <w:pPr>
              <w:spacing w:after="0" w:line="240" w:lineRule="auto"/>
              <w:rPr>
                <w:rFonts w:ascii="Arial Narrow" w:eastAsia="Times New Roman" w:hAnsi="Arial Narrow" w:cs="Times New Roman"/>
                <w:b/>
                <w:bCs/>
                <w:color w:val="000000"/>
                <w:highlight w:val="yellow"/>
                <w:lang w:eastAsia="sk-SK"/>
              </w:rPr>
            </w:pPr>
            <w:r w:rsidRPr="00D076D3">
              <w:rPr>
                <w:rFonts w:ascii="Arial Narrow" w:eastAsia="Times New Roman" w:hAnsi="Arial Narrow" w:cs="Times New Roman"/>
                <w:b/>
                <w:lang w:eastAsia="sk-SK"/>
              </w:rPr>
              <w:t>Napätie:</w:t>
            </w:r>
          </w:p>
        </w:tc>
        <w:tc>
          <w:tcPr>
            <w:tcW w:w="2646" w:type="dxa"/>
            <w:tcBorders>
              <w:top w:val="nil"/>
              <w:left w:val="nil"/>
              <w:bottom w:val="single" w:sz="4" w:space="0" w:color="auto"/>
              <w:right w:val="single" w:sz="4" w:space="0" w:color="auto"/>
            </w:tcBorders>
            <w:shd w:val="clear" w:color="auto" w:fill="FFFFFF"/>
            <w:vAlign w:val="center"/>
            <w:hideMark/>
          </w:tcPr>
          <w:p w14:paraId="246F6E84" w14:textId="77777777" w:rsidR="009C1C50" w:rsidRPr="00D076D3" w:rsidRDefault="009C1C50" w:rsidP="000A65E5">
            <w:pPr>
              <w:spacing w:after="0" w:line="240" w:lineRule="auto"/>
              <w:rPr>
                <w:rFonts w:ascii="Arial Narrow" w:eastAsia="Times New Roman" w:hAnsi="Arial Narrow" w:cs="Times New Roman"/>
                <w:bCs/>
                <w:color w:val="000000"/>
                <w:highlight w:val="yellow"/>
                <w:lang w:eastAsia="sk-SK"/>
              </w:rPr>
            </w:pPr>
            <w:r w:rsidRPr="00D076D3">
              <w:rPr>
                <w:rFonts w:ascii="Arial Narrow" w:eastAsia="Times New Roman" w:hAnsi="Arial Narrow" w:cs="Times New Roman"/>
                <w:color w:val="000000"/>
                <w:lang w:eastAsia="sk-SK"/>
              </w:rPr>
              <w:t>Min. 230 V</w:t>
            </w:r>
          </w:p>
        </w:tc>
        <w:tc>
          <w:tcPr>
            <w:tcW w:w="2913" w:type="dxa"/>
            <w:tcBorders>
              <w:top w:val="single" w:sz="4" w:space="0" w:color="auto"/>
              <w:left w:val="nil"/>
              <w:bottom w:val="single" w:sz="4" w:space="0" w:color="auto"/>
              <w:right w:val="single" w:sz="4" w:space="0" w:color="auto"/>
            </w:tcBorders>
            <w:vAlign w:val="center"/>
          </w:tcPr>
          <w:p w14:paraId="61EF89A1" w14:textId="77777777" w:rsidR="009C1C50" w:rsidRPr="00D076D3" w:rsidRDefault="009C1C50" w:rsidP="000A65E5">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3D7FD0DC" w14:textId="77777777" w:rsidR="009C1C50" w:rsidRPr="00D076D3" w:rsidRDefault="009C1C50" w:rsidP="000A65E5">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r>
      <w:tr w:rsidR="009C1C50" w:rsidRPr="00D076D3" w14:paraId="53AEAB89" w14:textId="77777777" w:rsidTr="000A65E5">
        <w:trPr>
          <w:trHeight w:val="294"/>
          <w:jc w:val="center"/>
        </w:trPr>
        <w:tc>
          <w:tcPr>
            <w:tcW w:w="2108" w:type="dxa"/>
            <w:tcBorders>
              <w:top w:val="nil"/>
              <w:left w:val="single" w:sz="4" w:space="0" w:color="auto"/>
              <w:bottom w:val="single" w:sz="4" w:space="0" w:color="auto"/>
              <w:right w:val="single" w:sz="4" w:space="0" w:color="auto"/>
            </w:tcBorders>
            <w:vAlign w:val="center"/>
          </w:tcPr>
          <w:p w14:paraId="1F6B943F" w14:textId="77777777" w:rsidR="009C1C50" w:rsidRPr="00D076D3" w:rsidRDefault="009C1C50" w:rsidP="000A65E5">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Počet zásuviek:</w:t>
            </w:r>
          </w:p>
        </w:tc>
        <w:tc>
          <w:tcPr>
            <w:tcW w:w="2646" w:type="dxa"/>
            <w:tcBorders>
              <w:top w:val="nil"/>
              <w:left w:val="nil"/>
              <w:bottom w:val="single" w:sz="4" w:space="0" w:color="auto"/>
              <w:right w:val="single" w:sz="4" w:space="0" w:color="auto"/>
            </w:tcBorders>
            <w:shd w:val="clear" w:color="auto" w:fill="FFFFFF"/>
            <w:vAlign w:val="center"/>
          </w:tcPr>
          <w:p w14:paraId="7D22E7C2" w14:textId="77777777" w:rsidR="009C1C50" w:rsidRPr="00D076D3" w:rsidRDefault="009C1C50" w:rsidP="000A65E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3 ks</w:t>
            </w:r>
          </w:p>
        </w:tc>
        <w:tc>
          <w:tcPr>
            <w:tcW w:w="2913" w:type="dxa"/>
            <w:tcBorders>
              <w:top w:val="single" w:sz="4" w:space="0" w:color="auto"/>
              <w:left w:val="nil"/>
              <w:bottom w:val="single" w:sz="4" w:space="0" w:color="auto"/>
              <w:right w:val="single" w:sz="4" w:space="0" w:color="auto"/>
            </w:tcBorders>
            <w:vAlign w:val="center"/>
          </w:tcPr>
          <w:p w14:paraId="3F220A7E" w14:textId="77777777" w:rsidR="009C1C50" w:rsidRPr="00D076D3" w:rsidRDefault="009C1C50" w:rsidP="000A65E5">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17F957EC" w14:textId="77777777" w:rsidR="009C1C50" w:rsidRPr="00D076D3" w:rsidRDefault="009C1C50" w:rsidP="000A65E5">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53A4B0D7" w14:textId="77777777" w:rsidTr="000A65E5">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6EF78673" w14:textId="77777777" w:rsidR="009C1C50" w:rsidRPr="00D076D3" w:rsidRDefault="009C1C50" w:rsidP="000A65E5">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Dĺžka:</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28EDE842" w14:textId="77777777" w:rsidR="009C1C50" w:rsidRPr="00D076D3" w:rsidRDefault="009C1C50" w:rsidP="000A65E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50 m</w:t>
            </w:r>
          </w:p>
        </w:tc>
        <w:tc>
          <w:tcPr>
            <w:tcW w:w="2913" w:type="dxa"/>
            <w:tcBorders>
              <w:top w:val="single" w:sz="4" w:space="0" w:color="auto"/>
              <w:left w:val="single" w:sz="4" w:space="0" w:color="auto"/>
              <w:bottom w:val="single" w:sz="4" w:space="0" w:color="auto"/>
              <w:right w:val="single" w:sz="4" w:space="0" w:color="auto"/>
            </w:tcBorders>
            <w:vAlign w:val="center"/>
          </w:tcPr>
          <w:p w14:paraId="49F3F6D4" w14:textId="77777777" w:rsidR="009C1C50" w:rsidRPr="00D076D3" w:rsidRDefault="009C1C50" w:rsidP="000A65E5">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single" w:sz="4" w:space="0" w:color="auto"/>
              <w:bottom w:val="single" w:sz="4" w:space="0" w:color="auto"/>
              <w:right w:val="single" w:sz="4" w:space="0" w:color="auto"/>
            </w:tcBorders>
            <w:vAlign w:val="center"/>
          </w:tcPr>
          <w:p w14:paraId="2F510E77" w14:textId="77777777" w:rsidR="009C1C50" w:rsidRPr="00D076D3" w:rsidRDefault="009C1C50" w:rsidP="000A65E5">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644777F8" w14:textId="77777777" w:rsidTr="000A65E5">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7020F820" w14:textId="77777777" w:rsidR="009C1C50" w:rsidRPr="00D076D3" w:rsidRDefault="009C1C50" w:rsidP="000A65E5">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Ochrana:</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3BDBE387" w14:textId="77777777" w:rsidR="009C1C50" w:rsidRPr="00D076D3" w:rsidRDefault="009C1C50" w:rsidP="000A65E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IP44</w:t>
            </w:r>
          </w:p>
        </w:tc>
        <w:tc>
          <w:tcPr>
            <w:tcW w:w="2913" w:type="dxa"/>
            <w:tcBorders>
              <w:top w:val="single" w:sz="4" w:space="0" w:color="auto"/>
              <w:left w:val="single" w:sz="4" w:space="0" w:color="auto"/>
              <w:bottom w:val="single" w:sz="4" w:space="0" w:color="auto"/>
              <w:right w:val="single" w:sz="4" w:space="0" w:color="auto"/>
            </w:tcBorders>
            <w:vAlign w:val="center"/>
          </w:tcPr>
          <w:p w14:paraId="7DB48E47" w14:textId="77777777" w:rsidR="009C1C50" w:rsidRPr="00D076D3" w:rsidRDefault="009C1C50" w:rsidP="000A65E5">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single" w:sz="4" w:space="0" w:color="auto"/>
              <w:bottom w:val="single" w:sz="4" w:space="0" w:color="auto"/>
              <w:right w:val="single" w:sz="4" w:space="0" w:color="auto"/>
            </w:tcBorders>
            <w:vAlign w:val="center"/>
          </w:tcPr>
          <w:p w14:paraId="12C32AA3" w14:textId="77777777" w:rsidR="009C1C50" w:rsidRPr="00D076D3" w:rsidRDefault="009C1C50" w:rsidP="000A65E5">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76AC884B" w14:textId="77777777" w:rsidTr="000A65E5">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24D24D3F" w14:textId="77777777" w:rsidR="009C1C50" w:rsidRPr="00D076D3" w:rsidRDefault="009C1C50" w:rsidP="000A65E5">
            <w:pPr>
              <w:spacing w:after="0" w:line="240" w:lineRule="auto"/>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b/>
                <w:color w:val="000000"/>
                <w:lang w:eastAsia="sk-SK"/>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32EA2FCC" w14:textId="77777777" w:rsidR="009C1C50" w:rsidRPr="00D076D3" w:rsidRDefault="009C1C50" w:rsidP="000A65E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Tepelná poistka proti preťaženiu</w:t>
            </w:r>
          </w:p>
        </w:tc>
        <w:tc>
          <w:tcPr>
            <w:tcW w:w="2913" w:type="dxa"/>
            <w:tcBorders>
              <w:top w:val="single" w:sz="4" w:space="0" w:color="auto"/>
              <w:left w:val="single" w:sz="4" w:space="0" w:color="auto"/>
              <w:bottom w:val="single" w:sz="4" w:space="0" w:color="auto"/>
              <w:right w:val="single" w:sz="4" w:space="0" w:color="auto"/>
            </w:tcBorders>
            <w:vAlign w:val="center"/>
          </w:tcPr>
          <w:p w14:paraId="5D386AA4" w14:textId="77777777" w:rsidR="009C1C50" w:rsidRPr="00D076D3" w:rsidRDefault="009C1C50" w:rsidP="000A65E5">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c>
          <w:tcPr>
            <w:tcW w:w="1404" w:type="dxa"/>
            <w:tcBorders>
              <w:top w:val="single" w:sz="4" w:space="0" w:color="auto"/>
              <w:left w:val="single" w:sz="4" w:space="0" w:color="auto"/>
              <w:bottom w:val="single" w:sz="4" w:space="0" w:color="auto"/>
              <w:right w:val="single" w:sz="4" w:space="0" w:color="auto"/>
            </w:tcBorders>
            <w:vAlign w:val="center"/>
          </w:tcPr>
          <w:p w14:paraId="586004FF" w14:textId="77777777" w:rsidR="009C1C50" w:rsidRPr="00D076D3" w:rsidRDefault="009C1C50" w:rsidP="000A65E5">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r>
      <w:tr w:rsidR="009C1C50" w:rsidRPr="00D076D3" w14:paraId="7FCFFC31" w14:textId="77777777" w:rsidTr="000A65E5">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3F5A765" w14:textId="77777777" w:rsidR="009C1C50" w:rsidRPr="00D076D3" w:rsidRDefault="009C1C50" w:rsidP="000A65E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1223BB2A" w14:textId="77777777" w:rsidR="009C1C50" w:rsidRPr="00D076D3" w:rsidRDefault="009C1C50" w:rsidP="000A65E5">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r w:rsidR="009C1C50" w:rsidRPr="00D076D3" w14:paraId="05771748" w14:textId="77777777" w:rsidTr="000A65E5">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90ADE02" w14:textId="77777777" w:rsidR="009C1C50" w:rsidRPr="00D076D3" w:rsidRDefault="009C1C50" w:rsidP="000A65E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60F3D674" w14:textId="77777777" w:rsidR="009C1C50" w:rsidRPr="00D076D3" w:rsidRDefault="009C1C50" w:rsidP="000A65E5">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bl>
    <w:p w14:paraId="44C4D14A" w14:textId="77777777" w:rsidR="009C1C50" w:rsidRPr="00D076D3" w:rsidRDefault="009C1C50" w:rsidP="009C1C50">
      <w:pPr>
        <w:spacing w:after="0" w:line="240" w:lineRule="auto"/>
        <w:jc w:val="both"/>
        <w:rPr>
          <w:rFonts w:ascii="Arial Narrow" w:eastAsia="Times New Roman" w:hAnsi="Arial Narrow" w:cs="Times New Roman"/>
          <w:b/>
          <w:lang w:eastAsia="sk-SK"/>
        </w:rPr>
      </w:pPr>
    </w:p>
    <w:tbl>
      <w:tblPr>
        <w:tblpPr w:leftFromText="141" w:rightFromText="141" w:vertAnchor="text" w:horzAnchor="margin" w:tblpXSpec="center" w:tblpY="200"/>
        <w:tblW w:w="9071" w:type="dxa"/>
        <w:jc w:val="center"/>
        <w:tblCellMar>
          <w:left w:w="70" w:type="dxa"/>
          <w:right w:w="70" w:type="dxa"/>
        </w:tblCellMar>
        <w:tblLook w:val="04A0" w:firstRow="1" w:lastRow="0" w:firstColumn="1" w:lastColumn="0" w:noHBand="0" w:noVBand="1"/>
      </w:tblPr>
      <w:tblGrid>
        <w:gridCol w:w="2108"/>
        <w:gridCol w:w="2646"/>
        <w:gridCol w:w="2913"/>
        <w:gridCol w:w="1404"/>
      </w:tblGrid>
      <w:tr w:rsidR="007323DF" w:rsidRPr="00D076D3" w14:paraId="3FA5DE26" w14:textId="77777777" w:rsidTr="000A65E5">
        <w:trPr>
          <w:trHeight w:val="1408"/>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4D9DDD32" w14:textId="77777777" w:rsidR="007323DF" w:rsidRPr="00D076D3" w:rsidRDefault="007323DF" w:rsidP="000A65E5">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3C3BB4C9" w14:textId="77777777" w:rsidR="007323DF" w:rsidRPr="00D076D3" w:rsidRDefault="007323DF" w:rsidP="000A65E5">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Vlastný návrh plnenia</w:t>
            </w:r>
          </w:p>
          <w:p w14:paraId="599352E4" w14:textId="77777777" w:rsidR="007323DF" w:rsidRPr="00D076D3" w:rsidRDefault="007323DF" w:rsidP="000A65E5">
            <w:pPr>
              <w:spacing w:after="0" w:line="240" w:lineRule="auto"/>
              <w:jc w:val="center"/>
              <w:rPr>
                <w:rFonts w:ascii="Arial Narrow" w:eastAsia="Times New Roman" w:hAnsi="Arial Narrow" w:cs="Times New Roman"/>
                <w:bCs/>
                <w:color w:val="000000"/>
                <w:lang w:eastAsia="sk-SK"/>
              </w:rPr>
            </w:pPr>
            <w:r w:rsidRPr="00D076D3">
              <w:rPr>
                <w:rFonts w:ascii="Arial Narrow" w:eastAsia="Times New Roman" w:hAnsi="Arial Narrow" w:cs="Times New Roman"/>
                <w:bCs/>
                <w:color w:val="000000"/>
                <w:lang w:eastAsia="sk-SK"/>
              </w:rPr>
              <w:t>(doplní uchádzač)</w:t>
            </w:r>
          </w:p>
          <w:p w14:paraId="03DFE6CC" w14:textId="77777777" w:rsidR="007323DF" w:rsidRPr="00D076D3" w:rsidRDefault="007323DF" w:rsidP="000A65E5">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Požaduje sa uviesť skutočnú špecifikáciu ponúkaného predmetu zákazky - výrobcu, typové označenie a technické parametre,  uviesť áno/nie, v prípade číselnej hodnoty uviesť jej skutočnú hodnotu</w:t>
            </w:r>
          </w:p>
        </w:tc>
      </w:tr>
      <w:tr w:rsidR="009C1C50" w:rsidRPr="00D076D3" w14:paraId="5E4A67AC" w14:textId="77777777" w:rsidTr="000A65E5">
        <w:trPr>
          <w:trHeight w:val="482"/>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594840EE" w14:textId="77777777" w:rsidR="009C1C50" w:rsidRPr="00D076D3" w:rsidRDefault="009C1C50" w:rsidP="000A65E5">
            <w:pPr>
              <w:spacing w:after="0" w:line="240" w:lineRule="auto"/>
              <w:rPr>
                <w:rFonts w:ascii="Arial Narrow" w:eastAsia="Times New Roman" w:hAnsi="Arial Narrow" w:cs="Times New Roman"/>
                <w:b/>
                <w:bCs/>
                <w:color w:val="000000"/>
                <w:lang w:eastAsia="sk-SK"/>
              </w:rPr>
            </w:pPr>
          </w:p>
          <w:p w14:paraId="43EFBE3B" w14:textId="77777777" w:rsidR="009C1C50" w:rsidRPr="00D076D3" w:rsidRDefault="009C1C50" w:rsidP="000A65E5">
            <w:pPr>
              <w:spacing w:after="0" w:line="240" w:lineRule="auto"/>
              <w:rPr>
                <w:rFonts w:ascii="Arial Narrow" w:eastAsia="Times New Roman" w:hAnsi="Arial Narrow" w:cs="Times New Roman"/>
                <w:b/>
                <w:bCs/>
                <w:color w:val="000000"/>
                <w:lang w:eastAsia="sk-SK"/>
              </w:rPr>
            </w:pPr>
            <w:bookmarkStart w:id="43" w:name="_Hlk189576587"/>
            <w:r w:rsidRPr="00D076D3">
              <w:rPr>
                <w:rFonts w:ascii="Arial Narrow" w:eastAsia="Times New Roman" w:hAnsi="Arial Narrow" w:cs="Times New Roman"/>
                <w:b/>
                <w:bCs/>
                <w:color w:val="000000"/>
                <w:lang w:eastAsia="sk-SK"/>
              </w:rPr>
              <w:t>Položka č 42 –   Interiérový  gumen</w:t>
            </w:r>
            <w:r w:rsidR="000A65E5" w:rsidRPr="00D076D3">
              <w:rPr>
                <w:rFonts w:ascii="Arial Narrow" w:eastAsia="Times New Roman" w:hAnsi="Arial Narrow" w:cs="Times New Roman"/>
                <w:b/>
                <w:bCs/>
                <w:color w:val="000000"/>
                <w:lang w:eastAsia="sk-SK"/>
              </w:rPr>
              <w:t>ý predlžovací kábel s tlmivkou</w:t>
            </w:r>
          </w:p>
          <w:bookmarkEnd w:id="43"/>
          <w:p w14:paraId="5F61BA1E" w14:textId="77777777" w:rsidR="009C1C50" w:rsidRPr="00D076D3" w:rsidRDefault="009C1C50" w:rsidP="000A65E5">
            <w:pPr>
              <w:spacing w:after="0" w:line="240" w:lineRule="auto"/>
              <w:rPr>
                <w:rFonts w:ascii="Arial Narrow" w:eastAsia="Times New Roman" w:hAnsi="Arial Narrow" w:cs="Times New Roman"/>
                <w:b/>
                <w:bCs/>
                <w:color w:val="000000"/>
                <w:highlight w:val="yellow"/>
                <w:lang w:eastAsia="sk-SK"/>
              </w:rPr>
            </w:pP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432E0530" w14:textId="77777777" w:rsidR="009C1C50" w:rsidRPr="00D076D3" w:rsidRDefault="009C1C50" w:rsidP="000A65E5">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5789D8AE" w14:textId="77777777" w:rsidR="009C1C50" w:rsidRPr="00D076D3" w:rsidRDefault="009C1C50" w:rsidP="000A65E5">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„áno/nie“</w:t>
            </w:r>
          </w:p>
        </w:tc>
      </w:tr>
      <w:tr w:rsidR="009C1C50" w:rsidRPr="00D076D3" w14:paraId="2C4233C4" w14:textId="77777777" w:rsidTr="000A65E5">
        <w:trPr>
          <w:trHeight w:val="419"/>
          <w:jc w:val="center"/>
        </w:trPr>
        <w:tc>
          <w:tcPr>
            <w:tcW w:w="2108" w:type="dxa"/>
            <w:tcBorders>
              <w:top w:val="single" w:sz="4" w:space="0" w:color="auto"/>
              <w:left w:val="single" w:sz="4" w:space="0" w:color="auto"/>
              <w:bottom w:val="single" w:sz="4" w:space="0" w:color="auto"/>
              <w:right w:val="single" w:sz="4" w:space="0" w:color="auto"/>
            </w:tcBorders>
            <w:shd w:val="clear" w:color="auto" w:fill="E2EFD9"/>
            <w:vAlign w:val="center"/>
          </w:tcPr>
          <w:p w14:paraId="677810DE" w14:textId="77777777" w:rsidR="009C1C50" w:rsidRPr="00D076D3" w:rsidRDefault="009C1C50" w:rsidP="000A65E5">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vAlign w:val="center"/>
          </w:tcPr>
          <w:p w14:paraId="042BF742" w14:textId="77777777" w:rsidR="009C1C50" w:rsidRPr="00D076D3" w:rsidRDefault="009C1C50" w:rsidP="000A65E5">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71 ks</w:t>
            </w:r>
          </w:p>
        </w:tc>
        <w:tc>
          <w:tcPr>
            <w:tcW w:w="2913" w:type="dxa"/>
            <w:vMerge/>
            <w:tcBorders>
              <w:left w:val="single" w:sz="4" w:space="0" w:color="auto"/>
              <w:bottom w:val="single" w:sz="4" w:space="0" w:color="auto"/>
              <w:right w:val="single" w:sz="4" w:space="0" w:color="auto"/>
            </w:tcBorders>
            <w:shd w:val="clear" w:color="auto" w:fill="BFBFBF"/>
            <w:vAlign w:val="center"/>
          </w:tcPr>
          <w:p w14:paraId="25B953F4" w14:textId="77777777" w:rsidR="009C1C50" w:rsidRPr="00D076D3" w:rsidRDefault="009C1C50" w:rsidP="000A65E5">
            <w:pPr>
              <w:spacing w:after="0" w:line="240" w:lineRule="auto"/>
              <w:jc w:val="center"/>
              <w:rPr>
                <w:rFonts w:ascii="Arial Narrow" w:eastAsia="Times New Roman" w:hAnsi="Arial Narrow" w:cs="Times New Roman"/>
                <w:b/>
                <w:bCs/>
                <w:color w:val="000000"/>
                <w:highlight w:val="yellow"/>
                <w:lang w:eastAsia="sk-SK"/>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51D67B3A" w14:textId="77777777" w:rsidR="009C1C50" w:rsidRPr="00D076D3" w:rsidRDefault="009C1C50" w:rsidP="000A65E5">
            <w:pPr>
              <w:spacing w:after="0" w:line="240" w:lineRule="auto"/>
              <w:jc w:val="center"/>
              <w:rPr>
                <w:rFonts w:ascii="Arial Narrow" w:eastAsia="Times New Roman" w:hAnsi="Arial Narrow" w:cs="Times New Roman"/>
                <w:b/>
                <w:bCs/>
                <w:color w:val="000000"/>
                <w:highlight w:val="yellow"/>
                <w:lang w:eastAsia="sk-SK"/>
              </w:rPr>
            </w:pPr>
          </w:p>
        </w:tc>
      </w:tr>
      <w:tr w:rsidR="009C1C50" w:rsidRPr="00D076D3" w14:paraId="5141B7AE" w14:textId="77777777" w:rsidTr="000A65E5">
        <w:trPr>
          <w:trHeight w:val="294"/>
          <w:jc w:val="center"/>
        </w:trPr>
        <w:tc>
          <w:tcPr>
            <w:tcW w:w="2108" w:type="dxa"/>
            <w:tcBorders>
              <w:top w:val="nil"/>
              <w:left w:val="single" w:sz="4" w:space="0" w:color="auto"/>
              <w:bottom w:val="single" w:sz="4" w:space="0" w:color="auto"/>
              <w:right w:val="single" w:sz="4" w:space="0" w:color="auto"/>
            </w:tcBorders>
            <w:vAlign w:val="center"/>
            <w:hideMark/>
          </w:tcPr>
          <w:p w14:paraId="02C8BBED" w14:textId="77777777" w:rsidR="009C1C50" w:rsidRPr="00D076D3" w:rsidRDefault="009C1C50" w:rsidP="000A65E5">
            <w:pPr>
              <w:spacing w:after="0" w:line="240" w:lineRule="auto"/>
              <w:rPr>
                <w:rFonts w:ascii="Arial Narrow" w:eastAsia="Times New Roman" w:hAnsi="Arial Narrow" w:cs="Times New Roman"/>
                <w:b/>
                <w:bCs/>
                <w:color w:val="000000"/>
                <w:highlight w:val="yellow"/>
                <w:lang w:eastAsia="sk-SK"/>
              </w:rPr>
            </w:pPr>
            <w:r w:rsidRPr="00D076D3">
              <w:rPr>
                <w:rFonts w:ascii="Arial Narrow" w:eastAsia="Times New Roman" w:hAnsi="Arial Narrow" w:cs="Times New Roman"/>
                <w:b/>
                <w:lang w:eastAsia="sk-SK"/>
              </w:rPr>
              <w:t>Napätie:</w:t>
            </w:r>
          </w:p>
        </w:tc>
        <w:tc>
          <w:tcPr>
            <w:tcW w:w="2646" w:type="dxa"/>
            <w:tcBorders>
              <w:top w:val="nil"/>
              <w:left w:val="nil"/>
              <w:bottom w:val="single" w:sz="4" w:space="0" w:color="auto"/>
              <w:right w:val="single" w:sz="4" w:space="0" w:color="auto"/>
            </w:tcBorders>
            <w:shd w:val="clear" w:color="auto" w:fill="FFFFFF"/>
            <w:vAlign w:val="center"/>
            <w:hideMark/>
          </w:tcPr>
          <w:p w14:paraId="69DE1EC7" w14:textId="77777777" w:rsidR="009C1C50" w:rsidRPr="00D076D3" w:rsidRDefault="009C1C50" w:rsidP="000A65E5">
            <w:pPr>
              <w:spacing w:after="0" w:line="240" w:lineRule="auto"/>
              <w:rPr>
                <w:rFonts w:ascii="Arial Narrow" w:eastAsia="Times New Roman" w:hAnsi="Arial Narrow" w:cs="Times New Roman"/>
                <w:bCs/>
                <w:color w:val="000000"/>
                <w:highlight w:val="yellow"/>
                <w:lang w:eastAsia="sk-SK"/>
              </w:rPr>
            </w:pPr>
            <w:r w:rsidRPr="00D076D3">
              <w:rPr>
                <w:rFonts w:ascii="Arial Narrow" w:eastAsia="Times New Roman" w:hAnsi="Arial Narrow" w:cs="Times New Roman"/>
                <w:color w:val="000000"/>
                <w:lang w:eastAsia="sk-SK"/>
              </w:rPr>
              <w:t>Min. 230 V</w:t>
            </w:r>
          </w:p>
        </w:tc>
        <w:tc>
          <w:tcPr>
            <w:tcW w:w="2913" w:type="dxa"/>
            <w:tcBorders>
              <w:top w:val="single" w:sz="4" w:space="0" w:color="auto"/>
              <w:left w:val="nil"/>
              <w:bottom w:val="single" w:sz="4" w:space="0" w:color="auto"/>
              <w:right w:val="single" w:sz="4" w:space="0" w:color="auto"/>
            </w:tcBorders>
            <w:vAlign w:val="center"/>
          </w:tcPr>
          <w:p w14:paraId="094FB488" w14:textId="77777777" w:rsidR="009C1C50" w:rsidRPr="00D076D3" w:rsidRDefault="009C1C50" w:rsidP="000A65E5">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51CD6FAA" w14:textId="77777777" w:rsidR="009C1C50" w:rsidRPr="00D076D3" w:rsidRDefault="009C1C50" w:rsidP="000A65E5">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r>
      <w:tr w:rsidR="009C1C50" w:rsidRPr="00D076D3" w14:paraId="5D8D2351" w14:textId="77777777" w:rsidTr="000A65E5">
        <w:trPr>
          <w:trHeight w:val="294"/>
          <w:jc w:val="center"/>
        </w:trPr>
        <w:tc>
          <w:tcPr>
            <w:tcW w:w="2108" w:type="dxa"/>
            <w:tcBorders>
              <w:top w:val="nil"/>
              <w:left w:val="single" w:sz="4" w:space="0" w:color="auto"/>
              <w:bottom w:val="single" w:sz="4" w:space="0" w:color="auto"/>
              <w:right w:val="single" w:sz="4" w:space="0" w:color="auto"/>
            </w:tcBorders>
            <w:vAlign w:val="center"/>
          </w:tcPr>
          <w:p w14:paraId="61306FC4" w14:textId="77777777" w:rsidR="009C1C50" w:rsidRPr="00D076D3" w:rsidRDefault="009C1C50" w:rsidP="000A65E5">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Počet zásuviek:</w:t>
            </w:r>
          </w:p>
        </w:tc>
        <w:tc>
          <w:tcPr>
            <w:tcW w:w="2646" w:type="dxa"/>
            <w:tcBorders>
              <w:top w:val="nil"/>
              <w:left w:val="nil"/>
              <w:bottom w:val="single" w:sz="4" w:space="0" w:color="auto"/>
              <w:right w:val="single" w:sz="4" w:space="0" w:color="auto"/>
            </w:tcBorders>
            <w:shd w:val="clear" w:color="auto" w:fill="FFFFFF"/>
            <w:vAlign w:val="center"/>
          </w:tcPr>
          <w:p w14:paraId="1A3C9F14" w14:textId="77777777" w:rsidR="009C1C50" w:rsidRPr="00D076D3" w:rsidRDefault="009C1C50" w:rsidP="000A65E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4 ks</w:t>
            </w:r>
          </w:p>
        </w:tc>
        <w:tc>
          <w:tcPr>
            <w:tcW w:w="2913" w:type="dxa"/>
            <w:tcBorders>
              <w:top w:val="single" w:sz="4" w:space="0" w:color="auto"/>
              <w:left w:val="nil"/>
              <w:bottom w:val="single" w:sz="4" w:space="0" w:color="auto"/>
              <w:right w:val="single" w:sz="4" w:space="0" w:color="auto"/>
            </w:tcBorders>
            <w:vAlign w:val="center"/>
          </w:tcPr>
          <w:p w14:paraId="22AF72D2" w14:textId="77777777" w:rsidR="009C1C50" w:rsidRPr="00D076D3" w:rsidRDefault="009C1C50" w:rsidP="000A65E5">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3FD4B0BD" w14:textId="77777777" w:rsidR="009C1C50" w:rsidRPr="00D076D3" w:rsidRDefault="009C1C50" w:rsidP="000A65E5">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3549FFDD" w14:textId="77777777" w:rsidTr="000A65E5">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0A90C068" w14:textId="77777777" w:rsidR="009C1C50" w:rsidRPr="00D076D3" w:rsidRDefault="009C1C50" w:rsidP="000A65E5">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Dĺžka:</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6E32116C" w14:textId="77777777" w:rsidR="009C1C50" w:rsidRPr="00D076D3" w:rsidRDefault="009C1C50" w:rsidP="000A65E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15 m</w:t>
            </w:r>
          </w:p>
        </w:tc>
        <w:tc>
          <w:tcPr>
            <w:tcW w:w="2913" w:type="dxa"/>
            <w:tcBorders>
              <w:top w:val="single" w:sz="4" w:space="0" w:color="auto"/>
              <w:left w:val="single" w:sz="4" w:space="0" w:color="auto"/>
              <w:bottom w:val="single" w:sz="4" w:space="0" w:color="auto"/>
              <w:right w:val="single" w:sz="4" w:space="0" w:color="auto"/>
            </w:tcBorders>
            <w:vAlign w:val="center"/>
          </w:tcPr>
          <w:p w14:paraId="11D34C8E" w14:textId="77777777" w:rsidR="009C1C50" w:rsidRPr="00D076D3" w:rsidRDefault="009C1C50" w:rsidP="000A65E5">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single" w:sz="4" w:space="0" w:color="auto"/>
              <w:bottom w:val="single" w:sz="4" w:space="0" w:color="auto"/>
              <w:right w:val="single" w:sz="4" w:space="0" w:color="auto"/>
            </w:tcBorders>
            <w:vAlign w:val="center"/>
          </w:tcPr>
          <w:p w14:paraId="722CA1D9" w14:textId="77777777" w:rsidR="009C1C50" w:rsidRPr="00D076D3" w:rsidRDefault="009C1C50" w:rsidP="000A65E5">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6DB56191" w14:textId="77777777" w:rsidTr="000A65E5">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72E988D7" w14:textId="77777777" w:rsidR="009C1C50" w:rsidRPr="00D076D3" w:rsidRDefault="009C1C50" w:rsidP="000A65E5">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lastRenderedPageBreak/>
              <w:t>Ochrana:</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04338BDB" w14:textId="77777777" w:rsidR="009C1C50" w:rsidRPr="00D076D3" w:rsidRDefault="009C1C50" w:rsidP="000A65E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IP20</w:t>
            </w:r>
          </w:p>
        </w:tc>
        <w:tc>
          <w:tcPr>
            <w:tcW w:w="2913" w:type="dxa"/>
            <w:tcBorders>
              <w:top w:val="single" w:sz="4" w:space="0" w:color="auto"/>
              <w:left w:val="single" w:sz="4" w:space="0" w:color="auto"/>
              <w:bottom w:val="single" w:sz="4" w:space="0" w:color="auto"/>
              <w:right w:val="single" w:sz="4" w:space="0" w:color="auto"/>
            </w:tcBorders>
            <w:vAlign w:val="center"/>
          </w:tcPr>
          <w:p w14:paraId="48890BD4" w14:textId="77777777" w:rsidR="009C1C50" w:rsidRPr="00D076D3" w:rsidRDefault="009C1C50" w:rsidP="000A65E5">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single" w:sz="4" w:space="0" w:color="auto"/>
              <w:bottom w:val="single" w:sz="4" w:space="0" w:color="auto"/>
              <w:right w:val="single" w:sz="4" w:space="0" w:color="auto"/>
            </w:tcBorders>
            <w:vAlign w:val="center"/>
          </w:tcPr>
          <w:p w14:paraId="4C97917E" w14:textId="77777777" w:rsidR="009C1C50" w:rsidRPr="00D076D3" w:rsidRDefault="009C1C50" w:rsidP="000A65E5">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094A8927" w14:textId="77777777" w:rsidTr="000A65E5">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626CECDD" w14:textId="77777777" w:rsidR="009C1C50" w:rsidRPr="00D076D3" w:rsidRDefault="009C1C50" w:rsidP="000A65E5">
            <w:pPr>
              <w:spacing w:after="0" w:line="240" w:lineRule="auto"/>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b/>
                <w:color w:val="000000"/>
                <w:lang w:eastAsia="sk-SK"/>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07C7B76D" w14:textId="77777777" w:rsidR="009C1C50" w:rsidRPr="00D076D3" w:rsidRDefault="009C1C50" w:rsidP="000A65E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Tepelná poistka proti preťaženiu</w:t>
            </w:r>
          </w:p>
        </w:tc>
        <w:tc>
          <w:tcPr>
            <w:tcW w:w="2913" w:type="dxa"/>
            <w:tcBorders>
              <w:top w:val="single" w:sz="4" w:space="0" w:color="auto"/>
              <w:left w:val="single" w:sz="4" w:space="0" w:color="auto"/>
              <w:bottom w:val="single" w:sz="4" w:space="0" w:color="auto"/>
              <w:right w:val="single" w:sz="4" w:space="0" w:color="auto"/>
            </w:tcBorders>
            <w:vAlign w:val="center"/>
          </w:tcPr>
          <w:p w14:paraId="13D47B9C" w14:textId="77777777" w:rsidR="009C1C50" w:rsidRPr="00D076D3" w:rsidRDefault="009C1C50" w:rsidP="000A65E5">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c>
          <w:tcPr>
            <w:tcW w:w="1404" w:type="dxa"/>
            <w:tcBorders>
              <w:top w:val="single" w:sz="4" w:space="0" w:color="auto"/>
              <w:left w:val="single" w:sz="4" w:space="0" w:color="auto"/>
              <w:bottom w:val="single" w:sz="4" w:space="0" w:color="auto"/>
              <w:right w:val="single" w:sz="4" w:space="0" w:color="auto"/>
            </w:tcBorders>
            <w:vAlign w:val="center"/>
          </w:tcPr>
          <w:p w14:paraId="5996CD30" w14:textId="77777777" w:rsidR="009C1C50" w:rsidRPr="00D076D3" w:rsidRDefault="009C1C50" w:rsidP="000A65E5">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r>
      <w:tr w:rsidR="009C1C50" w:rsidRPr="00D076D3" w14:paraId="6CDEA62A" w14:textId="77777777" w:rsidTr="000A65E5">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B7C4110" w14:textId="77777777" w:rsidR="009C1C50" w:rsidRPr="00D076D3" w:rsidRDefault="009C1C50" w:rsidP="000A65E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38D8B684" w14:textId="77777777" w:rsidR="009C1C50" w:rsidRPr="00D076D3" w:rsidRDefault="009C1C50" w:rsidP="000A65E5">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r w:rsidR="009C1C50" w:rsidRPr="00D076D3" w14:paraId="2CBB6D38" w14:textId="77777777" w:rsidTr="000A65E5">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4998CA6" w14:textId="77777777" w:rsidR="009C1C50" w:rsidRPr="00D076D3" w:rsidRDefault="009C1C50" w:rsidP="000A65E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01B58BA8" w14:textId="77777777" w:rsidR="009C1C50" w:rsidRPr="00D076D3" w:rsidRDefault="009C1C50" w:rsidP="000A65E5">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bl>
    <w:p w14:paraId="2D59D83C" w14:textId="77777777" w:rsidR="009C1C50" w:rsidRPr="00D076D3" w:rsidRDefault="009C1C50" w:rsidP="009C1C50">
      <w:pPr>
        <w:spacing w:after="0" w:line="240" w:lineRule="auto"/>
        <w:jc w:val="both"/>
        <w:rPr>
          <w:rFonts w:ascii="Arial Narrow" w:eastAsia="Times New Roman" w:hAnsi="Arial Narrow" w:cs="Times New Roman"/>
          <w:b/>
          <w:lang w:eastAsia="sk-SK"/>
        </w:rPr>
      </w:pPr>
    </w:p>
    <w:tbl>
      <w:tblPr>
        <w:tblpPr w:leftFromText="141" w:rightFromText="141" w:vertAnchor="text" w:horzAnchor="margin" w:tblpXSpec="center" w:tblpY="200"/>
        <w:tblW w:w="9071" w:type="dxa"/>
        <w:jc w:val="center"/>
        <w:tblCellMar>
          <w:left w:w="70" w:type="dxa"/>
          <w:right w:w="70" w:type="dxa"/>
        </w:tblCellMar>
        <w:tblLook w:val="04A0" w:firstRow="1" w:lastRow="0" w:firstColumn="1" w:lastColumn="0" w:noHBand="0" w:noVBand="1"/>
      </w:tblPr>
      <w:tblGrid>
        <w:gridCol w:w="2108"/>
        <w:gridCol w:w="2646"/>
        <w:gridCol w:w="2913"/>
        <w:gridCol w:w="1404"/>
      </w:tblGrid>
      <w:tr w:rsidR="007323DF" w:rsidRPr="00D076D3" w14:paraId="49877245" w14:textId="77777777" w:rsidTr="00211C00">
        <w:trPr>
          <w:trHeight w:val="1408"/>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6AC94CF0" w14:textId="77777777" w:rsidR="007323DF" w:rsidRPr="00D076D3" w:rsidRDefault="007323DF" w:rsidP="00211C00">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4799768B" w14:textId="77777777" w:rsidR="007323DF" w:rsidRPr="00D076D3" w:rsidRDefault="007323DF" w:rsidP="00211C00">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Vlastný návrh plnenia</w:t>
            </w:r>
          </w:p>
          <w:p w14:paraId="656586F0" w14:textId="77777777" w:rsidR="007323DF" w:rsidRPr="00D076D3" w:rsidRDefault="007323DF" w:rsidP="00211C00">
            <w:pPr>
              <w:spacing w:after="0" w:line="240" w:lineRule="auto"/>
              <w:jc w:val="center"/>
              <w:rPr>
                <w:rFonts w:ascii="Arial Narrow" w:eastAsia="Times New Roman" w:hAnsi="Arial Narrow" w:cs="Times New Roman"/>
                <w:bCs/>
                <w:color w:val="000000"/>
                <w:lang w:eastAsia="sk-SK"/>
              </w:rPr>
            </w:pPr>
            <w:r w:rsidRPr="00D076D3">
              <w:rPr>
                <w:rFonts w:ascii="Arial Narrow" w:eastAsia="Times New Roman" w:hAnsi="Arial Narrow" w:cs="Times New Roman"/>
                <w:bCs/>
                <w:color w:val="000000"/>
                <w:lang w:eastAsia="sk-SK"/>
              </w:rPr>
              <w:t>(doplní uchádzač)</w:t>
            </w:r>
          </w:p>
          <w:p w14:paraId="02F69A3B" w14:textId="77777777" w:rsidR="007323DF" w:rsidRPr="00D076D3" w:rsidRDefault="007323DF" w:rsidP="00211C00">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Požaduje sa uviesť skutočnú špecifikáciu ponúkaného predmetu zákazky - výrobcu, typové označenie a technické parametre,  uviesť áno/nie, v prípade číselnej hodnoty uviesť jej skutočnú hodnotu</w:t>
            </w:r>
          </w:p>
        </w:tc>
      </w:tr>
      <w:tr w:rsidR="009C1C50" w:rsidRPr="00D076D3" w14:paraId="3490DBC1" w14:textId="77777777" w:rsidTr="00211C00">
        <w:trPr>
          <w:trHeight w:val="482"/>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6C379AAE" w14:textId="77777777" w:rsidR="009C1C50" w:rsidRPr="00D076D3" w:rsidRDefault="009C1C50" w:rsidP="00211C00">
            <w:pPr>
              <w:spacing w:after="0" w:line="240" w:lineRule="auto"/>
              <w:rPr>
                <w:rFonts w:ascii="Arial Narrow" w:eastAsia="Times New Roman" w:hAnsi="Arial Narrow" w:cs="Times New Roman"/>
                <w:b/>
                <w:bCs/>
                <w:color w:val="000000"/>
                <w:lang w:eastAsia="sk-SK"/>
              </w:rPr>
            </w:pPr>
          </w:p>
          <w:p w14:paraId="2C35FF58" w14:textId="77777777" w:rsidR="009C1C50" w:rsidRPr="00D076D3" w:rsidRDefault="009C1C50" w:rsidP="00211C00">
            <w:pPr>
              <w:spacing w:after="0" w:line="240" w:lineRule="auto"/>
              <w:rPr>
                <w:rFonts w:ascii="Arial Narrow" w:eastAsia="Times New Roman" w:hAnsi="Arial Narrow" w:cs="Times New Roman"/>
                <w:b/>
                <w:bCs/>
                <w:color w:val="000000"/>
                <w:lang w:eastAsia="sk-SK"/>
              </w:rPr>
            </w:pPr>
            <w:bookmarkStart w:id="44" w:name="_Hlk189576601"/>
            <w:r w:rsidRPr="00D076D3">
              <w:rPr>
                <w:rFonts w:ascii="Arial Narrow" w:eastAsia="Times New Roman" w:hAnsi="Arial Narrow" w:cs="Times New Roman"/>
                <w:b/>
                <w:bCs/>
                <w:color w:val="000000"/>
                <w:lang w:eastAsia="sk-SK"/>
              </w:rPr>
              <w:t xml:space="preserve">Položka č 43 –   </w:t>
            </w:r>
            <w:proofErr w:type="spellStart"/>
            <w:r w:rsidRPr="00D076D3">
              <w:rPr>
                <w:rFonts w:ascii="Arial Narrow" w:eastAsia="Times New Roman" w:hAnsi="Arial Narrow" w:cs="Times New Roman"/>
                <w:b/>
                <w:bCs/>
                <w:color w:val="000000"/>
                <w:lang w:eastAsia="sk-SK"/>
              </w:rPr>
              <w:t>Rozbočov</w:t>
            </w:r>
            <w:r w:rsidR="00211C00" w:rsidRPr="00D076D3">
              <w:rPr>
                <w:rFonts w:ascii="Arial Narrow" w:eastAsia="Times New Roman" w:hAnsi="Arial Narrow" w:cs="Times New Roman"/>
                <w:b/>
                <w:bCs/>
                <w:color w:val="000000"/>
                <w:lang w:eastAsia="sk-SK"/>
              </w:rPr>
              <w:t>acia</w:t>
            </w:r>
            <w:proofErr w:type="spellEnd"/>
            <w:r w:rsidR="00211C00" w:rsidRPr="00D076D3">
              <w:rPr>
                <w:rFonts w:ascii="Arial Narrow" w:eastAsia="Times New Roman" w:hAnsi="Arial Narrow" w:cs="Times New Roman"/>
                <w:b/>
                <w:bCs/>
                <w:color w:val="000000"/>
                <w:lang w:eastAsia="sk-SK"/>
              </w:rPr>
              <w:t xml:space="preserve"> guľatá zásuvka </w:t>
            </w:r>
            <w:bookmarkEnd w:id="44"/>
            <w:r w:rsidR="00211C00" w:rsidRPr="00D076D3">
              <w:rPr>
                <w:rFonts w:ascii="Arial Narrow" w:eastAsia="Times New Roman" w:hAnsi="Arial Narrow" w:cs="Times New Roman"/>
                <w:b/>
                <w:bCs/>
                <w:color w:val="000000"/>
                <w:lang w:eastAsia="sk-SK"/>
              </w:rPr>
              <w:t>(</w:t>
            </w:r>
            <w:proofErr w:type="spellStart"/>
            <w:r w:rsidR="00211C00" w:rsidRPr="00D076D3">
              <w:rPr>
                <w:rFonts w:ascii="Arial Narrow" w:eastAsia="Times New Roman" w:hAnsi="Arial Narrow" w:cs="Times New Roman"/>
                <w:b/>
                <w:bCs/>
                <w:color w:val="000000"/>
                <w:lang w:eastAsia="sk-SK"/>
              </w:rPr>
              <w:t>Rozdvojka</w:t>
            </w:r>
            <w:proofErr w:type="spellEnd"/>
            <w:r w:rsidR="00211C00" w:rsidRPr="00D076D3">
              <w:rPr>
                <w:rFonts w:ascii="Arial Narrow" w:eastAsia="Times New Roman" w:hAnsi="Arial Narrow" w:cs="Times New Roman"/>
                <w:b/>
                <w:bCs/>
                <w:color w:val="000000"/>
                <w:lang w:eastAsia="sk-SK"/>
              </w:rPr>
              <w:t>)</w:t>
            </w:r>
          </w:p>
          <w:p w14:paraId="2E91AFCE" w14:textId="77777777" w:rsidR="009C1C50" w:rsidRPr="00D076D3" w:rsidRDefault="009C1C50" w:rsidP="00211C00">
            <w:pPr>
              <w:spacing w:after="0" w:line="240" w:lineRule="auto"/>
              <w:rPr>
                <w:rFonts w:ascii="Arial Narrow" w:eastAsia="Times New Roman" w:hAnsi="Arial Narrow" w:cs="Times New Roman"/>
                <w:b/>
                <w:bCs/>
                <w:color w:val="000000"/>
                <w:highlight w:val="yellow"/>
                <w:lang w:eastAsia="sk-SK"/>
              </w:rPr>
            </w:pP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26124DB3" w14:textId="77777777" w:rsidR="009C1C50" w:rsidRPr="00D076D3" w:rsidRDefault="009C1C50" w:rsidP="00211C00">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273B9A08" w14:textId="77777777" w:rsidR="009C1C50" w:rsidRPr="00D076D3" w:rsidRDefault="009C1C50" w:rsidP="00211C00">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„áno/nie“</w:t>
            </w:r>
          </w:p>
        </w:tc>
      </w:tr>
      <w:tr w:rsidR="009C1C50" w:rsidRPr="00D076D3" w14:paraId="14F20286" w14:textId="77777777" w:rsidTr="00211C00">
        <w:trPr>
          <w:trHeight w:val="419"/>
          <w:jc w:val="center"/>
        </w:trPr>
        <w:tc>
          <w:tcPr>
            <w:tcW w:w="2108" w:type="dxa"/>
            <w:tcBorders>
              <w:top w:val="single" w:sz="4" w:space="0" w:color="auto"/>
              <w:left w:val="single" w:sz="4" w:space="0" w:color="auto"/>
              <w:bottom w:val="single" w:sz="4" w:space="0" w:color="auto"/>
              <w:right w:val="single" w:sz="4" w:space="0" w:color="auto"/>
            </w:tcBorders>
            <w:shd w:val="clear" w:color="auto" w:fill="E2EFD9"/>
            <w:vAlign w:val="center"/>
          </w:tcPr>
          <w:p w14:paraId="344B5374" w14:textId="77777777" w:rsidR="009C1C50" w:rsidRPr="00D076D3" w:rsidRDefault="009C1C50" w:rsidP="00211C00">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vAlign w:val="center"/>
          </w:tcPr>
          <w:p w14:paraId="48CD68E6" w14:textId="77777777" w:rsidR="009C1C50" w:rsidRPr="00D076D3" w:rsidRDefault="009C1C50" w:rsidP="00211C00">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828 ks</w:t>
            </w:r>
          </w:p>
        </w:tc>
        <w:tc>
          <w:tcPr>
            <w:tcW w:w="2913" w:type="dxa"/>
            <w:vMerge/>
            <w:tcBorders>
              <w:left w:val="single" w:sz="4" w:space="0" w:color="auto"/>
              <w:bottom w:val="single" w:sz="4" w:space="0" w:color="auto"/>
              <w:right w:val="single" w:sz="4" w:space="0" w:color="auto"/>
            </w:tcBorders>
            <w:shd w:val="clear" w:color="auto" w:fill="BFBFBF"/>
            <w:vAlign w:val="center"/>
          </w:tcPr>
          <w:p w14:paraId="0B3E1EA4" w14:textId="77777777" w:rsidR="009C1C50" w:rsidRPr="00D076D3" w:rsidRDefault="009C1C50" w:rsidP="00211C00">
            <w:pPr>
              <w:spacing w:after="0" w:line="240" w:lineRule="auto"/>
              <w:jc w:val="center"/>
              <w:rPr>
                <w:rFonts w:ascii="Arial Narrow" w:eastAsia="Times New Roman" w:hAnsi="Arial Narrow" w:cs="Times New Roman"/>
                <w:b/>
                <w:bCs/>
                <w:color w:val="000000"/>
                <w:highlight w:val="yellow"/>
                <w:lang w:eastAsia="sk-SK"/>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692A404F" w14:textId="77777777" w:rsidR="009C1C50" w:rsidRPr="00D076D3" w:rsidRDefault="009C1C50" w:rsidP="00211C00">
            <w:pPr>
              <w:spacing w:after="0" w:line="240" w:lineRule="auto"/>
              <w:jc w:val="center"/>
              <w:rPr>
                <w:rFonts w:ascii="Arial Narrow" w:eastAsia="Times New Roman" w:hAnsi="Arial Narrow" w:cs="Times New Roman"/>
                <w:b/>
                <w:bCs/>
                <w:color w:val="000000"/>
                <w:highlight w:val="yellow"/>
                <w:lang w:eastAsia="sk-SK"/>
              </w:rPr>
            </w:pPr>
          </w:p>
        </w:tc>
      </w:tr>
      <w:tr w:rsidR="009C1C50" w:rsidRPr="00D076D3" w14:paraId="55A7B64F" w14:textId="77777777" w:rsidTr="00211C00">
        <w:trPr>
          <w:trHeight w:val="294"/>
          <w:jc w:val="center"/>
        </w:trPr>
        <w:tc>
          <w:tcPr>
            <w:tcW w:w="2108" w:type="dxa"/>
            <w:tcBorders>
              <w:top w:val="nil"/>
              <w:left w:val="single" w:sz="4" w:space="0" w:color="auto"/>
              <w:bottom w:val="single" w:sz="4" w:space="0" w:color="auto"/>
              <w:right w:val="single" w:sz="4" w:space="0" w:color="auto"/>
            </w:tcBorders>
            <w:vAlign w:val="center"/>
            <w:hideMark/>
          </w:tcPr>
          <w:p w14:paraId="235790C5" w14:textId="77777777" w:rsidR="009C1C50" w:rsidRPr="00D076D3" w:rsidRDefault="009C1C50" w:rsidP="00211C00">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Napätie:</w:t>
            </w:r>
          </w:p>
        </w:tc>
        <w:tc>
          <w:tcPr>
            <w:tcW w:w="2646" w:type="dxa"/>
            <w:tcBorders>
              <w:top w:val="nil"/>
              <w:left w:val="nil"/>
              <w:bottom w:val="single" w:sz="4" w:space="0" w:color="auto"/>
              <w:right w:val="single" w:sz="4" w:space="0" w:color="auto"/>
            </w:tcBorders>
            <w:shd w:val="clear" w:color="auto" w:fill="FFFFFF"/>
            <w:vAlign w:val="center"/>
            <w:hideMark/>
          </w:tcPr>
          <w:p w14:paraId="715990FB" w14:textId="77777777" w:rsidR="009C1C50" w:rsidRPr="00D076D3" w:rsidRDefault="009C1C50" w:rsidP="00211C00">
            <w:pPr>
              <w:spacing w:after="0" w:line="240" w:lineRule="auto"/>
              <w:rPr>
                <w:rFonts w:ascii="Arial Narrow" w:eastAsia="Times New Roman" w:hAnsi="Arial Narrow" w:cs="Times New Roman"/>
                <w:bCs/>
                <w:color w:val="000000"/>
                <w:lang w:eastAsia="sk-SK"/>
              </w:rPr>
            </w:pPr>
            <w:r w:rsidRPr="00D076D3">
              <w:rPr>
                <w:rFonts w:ascii="Arial Narrow" w:eastAsia="Times New Roman" w:hAnsi="Arial Narrow" w:cs="Times New Roman"/>
                <w:color w:val="000000"/>
                <w:lang w:eastAsia="sk-SK"/>
              </w:rPr>
              <w:t>Min. 230 V</w:t>
            </w:r>
          </w:p>
        </w:tc>
        <w:tc>
          <w:tcPr>
            <w:tcW w:w="2913" w:type="dxa"/>
            <w:tcBorders>
              <w:top w:val="single" w:sz="4" w:space="0" w:color="auto"/>
              <w:left w:val="nil"/>
              <w:bottom w:val="single" w:sz="4" w:space="0" w:color="auto"/>
              <w:right w:val="single" w:sz="4" w:space="0" w:color="auto"/>
            </w:tcBorders>
            <w:vAlign w:val="center"/>
          </w:tcPr>
          <w:p w14:paraId="141BEEF6" w14:textId="77777777" w:rsidR="009C1C50" w:rsidRPr="00D076D3" w:rsidRDefault="009C1C50" w:rsidP="00211C00">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0EAB1DED" w14:textId="77777777" w:rsidR="009C1C50" w:rsidRPr="00D076D3" w:rsidRDefault="009C1C50" w:rsidP="00211C00">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534842C8" w14:textId="77777777" w:rsidTr="00211C00">
        <w:trPr>
          <w:trHeight w:val="294"/>
          <w:jc w:val="center"/>
        </w:trPr>
        <w:tc>
          <w:tcPr>
            <w:tcW w:w="2108" w:type="dxa"/>
            <w:tcBorders>
              <w:top w:val="nil"/>
              <w:left w:val="single" w:sz="4" w:space="0" w:color="auto"/>
              <w:bottom w:val="single" w:sz="4" w:space="0" w:color="auto"/>
              <w:right w:val="single" w:sz="4" w:space="0" w:color="auto"/>
            </w:tcBorders>
            <w:vAlign w:val="center"/>
          </w:tcPr>
          <w:p w14:paraId="1E09CACB" w14:textId="77777777" w:rsidR="009C1C50" w:rsidRPr="00D076D3" w:rsidRDefault="009C1C50" w:rsidP="00211C00">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Počet zásuviek:</w:t>
            </w:r>
          </w:p>
        </w:tc>
        <w:tc>
          <w:tcPr>
            <w:tcW w:w="2646" w:type="dxa"/>
            <w:tcBorders>
              <w:top w:val="nil"/>
              <w:left w:val="nil"/>
              <w:bottom w:val="single" w:sz="4" w:space="0" w:color="auto"/>
              <w:right w:val="single" w:sz="4" w:space="0" w:color="auto"/>
            </w:tcBorders>
            <w:shd w:val="clear" w:color="auto" w:fill="FFFFFF"/>
            <w:vAlign w:val="center"/>
          </w:tcPr>
          <w:p w14:paraId="78B59C45" w14:textId="77777777" w:rsidR="009C1C50" w:rsidRPr="00D076D3" w:rsidRDefault="009C1C50" w:rsidP="00211C00">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3 ks</w:t>
            </w:r>
          </w:p>
        </w:tc>
        <w:tc>
          <w:tcPr>
            <w:tcW w:w="2913" w:type="dxa"/>
            <w:tcBorders>
              <w:top w:val="single" w:sz="4" w:space="0" w:color="auto"/>
              <w:left w:val="nil"/>
              <w:bottom w:val="single" w:sz="4" w:space="0" w:color="auto"/>
              <w:right w:val="single" w:sz="4" w:space="0" w:color="auto"/>
            </w:tcBorders>
            <w:vAlign w:val="center"/>
          </w:tcPr>
          <w:p w14:paraId="6A38EAB1" w14:textId="77777777" w:rsidR="009C1C50" w:rsidRPr="00D076D3" w:rsidRDefault="009C1C50" w:rsidP="00211C00">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24906A3C" w14:textId="77777777" w:rsidR="009C1C50" w:rsidRPr="00D076D3" w:rsidRDefault="009C1C50" w:rsidP="00211C00">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68AE4A0D" w14:textId="77777777" w:rsidTr="00211C00">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1636DB55" w14:textId="77777777" w:rsidR="009C1C50" w:rsidRPr="00D076D3" w:rsidRDefault="009C1C50" w:rsidP="00211C00">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51891C34" w14:textId="77777777" w:rsidR="009C1C50" w:rsidRPr="00D076D3" w:rsidRDefault="009C1C50" w:rsidP="00211C00">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Bez vypínača</w:t>
            </w:r>
          </w:p>
          <w:p w14:paraId="140BC5F1" w14:textId="77777777" w:rsidR="009C1C50" w:rsidRPr="00D076D3" w:rsidRDefault="009C1C50" w:rsidP="00211C00">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Zásuvka a vidlica typu E</w:t>
            </w:r>
          </w:p>
        </w:tc>
        <w:tc>
          <w:tcPr>
            <w:tcW w:w="2913" w:type="dxa"/>
            <w:tcBorders>
              <w:top w:val="single" w:sz="4" w:space="0" w:color="auto"/>
              <w:left w:val="single" w:sz="4" w:space="0" w:color="auto"/>
              <w:bottom w:val="single" w:sz="4" w:space="0" w:color="auto"/>
              <w:right w:val="single" w:sz="4" w:space="0" w:color="auto"/>
            </w:tcBorders>
            <w:vAlign w:val="center"/>
          </w:tcPr>
          <w:p w14:paraId="22B57A3B" w14:textId="77777777" w:rsidR="009C1C50" w:rsidRPr="00D076D3" w:rsidRDefault="009C1C50" w:rsidP="00211C00">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c>
          <w:tcPr>
            <w:tcW w:w="1404" w:type="dxa"/>
            <w:tcBorders>
              <w:top w:val="single" w:sz="4" w:space="0" w:color="auto"/>
              <w:left w:val="single" w:sz="4" w:space="0" w:color="auto"/>
              <w:bottom w:val="single" w:sz="4" w:space="0" w:color="auto"/>
              <w:right w:val="single" w:sz="4" w:space="0" w:color="auto"/>
            </w:tcBorders>
            <w:vAlign w:val="center"/>
          </w:tcPr>
          <w:p w14:paraId="271EEE72" w14:textId="77777777" w:rsidR="009C1C50" w:rsidRPr="00D076D3" w:rsidRDefault="009C1C50" w:rsidP="00211C00">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r>
      <w:tr w:rsidR="009C1C50" w:rsidRPr="00D076D3" w14:paraId="740D4444" w14:textId="77777777" w:rsidTr="00211C00">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15BCF3C" w14:textId="77777777" w:rsidR="009C1C50" w:rsidRPr="00D076D3" w:rsidRDefault="009C1C50" w:rsidP="00211C00">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3A29E399" w14:textId="77777777" w:rsidR="009C1C50" w:rsidRPr="00D076D3" w:rsidRDefault="009C1C50" w:rsidP="00211C00">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r w:rsidR="009C1C50" w:rsidRPr="00D076D3" w14:paraId="5F906CAA" w14:textId="77777777" w:rsidTr="00211C00">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C00C849" w14:textId="77777777" w:rsidR="009C1C50" w:rsidRPr="00D076D3" w:rsidRDefault="009C1C50" w:rsidP="00211C00">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05105B6F" w14:textId="77777777" w:rsidR="009C1C50" w:rsidRPr="00D076D3" w:rsidRDefault="009C1C50" w:rsidP="00211C00">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bl>
    <w:p w14:paraId="42A5B091" w14:textId="77777777" w:rsidR="009C1C50" w:rsidRPr="00D076D3" w:rsidRDefault="009C1C50" w:rsidP="009C1C50">
      <w:pPr>
        <w:spacing w:after="0" w:line="240" w:lineRule="auto"/>
        <w:jc w:val="both"/>
        <w:rPr>
          <w:rFonts w:ascii="Arial Narrow" w:eastAsia="Times New Roman" w:hAnsi="Arial Narrow" w:cs="Times New Roman"/>
          <w:b/>
          <w:lang w:eastAsia="sk-SK"/>
        </w:rPr>
      </w:pPr>
    </w:p>
    <w:tbl>
      <w:tblPr>
        <w:tblpPr w:leftFromText="141" w:rightFromText="141" w:vertAnchor="text" w:horzAnchor="margin" w:tblpXSpec="center" w:tblpY="200"/>
        <w:tblW w:w="9071" w:type="dxa"/>
        <w:jc w:val="center"/>
        <w:tblCellMar>
          <w:left w:w="70" w:type="dxa"/>
          <w:right w:w="70" w:type="dxa"/>
        </w:tblCellMar>
        <w:tblLook w:val="04A0" w:firstRow="1" w:lastRow="0" w:firstColumn="1" w:lastColumn="0" w:noHBand="0" w:noVBand="1"/>
      </w:tblPr>
      <w:tblGrid>
        <w:gridCol w:w="2108"/>
        <w:gridCol w:w="2646"/>
        <w:gridCol w:w="2913"/>
        <w:gridCol w:w="1404"/>
      </w:tblGrid>
      <w:tr w:rsidR="007323DF" w:rsidRPr="00D076D3" w14:paraId="08D7407D" w14:textId="77777777" w:rsidTr="00211C00">
        <w:trPr>
          <w:trHeight w:val="1408"/>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69737959" w14:textId="77777777" w:rsidR="007323DF" w:rsidRPr="00D076D3" w:rsidRDefault="007323DF" w:rsidP="00211C00">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0E0340E6" w14:textId="77777777" w:rsidR="007323DF" w:rsidRPr="00D076D3" w:rsidRDefault="007323DF" w:rsidP="00211C00">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Vlastný návrh plnenia</w:t>
            </w:r>
          </w:p>
          <w:p w14:paraId="2DDD6ACF" w14:textId="77777777" w:rsidR="007323DF" w:rsidRPr="00D076D3" w:rsidRDefault="007323DF" w:rsidP="00211C00">
            <w:pPr>
              <w:spacing w:after="0" w:line="240" w:lineRule="auto"/>
              <w:jc w:val="center"/>
              <w:rPr>
                <w:rFonts w:ascii="Arial Narrow" w:eastAsia="Times New Roman" w:hAnsi="Arial Narrow" w:cs="Times New Roman"/>
                <w:bCs/>
                <w:color w:val="000000"/>
                <w:lang w:eastAsia="sk-SK"/>
              </w:rPr>
            </w:pPr>
            <w:r w:rsidRPr="00D076D3">
              <w:rPr>
                <w:rFonts w:ascii="Arial Narrow" w:eastAsia="Times New Roman" w:hAnsi="Arial Narrow" w:cs="Times New Roman"/>
                <w:bCs/>
                <w:color w:val="000000"/>
                <w:lang w:eastAsia="sk-SK"/>
              </w:rPr>
              <w:t>(doplní uchádzač)</w:t>
            </w:r>
          </w:p>
          <w:p w14:paraId="225743F8" w14:textId="77777777" w:rsidR="007323DF" w:rsidRPr="00D076D3" w:rsidRDefault="007323DF" w:rsidP="00211C00">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Požaduje sa uviesť skutočnú špecifikáciu ponúkaného predmetu zákazky - výrobcu, typové označenie a technické parametre,  uviesť áno/nie, v prípade číselnej hodnoty uviesť jej skutočnú hodnotu</w:t>
            </w:r>
          </w:p>
        </w:tc>
      </w:tr>
      <w:tr w:rsidR="009C1C50" w:rsidRPr="00D076D3" w14:paraId="7D4B230F" w14:textId="77777777" w:rsidTr="00211C00">
        <w:trPr>
          <w:trHeight w:val="482"/>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44D1A226" w14:textId="77777777" w:rsidR="009C1C50" w:rsidRPr="00D076D3" w:rsidRDefault="009C1C50" w:rsidP="00211C00">
            <w:pPr>
              <w:spacing w:after="0" w:line="240" w:lineRule="auto"/>
              <w:rPr>
                <w:rFonts w:ascii="Arial Narrow" w:eastAsia="Times New Roman" w:hAnsi="Arial Narrow" w:cs="Times New Roman"/>
                <w:b/>
                <w:bCs/>
                <w:color w:val="000000"/>
                <w:lang w:eastAsia="sk-SK"/>
              </w:rPr>
            </w:pPr>
          </w:p>
          <w:p w14:paraId="3946621F" w14:textId="77777777" w:rsidR="009C1C50" w:rsidRPr="00D076D3" w:rsidRDefault="009C1C50" w:rsidP="00211C00">
            <w:pPr>
              <w:spacing w:after="0" w:line="240" w:lineRule="auto"/>
              <w:rPr>
                <w:rFonts w:ascii="Arial Narrow" w:eastAsia="Times New Roman" w:hAnsi="Arial Narrow" w:cs="Times New Roman"/>
                <w:b/>
                <w:bCs/>
                <w:color w:val="000000"/>
                <w:lang w:eastAsia="sk-SK"/>
              </w:rPr>
            </w:pPr>
            <w:bookmarkStart w:id="45" w:name="_Hlk189576610"/>
            <w:r w:rsidRPr="00D076D3">
              <w:rPr>
                <w:rFonts w:ascii="Arial Narrow" w:eastAsia="Times New Roman" w:hAnsi="Arial Narrow" w:cs="Times New Roman"/>
                <w:b/>
                <w:bCs/>
                <w:color w:val="000000"/>
                <w:lang w:eastAsia="sk-SK"/>
              </w:rPr>
              <w:t xml:space="preserve">Položka č 44 - Osvetľovacie teleso na trojnožke </w:t>
            </w:r>
          </w:p>
          <w:bookmarkEnd w:id="45"/>
          <w:p w14:paraId="5C2F22B1" w14:textId="77777777" w:rsidR="009C1C50" w:rsidRPr="00D076D3" w:rsidRDefault="009C1C50" w:rsidP="00211C00">
            <w:pPr>
              <w:spacing w:after="0" w:line="240" w:lineRule="auto"/>
              <w:rPr>
                <w:rFonts w:ascii="Arial Narrow" w:eastAsia="Times New Roman" w:hAnsi="Arial Narrow" w:cs="Times New Roman"/>
                <w:b/>
                <w:bCs/>
                <w:color w:val="000000"/>
                <w:highlight w:val="yellow"/>
                <w:lang w:eastAsia="sk-SK"/>
              </w:rPr>
            </w:pP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1752BB91" w14:textId="77777777" w:rsidR="009C1C50" w:rsidRPr="00D076D3" w:rsidRDefault="009C1C50" w:rsidP="00211C00">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5BF2664B" w14:textId="77777777" w:rsidR="009C1C50" w:rsidRPr="00D076D3" w:rsidRDefault="009C1C50" w:rsidP="00211C00">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„áno/nie“</w:t>
            </w:r>
          </w:p>
        </w:tc>
      </w:tr>
      <w:tr w:rsidR="009C1C50" w:rsidRPr="00D076D3" w14:paraId="36A0B41A" w14:textId="77777777" w:rsidTr="00211C00">
        <w:trPr>
          <w:trHeight w:val="419"/>
          <w:jc w:val="center"/>
        </w:trPr>
        <w:tc>
          <w:tcPr>
            <w:tcW w:w="2108" w:type="dxa"/>
            <w:tcBorders>
              <w:top w:val="single" w:sz="4" w:space="0" w:color="auto"/>
              <w:left w:val="single" w:sz="4" w:space="0" w:color="auto"/>
              <w:bottom w:val="single" w:sz="4" w:space="0" w:color="auto"/>
              <w:right w:val="single" w:sz="4" w:space="0" w:color="auto"/>
            </w:tcBorders>
            <w:shd w:val="clear" w:color="auto" w:fill="E2EFD9"/>
            <w:vAlign w:val="center"/>
          </w:tcPr>
          <w:p w14:paraId="468CF228" w14:textId="77777777" w:rsidR="009C1C50" w:rsidRPr="00D076D3" w:rsidRDefault="009C1C50" w:rsidP="00211C00">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vAlign w:val="center"/>
          </w:tcPr>
          <w:p w14:paraId="2832BE2D" w14:textId="77777777" w:rsidR="009C1C50" w:rsidRPr="00D076D3" w:rsidRDefault="009C1C50" w:rsidP="00211C00">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38 ks</w:t>
            </w:r>
          </w:p>
        </w:tc>
        <w:tc>
          <w:tcPr>
            <w:tcW w:w="2913" w:type="dxa"/>
            <w:vMerge/>
            <w:tcBorders>
              <w:left w:val="single" w:sz="4" w:space="0" w:color="auto"/>
              <w:bottom w:val="single" w:sz="4" w:space="0" w:color="auto"/>
              <w:right w:val="single" w:sz="4" w:space="0" w:color="auto"/>
            </w:tcBorders>
            <w:shd w:val="clear" w:color="auto" w:fill="BFBFBF"/>
            <w:vAlign w:val="center"/>
          </w:tcPr>
          <w:p w14:paraId="3DB68F6D" w14:textId="77777777" w:rsidR="009C1C50" w:rsidRPr="00D076D3" w:rsidRDefault="009C1C50" w:rsidP="00211C00">
            <w:pPr>
              <w:spacing w:after="0" w:line="240" w:lineRule="auto"/>
              <w:jc w:val="center"/>
              <w:rPr>
                <w:rFonts w:ascii="Arial Narrow" w:eastAsia="Times New Roman" w:hAnsi="Arial Narrow" w:cs="Times New Roman"/>
                <w:b/>
                <w:bCs/>
                <w:color w:val="000000"/>
                <w:highlight w:val="yellow"/>
                <w:lang w:eastAsia="sk-SK"/>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1FA92297" w14:textId="77777777" w:rsidR="009C1C50" w:rsidRPr="00D076D3" w:rsidRDefault="009C1C50" w:rsidP="00211C00">
            <w:pPr>
              <w:spacing w:after="0" w:line="240" w:lineRule="auto"/>
              <w:jc w:val="center"/>
              <w:rPr>
                <w:rFonts w:ascii="Arial Narrow" w:eastAsia="Times New Roman" w:hAnsi="Arial Narrow" w:cs="Times New Roman"/>
                <w:b/>
                <w:bCs/>
                <w:color w:val="000000"/>
                <w:highlight w:val="yellow"/>
                <w:lang w:eastAsia="sk-SK"/>
              </w:rPr>
            </w:pPr>
          </w:p>
        </w:tc>
      </w:tr>
      <w:tr w:rsidR="009C1C50" w:rsidRPr="00D076D3" w14:paraId="49ABE57E" w14:textId="77777777" w:rsidTr="00211C00">
        <w:trPr>
          <w:trHeight w:val="294"/>
          <w:jc w:val="center"/>
        </w:trPr>
        <w:tc>
          <w:tcPr>
            <w:tcW w:w="2108" w:type="dxa"/>
            <w:tcBorders>
              <w:top w:val="nil"/>
              <w:left w:val="single" w:sz="4" w:space="0" w:color="auto"/>
              <w:bottom w:val="single" w:sz="4" w:space="0" w:color="auto"/>
              <w:right w:val="single" w:sz="4" w:space="0" w:color="auto"/>
            </w:tcBorders>
            <w:vAlign w:val="center"/>
            <w:hideMark/>
          </w:tcPr>
          <w:p w14:paraId="4E2A1A98" w14:textId="77777777" w:rsidR="009C1C50" w:rsidRPr="00D076D3" w:rsidRDefault="009C1C50" w:rsidP="00211C00">
            <w:pPr>
              <w:spacing w:after="0" w:line="240" w:lineRule="auto"/>
              <w:rPr>
                <w:rFonts w:ascii="Arial Narrow" w:eastAsia="Times New Roman" w:hAnsi="Arial Narrow" w:cs="Times New Roman"/>
                <w:b/>
                <w:bCs/>
                <w:color w:val="000000"/>
                <w:highlight w:val="yellow"/>
                <w:lang w:eastAsia="sk-SK"/>
              </w:rPr>
            </w:pPr>
            <w:r w:rsidRPr="00D076D3">
              <w:rPr>
                <w:rFonts w:ascii="Arial Narrow" w:eastAsia="Times New Roman" w:hAnsi="Arial Narrow" w:cs="Times New Roman"/>
                <w:b/>
                <w:lang w:eastAsia="sk-SK"/>
              </w:rPr>
              <w:t>Napätie:</w:t>
            </w:r>
          </w:p>
        </w:tc>
        <w:tc>
          <w:tcPr>
            <w:tcW w:w="2646" w:type="dxa"/>
            <w:tcBorders>
              <w:top w:val="nil"/>
              <w:left w:val="nil"/>
              <w:bottom w:val="single" w:sz="4" w:space="0" w:color="auto"/>
              <w:right w:val="single" w:sz="4" w:space="0" w:color="auto"/>
            </w:tcBorders>
            <w:shd w:val="clear" w:color="auto" w:fill="FFFFFF"/>
            <w:vAlign w:val="center"/>
            <w:hideMark/>
          </w:tcPr>
          <w:p w14:paraId="404B0832" w14:textId="77777777" w:rsidR="009C1C50" w:rsidRPr="00D076D3" w:rsidRDefault="009C1C50" w:rsidP="00211C00">
            <w:pPr>
              <w:spacing w:after="0" w:line="240" w:lineRule="auto"/>
              <w:rPr>
                <w:rFonts w:ascii="Arial Narrow" w:eastAsia="Times New Roman" w:hAnsi="Arial Narrow" w:cs="Times New Roman"/>
                <w:bCs/>
                <w:color w:val="000000"/>
                <w:highlight w:val="yellow"/>
                <w:lang w:eastAsia="sk-SK"/>
              </w:rPr>
            </w:pPr>
            <w:r w:rsidRPr="00D076D3">
              <w:rPr>
                <w:rFonts w:ascii="Arial Narrow" w:eastAsia="Times New Roman" w:hAnsi="Arial Narrow" w:cs="Times New Roman"/>
                <w:color w:val="000000"/>
                <w:lang w:eastAsia="sk-SK"/>
              </w:rPr>
              <w:t>Min. 230 V</w:t>
            </w:r>
          </w:p>
        </w:tc>
        <w:tc>
          <w:tcPr>
            <w:tcW w:w="2913" w:type="dxa"/>
            <w:tcBorders>
              <w:top w:val="single" w:sz="4" w:space="0" w:color="auto"/>
              <w:left w:val="nil"/>
              <w:bottom w:val="single" w:sz="4" w:space="0" w:color="auto"/>
              <w:right w:val="single" w:sz="4" w:space="0" w:color="auto"/>
            </w:tcBorders>
            <w:vAlign w:val="center"/>
          </w:tcPr>
          <w:p w14:paraId="19862AE0" w14:textId="77777777" w:rsidR="009C1C50" w:rsidRPr="00D076D3" w:rsidRDefault="009C1C50" w:rsidP="00211C00">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4B279C81" w14:textId="77777777" w:rsidR="009C1C50" w:rsidRPr="00D076D3" w:rsidRDefault="009C1C50" w:rsidP="00211C00">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r>
      <w:tr w:rsidR="009C1C50" w:rsidRPr="00D076D3" w14:paraId="59EF402C" w14:textId="77777777" w:rsidTr="00211C00">
        <w:trPr>
          <w:trHeight w:val="294"/>
          <w:jc w:val="center"/>
        </w:trPr>
        <w:tc>
          <w:tcPr>
            <w:tcW w:w="2108" w:type="dxa"/>
            <w:tcBorders>
              <w:top w:val="nil"/>
              <w:left w:val="single" w:sz="4" w:space="0" w:color="auto"/>
              <w:bottom w:val="single" w:sz="4" w:space="0" w:color="auto"/>
              <w:right w:val="single" w:sz="4" w:space="0" w:color="auto"/>
            </w:tcBorders>
            <w:vAlign w:val="center"/>
          </w:tcPr>
          <w:p w14:paraId="628FEA70" w14:textId="77777777" w:rsidR="009C1C50" w:rsidRPr="00D076D3" w:rsidRDefault="009C1C50" w:rsidP="00211C00">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Typ svetelného zdroja:</w:t>
            </w:r>
          </w:p>
        </w:tc>
        <w:tc>
          <w:tcPr>
            <w:tcW w:w="2646" w:type="dxa"/>
            <w:tcBorders>
              <w:top w:val="nil"/>
              <w:left w:val="nil"/>
              <w:bottom w:val="single" w:sz="4" w:space="0" w:color="auto"/>
              <w:right w:val="single" w:sz="4" w:space="0" w:color="auto"/>
            </w:tcBorders>
            <w:shd w:val="clear" w:color="auto" w:fill="FFFFFF"/>
            <w:vAlign w:val="center"/>
          </w:tcPr>
          <w:p w14:paraId="4621B875" w14:textId="77777777" w:rsidR="009C1C50" w:rsidRPr="00D076D3" w:rsidRDefault="009C1C50" w:rsidP="00211C00">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xml:space="preserve">LED     </w:t>
            </w:r>
          </w:p>
        </w:tc>
        <w:tc>
          <w:tcPr>
            <w:tcW w:w="2913" w:type="dxa"/>
            <w:tcBorders>
              <w:top w:val="single" w:sz="4" w:space="0" w:color="auto"/>
              <w:left w:val="nil"/>
              <w:bottom w:val="single" w:sz="4" w:space="0" w:color="auto"/>
              <w:right w:val="single" w:sz="4" w:space="0" w:color="auto"/>
            </w:tcBorders>
            <w:vAlign w:val="center"/>
          </w:tcPr>
          <w:p w14:paraId="16AE3E51" w14:textId="77777777" w:rsidR="009C1C50" w:rsidRPr="00D076D3" w:rsidRDefault="009C1C50" w:rsidP="00211C00">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color w:val="000000"/>
                <w:lang w:eastAsia="sk-SK"/>
              </w:rPr>
              <w:t>N/A</w:t>
            </w:r>
          </w:p>
        </w:tc>
        <w:tc>
          <w:tcPr>
            <w:tcW w:w="1404" w:type="dxa"/>
            <w:tcBorders>
              <w:top w:val="single" w:sz="4" w:space="0" w:color="auto"/>
              <w:left w:val="nil"/>
              <w:bottom w:val="single" w:sz="4" w:space="0" w:color="auto"/>
              <w:right w:val="single" w:sz="4" w:space="0" w:color="auto"/>
            </w:tcBorders>
            <w:vAlign w:val="center"/>
          </w:tcPr>
          <w:p w14:paraId="35996CCA" w14:textId="77777777" w:rsidR="009C1C50" w:rsidRPr="00D076D3" w:rsidRDefault="009C1C50" w:rsidP="00211C00">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r>
      <w:tr w:rsidR="009C1C50" w:rsidRPr="00D076D3" w14:paraId="487AEB8D" w14:textId="77777777" w:rsidTr="00211C00">
        <w:trPr>
          <w:trHeight w:val="294"/>
          <w:jc w:val="center"/>
        </w:trPr>
        <w:tc>
          <w:tcPr>
            <w:tcW w:w="2108" w:type="dxa"/>
            <w:tcBorders>
              <w:top w:val="nil"/>
              <w:left w:val="single" w:sz="4" w:space="0" w:color="auto"/>
              <w:bottom w:val="single" w:sz="4" w:space="0" w:color="auto"/>
              <w:right w:val="single" w:sz="4" w:space="0" w:color="auto"/>
            </w:tcBorders>
            <w:vAlign w:val="center"/>
          </w:tcPr>
          <w:p w14:paraId="4A7DBA11" w14:textId="77777777" w:rsidR="009C1C50" w:rsidRPr="00D076D3" w:rsidRDefault="009C1C50" w:rsidP="00211C00">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Výkon:</w:t>
            </w:r>
          </w:p>
        </w:tc>
        <w:tc>
          <w:tcPr>
            <w:tcW w:w="2646" w:type="dxa"/>
            <w:tcBorders>
              <w:top w:val="nil"/>
              <w:left w:val="nil"/>
              <w:bottom w:val="single" w:sz="4" w:space="0" w:color="auto"/>
              <w:right w:val="single" w:sz="4" w:space="0" w:color="auto"/>
            </w:tcBorders>
            <w:shd w:val="clear" w:color="auto" w:fill="FFFFFF"/>
            <w:vAlign w:val="center"/>
          </w:tcPr>
          <w:p w14:paraId="5457EF19" w14:textId="77777777" w:rsidR="009C1C50" w:rsidRPr="00D076D3" w:rsidRDefault="009C1C50" w:rsidP="00211C00">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2 x min. 100 W</w:t>
            </w:r>
          </w:p>
        </w:tc>
        <w:tc>
          <w:tcPr>
            <w:tcW w:w="2913" w:type="dxa"/>
            <w:tcBorders>
              <w:top w:val="single" w:sz="4" w:space="0" w:color="auto"/>
              <w:left w:val="nil"/>
              <w:bottom w:val="single" w:sz="4" w:space="0" w:color="auto"/>
              <w:right w:val="single" w:sz="4" w:space="0" w:color="auto"/>
            </w:tcBorders>
            <w:vAlign w:val="center"/>
          </w:tcPr>
          <w:p w14:paraId="4C7C7284" w14:textId="77777777" w:rsidR="009C1C50" w:rsidRPr="00D076D3" w:rsidRDefault="009C1C50" w:rsidP="00211C00">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5D420306" w14:textId="77777777" w:rsidR="009C1C50" w:rsidRPr="00D076D3" w:rsidRDefault="009C1C50" w:rsidP="00211C00">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color w:val="000000"/>
                <w:lang w:eastAsia="sk-SK"/>
              </w:rPr>
              <w:t>N/A</w:t>
            </w:r>
          </w:p>
        </w:tc>
      </w:tr>
      <w:tr w:rsidR="009C1C50" w:rsidRPr="00D076D3" w14:paraId="14DC0CBE" w14:textId="77777777" w:rsidTr="00211C00">
        <w:trPr>
          <w:trHeight w:val="294"/>
          <w:jc w:val="center"/>
        </w:trPr>
        <w:tc>
          <w:tcPr>
            <w:tcW w:w="2108" w:type="dxa"/>
            <w:tcBorders>
              <w:top w:val="nil"/>
              <w:left w:val="single" w:sz="4" w:space="0" w:color="auto"/>
              <w:bottom w:val="single" w:sz="4" w:space="0" w:color="auto"/>
              <w:right w:val="single" w:sz="4" w:space="0" w:color="auto"/>
            </w:tcBorders>
            <w:vAlign w:val="center"/>
          </w:tcPr>
          <w:p w14:paraId="2EAB490E" w14:textId="77777777" w:rsidR="009C1C50" w:rsidRPr="00D076D3" w:rsidRDefault="009C1C50" w:rsidP="00211C00">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Počet svetelných zdrojov:</w:t>
            </w:r>
          </w:p>
        </w:tc>
        <w:tc>
          <w:tcPr>
            <w:tcW w:w="2646" w:type="dxa"/>
            <w:tcBorders>
              <w:top w:val="nil"/>
              <w:left w:val="nil"/>
              <w:bottom w:val="single" w:sz="4" w:space="0" w:color="auto"/>
              <w:right w:val="single" w:sz="4" w:space="0" w:color="auto"/>
            </w:tcBorders>
            <w:shd w:val="clear" w:color="auto" w:fill="FFFFFF"/>
            <w:vAlign w:val="center"/>
          </w:tcPr>
          <w:p w14:paraId="7C1E66D7" w14:textId="77777777" w:rsidR="009C1C50" w:rsidRPr="00D076D3" w:rsidRDefault="009C1C50" w:rsidP="00211C00">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xml:space="preserve">min. 2 teleskopický stojan so základňou   </w:t>
            </w:r>
          </w:p>
        </w:tc>
        <w:tc>
          <w:tcPr>
            <w:tcW w:w="2913" w:type="dxa"/>
            <w:tcBorders>
              <w:top w:val="single" w:sz="4" w:space="0" w:color="auto"/>
              <w:left w:val="nil"/>
              <w:bottom w:val="single" w:sz="4" w:space="0" w:color="auto"/>
              <w:right w:val="single" w:sz="4" w:space="0" w:color="auto"/>
            </w:tcBorders>
            <w:vAlign w:val="center"/>
          </w:tcPr>
          <w:p w14:paraId="355C2E42" w14:textId="77777777" w:rsidR="009C1C50" w:rsidRPr="00D076D3" w:rsidRDefault="009C1C50" w:rsidP="00211C00">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2C676009" w14:textId="77777777" w:rsidR="009C1C50" w:rsidRPr="00D076D3" w:rsidRDefault="009C1C50" w:rsidP="00211C00">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5A35FEE1" w14:textId="77777777" w:rsidTr="00211C00">
        <w:trPr>
          <w:trHeight w:val="294"/>
          <w:jc w:val="center"/>
        </w:trPr>
        <w:tc>
          <w:tcPr>
            <w:tcW w:w="2108" w:type="dxa"/>
            <w:tcBorders>
              <w:top w:val="nil"/>
              <w:left w:val="single" w:sz="4" w:space="0" w:color="auto"/>
              <w:bottom w:val="single" w:sz="4" w:space="0" w:color="auto"/>
              <w:right w:val="single" w:sz="4" w:space="0" w:color="auto"/>
            </w:tcBorders>
            <w:vAlign w:val="center"/>
          </w:tcPr>
          <w:p w14:paraId="58E195D6" w14:textId="77777777" w:rsidR="009C1C50" w:rsidRPr="00D076D3" w:rsidRDefault="009C1C50" w:rsidP="00211C00">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Uhol svietenia:</w:t>
            </w:r>
          </w:p>
        </w:tc>
        <w:tc>
          <w:tcPr>
            <w:tcW w:w="2646" w:type="dxa"/>
            <w:tcBorders>
              <w:top w:val="nil"/>
              <w:left w:val="nil"/>
              <w:bottom w:val="single" w:sz="4" w:space="0" w:color="auto"/>
              <w:right w:val="single" w:sz="4" w:space="0" w:color="auto"/>
            </w:tcBorders>
            <w:shd w:val="clear" w:color="auto" w:fill="FFFFFF"/>
            <w:vAlign w:val="center"/>
          </w:tcPr>
          <w:p w14:paraId="613E1126" w14:textId="77777777" w:rsidR="009C1C50" w:rsidRPr="00D076D3" w:rsidRDefault="009C1C50" w:rsidP="00211C00">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120 stupňov</w:t>
            </w:r>
          </w:p>
        </w:tc>
        <w:tc>
          <w:tcPr>
            <w:tcW w:w="2913" w:type="dxa"/>
            <w:tcBorders>
              <w:top w:val="single" w:sz="4" w:space="0" w:color="auto"/>
              <w:left w:val="nil"/>
              <w:bottom w:val="single" w:sz="4" w:space="0" w:color="auto"/>
              <w:right w:val="single" w:sz="4" w:space="0" w:color="auto"/>
            </w:tcBorders>
            <w:vAlign w:val="center"/>
          </w:tcPr>
          <w:p w14:paraId="2524D9EA" w14:textId="77777777" w:rsidR="009C1C50" w:rsidRPr="00D076D3" w:rsidRDefault="009C1C50" w:rsidP="00211C00">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11C8AA32" w14:textId="77777777" w:rsidR="009C1C50" w:rsidRPr="00D076D3" w:rsidRDefault="009C1C50" w:rsidP="00211C00">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299E27CD" w14:textId="77777777" w:rsidTr="00211C00">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647FD8D9" w14:textId="77777777" w:rsidR="009C1C50" w:rsidRPr="00D076D3" w:rsidRDefault="009C1C50" w:rsidP="00211C00">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Svietivosť:</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17AEF83E" w14:textId="77777777" w:rsidR="009C1C50" w:rsidRPr="00D076D3" w:rsidRDefault="009C1C50" w:rsidP="00211C00">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xml:space="preserve">min. 2400 </w:t>
            </w:r>
            <w:proofErr w:type="spellStart"/>
            <w:r w:rsidRPr="00D076D3">
              <w:rPr>
                <w:rFonts w:ascii="Arial Narrow" w:eastAsia="Times New Roman" w:hAnsi="Arial Narrow" w:cs="Times New Roman"/>
                <w:color w:val="000000"/>
                <w:lang w:eastAsia="sk-SK"/>
              </w:rPr>
              <w:t>lm</w:t>
            </w:r>
            <w:proofErr w:type="spellEnd"/>
          </w:p>
        </w:tc>
        <w:tc>
          <w:tcPr>
            <w:tcW w:w="2913" w:type="dxa"/>
            <w:tcBorders>
              <w:top w:val="single" w:sz="4" w:space="0" w:color="auto"/>
              <w:left w:val="single" w:sz="4" w:space="0" w:color="auto"/>
              <w:bottom w:val="single" w:sz="4" w:space="0" w:color="auto"/>
              <w:right w:val="single" w:sz="4" w:space="0" w:color="auto"/>
            </w:tcBorders>
            <w:vAlign w:val="center"/>
          </w:tcPr>
          <w:p w14:paraId="2E761C38" w14:textId="77777777" w:rsidR="009C1C50" w:rsidRPr="00D076D3" w:rsidRDefault="009C1C50" w:rsidP="00211C00">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single" w:sz="4" w:space="0" w:color="auto"/>
              <w:bottom w:val="single" w:sz="4" w:space="0" w:color="auto"/>
              <w:right w:val="single" w:sz="4" w:space="0" w:color="auto"/>
            </w:tcBorders>
            <w:vAlign w:val="center"/>
          </w:tcPr>
          <w:p w14:paraId="042564F1" w14:textId="77777777" w:rsidR="009C1C50" w:rsidRPr="00D076D3" w:rsidRDefault="009C1C50" w:rsidP="00211C00">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7081EBE4" w14:textId="77777777" w:rsidTr="00211C00">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3369AA6E" w14:textId="77777777" w:rsidR="009C1C50" w:rsidRPr="00D076D3" w:rsidRDefault="009C1C50" w:rsidP="00211C00">
            <w:pPr>
              <w:spacing w:after="0" w:line="240" w:lineRule="auto"/>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b/>
                <w:color w:val="000000"/>
                <w:lang w:eastAsia="sk-SK"/>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77BC1852" w14:textId="77777777" w:rsidR="009C1C50" w:rsidRPr="00D076D3" w:rsidRDefault="009C1C50" w:rsidP="00211C00">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Studené biele svetlo</w:t>
            </w:r>
          </w:p>
        </w:tc>
        <w:tc>
          <w:tcPr>
            <w:tcW w:w="2913" w:type="dxa"/>
            <w:tcBorders>
              <w:top w:val="single" w:sz="4" w:space="0" w:color="auto"/>
              <w:left w:val="single" w:sz="4" w:space="0" w:color="auto"/>
              <w:bottom w:val="single" w:sz="4" w:space="0" w:color="auto"/>
              <w:right w:val="single" w:sz="4" w:space="0" w:color="auto"/>
            </w:tcBorders>
            <w:vAlign w:val="center"/>
          </w:tcPr>
          <w:p w14:paraId="05FE043E" w14:textId="77777777" w:rsidR="009C1C50" w:rsidRPr="00D076D3" w:rsidRDefault="009C1C50" w:rsidP="00211C00">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c>
          <w:tcPr>
            <w:tcW w:w="1404" w:type="dxa"/>
            <w:tcBorders>
              <w:top w:val="single" w:sz="4" w:space="0" w:color="auto"/>
              <w:left w:val="single" w:sz="4" w:space="0" w:color="auto"/>
              <w:bottom w:val="single" w:sz="4" w:space="0" w:color="auto"/>
              <w:right w:val="single" w:sz="4" w:space="0" w:color="auto"/>
            </w:tcBorders>
            <w:vAlign w:val="center"/>
          </w:tcPr>
          <w:p w14:paraId="7CF57B23" w14:textId="77777777" w:rsidR="009C1C50" w:rsidRPr="00D076D3" w:rsidRDefault="009C1C50" w:rsidP="00211C00">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r>
      <w:tr w:rsidR="009C1C50" w:rsidRPr="00D076D3" w14:paraId="4E3DE396" w14:textId="77777777" w:rsidTr="00211C00">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3438589" w14:textId="77777777" w:rsidR="009C1C50" w:rsidRPr="00D076D3" w:rsidRDefault="009C1C50" w:rsidP="00211C00">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1066AE6A" w14:textId="77777777" w:rsidR="009C1C50" w:rsidRPr="00D076D3" w:rsidRDefault="009C1C50" w:rsidP="00211C00">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r w:rsidR="009C1C50" w:rsidRPr="00D076D3" w14:paraId="2459C765" w14:textId="77777777" w:rsidTr="00211C00">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750CB7B" w14:textId="77777777" w:rsidR="009C1C50" w:rsidRPr="00D076D3" w:rsidRDefault="009C1C50" w:rsidP="00211C00">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319B0D4B" w14:textId="77777777" w:rsidR="009C1C50" w:rsidRPr="00D076D3" w:rsidRDefault="009C1C50" w:rsidP="00211C00">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bl>
    <w:p w14:paraId="23433CAB" w14:textId="77777777" w:rsidR="009C1C50" w:rsidRPr="00D076D3" w:rsidRDefault="009C1C50" w:rsidP="009C1C50">
      <w:pPr>
        <w:spacing w:after="0" w:line="240" w:lineRule="auto"/>
        <w:jc w:val="both"/>
        <w:rPr>
          <w:rFonts w:ascii="Arial Narrow" w:eastAsia="Times New Roman" w:hAnsi="Arial Narrow" w:cs="Times New Roman"/>
          <w:b/>
          <w:lang w:eastAsia="sk-SK"/>
        </w:rPr>
      </w:pPr>
    </w:p>
    <w:tbl>
      <w:tblPr>
        <w:tblpPr w:leftFromText="141" w:rightFromText="141" w:vertAnchor="text" w:horzAnchor="margin" w:tblpXSpec="center" w:tblpY="200"/>
        <w:tblW w:w="9071" w:type="dxa"/>
        <w:jc w:val="center"/>
        <w:tblCellMar>
          <w:left w:w="70" w:type="dxa"/>
          <w:right w:w="70" w:type="dxa"/>
        </w:tblCellMar>
        <w:tblLook w:val="04A0" w:firstRow="1" w:lastRow="0" w:firstColumn="1" w:lastColumn="0" w:noHBand="0" w:noVBand="1"/>
      </w:tblPr>
      <w:tblGrid>
        <w:gridCol w:w="2108"/>
        <w:gridCol w:w="2646"/>
        <w:gridCol w:w="2913"/>
        <w:gridCol w:w="1404"/>
      </w:tblGrid>
      <w:tr w:rsidR="007323DF" w:rsidRPr="00D076D3" w14:paraId="0FB1287B" w14:textId="77777777" w:rsidTr="00211C00">
        <w:trPr>
          <w:trHeight w:val="1408"/>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657B30D4" w14:textId="77777777" w:rsidR="007323DF" w:rsidRPr="00D076D3" w:rsidRDefault="007323DF" w:rsidP="00211C00">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lastRenderedPageBreak/>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420D2482" w14:textId="77777777" w:rsidR="007323DF" w:rsidRPr="00D076D3" w:rsidRDefault="007323DF" w:rsidP="00211C00">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Vlastný návrh plnenia</w:t>
            </w:r>
          </w:p>
          <w:p w14:paraId="0D3E73DC" w14:textId="77777777" w:rsidR="007323DF" w:rsidRPr="00D076D3" w:rsidRDefault="007323DF" w:rsidP="00211C00">
            <w:pPr>
              <w:spacing w:after="0" w:line="240" w:lineRule="auto"/>
              <w:jc w:val="center"/>
              <w:rPr>
                <w:rFonts w:ascii="Arial Narrow" w:eastAsia="Times New Roman" w:hAnsi="Arial Narrow" w:cs="Times New Roman"/>
                <w:bCs/>
                <w:color w:val="000000"/>
                <w:lang w:eastAsia="sk-SK"/>
              </w:rPr>
            </w:pPr>
            <w:r w:rsidRPr="00D076D3">
              <w:rPr>
                <w:rFonts w:ascii="Arial Narrow" w:eastAsia="Times New Roman" w:hAnsi="Arial Narrow" w:cs="Times New Roman"/>
                <w:bCs/>
                <w:color w:val="000000"/>
                <w:lang w:eastAsia="sk-SK"/>
              </w:rPr>
              <w:t>(doplní uchádzač)</w:t>
            </w:r>
          </w:p>
          <w:p w14:paraId="2FEF703A" w14:textId="77777777" w:rsidR="007323DF" w:rsidRPr="00D076D3" w:rsidRDefault="007323DF" w:rsidP="00211C00">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Požaduje sa uviesť skutočnú špecifikáciu ponúkaného predmetu zákazky - výrobcu, typové označenie a technické parametre,  uviesť áno/nie, v prípade číselnej hodnoty uviesť jej skutočnú hodnotu</w:t>
            </w:r>
          </w:p>
        </w:tc>
      </w:tr>
      <w:tr w:rsidR="009C1C50" w:rsidRPr="00D076D3" w14:paraId="7917BE6F" w14:textId="77777777" w:rsidTr="00211C00">
        <w:trPr>
          <w:trHeight w:val="482"/>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1A6AAE22" w14:textId="77777777" w:rsidR="009C1C50" w:rsidRPr="00D076D3" w:rsidRDefault="009C1C50" w:rsidP="00211C00">
            <w:pPr>
              <w:spacing w:after="0" w:line="240" w:lineRule="auto"/>
              <w:rPr>
                <w:rFonts w:ascii="Arial Narrow" w:eastAsia="Times New Roman" w:hAnsi="Arial Narrow" w:cs="Times New Roman"/>
                <w:b/>
                <w:bCs/>
                <w:color w:val="000000"/>
                <w:lang w:eastAsia="sk-SK"/>
              </w:rPr>
            </w:pPr>
          </w:p>
          <w:p w14:paraId="09A711B7" w14:textId="77777777" w:rsidR="009C1C50" w:rsidRPr="00D076D3" w:rsidRDefault="009C1C50" w:rsidP="00211C00">
            <w:pPr>
              <w:spacing w:after="0" w:line="240" w:lineRule="auto"/>
              <w:rPr>
                <w:rFonts w:ascii="Arial Narrow" w:eastAsia="Times New Roman" w:hAnsi="Arial Narrow" w:cs="Times New Roman"/>
                <w:b/>
                <w:bCs/>
                <w:color w:val="000000"/>
                <w:lang w:eastAsia="sk-SK"/>
              </w:rPr>
            </w:pPr>
            <w:bookmarkStart w:id="46" w:name="_Hlk189576622"/>
            <w:r w:rsidRPr="00D076D3">
              <w:rPr>
                <w:rFonts w:ascii="Arial Narrow" w:eastAsia="Times New Roman" w:hAnsi="Arial Narrow" w:cs="Times New Roman"/>
                <w:b/>
                <w:bCs/>
                <w:color w:val="000000"/>
                <w:lang w:eastAsia="sk-SK"/>
              </w:rPr>
              <w:t>Položka č 45 - Mobilný ochladzovač vzduchu</w:t>
            </w:r>
          </w:p>
          <w:bookmarkEnd w:id="46"/>
          <w:p w14:paraId="695F5845" w14:textId="77777777" w:rsidR="009C1C50" w:rsidRPr="00D076D3" w:rsidRDefault="009C1C50" w:rsidP="00211C00">
            <w:pPr>
              <w:spacing w:after="0" w:line="240" w:lineRule="auto"/>
              <w:rPr>
                <w:rFonts w:ascii="Arial Narrow" w:eastAsia="Times New Roman" w:hAnsi="Arial Narrow" w:cs="Times New Roman"/>
                <w:b/>
                <w:bCs/>
                <w:color w:val="000000"/>
                <w:lang w:eastAsia="sk-SK"/>
              </w:rPr>
            </w:pPr>
          </w:p>
          <w:p w14:paraId="09CA3127" w14:textId="77777777" w:rsidR="009C1C50" w:rsidRPr="00D076D3" w:rsidRDefault="009C1C50" w:rsidP="00211C00">
            <w:pPr>
              <w:spacing w:after="0" w:line="240" w:lineRule="auto"/>
              <w:rPr>
                <w:rFonts w:ascii="Arial Narrow" w:eastAsia="Times New Roman" w:hAnsi="Arial Narrow" w:cs="Times New Roman"/>
                <w:b/>
                <w:bCs/>
                <w:color w:val="000000"/>
                <w:highlight w:val="yellow"/>
                <w:lang w:eastAsia="sk-SK"/>
              </w:rPr>
            </w:pP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2CCC4FBB" w14:textId="77777777" w:rsidR="009C1C50" w:rsidRPr="00D076D3" w:rsidRDefault="009C1C50" w:rsidP="00211C00">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351B7301" w14:textId="77777777" w:rsidR="009C1C50" w:rsidRPr="00D076D3" w:rsidRDefault="009C1C50" w:rsidP="00211C00">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„áno/nie“</w:t>
            </w:r>
          </w:p>
        </w:tc>
      </w:tr>
      <w:tr w:rsidR="009C1C50" w:rsidRPr="00D076D3" w14:paraId="74914C4B" w14:textId="77777777" w:rsidTr="00211C00">
        <w:trPr>
          <w:trHeight w:val="419"/>
          <w:jc w:val="center"/>
        </w:trPr>
        <w:tc>
          <w:tcPr>
            <w:tcW w:w="2108" w:type="dxa"/>
            <w:tcBorders>
              <w:top w:val="single" w:sz="4" w:space="0" w:color="auto"/>
              <w:left w:val="single" w:sz="4" w:space="0" w:color="auto"/>
              <w:bottom w:val="single" w:sz="4" w:space="0" w:color="auto"/>
              <w:right w:val="single" w:sz="4" w:space="0" w:color="auto"/>
            </w:tcBorders>
            <w:shd w:val="clear" w:color="auto" w:fill="E2EFD9"/>
            <w:vAlign w:val="center"/>
          </w:tcPr>
          <w:p w14:paraId="1EF196B2" w14:textId="77777777" w:rsidR="009C1C50" w:rsidRPr="00D076D3" w:rsidRDefault="009C1C50" w:rsidP="00211C00">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vAlign w:val="center"/>
          </w:tcPr>
          <w:p w14:paraId="352EF392" w14:textId="77777777" w:rsidR="009C1C50" w:rsidRPr="00D076D3" w:rsidRDefault="009C1C50" w:rsidP="00211C00">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 xml:space="preserve"> 84 ks</w:t>
            </w:r>
          </w:p>
        </w:tc>
        <w:tc>
          <w:tcPr>
            <w:tcW w:w="2913" w:type="dxa"/>
            <w:vMerge/>
            <w:tcBorders>
              <w:left w:val="single" w:sz="4" w:space="0" w:color="auto"/>
              <w:bottom w:val="single" w:sz="4" w:space="0" w:color="auto"/>
              <w:right w:val="single" w:sz="4" w:space="0" w:color="auto"/>
            </w:tcBorders>
            <w:shd w:val="clear" w:color="auto" w:fill="BFBFBF"/>
            <w:vAlign w:val="center"/>
          </w:tcPr>
          <w:p w14:paraId="6542F7C3" w14:textId="77777777" w:rsidR="009C1C50" w:rsidRPr="00D076D3" w:rsidRDefault="009C1C50" w:rsidP="00211C00">
            <w:pPr>
              <w:spacing w:after="0" w:line="240" w:lineRule="auto"/>
              <w:jc w:val="center"/>
              <w:rPr>
                <w:rFonts w:ascii="Arial Narrow" w:eastAsia="Times New Roman" w:hAnsi="Arial Narrow" w:cs="Times New Roman"/>
                <w:b/>
                <w:bCs/>
                <w:color w:val="000000"/>
                <w:highlight w:val="yellow"/>
                <w:lang w:eastAsia="sk-SK"/>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5527D7DE" w14:textId="77777777" w:rsidR="009C1C50" w:rsidRPr="00D076D3" w:rsidRDefault="009C1C50" w:rsidP="00211C00">
            <w:pPr>
              <w:spacing w:after="0" w:line="240" w:lineRule="auto"/>
              <w:jc w:val="center"/>
              <w:rPr>
                <w:rFonts w:ascii="Arial Narrow" w:eastAsia="Times New Roman" w:hAnsi="Arial Narrow" w:cs="Times New Roman"/>
                <w:b/>
                <w:bCs/>
                <w:color w:val="000000"/>
                <w:highlight w:val="yellow"/>
                <w:lang w:eastAsia="sk-SK"/>
              </w:rPr>
            </w:pPr>
          </w:p>
        </w:tc>
      </w:tr>
      <w:tr w:rsidR="009C1C50" w:rsidRPr="00D076D3" w14:paraId="3D8BE372" w14:textId="77777777" w:rsidTr="00211C00">
        <w:trPr>
          <w:trHeight w:val="294"/>
          <w:jc w:val="center"/>
        </w:trPr>
        <w:tc>
          <w:tcPr>
            <w:tcW w:w="2108" w:type="dxa"/>
            <w:tcBorders>
              <w:top w:val="nil"/>
              <w:left w:val="single" w:sz="4" w:space="0" w:color="auto"/>
              <w:bottom w:val="single" w:sz="4" w:space="0" w:color="auto"/>
              <w:right w:val="single" w:sz="4" w:space="0" w:color="auto"/>
            </w:tcBorders>
            <w:vAlign w:val="center"/>
            <w:hideMark/>
          </w:tcPr>
          <w:p w14:paraId="0528C1A0" w14:textId="77777777" w:rsidR="009C1C50" w:rsidRPr="00D076D3" w:rsidRDefault="009C1C50" w:rsidP="00211C00">
            <w:pPr>
              <w:spacing w:after="0" w:line="240" w:lineRule="auto"/>
              <w:rPr>
                <w:rFonts w:ascii="Arial Narrow" w:eastAsia="Times New Roman" w:hAnsi="Arial Narrow" w:cs="Times New Roman"/>
                <w:b/>
                <w:bCs/>
                <w:color w:val="000000"/>
                <w:highlight w:val="yellow"/>
                <w:lang w:eastAsia="sk-SK"/>
              </w:rPr>
            </w:pPr>
            <w:r w:rsidRPr="00D076D3">
              <w:rPr>
                <w:rFonts w:ascii="Arial Narrow" w:eastAsia="Times New Roman" w:hAnsi="Arial Narrow" w:cs="Times New Roman"/>
                <w:b/>
                <w:lang w:eastAsia="sk-SK"/>
              </w:rPr>
              <w:t>Napätie:</w:t>
            </w:r>
          </w:p>
        </w:tc>
        <w:tc>
          <w:tcPr>
            <w:tcW w:w="2646" w:type="dxa"/>
            <w:tcBorders>
              <w:top w:val="nil"/>
              <w:left w:val="nil"/>
              <w:bottom w:val="single" w:sz="4" w:space="0" w:color="auto"/>
              <w:right w:val="single" w:sz="4" w:space="0" w:color="auto"/>
            </w:tcBorders>
            <w:shd w:val="clear" w:color="auto" w:fill="FFFFFF"/>
            <w:vAlign w:val="center"/>
            <w:hideMark/>
          </w:tcPr>
          <w:p w14:paraId="0798CBA7" w14:textId="77777777" w:rsidR="009C1C50" w:rsidRPr="00D076D3" w:rsidRDefault="009C1C50" w:rsidP="00211C00">
            <w:pPr>
              <w:spacing w:after="0" w:line="240" w:lineRule="auto"/>
              <w:rPr>
                <w:rFonts w:ascii="Arial Narrow" w:eastAsia="Times New Roman" w:hAnsi="Arial Narrow" w:cs="Times New Roman"/>
                <w:bCs/>
                <w:color w:val="000000"/>
                <w:highlight w:val="yellow"/>
                <w:lang w:eastAsia="sk-SK"/>
              </w:rPr>
            </w:pPr>
            <w:r w:rsidRPr="00D076D3">
              <w:rPr>
                <w:rFonts w:ascii="Arial Narrow" w:eastAsia="Times New Roman" w:hAnsi="Arial Narrow" w:cs="Times New Roman"/>
                <w:color w:val="000000"/>
                <w:lang w:eastAsia="sk-SK"/>
              </w:rPr>
              <w:t>Min. 230 V</w:t>
            </w:r>
          </w:p>
        </w:tc>
        <w:tc>
          <w:tcPr>
            <w:tcW w:w="2913" w:type="dxa"/>
            <w:tcBorders>
              <w:top w:val="single" w:sz="4" w:space="0" w:color="auto"/>
              <w:left w:val="nil"/>
              <w:bottom w:val="single" w:sz="4" w:space="0" w:color="auto"/>
              <w:right w:val="single" w:sz="4" w:space="0" w:color="auto"/>
            </w:tcBorders>
            <w:vAlign w:val="center"/>
          </w:tcPr>
          <w:p w14:paraId="0BC985CF" w14:textId="77777777" w:rsidR="009C1C50" w:rsidRPr="00D076D3" w:rsidRDefault="009C1C50" w:rsidP="00211C00">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4D1F1C42" w14:textId="77777777" w:rsidR="009C1C50" w:rsidRPr="00D076D3" w:rsidRDefault="009C1C50" w:rsidP="00211C00">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r>
      <w:tr w:rsidR="009C1C50" w:rsidRPr="00D076D3" w14:paraId="0AB2B073" w14:textId="77777777" w:rsidTr="00211C00">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3AA17397" w14:textId="77777777" w:rsidR="009C1C50" w:rsidRPr="00D076D3" w:rsidRDefault="009C1C50" w:rsidP="00211C00">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Chladivo:</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5EDC4643" w14:textId="77777777" w:rsidR="009C1C50" w:rsidRPr="00D076D3" w:rsidRDefault="009C1C50" w:rsidP="00211C00">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xml:space="preserve">Voda      </w:t>
            </w:r>
          </w:p>
        </w:tc>
        <w:tc>
          <w:tcPr>
            <w:tcW w:w="2913" w:type="dxa"/>
            <w:tcBorders>
              <w:top w:val="single" w:sz="4" w:space="0" w:color="auto"/>
              <w:left w:val="single" w:sz="4" w:space="0" w:color="auto"/>
              <w:bottom w:val="single" w:sz="4" w:space="0" w:color="auto"/>
              <w:right w:val="single" w:sz="4" w:space="0" w:color="auto"/>
            </w:tcBorders>
            <w:vAlign w:val="center"/>
          </w:tcPr>
          <w:p w14:paraId="43807372" w14:textId="77777777" w:rsidR="009C1C50" w:rsidRPr="00D076D3" w:rsidRDefault="009C1C50" w:rsidP="00211C00">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color w:val="000000"/>
                <w:lang w:eastAsia="sk-SK"/>
              </w:rPr>
              <w:t>N/A</w:t>
            </w:r>
          </w:p>
        </w:tc>
        <w:tc>
          <w:tcPr>
            <w:tcW w:w="1404" w:type="dxa"/>
            <w:tcBorders>
              <w:top w:val="single" w:sz="4" w:space="0" w:color="auto"/>
              <w:left w:val="single" w:sz="4" w:space="0" w:color="auto"/>
              <w:bottom w:val="single" w:sz="4" w:space="0" w:color="auto"/>
              <w:right w:val="single" w:sz="4" w:space="0" w:color="auto"/>
            </w:tcBorders>
            <w:vAlign w:val="center"/>
          </w:tcPr>
          <w:p w14:paraId="31D9C6F7" w14:textId="77777777" w:rsidR="009C1C50" w:rsidRPr="00D076D3" w:rsidRDefault="009C1C50" w:rsidP="00211C00">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r>
      <w:tr w:rsidR="009C1C50" w:rsidRPr="00D076D3" w14:paraId="2103070A" w14:textId="77777777" w:rsidTr="00211C00">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0427E088" w14:textId="77777777" w:rsidR="009C1C50" w:rsidRPr="00D076D3" w:rsidRDefault="009C1C50" w:rsidP="00211C00">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Nádrž na vodu:</w:t>
            </w:r>
          </w:p>
        </w:tc>
        <w:tc>
          <w:tcPr>
            <w:tcW w:w="2646" w:type="dxa"/>
            <w:tcBorders>
              <w:top w:val="single" w:sz="4" w:space="0" w:color="auto"/>
              <w:left w:val="nil"/>
              <w:bottom w:val="single" w:sz="4" w:space="0" w:color="auto"/>
              <w:right w:val="single" w:sz="4" w:space="0" w:color="auto"/>
            </w:tcBorders>
            <w:shd w:val="clear" w:color="auto" w:fill="FFFFFF"/>
            <w:vAlign w:val="center"/>
          </w:tcPr>
          <w:p w14:paraId="08DD7017" w14:textId="77777777" w:rsidR="009C1C50" w:rsidRPr="00D076D3" w:rsidRDefault="009C1C50" w:rsidP="00211C00">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48L</w:t>
            </w:r>
          </w:p>
        </w:tc>
        <w:tc>
          <w:tcPr>
            <w:tcW w:w="2913" w:type="dxa"/>
            <w:tcBorders>
              <w:top w:val="single" w:sz="4" w:space="0" w:color="auto"/>
              <w:left w:val="nil"/>
              <w:bottom w:val="single" w:sz="4" w:space="0" w:color="auto"/>
              <w:right w:val="single" w:sz="4" w:space="0" w:color="auto"/>
            </w:tcBorders>
            <w:vAlign w:val="center"/>
          </w:tcPr>
          <w:p w14:paraId="3221DC0D" w14:textId="77777777" w:rsidR="009C1C50" w:rsidRPr="00D076D3" w:rsidRDefault="009C1C50" w:rsidP="00211C00">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5803B351" w14:textId="77777777" w:rsidR="009C1C50" w:rsidRPr="00D076D3" w:rsidRDefault="009C1C50" w:rsidP="00211C00">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color w:val="000000"/>
                <w:lang w:eastAsia="sk-SK"/>
              </w:rPr>
              <w:t>N/A</w:t>
            </w:r>
          </w:p>
        </w:tc>
      </w:tr>
      <w:tr w:rsidR="009C1C50" w:rsidRPr="00D076D3" w14:paraId="454B635E" w14:textId="77777777" w:rsidTr="00211C00">
        <w:trPr>
          <w:trHeight w:val="294"/>
          <w:jc w:val="center"/>
        </w:trPr>
        <w:tc>
          <w:tcPr>
            <w:tcW w:w="2108" w:type="dxa"/>
            <w:tcBorders>
              <w:top w:val="nil"/>
              <w:left w:val="single" w:sz="4" w:space="0" w:color="auto"/>
              <w:bottom w:val="single" w:sz="4" w:space="0" w:color="auto"/>
              <w:right w:val="single" w:sz="4" w:space="0" w:color="auto"/>
            </w:tcBorders>
            <w:vAlign w:val="center"/>
          </w:tcPr>
          <w:p w14:paraId="0C31D198" w14:textId="77777777" w:rsidR="009C1C50" w:rsidRPr="00D076D3" w:rsidRDefault="009C1C50" w:rsidP="00211C00">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Pre veľkosť miestnosti:</w:t>
            </w:r>
          </w:p>
        </w:tc>
        <w:tc>
          <w:tcPr>
            <w:tcW w:w="2646" w:type="dxa"/>
            <w:tcBorders>
              <w:top w:val="nil"/>
              <w:left w:val="nil"/>
              <w:bottom w:val="single" w:sz="4" w:space="0" w:color="auto"/>
              <w:right w:val="single" w:sz="4" w:space="0" w:color="auto"/>
            </w:tcBorders>
            <w:shd w:val="clear" w:color="auto" w:fill="FFFFFF"/>
            <w:vAlign w:val="center"/>
          </w:tcPr>
          <w:p w14:paraId="6E426837" w14:textId="77777777" w:rsidR="009C1C50" w:rsidRPr="00D076D3" w:rsidRDefault="009C1C50" w:rsidP="00211C00">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70 m2</w:t>
            </w:r>
          </w:p>
        </w:tc>
        <w:tc>
          <w:tcPr>
            <w:tcW w:w="2913" w:type="dxa"/>
            <w:tcBorders>
              <w:top w:val="single" w:sz="4" w:space="0" w:color="auto"/>
              <w:left w:val="nil"/>
              <w:bottom w:val="single" w:sz="4" w:space="0" w:color="auto"/>
              <w:right w:val="single" w:sz="4" w:space="0" w:color="auto"/>
            </w:tcBorders>
            <w:vAlign w:val="center"/>
          </w:tcPr>
          <w:p w14:paraId="04A5086F" w14:textId="77777777" w:rsidR="009C1C50" w:rsidRPr="00D076D3" w:rsidRDefault="009C1C50" w:rsidP="00211C00">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4A4146F1" w14:textId="77777777" w:rsidR="009C1C50" w:rsidRPr="00D076D3" w:rsidRDefault="009C1C50" w:rsidP="00211C00">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6A5A07E4" w14:textId="77777777" w:rsidTr="00211C00">
        <w:trPr>
          <w:trHeight w:val="294"/>
          <w:jc w:val="center"/>
        </w:trPr>
        <w:tc>
          <w:tcPr>
            <w:tcW w:w="2108" w:type="dxa"/>
            <w:tcBorders>
              <w:top w:val="nil"/>
              <w:left w:val="single" w:sz="4" w:space="0" w:color="auto"/>
              <w:bottom w:val="single" w:sz="4" w:space="0" w:color="auto"/>
              <w:right w:val="single" w:sz="4" w:space="0" w:color="auto"/>
            </w:tcBorders>
            <w:vAlign w:val="center"/>
          </w:tcPr>
          <w:p w14:paraId="782FE27D" w14:textId="77777777" w:rsidR="009C1C50" w:rsidRPr="00D076D3" w:rsidRDefault="009C1C50" w:rsidP="00211C00">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Minimálny prietok vzduchu:</w:t>
            </w:r>
          </w:p>
        </w:tc>
        <w:tc>
          <w:tcPr>
            <w:tcW w:w="2646" w:type="dxa"/>
            <w:tcBorders>
              <w:top w:val="nil"/>
              <w:left w:val="nil"/>
              <w:bottom w:val="single" w:sz="4" w:space="0" w:color="auto"/>
              <w:right w:val="single" w:sz="4" w:space="0" w:color="auto"/>
            </w:tcBorders>
            <w:shd w:val="clear" w:color="auto" w:fill="FFFFFF"/>
            <w:vAlign w:val="center"/>
          </w:tcPr>
          <w:p w14:paraId="6010D157" w14:textId="77777777" w:rsidR="009C1C50" w:rsidRPr="00D076D3" w:rsidRDefault="009C1C50" w:rsidP="00211C00">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10 000 m³/hod</w:t>
            </w:r>
          </w:p>
        </w:tc>
        <w:tc>
          <w:tcPr>
            <w:tcW w:w="2913" w:type="dxa"/>
            <w:tcBorders>
              <w:top w:val="single" w:sz="4" w:space="0" w:color="auto"/>
              <w:left w:val="nil"/>
              <w:bottom w:val="single" w:sz="4" w:space="0" w:color="auto"/>
              <w:right w:val="single" w:sz="4" w:space="0" w:color="auto"/>
            </w:tcBorders>
            <w:vAlign w:val="center"/>
          </w:tcPr>
          <w:p w14:paraId="003BE13C" w14:textId="77777777" w:rsidR="009C1C50" w:rsidRPr="00D076D3" w:rsidRDefault="009C1C50" w:rsidP="00211C00">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143C5A1F" w14:textId="77777777" w:rsidR="009C1C50" w:rsidRPr="00D076D3" w:rsidRDefault="009C1C50" w:rsidP="00211C00">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54AF2896" w14:textId="77777777" w:rsidTr="00211C00">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1AED999E" w14:textId="77777777" w:rsidR="009C1C50" w:rsidRPr="00D076D3" w:rsidRDefault="009C1C50" w:rsidP="00211C00">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Príkon:</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282AFBA5" w14:textId="77777777" w:rsidR="009C1C50" w:rsidRPr="00D076D3" w:rsidRDefault="009C1C50" w:rsidP="00211C00">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350 W</w:t>
            </w:r>
          </w:p>
        </w:tc>
        <w:tc>
          <w:tcPr>
            <w:tcW w:w="2913" w:type="dxa"/>
            <w:tcBorders>
              <w:top w:val="single" w:sz="4" w:space="0" w:color="auto"/>
              <w:left w:val="single" w:sz="4" w:space="0" w:color="auto"/>
              <w:bottom w:val="single" w:sz="4" w:space="0" w:color="auto"/>
              <w:right w:val="single" w:sz="4" w:space="0" w:color="auto"/>
            </w:tcBorders>
            <w:vAlign w:val="center"/>
          </w:tcPr>
          <w:p w14:paraId="1404BA17" w14:textId="77777777" w:rsidR="009C1C50" w:rsidRPr="00D076D3" w:rsidRDefault="009C1C50" w:rsidP="00211C00">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single" w:sz="4" w:space="0" w:color="auto"/>
              <w:bottom w:val="single" w:sz="4" w:space="0" w:color="auto"/>
              <w:right w:val="single" w:sz="4" w:space="0" w:color="auto"/>
            </w:tcBorders>
            <w:vAlign w:val="center"/>
          </w:tcPr>
          <w:p w14:paraId="1463D355" w14:textId="77777777" w:rsidR="009C1C50" w:rsidRPr="00D076D3" w:rsidRDefault="009C1C50" w:rsidP="00211C00">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4B560B81" w14:textId="77777777" w:rsidTr="00211C00">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5EB4F1FC" w14:textId="77777777" w:rsidR="009C1C50" w:rsidRPr="00D076D3" w:rsidRDefault="009C1C50" w:rsidP="00211C00">
            <w:pPr>
              <w:spacing w:after="0" w:line="240" w:lineRule="auto"/>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b/>
                <w:color w:val="000000"/>
                <w:lang w:eastAsia="sk-SK"/>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5EB4352D" w14:textId="77777777" w:rsidR="009C1C50" w:rsidRPr="00D076D3" w:rsidRDefault="009C1C50" w:rsidP="00211C00">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Regulovaná rýchlosť</w:t>
            </w:r>
          </w:p>
          <w:p w14:paraId="4268D704" w14:textId="77777777" w:rsidR="009C1C50" w:rsidRPr="00D076D3" w:rsidRDefault="009C1C50" w:rsidP="00211C00">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Zvlhčovač vzduchu</w:t>
            </w:r>
          </w:p>
          <w:p w14:paraId="4B0D7BDC" w14:textId="77777777" w:rsidR="009C1C50" w:rsidRPr="00D076D3" w:rsidRDefault="009C1C50" w:rsidP="00211C00">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xml:space="preserve">Plastové </w:t>
            </w:r>
            <w:proofErr w:type="spellStart"/>
            <w:r w:rsidRPr="00D076D3">
              <w:rPr>
                <w:rFonts w:ascii="Arial Narrow" w:eastAsia="Times New Roman" w:hAnsi="Arial Narrow" w:cs="Times New Roman"/>
                <w:color w:val="000000"/>
                <w:lang w:eastAsia="sk-SK"/>
              </w:rPr>
              <w:t>púzdro</w:t>
            </w:r>
            <w:proofErr w:type="spellEnd"/>
            <w:r w:rsidRPr="00D076D3">
              <w:rPr>
                <w:rFonts w:ascii="Arial Narrow" w:eastAsia="Times New Roman" w:hAnsi="Arial Narrow" w:cs="Times New Roman"/>
                <w:color w:val="000000"/>
                <w:lang w:eastAsia="sk-SK"/>
              </w:rPr>
              <w:t xml:space="preserve"> na vodu</w:t>
            </w:r>
          </w:p>
          <w:p w14:paraId="5F5584BB" w14:textId="77777777" w:rsidR="009C1C50" w:rsidRPr="00D076D3" w:rsidRDefault="009C1C50" w:rsidP="00211C00">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Časovač</w:t>
            </w:r>
          </w:p>
          <w:p w14:paraId="6ED1E3A8" w14:textId="77777777" w:rsidR="009C1C50" w:rsidRPr="00D076D3" w:rsidRDefault="009C1C50" w:rsidP="00211C00">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xml:space="preserve">Filter </w:t>
            </w:r>
          </w:p>
          <w:p w14:paraId="05178930" w14:textId="77777777" w:rsidR="009C1C50" w:rsidRPr="00D076D3" w:rsidRDefault="009C1C50" w:rsidP="00211C00">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Oscilácia</w:t>
            </w:r>
          </w:p>
        </w:tc>
        <w:tc>
          <w:tcPr>
            <w:tcW w:w="2913" w:type="dxa"/>
            <w:tcBorders>
              <w:top w:val="single" w:sz="4" w:space="0" w:color="auto"/>
              <w:left w:val="single" w:sz="4" w:space="0" w:color="auto"/>
              <w:bottom w:val="single" w:sz="4" w:space="0" w:color="auto"/>
              <w:right w:val="single" w:sz="4" w:space="0" w:color="auto"/>
            </w:tcBorders>
            <w:vAlign w:val="center"/>
          </w:tcPr>
          <w:p w14:paraId="72F6B24D" w14:textId="77777777" w:rsidR="009C1C50" w:rsidRPr="00D076D3" w:rsidRDefault="009C1C50" w:rsidP="00211C00">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c>
          <w:tcPr>
            <w:tcW w:w="1404" w:type="dxa"/>
            <w:tcBorders>
              <w:top w:val="single" w:sz="4" w:space="0" w:color="auto"/>
              <w:left w:val="single" w:sz="4" w:space="0" w:color="auto"/>
              <w:bottom w:val="single" w:sz="4" w:space="0" w:color="auto"/>
              <w:right w:val="single" w:sz="4" w:space="0" w:color="auto"/>
            </w:tcBorders>
            <w:vAlign w:val="center"/>
          </w:tcPr>
          <w:p w14:paraId="7D233931" w14:textId="77777777" w:rsidR="009C1C50" w:rsidRPr="00D076D3" w:rsidRDefault="009C1C50" w:rsidP="00211C00">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r>
      <w:tr w:rsidR="009C1C50" w:rsidRPr="00D076D3" w14:paraId="79276A74" w14:textId="77777777" w:rsidTr="00211C00">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F0433B2" w14:textId="77777777" w:rsidR="009C1C50" w:rsidRPr="00D076D3" w:rsidRDefault="009C1C50" w:rsidP="00211C00">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1F4019B8" w14:textId="77777777" w:rsidR="009C1C50" w:rsidRPr="00D076D3" w:rsidRDefault="009C1C50" w:rsidP="00211C00">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r w:rsidR="009C1C50" w:rsidRPr="00D076D3" w14:paraId="2A175D3D" w14:textId="77777777" w:rsidTr="00211C00">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82BD055" w14:textId="77777777" w:rsidR="009C1C50" w:rsidRPr="00D076D3" w:rsidRDefault="009C1C50" w:rsidP="00211C00">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43E4582C" w14:textId="77777777" w:rsidR="009C1C50" w:rsidRPr="00D076D3" w:rsidRDefault="009C1C50" w:rsidP="00211C00">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bl>
    <w:p w14:paraId="5D60AB0D" w14:textId="77777777" w:rsidR="001F5F29" w:rsidRPr="00D076D3" w:rsidRDefault="001F5F29" w:rsidP="001F5F29">
      <w:pPr>
        <w:spacing w:after="0"/>
        <w:jc w:val="both"/>
        <w:rPr>
          <w:rFonts w:ascii="Arial Narrow" w:hAnsi="Arial Narrow"/>
        </w:rPr>
      </w:pPr>
    </w:p>
    <w:p w14:paraId="608EECE9" w14:textId="77777777" w:rsidR="001F5F29" w:rsidRPr="00D076D3" w:rsidRDefault="001F5F29" w:rsidP="001F5F29">
      <w:pPr>
        <w:spacing w:after="0"/>
        <w:jc w:val="both"/>
        <w:rPr>
          <w:rFonts w:ascii="Arial Narrow" w:hAnsi="Arial Narrow"/>
        </w:rPr>
      </w:pPr>
      <w:r w:rsidRPr="00D076D3">
        <w:rPr>
          <w:rFonts w:ascii="Arial Narrow" w:hAnsi="Arial Narrow"/>
        </w:rPr>
        <w:t>*Verejný obstarávateľ z hľadiska opisu predmetu zákazky uvádza v súlade so zákonom č. 343/2015 Z. z. o verejnom obstarávaní a o zmene a doplnení niektorých zákonov v znení neskorších predpisov technické požiadavky, ktoré sa v niektorých prípadoch odvolávajú  na konkrétneho výrobcu, výrobný postup, značku, patent, typ, technické normy, technické osvedčenia, technické špecifikácie, technické referenčné systémy, krajinu, oblasť alebo miesto pôvodu alebo výroby. Takýto odkaz verejný obstarávateľ dopĺňa slovami „alebo ekvivalentný“.</w:t>
      </w:r>
    </w:p>
    <w:p w14:paraId="662382A8" w14:textId="77777777" w:rsidR="009C1C50" w:rsidRPr="00D076D3" w:rsidRDefault="001F5F29" w:rsidP="001F5F29">
      <w:pPr>
        <w:jc w:val="both"/>
        <w:rPr>
          <w:rFonts w:ascii="Arial Narrow" w:hAnsi="Arial Narrow"/>
        </w:rPr>
      </w:pPr>
      <w:r w:rsidRPr="00D076D3">
        <w:rPr>
          <w:rFonts w:ascii="Arial Narrow" w:hAnsi="Arial Narrow"/>
        </w:rPr>
        <w:t>V prípade, že by záujemca/uchádzač sa cítil dotknutý vo svojich právach, t. j., že týmto opisom by dochádzalo k znevýhodneniu alebo k vylúčeniu určitých záujemcov/uchádzačov alebo výrobcov, alebo že tento predmet zákazky nie je opísaný dostatočne presne a zrozumiteľne, tak vo svojej ponuke môže uchádzač použiť technické riešenie ekvivalentné, ktoré spĺňa kvalitatívne, technické, funkčné požiadavky na rovnakej  a vyššej úrovni, ako je uvedené v tejto časti súťažných podkladov, túto skutočnosť však musí preukázať uchádzač vo svojej ponuke.</w:t>
      </w:r>
    </w:p>
    <w:p w14:paraId="7B5842F7" w14:textId="77777777" w:rsidR="008A60DE" w:rsidRPr="00D076D3" w:rsidRDefault="008A60DE" w:rsidP="008A60DE">
      <w:pPr>
        <w:tabs>
          <w:tab w:val="left" w:pos="567"/>
          <w:tab w:val="center" w:pos="1701"/>
          <w:tab w:val="center" w:pos="5670"/>
          <w:tab w:val="left" w:pos="7513"/>
        </w:tabs>
        <w:spacing w:after="60" w:line="264" w:lineRule="auto"/>
        <w:jc w:val="both"/>
        <w:rPr>
          <w:rFonts w:ascii="Arial Narrow" w:hAnsi="Arial Narrow"/>
          <w:i/>
          <w:color w:val="000000"/>
        </w:rPr>
      </w:pPr>
      <w:r w:rsidRPr="00D076D3">
        <w:rPr>
          <w:rFonts w:ascii="Arial Narrow" w:hAnsi="Arial Narrow"/>
          <w:i/>
          <w:color w:val="000000"/>
        </w:rPr>
        <w:t>Táto časť súťažných podkladov bude tvoriť neoddeliteľnú súčasť zmluvy ako príloha č. 1, ktorú uzatvorí verejný obstarávateľ s úspešným uchádzačom.</w:t>
      </w:r>
    </w:p>
    <w:sectPr w:rsidR="008A60DE" w:rsidRPr="00D076D3" w:rsidSect="00E41DDC">
      <w:headerReference w:type="default" r:id="rId8"/>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4CB650" w16cex:dateUtc="2025-02-04T14:52:00Z"/>
  <w16cex:commentExtensible w16cex:durableId="2B4CB1BB" w16cex:dateUtc="2025-02-04T14:33:00Z"/>
  <w16cex:commentExtensible w16cex:durableId="2B4CB233" w16cex:dateUtc="2025-02-04T14:35:00Z"/>
  <w16cex:commentExtensible w16cex:durableId="2B4CB23E" w16cex:dateUtc="2025-02-04T14: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95482D1" w16cid:durableId="2B4CB650"/>
  <w16cid:commentId w16cid:paraId="04B6949B" w16cid:durableId="2B4CB1BB"/>
  <w16cid:commentId w16cid:paraId="5F864E15" w16cid:durableId="2B4CB233"/>
  <w16cid:commentId w16cid:paraId="10558B10" w16cid:durableId="2B4CB23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CAAF7F" w14:textId="77777777" w:rsidR="00E21E41" w:rsidRDefault="00E21E41" w:rsidP="00EF48CE">
      <w:pPr>
        <w:spacing w:after="0" w:line="240" w:lineRule="auto"/>
      </w:pPr>
      <w:r>
        <w:separator/>
      </w:r>
    </w:p>
  </w:endnote>
  <w:endnote w:type="continuationSeparator" w:id="0">
    <w:p w14:paraId="474A719C" w14:textId="77777777" w:rsidR="00E21E41" w:rsidRDefault="00E21E41" w:rsidP="00EF48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7969DF" w14:textId="77777777" w:rsidR="00E21E41" w:rsidRDefault="00E21E41" w:rsidP="00EF48CE">
      <w:pPr>
        <w:spacing w:after="0" w:line="240" w:lineRule="auto"/>
      </w:pPr>
      <w:r>
        <w:separator/>
      </w:r>
    </w:p>
  </w:footnote>
  <w:footnote w:type="continuationSeparator" w:id="0">
    <w:p w14:paraId="26120030" w14:textId="77777777" w:rsidR="00E21E41" w:rsidRDefault="00E21E41" w:rsidP="00EF48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9F816" w14:textId="77777777" w:rsidR="00E577D9" w:rsidRPr="009705BE" w:rsidRDefault="00E577D9" w:rsidP="00EF48CE">
    <w:pPr>
      <w:pStyle w:val="Hlavika"/>
      <w:jc w:val="right"/>
      <w:rPr>
        <w:rFonts w:ascii="Arial Narrow" w:hAnsi="Arial Narrow"/>
        <w:sz w:val="18"/>
        <w:szCs w:val="18"/>
      </w:rPr>
    </w:pPr>
    <w:r w:rsidRPr="009705BE">
      <w:rPr>
        <w:rFonts w:ascii="Arial Narrow" w:hAnsi="Arial Narrow"/>
        <w:sz w:val="18"/>
        <w:szCs w:val="18"/>
      </w:rPr>
      <w:t>Prí</w:t>
    </w:r>
    <w:r>
      <w:rPr>
        <w:rFonts w:ascii="Arial Narrow" w:hAnsi="Arial Narrow"/>
        <w:sz w:val="18"/>
        <w:szCs w:val="18"/>
      </w:rPr>
      <w:t>loha č. 1 Opis predmetu zákazky/ Vlastný návrh plnenia</w:t>
    </w:r>
  </w:p>
  <w:p w14:paraId="698F5DF9" w14:textId="77777777" w:rsidR="00E577D9" w:rsidRDefault="00E577D9">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715AD"/>
    <w:multiLevelType w:val="hybridMultilevel"/>
    <w:tmpl w:val="7E64306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14791859"/>
    <w:multiLevelType w:val="hybridMultilevel"/>
    <w:tmpl w:val="A9ACBABC"/>
    <w:lvl w:ilvl="0" w:tplc="D09C75F4">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D172FDC"/>
    <w:multiLevelType w:val="hybridMultilevel"/>
    <w:tmpl w:val="15E09ECE"/>
    <w:lvl w:ilvl="0" w:tplc="54C4393C">
      <w:start w:val="5"/>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258E65AC"/>
    <w:multiLevelType w:val="hybridMultilevel"/>
    <w:tmpl w:val="571434E2"/>
    <w:lvl w:ilvl="0" w:tplc="33909DE0">
      <w:start w:val="5"/>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33BF6CF0"/>
    <w:multiLevelType w:val="hybridMultilevel"/>
    <w:tmpl w:val="BB42472C"/>
    <w:lvl w:ilvl="0" w:tplc="D8AC0240">
      <w:start w:val="1"/>
      <w:numFmt w:val="decimal"/>
      <w:lvlText w:val="%1."/>
      <w:lvlJc w:val="left"/>
      <w:pPr>
        <w:ind w:left="928" w:hanging="360"/>
      </w:pPr>
      <w:rPr>
        <w:rFonts w:hint="default"/>
        <w:b/>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364F2B1C"/>
    <w:multiLevelType w:val="multilevel"/>
    <w:tmpl w:val="48CC0DEA"/>
    <w:lvl w:ilvl="0">
      <w:start w:val="1"/>
      <w:numFmt w:val="decimal"/>
      <w:pStyle w:val="A3"/>
      <w:lvlText w:val="%1."/>
      <w:lvlJc w:val="left"/>
      <w:pPr>
        <w:tabs>
          <w:tab w:val="num" w:pos="360"/>
        </w:tabs>
        <w:ind w:left="360"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288" w:hanging="72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1932" w:hanging="1080"/>
      </w:pPr>
      <w:rPr>
        <w:rFonts w:hint="default"/>
      </w:rPr>
    </w:lvl>
    <w:lvl w:ilvl="7">
      <w:start w:val="1"/>
      <w:numFmt w:val="decimal"/>
      <w:isLgl/>
      <w:lvlText w:val="%1.%2.%3.%4.%5.%6.%7.%8"/>
      <w:lvlJc w:val="left"/>
      <w:pPr>
        <w:ind w:left="2434" w:hanging="1440"/>
      </w:pPr>
      <w:rPr>
        <w:rFonts w:hint="default"/>
      </w:rPr>
    </w:lvl>
    <w:lvl w:ilvl="8">
      <w:start w:val="1"/>
      <w:numFmt w:val="decimal"/>
      <w:isLgl/>
      <w:lvlText w:val="%1.%2.%3.%4.%5.%6.%7.%8.%9"/>
      <w:lvlJc w:val="left"/>
      <w:pPr>
        <w:ind w:left="2576" w:hanging="1440"/>
      </w:pPr>
      <w:rPr>
        <w:rFonts w:hint="default"/>
      </w:rPr>
    </w:lvl>
  </w:abstractNum>
  <w:abstractNum w:abstractNumId="6" w15:restartNumberingAfterBreak="0">
    <w:nsid w:val="3C7B7154"/>
    <w:multiLevelType w:val="hybridMultilevel"/>
    <w:tmpl w:val="0C9AD280"/>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7" w15:restartNumberingAfterBreak="0">
    <w:nsid w:val="3CA425D8"/>
    <w:multiLevelType w:val="hybridMultilevel"/>
    <w:tmpl w:val="B1A0DAC4"/>
    <w:lvl w:ilvl="0" w:tplc="F89AD1EE">
      <w:start w:val="1"/>
      <w:numFmt w:val="lowerLetter"/>
      <w:lvlText w:val="%1)"/>
      <w:lvlJc w:val="left"/>
      <w:pPr>
        <w:ind w:left="720" w:hanging="360"/>
      </w:pPr>
      <w:rPr>
        <w:rFonts w:ascii="Times New Roman" w:hAnsi="Times New Roman" w:cs="Times New Roman" w:hint="default"/>
        <w:i w:val="0"/>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3D09440E"/>
    <w:multiLevelType w:val="hybridMultilevel"/>
    <w:tmpl w:val="7BC007F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487B4C7E"/>
    <w:multiLevelType w:val="hybridMultilevel"/>
    <w:tmpl w:val="62108478"/>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52530F5F"/>
    <w:multiLevelType w:val="hybridMultilevel"/>
    <w:tmpl w:val="AEC2D0A6"/>
    <w:lvl w:ilvl="0" w:tplc="F800D2C6">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5E2910D1"/>
    <w:multiLevelType w:val="multilevel"/>
    <w:tmpl w:val="ACA26410"/>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4F2726D"/>
    <w:multiLevelType w:val="hybridMultilevel"/>
    <w:tmpl w:val="3A621C1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69CD3D30"/>
    <w:multiLevelType w:val="hybridMultilevel"/>
    <w:tmpl w:val="DA9C35E0"/>
    <w:lvl w:ilvl="0" w:tplc="32B0D82E">
      <w:start w:val="902"/>
      <w:numFmt w:val="bullet"/>
      <w:lvlText w:val="-"/>
      <w:lvlJc w:val="left"/>
      <w:pPr>
        <w:ind w:left="717" w:hanging="360"/>
      </w:pPr>
      <w:rPr>
        <w:rFonts w:ascii="Arial Narrow" w:eastAsia="Calibri" w:hAnsi="Arial Narrow" w:cs="Arial" w:hint="default"/>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5" w15:restartNumberingAfterBreak="0">
    <w:nsid w:val="6DD146B1"/>
    <w:multiLevelType w:val="multilevel"/>
    <w:tmpl w:val="334428B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0A5436A"/>
    <w:multiLevelType w:val="hybridMultilevel"/>
    <w:tmpl w:val="B0AA1646"/>
    <w:lvl w:ilvl="0" w:tplc="53EA8F3E">
      <w:start w:val="1"/>
      <w:numFmt w:val="decimal"/>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17" w15:restartNumberingAfterBreak="0">
    <w:nsid w:val="78BD32A2"/>
    <w:multiLevelType w:val="hybridMultilevel"/>
    <w:tmpl w:val="5CD0FF18"/>
    <w:lvl w:ilvl="0" w:tplc="FFFFFFFF">
      <w:start w:val="1"/>
      <w:numFmt w:val="lowerLetter"/>
      <w:lvlText w:val="%1)"/>
      <w:lvlJc w:val="left"/>
      <w:pPr>
        <w:ind w:left="720" w:hanging="360"/>
      </w:pPr>
      <w:rPr>
        <w:rFonts w:ascii="Times New Roman" w:hAnsi="Times New Roman" w:cs="Times New Roman" w:hint="default"/>
        <w:i w:val="0"/>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3"/>
  </w:num>
  <w:num w:numId="2">
    <w:abstractNumId w:val="15"/>
  </w:num>
  <w:num w:numId="3">
    <w:abstractNumId w:val="6"/>
  </w:num>
  <w:num w:numId="4">
    <w:abstractNumId w:val="14"/>
  </w:num>
  <w:num w:numId="5">
    <w:abstractNumId w:val="12"/>
  </w:num>
  <w:num w:numId="6">
    <w:abstractNumId w:val="16"/>
  </w:num>
  <w:num w:numId="7">
    <w:abstractNumId w:val="4"/>
  </w:num>
  <w:num w:numId="8">
    <w:abstractNumId w:val="7"/>
  </w:num>
  <w:num w:numId="9">
    <w:abstractNumId w:val="3"/>
  </w:num>
  <w:num w:numId="10">
    <w:abstractNumId w:val="8"/>
  </w:num>
  <w:num w:numId="11">
    <w:abstractNumId w:val="0"/>
  </w:num>
  <w:num w:numId="12">
    <w:abstractNumId w:val="10"/>
  </w:num>
  <w:num w:numId="13">
    <w:abstractNumId w:val="2"/>
  </w:num>
  <w:num w:numId="14">
    <w:abstractNumId w:val="5"/>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11"/>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6803"/>
    <w:rsid w:val="00040904"/>
    <w:rsid w:val="00073EA8"/>
    <w:rsid w:val="000A65E5"/>
    <w:rsid w:val="000B5AC7"/>
    <w:rsid w:val="000E6B80"/>
    <w:rsid w:val="00124B47"/>
    <w:rsid w:val="00155A36"/>
    <w:rsid w:val="00162256"/>
    <w:rsid w:val="001A6BE9"/>
    <w:rsid w:val="001F5F29"/>
    <w:rsid w:val="00210335"/>
    <w:rsid w:val="00211C00"/>
    <w:rsid w:val="00232DDE"/>
    <w:rsid w:val="00233DA2"/>
    <w:rsid w:val="00235FB8"/>
    <w:rsid w:val="002718E0"/>
    <w:rsid w:val="00281208"/>
    <w:rsid w:val="00296C82"/>
    <w:rsid w:val="002B05B9"/>
    <w:rsid w:val="00360694"/>
    <w:rsid w:val="00365918"/>
    <w:rsid w:val="00370FFC"/>
    <w:rsid w:val="003C61CB"/>
    <w:rsid w:val="003E74EE"/>
    <w:rsid w:val="00412F98"/>
    <w:rsid w:val="00414326"/>
    <w:rsid w:val="00437606"/>
    <w:rsid w:val="00444A3E"/>
    <w:rsid w:val="004610D4"/>
    <w:rsid w:val="004848F7"/>
    <w:rsid w:val="004A0854"/>
    <w:rsid w:val="00505DEB"/>
    <w:rsid w:val="0052435E"/>
    <w:rsid w:val="00525A3E"/>
    <w:rsid w:val="00582AD9"/>
    <w:rsid w:val="005C5A33"/>
    <w:rsid w:val="005E5338"/>
    <w:rsid w:val="00606454"/>
    <w:rsid w:val="0061523C"/>
    <w:rsid w:val="00673A5B"/>
    <w:rsid w:val="006840DF"/>
    <w:rsid w:val="006F0F4E"/>
    <w:rsid w:val="00712503"/>
    <w:rsid w:val="007323DF"/>
    <w:rsid w:val="00793209"/>
    <w:rsid w:val="007B0165"/>
    <w:rsid w:val="007D361D"/>
    <w:rsid w:val="0080586E"/>
    <w:rsid w:val="0084019E"/>
    <w:rsid w:val="00866BAE"/>
    <w:rsid w:val="0088174F"/>
    <w:rsid w:val="00882E96"/>
    <w:rsid w:val="00884DD3"/>
    <w:rsid w:val="008A60DE"/>
    <w:rsid w:val="008C1559"/>
    <w:rsid w:val="008E2A6B"/>
    <w:rsid w:val="008E7B01"/>
    <w:rsid w:val="0092356E"/>
    <w:rsid w:val="009557F0"/>
    <w:rsid w:val="009738E4"/>
    <w:rsid w:val="0097599B"/>
    <w:rsid w:val="009C1C50"/>
    <w:rsid w:val="009F441F"/>
    <w:rsid w:val="00A16BF0"/>
    <w:rsid w:val="00A83E13"/>
    <w:rsid w:val="00A92597"/>
    <w:rsid w:val="00AB5133"/>
    <w:rsid w:val="00B03348"/>
    <w:rsid w:val="00B1561A"/>
    <w:rsid w:val="00B1680C"/>
    <w:rsid w:val="00B30DA5"/>
    <w:rsid w:val="00B3264C"/>
    <w:rsid w:val="00B409AE"/>
    <w:rsid w:val="00B524FC"/>
    <w:rsid w:val="00B55E73"/>
    <w:rsid w:val="00B60CF0"/>
    <w:rsid w:val="00B658B5"/>
    <w:rsid w:val="00B70D0C"/>
    <w:rsid w:val="00B824A4"/>
    <w:rsid w:val="00BC148B"/>
    <w:rsid w:val="00C01EE1"/>
    <w:rsid w:val="00C04D66"/>
    <w:rsid w:val="00C25F4E"/>
    <w:rsid w:val="00C36803"/>
    <w:rsid w:val="00C42095"/>
    <w:rsid w:val="00C66B6C"/>
    <w:rsid w:val="00C84A3D"/>
    <w:rsid w:val="00C948E9"/>
    <w:rsid w:val="00CA1925"/>
    <w:rsid w:val="00CD2FA3"/>
    <w:rsid w:val="00D076D3"/>
    <w:rsid w:val="00D85343"/>
    <w:rsid w:val="00D864DC"/>
    <w:rsid w:val="00DA2BEE"/>
    <w:rsid w:val="00DD0B8D"/>
    <w:rsid w:val="00E06A78"/>
    <w:rsid w:val="00E21E41"/>
    <w:rsid w:val="00E40AF5"/>
    <w:rsid w:val="00E41DDC"/>
    <w:rsid w:val="00E577D9"/>
    <w:rsid w:val="00E84474"/>
    <w:rsid w:val="00EA3C28"/>
    <w:rsid w:val="00EB13B8"/>
    <w:rsid w:val="00EC1B04"/>
    <w:rsid w:val="00EC4495"/>
    <w:rsid w:val="00EF48CE"/>
    <w:rsid w:val="00F252DC"/>
    <w:rsid w:val="00F925CD"/>
    <w:rsid w:val="00FF7D3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F65E5"/>
  <w15:chartTrackingRefBased/>
  <w15:docId w15:val="{23669FDB-AD57-46A0-B78F-078FF2A3B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B13B8"/>
    <w:pPr>
      <w:spacing w:after="200" w:line="276" w:lineRule="auto"/>
    </w:pPr>
  </w:style>
  <w:style w:type="paragraph" w:styleId="Nadpis1">
    <w:name w:val="heading 1"/>
    <w:basedOn w:val="Normlny"/>
    <w:next w:val="Normlny"/>
    <w:link w:val="Nadpis1Char"/>
    <w:autoRedefine/>
    <w:uiPriority w:val="9"/>
    <w:qFormat/>
    <w:rsid w:val="009C1C50"/>
    <w:pPr>
      <w:keepNext/>
      <w:spacing w:before="240" w:after="60" w:line="240" w:lineRule="auto"/>
      <w:jc w:val="center"/>
      <w:outlineLvl w:val="0"/>
    </w:pPr>
    <w:rPr>
      <w:rFonts w:ascii="Times New Roman" w:eastAsia="Times New Roman" w:hAnsi="Times New Roman" w:cs="Arial"/>
      <w:b/>
      <w:bCs/>
      <w:kern w:val="32"/>
      <w:sz w:val="24"/>
      <w:szCs w:val="32"/>
      <w:lang w:eastAsia="sk-SK"/>
    </w:rPr>
  </w:style>
  <w:style w:type="paragraph" w:styleId="Nadpis2">
    <w:name w:val="heading 2"/>
    <w:basedOn w:val="Normlny"/>
    <w:next w:val="Normlny"/>
    <w:link w:val="Nadpis2Char"/>
    <w:uiPriority w:val="9"/>
    <w:semiHidden/>
    <w:unhideWhenUsed/>
    <w:qFormat/>
    <w:rsid w:val="009C1C50"/>
    <w:pPr>
      <w:keepNext/>
      <w:keepLines/>
      <w:spacing w:before="160" w:after="80" w:line="240" w:lineRule="auto"/>
      <w:outlineLvl w:val="1"/>
    </w:pPr>
    <w:rPr>
      <w:rFonts w:asciiTheme="majorHAnsi" w:eastAsiaTheme="majorEastAsia" w:hAnsiTheme="majorHAnsi" w:cstheme="majorBidi"/>
      <w:color w:val="2E74B5" w:themeColor="accent1" w:themeShade="BF"/>
      <w:sz w:val="32"/>
      <w:szCs w:val="32"/>
      <w:lang w:eastAsia="sk-SK"/>
    </w:rPr>
  </w:style>
  <w:style w:type="paragraph" w:styleId="Nadpis3">
    <w:name w:val="heading 3"/>
    <w:basedOn w:val="Normlny"/>
    <w:next w:val="Normlny"/>
    <w:link w:val="Nadpis3Char"/>
    <w:uiPriority w:val="9"/>
    <w:semiHidden/>
    <w:unhideWhenUsed/>
    <w:qFormat/>
    <w:rsid w:val="009C1C50"/>
    <w:pPr>
      <w:keepNext/>
      <w:keepLines/>
      <w:spacing w:before="160" w:after="80" w:line="240" w:lineRule="auto"/>
      <w:outlineLvl w:val="2"/>
    </w:pPr>
    <w:rPr>
      <w:rFonts w:ascii="Times New Roman" w:eastAsiaTheme="majorEastAsia" w:hAnsi="Times New Roman" w:cstheme="majorBidi"/>
      <w:color w:val="2E74B5" w:themeColor="accent1" w:themeShade="BF"/>
      <w:sz w:val="28"/>
      <w:szCs w:val="28"/>
      <w:lang w:eastAsia="sk-SK"/>
    </w:rPr>
  </w:style>
  <w:style w:type="paragraph" w:styleId="Nadpis4">
    <w:name w:val="heading 4"/>
    <w:basedOn w:val="Normlny"/>
    <w:next w:val="Normlny"/>
    <w:link w:val="Nadpis4Char"/>
    <w:uiPriority w:val="9"/>
    <w:semiHidden/>
    <w:unhideWhenUsed/>
    <w:qFormat/>
    <w:rsid w:val="009C1C50"/>
    <w:pPr>
      <w:keepNext/>
      <w:keepLines/>
      <w:spacing w:before="80" w:after="40" w:line="240" w:lineRule="auto"/>
      <w:outlineLvl w:val="3"/>
    </w:pPr>
    <w:rPr>
      <w:rFonts w:ascii="Times New Roman" w:eastAsiaTheme="majorEastAsia" w:hAnsi="Times New Roman" w:cstheme="majorBidi"/>
      <w:i/>
      <w:iCs/>
      <w:color w:val="2E74B5" w:themeColor="accent1" w:themeShade="BF"/>
      <w:sz w:val="20"/>
      <w:szCs w:val="20"/>
      <w:lang w:eastAsia="sk-SK"/>
    </w:rPr>
  </w:style>
  <w:style w:type="paragraph" w:styleId="Nadpis5">
    <w:name w:val="heading 5"/>
    <w:basedOn w:val="Normlny"/>
    <w:next w:val="Normlny"/>
    <w:link w:val="Nadpis5Char"/>
    <w:uiPriority w:val="9"/>
    <w:semiHidden/>
    <w:unhideWhenUsed/>
    <w:qFormat/>
    <w:rsid w:val="009C1C50"/>
    <w:pPr>
      <w:keepNext/>
      <w:keepLines/>
      <w:spacing w:before="80" w:after="40" w:line="240" w:lineRule="auto"/>
      <w:outlineLvl w:val="4"/>
    </w:pPr>
    <w:rPr>
      <w:rFonts w:ascii="Times New Roman" w:eastAsiaTheme="majorEastAsia" w:hAnsi="Times New Roman" w:cstheme="majorBidi"/>
      <w:color w:val="2E74B5" w:themeColor="accent1" w:themeShade="BF"/>
      <w:sz w:val="20"/>
      <w:szCs w:val="20"/>
      <w:lang w:eastAsia="sk-SK"/>
    </w:rPr>
  </w:style>
  <w:style w:type="paragraph" w:styleId="Nadpis6">
    <w:name w:val="heading 6"/>
    <w:basedOn w:val="Normlny"/>
    <w:next w:val="Normlny"/>
    <w:link w:val="Nadpis6Char"/>
    <w:uiPriority w:val="9"/>
    <w:semiHidden/>
    <w:unhideWhenUsed/>
    <w:qFormat/>
    <w:rsid w:val="009C1C50"/>
    <w:pPr>
      <w:keepNext/>
      <w:keepLines/>
      <w:spacing w:before="40" w:after="0" w:line="240" w:lineRule="auto"/>
      <w:outlineLvl w:val="5"/>
    </w:pPr>
    <w:rPr>
      <w:rFonts w:ascii="Times New Roman" w:eastAsiaTheme="majorEastAsia" w:hAnsi="Times New Roman" w:cstheme="majorBidi"/>
      <w:i/>
      <w:iCs/>
      <w:color w:val="595959" w:themeColor="text1" w:themeTint="A6"/>
      <w:sz w:val="20"/>
      <w:szCs w:val="20"/>
      <w:lang w:eastAsia="sk-SK"/>
    </w:rPr>
  </w:style>
  <w:style w:type="paragraph" w:styleId="Nadpis7">
    <w:name w:val="heading 7"/>
    <w:basedOn w:val="Normlny"/>
    <w:next w:val="Normlny"/>
    <w:link w:val="Nadpis7Char"/>
    <w:uiPriority w:val="9"/>
    <w:semiHidden/>
    <w:unhideWhenUsed/>
    <w:qFormat/>
    <w:rsid w:val="009C1C50"/>
    <w:pPr>
      <w:keepNext/>
      <w:keepLines/>
      <w:spacing w:before="40" w:after="0" w:line="240" w:lineRule="auto"/>
      <w:outlineLvl w:val="6"/>
    </w:pPr>
    <w:rPr>
      <w:rFonts w:ascii="Times New Roman" w:eastAsiaTheme="majorEastAsia" w:hAnsi="Times New Roman" w:cstheme="majorBidi"/>
      <w:color w:val="595959" w:themeColor="text1" w:themeTint="A6"/>
      <w:sz w:val="20"/>
      <w:szCs w:val="20"/>
      <w:lang w:eastAsia="sk-SK"/>
    </w:rPr>
  </w:style>
  <w:style w:type="paragraph" w:styleId="Nadpis8">
    <w:name w:val="heading 8"/>
    <w:basedOn w:val="Normlny"/>
    <w:next w:val="Normlny"/>
    <w:link w:val="Nadpis8Char"/>
    <w:uiPriority w:val="9"/>
    <w:semiHidden/>
    <w:unhideWhenUsed/>
    <w:qFormat/>
    <w:rsid w:val="009C1C50"/>
    <w:pPr>
      <w:keepNext/>
      <w:keepLines/>
      <w:spacing w:after="0" w:line="240" w:lineRule="auto"/>
      <w:outlineLvl w:val="7"/>
    </w:pPr>
    <w:rPr>
      <w:rFonts w:ascii="Times New Roman" w:eastAsiaTheme="majorEastAsia" w:hAnsi="Times New Roman" w:cstheme="majorBidi"/>
      <w:i/>
      <w:iCs/>
      <w:color w:val="272727" w:themeColor="text1" w:themeTint="D8"/>
      <w:sz w:val="20"/>
      <w:szCs w:val="20"/>
      <w:lang w:eastAsia="sk-SK"/>
    </w:rPr>
  </w:style>
  <w:style w:type="paragraph" w:styleId="Nadpis9">
    <w:name w:val="heading 9"/>
    <w:basedOn w:val="Normlny"/>
    <w:next w:val="Normlny"/>
    <w:link w:val="Nadpis9Char"/>
    <w:uiPriority w:val="9"/>
    <w:semiHidden/>
    <w:unhideWhenUsed/>
    <w:qFormat/>
    <w:rsid w:val="009C1C50"/>
    <w:pPr>
      <w:keepNext/>
      <w:keepLines/>
      <w:spacing w:after="0" w:line="240" w:lineRule="auto"/>
      <w:outlineLvl w:val="8"/>
    </w:pPr>
    <w:rPr>
      <w:rFonts w:ascii="Times New Roman" w:eastAsiaTheme="majorEastAsia" w:hAnsi="Times New Roman" w:cstheme="majorBidi"/>
      <w:color w:val="272727" w:themeColor="text1" w:themeTint="D8"/>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rsid w:val="00EB13B8"/>
    <w:pPr>
      <w:autoSpaceDE w:val="0"/>
      <w:autoSpaceDN w:val="0"/>
      <w:adjustRightInd w:val="0"/>
      <w:spacing w:after="0" w:line="240" w:lineRule="auto"/>
    </w:pPr>
    <w:rPr>
      <w:rFonts w:ascii="Arial" w:eastAsia="Calibri" w:hAnsi="Arial" w:cs="Arial"/>
      <w:color w:val="000000"/>
      <w:sz w:val="24"/>
      <w:szCs w:val="24"/>
    </w:rPr>
  </w:style>
  <w:style w:type="paragraph" w:styleId="Odsekzoznamu">
    <w:name w:val="List Paragraph"/>
    <w:aliases w:val="Bullet Number,lp1,lp11,List Paragraph11,Bullet 1,Use Case List Paragraph,Medium List 2 - Accent 41,body,Odsek zoznamu2"/>
    <w:basedOn w:val="Normlny"/>
    <w:link w:val="OdsekzoznamuChar"/>
    <w:uiPriority w:val="34"/>
    <w:qFormat/>
    <w:rsid w:val="00EB13B8"/>
    <w:pPr>
      <w:ind w:left="720"/>
      <w:contextualSpacing/>
    </w:pPr>
  </w:style>
  <w:style w:type="character" w:customStyle="1" w:styleId="OdsekzoznamuChar">
    <w:name w:val="Odsek zoznamu Char"/>
    <w:aliases w:val="Bullet Number Char,lp1 Char,lp11 Char,List Paragraph11 Char,Bullet 1 Char,Use Case List Paragraph Char,Medium List 2 - Accent 41 Char,body Char,Odsek zoznamu2 Char"/>
    <w:basedOn w:val="Predvolenpsmoodseku"/>
    <w:link w:val="Odsekzoznamu"/>
    <w:uiPriority w:val="34"/>
    <w:qFormat/>
    <w:locked/>
    <w:rsid w:val="00EB13B8"/>
  </w:style>
  <w:style w:type="paragraph" w:styleId="Zarkazkladnhotextu2">
    <w:name w:val="Body Text Indent 2"/>
    <w:basedOn w:val="Normlny"/>
    <w:link w:val="Zarkazkladnhotextu2Char"/>
    <w:uiPriority w:val="99"/>
    <w:unhideWhenUsed/>
    <w:rsid w:val="00EB13B8"/>
    <w:pPr>
      <w:spacing w:after="120" w:line="480" w:lineRule="auto"/>
      <w:ind w:left="283"/>
    </w:pPr>
    <w:rPr>
      <w:rFonts w:ascii="Times New Roman" w:eastAsia="Calibri" w:hAnsi="Times New Roman" w:cs="Times New Roman"/>
      <w:sz w:val="20"/>
      <w:lang w:bidi="en-US"/>
    </w:rPr>
  </w:style>
  <w:style w:type="character" w:customStyle="1" w:styleId="Zarkazkladnhotextu2Char">
    <w:name w:val="Zarážka základného textu 2 Char"/>
    <w:basedOn w:val="Predvolenpsmoodseku"/>
    <w:link w:val="Zarkazkladnhotextu2"/>
    <w:uiPriority w:val="99"/>
    <w:rsid w:val="00EB13B8"/>
    <w:rPr>
      <w:rFonts w:ascii="Times New Roman" w:eastAsia="Calibri" w:hAnsi="Times New Roman" w:cs="Times New Roman"/>
      <w:sz w:val="20"/>
      <w:lang w:bidi="en-US"/>
    </w:rPr>
  </w:style>
  <w:style w:type="paragraph" w:styleId="Hlavika">
    <w:name w:val="header"/>
    <w:basedOn w:val="Normlny"/>
    <w:link w:val="HlavikaChar"/>
    <w:uiPriority w:val="99"/>
    <w:unhideWhenUsed/>
    <w:rsid w:val="00EF48CE"/>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EF48CE"/>
  </w:style>
  <w:style w:type="paragraph" w:styleId="Pta">
    <w:name w:val="footer"/>
    <w:basedOn w:val="Normlny"/>
    <w:link w:val="PtaChar"/>
    <w:uiPriority w:val="99"/>
    <w:unhideWhenUsed/>
    <w:rsid w:val="00EF48CE"/>
    <w:pPr>
      <w:tabs>
        <w:tab w:val="center" w:pos="4536"/>
        <w:tab w:val="right" w:pos="9072"/>
      </w:tabs>
      <w:spacing w:after="0" w:line="240" w:lineRule="auto"/>
    </w:pPr>
  </w:style>
  <w:style w:type="character" w:customStyle="1" w:styleId="PtaChar">
    <w:name w:val="Päta Char"/>
    <w:basedOn w:val="Predvolenpsmoodseku"/>
    <w:link w:val="Pta"/>
    <w:uiPriority w:val="99"/>
    <w:rsid w:val="00EF48CE"/>
  </w:style>
  <w:style w:type="character" w:customStyle="1" w:styleId="Nadpis1Char">
    <w:name w:val="Nadpis 1 Char"/>
    <w:basedOn w:val="Predvolenpsmoodseku"/>
    <w:link w:val="Nadpis1"/>
    <w:uiPriority w:val="9"/>
    <w:rsid w:val="009C1C50"/>
    <w:rPr>
      <w:rFonts w:ascii="Times New Roman" w:eastAsia="Times New Roman" w:hAnsi="Times New Roman" w:cs="Arial"/>
      <w:b/>
      <w:bCs/>
      <w:kern w:val="32"/>
      <w:sz w:val="24"/>
      <w:szCs w:val="32"/>
      <w:lang w:eastAsia="sk-SK"/>
    </w:rPr>
  </w:style>
  <w:style w:type="character" w:customStyle="1" w:styleId="Nadpis2Char">
    <w:name w:val="Nadpis 2 Char"/>
    <w:basedOn w:val="Predvolenpsmoodseku"/>
    <w:link w:val="Nadpis2"/>
    <w:uiPriority w:val="9"/>
    <w:semiHidden/>
    <w:rsid w:val="009C1C50"/>
    <w:rPr>
      <w:rFonts w:asciiTheme="majorHAnsi" w:eastAsiaTheme="majorEastAsia" w:hAnsiTheme="majorHAnsi" w:cstheme="majorBidi"/>
      <w:color w:val="2E74B5" w:themeColor="accent1" w:themeShade="BF"/>
      <w:sz w:val="32"/>
      <w:szCs w:val="32"/>
      <w:lang w:eastAsia="sk-SK"/>
    </w:rPr>
  </w:style>
  <w:style w:type="character" w:customStyle="1" w:styleId="Nadpis3Char">
    <w:name w:val="Nadpis 3 Char"/>
    <w:basedOn w:val="Predvolenpsmoodseku"/>
    <w:link w:val="Nadpis3"/>
    <w:uiPriority w:val="9"/>
    <w:semiHidden/>
    <w:rsid w:val="009C1C50"/>
    <w:rPr>
      <w:rFonts w:ascii="Times New Roman" w:eastAsiaTheme="majorEastAsia" w:hAnsi="Times New Roman" w:cstheme="majorBidi"/>
      <w:color w:val="2E74B5" w:themeColor="accent1" w:themeShade="BF"/>
      <w:sz w:val="28"/>
      <w:szCs w:val="28"/>
      <w:lang w:eastAsia="sk-SK"/>
    </w:rPr>
  </w:style>
  <w:style w:type="character" w:customStyle="1" w:styleId="Nadpis4Char">
    <w:name w:val="Nadpis 4 Char"/>
    <w:basedOn w:val="Predvolenpsmoodseku"/>
    <w:link w:val="Nadpis4"/>
    <w:uiPriority w:val="9"/>
    <w:semiHidden/>
    <w:rsid w:val="009C1C50"/>
    <w:rPr>
      <w:rFonts w:ascii="Times New Roman" w:eastAsiaTheme="majorEastAsia" w:hAnsi="Times New Roman" w:cstheme="majorBidi"/>
      <w:i/>
      <w:iCs/>
      <w:color w:val="2E74B5" w:themeColor="accent1" w:themeShade="BF"/>
      <w:sz w:val="20"/>
      <w:szCs w:val="20"/>
      <w:lang w:eastAsia="sk-SK"/>
    </w:rPr>
  </w:style>
  <w:style w:type="character" w:customStyle="1" w:styleId="Nadpis5Char">
    <w:name w:val="Nadpis 5 Char"/>
    <w:basedOn w:val="Predvolenpsmoodseku"/>
    <w:link w:val="Nadpis5"/>
    <w:uiPriority w:val="9"/>
    <w:semiHidden/>
    <w:rsid w:val="009C1C50"/>
    <w:rPr>
      <w:rFonts w:ascii="Times New Roman" w:eastAsiaTheme="majorEastAsia" w:hAnsi="Times New Roman" w:cstheme="majorBidi"/>
      <w:color w:val="2E74B5" w:themeColor="accent1" w:themeShade="BF"/>
      <w:sz w:val="20"/>
      <w:szCs w:val="20"/>
      <w:lang w:eastAsia="sk-SK"/>
    </w:rPr>
  </w:style>
  <w:style w:type="character" w:customStyle="1" w:styleId="Nadpis6Char">
    <w:name w:val="Nadpis 6 Char"/>
    <w:basedOn w:val="Predvolenpsmoodseku"/>
    <w:link w:val="Nadpis6"/>
    <w:uiPriority w:val="9"/>
    <w:semiHidden/>
    <w:rsid w:val="009C1C50"/>
    <w:rPr>
      <w:rFonts w:ascii="Times New Roman" w:eastAsiaTheme="majorEastAsia" w:hAnsi="Times New Roman" w:cstheme="majorBidi"/>
      <w:i/>
      <w:iCs/>
      <w:color w:val="595959" w:themeColor="text1" w:themeTint="A6"/>
      <w:sz w:val="20"/>
      <w:szCs w:val="20"/>
      <w:lang w:eastAsia="sk-SK"/>
    </w:rPr>
  </w:style>
  <w:style w:type="character" w:customStyle="1" w:styleId="Nadpis7Char">
    <w:name w:val="Nadpis 7 Char"/>
    <w:basedOn w:val="Predvolenpsmoodseku"/>
    <w:link w:val="Nadpis7"/>
    <w:uiPriority w:val="9"/>
    <w:semiHidden/>
    <w:rsid w:val="009C1C50"/>
    <w:rPr>
      <w:rFonts w:ascii="Times New Roman" w:eastAsiaTheme="majorEastAsia" w:hAnsi="Times New Roman" w:cstheme="majorBidi"/>
      <w:color w:val="595959" w:themeColor="text1" w:themeTint="A6"/>
      <w:sz w:val="20"/>
      <w:szCs w:val="20"/>
      <w:lang w:eastAsia="sk-SK"/>
    </w:rPr>
  </w:style>
  <w:style w:type="character" w:customStyle="1" w:styleId="Nadpis8Char">
    <w:name w:val="Nadpis 8 Char"/>
    <w:basedOn w:val="Predvolenpsmoodseku"/>
    <w:link w:val="Nadpis8"/>
    <w:uiPriority w:val="9"/>
    <w:semiHidden/>
    <w:rsid w:val="009C1C50"/>
    <w:rPr>
      <w:rFonts w:ascii="Times New Roman" w:eastAsiaTheme="majorEastAsia" w:hAnsi="Times New Roman" w:cstheme="majorBidi"/>
      <w:i/>
      <w:iCs/>
      <w:color w:val="272727" w:themeColor="text1" w:themeTint="D8"/>
      <w:sz w:val="20"/>
      <w:szCs w:val="20"/>
      <w:lang w:eastAsia="sk-SK"/>
    </w:rPr>
  </w:style>
  <w:style w:type="character" w:customStyle="1" w:styleId="Nadpis9Char">
    <w:name w:val="Nadpis 9 Char"/>
    <w:basedOn w:val="Predvolenpsmoodseku"/>
    <w:link w:val="Nadpis9"/>
    <w:uiPriority w:val="9"/>
    <w:semiHidden/>
    <w:rsid w:val="009C1C50"/>
    <w:rPr>
      <w:rFonts w:ascii="Times New Roman" w:eastAsiaTheme="majorEastAsia" w:hAnsi="Times New Roman" w:cstheme="majorBidi"/>
      <w:color w:val="272727" w:themeColor="text1" w:themeTint="D8"/>
      <w:sz w:val="20"/>
      <w:szCs w:val="20"/>
      <w:lang w:eastAsia="sk-SK"/>
    </w:rPr>
  </w:style>
  <w:style w:type="paragraph" w:styleId="Textpoznmkypodiarou">
    <w:name w:val="footnote text"/>
    <w:basedOn w:val="Normlny"/>
    <w:link w:val="TextpoznmkypodiarouChar"/>
    <w:semiHidden/>
    <w:rsid w:val="009C1C50"/>
    <w:pPr>
      <w:spacing w:after="0" w:line="240" w:lineRule="auto"/>
    </w:pPr>
    <w:rPr>
      <w:rFonts w:ascii="Times New Roman" w:eastAsia="Times New Roman" w:hAnsi="Times New Roman" w:cs="Times New Roman"/>
      <w:sz w:val="20"/>
      <w:szCs w:val="20"/>
      <w:lang w:eastAsia="sk-SK"/>
    </w:rPr>
  </w:style>
  <w:style w:type="character" w:customStyle="1" w:styleId="TextpoznmkypodiarouChar">
    <w:name w:val="Text poznámky pod čiarou Char"/>
    <w:basedOn w:val="Predvolenpsmoodseku"/>
    <w:link w:val="Textpoznmkypodiarou"/>
    <w:semiHidden/>
    <w:rsid w:val="009C1C50"/>
    <w:rPr>
      <w:rFonts w:ascii="Times New Roman" w:eastAsia="Times New Roman" w:hAnsi="Times New Roman" w:cs="Times New Roman"/>
      <w:sz w:val="20"/>
      <w:szCs w:val="20"/>
      <w:lang w:eastAsia="sk-SK"/>
    </w:rPr>
  </w:style>
  <w:style w:type="character" w:styleId="Odkaznapoznmkupodiarou">
    <w:name w:val="footnote reference"/>
    <w:aliases w:val="Nota,Footnote symbol,Footnote,Appel note de bas de p,BVI fnr,SUPERS"/>
    <w:rsid w:val="009C1C50"/>
    <w:rPr>
      <w:vertAlign w:val="superscript"/>
    </w:rPr>
  </w:style>
  <w:style w:type="paragraph" w:styleId="Zkladntext">
    <w:name w:val="Body Text"/>
    <w:basedOn w:val="Normlny"/>
    <w:link w:val="ZkladntextChar"/>
    <w:rsid w:val="009C1C50"/>
    <w:pPr>
      <w:spacing w:after="120" w:line="240" w:lineRule="auto"/>
    </w:pPr>
    <w:rPr>
      <w:rFonts w:ascii="Times New Roman" w:eastAsia="Times New Roman" w:hAnsi="Times New Roman" w:cs="Times New Roman"/>
      <w:sz w:val="24"/>
      <w:szCs w:val="24"/>
      <w:lang w:eastAsia="sk-SK"/>
    </w:rPr>
  </w:style>
  <w:style w:type="character" w:customStyle="1" w:styleId="ZkladntextChar">
    <w:name w:val="Základný text Char"/>
    <w:basedOn w:val="Predvolenpsmoodseku"/>
    <w:link w:val="Zkladntext"/>
    <w:rsid w:val="009C1C50"/>
    <w:rPr>
      <w:rFonts w:ascii="Times New Roman" w:eastAsia="Times New Roman" w:hAnsi="Times New Roman" w:cs="Times New Roman"/>
      <w:sz w:val="24"/>
      <w:szCs w:val="24"/>
      <w:lang w:eastAsia="sk-SK"/>
    </w:rPr>
  </w:style>
  <w:style w:type="character" w:styleId="Hypertextovprepojenie">
    <w:name w:val="Hyperlink"/>
    <w:uiPriority w:val="99"/>
    <w:unhideWhenUsed/>
    <w:rsid w:val="009C1C50"/>
    <w:rPr>
      <w:color w:val="0000FF"/>
      <w:u w:val="single"/>
    </w:rPr>
  </w:style>
  <w:style w:type="character" w:customStyle="1" w:styleId="FontStyle29">
    <w:name w:val="Font Style29"/>
    <w:uiPriority w:val="99"/>
    <w:rsid w:val="009C1C50"/>
    <w:rPr>
      <w:rFonts w:ascii="Times New Roman" w:hAnsi="Times New Roman" w:cs="Times New Roman"/>
      <w:b/>
      <w:bCs/>
      <w:sz w:val="22"/>
      <w:szCs w:val="22"/>
    </w:rPr>
  </w:style>
  <w:style w:type="character" w:styleId="slostrany">
    <w:name w:val="page number"/>
    <w:basedOn w:val="Predvolenpsmoodseku"/>
    <w:rsid w:val="009C1C50"/>
  </w:style>
  <w:style w:type="paragraph" w:styleId="Bezriadkovania">
    <w:name w:val="No Spacing"/>
    <w:qFormat/>
    <w:rsid w:val="009C1C50"/>
    <w:pPr>
      <w:spacing w:after="0" w:line="240" w:lineRule="auto"/>
    </w:pPr>
    <w:rPr>
      <w:rFonts w:ascii="Calibri" w:eastAsia="Calibri" w:hAnsi="Calibri" w:cs="Times New Roman"/>
    </w:rPr>
  </w:style>
  <w:style w:type="paragraph" w:styleId="Zkladntext2">
    <w:name w:val="Body Text 2"/>
    <w:basedOn w:val="Normlny"/>
    <w:link w:val="Zkladntext2Char"/>
    <w:rsid w:val="009C1C50"/>
    <w:pPr>
      <w:spacing w:after="120" w:line="480" w:lineRule="auto"/>
    </w:pPr>
    <w:rPr>
      <w:rFonts w:ascii="Times New Roman" w:eastAsia="Times New Roman" w:hAnsi="Times New Roman" w:cs="Times New Roman"/>
      <w:sz w:val="20"/>
      <w:szCs w:val="20"/>
      <w:lang w:eastAsia="sk-SK"/>
    </w:rPr>
  </w:style>
  <w:style w:type="character" w:customStyle="1" w:styleId="Zkladntext2Char">
    <w:name w:val="Základný text 2 Char"/>
    <w:basedOn w:val="Predvolenpsmoodseku"/>
    <w:link w:val="Zkladntext2"/>
    <w:rsid w:val="009C1C50"/>
    <w:rPr>
      <w:rFonts w:ascii="Times New Roman" w:eastAsia="Times New Roman" w:hAnsi="Times New Roman" w:cs="Times New Roman"/>
      <w:sz w:val="20"/>
      <w:szCs w:val="20"/>
      <w:lang w:eastAsia="sk-SK"/>
    </w:rPr>
  </w:style>
  <w:style w:type="paragraph" w:styleId="Textbubliny">
    <w:name w:val="Balloon Text"/>
    <w:basedOn w:val="Normlny"/>
    <w:link w:val="TextbublinyChar"/>
    <w:uiPriority w:val="99"/>
    <w:semiHidden/>
    <w:unhideWhenUsed/>
    <w:rsid w:val="009C1C50"/>
    <w:pPr>
      <w:spacing w:after="0" w:line="240" w:lineRule="auto"/>
    </w:pPr>
    <w:rPr>
      <w:rFonts w:ascii="Segoe UI" w:eastAsia="Times New Roman" w:hAnsi="Segoe UI" w:cs="Segoe UI"/>
      <w:sz w:val="18"/>
      <w:szCs w:val="18"/>
      <w:lang w:eastAsia="sk-SK"/>
    </w:rPr>
  </w:style>
  <w:style w:type="character" w:customStyle="1" w:styleId="TextbublinyChar">
    <w:name w:val="Text bubliny Char"/>
    <w:basedOn w:val="Predvolenpsmoodseku"/>
    <w:link w:val="Textbubliny"/>
    <w:uiPriority w:val="99"/>
    <w:semiHidden/>
    <w:rsid w:val="009C1C50"/>
    <w:rPr>
      <w:rFonts w:ascii="Segoe UI" w:eastAsia="Times New Roman" w:hAnsi="Segoe UI" w:cs="Segoe UI"/>
      <w:sz w:val="18"/>
      <w:szCs w:val="18"/>
      <w:lang w:eastAsia="sk-SK"/>
    </w:rPr>
  </w:style>
  <w:style w:type="character" w:styleId="Odkaznakomentr">
    <w:name w:val="annotation reference"/>
    <w:basedOn w:val="Predvolenpsmoodseku"/>
    <w:uiPriority w:val="99"/>
    <w:unhideWhenUsed/>
    <w:qFormat/>
    <w:rsid w:val="009C1C50"/>
    <w:rPr>
      <w:sz w:val="16"/>
      <w:szCs w:val="16"/>
    </w:rPr>
  </w:style>
  <w:style w:type="paragraph" w:styleId="Textkomentra">
    <w:name w:val="annotation text"/>
    <w:basedOn w:val="Normlny"/>
    <w:link w:val="TextkomentraChar"/>
    <w:uiPriority w:val="99"/>
    <w:unhideWhenUsed/>
    <w:qFormat/>
    <w:rsid w:val="009C1C50"/>
    <w:pPr>
      <w:spacing w:after="0" w:line="240" w:lineRule="auto"/>
    </w:pPr>
    <w:rPr>
      <w:rFonts w:ascii="Times New Roman" w:eastAsia="Times New Roman" w:hAnsi="Times New Roman" w:cs="Times New Roman"/>
      <w:sz w:val="20"/>
      <w:szCs w:val="20"/>
      <w:lang w:eastAsia="sk-SK"/>
    </w:rPr>
  </w:style>
  <w:style w:type="character" w:customStyle="1" w:styleId="TextkomentraChar">
    <w:name w:val="Text komentára Char"/>
    <w:basedOn w:val="Predvolenpsmoodseku"/>
    <w:link w:val="Textkomentra"/>
    <w:uiPriority w:val="99"/>
    <w:rsid w:val="009C1C50"/>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9C1C50"/>
    <w:rPr>
      <w:b/>
      <w:bCs/>
    </w:rPr>
  </w:style>
  <w:style w:type="character" w:customStyle="1" w:styleId="PredmetkomentraChar">
    <w:name w:val="Predmet komentára Char"/>
    <w:basedOn w:val="TextkomentraChar"/>
    <w:link w:val="Predmetkomentra"/>
    <w:uiPriority w:val="99"/>
    <w:semiHidden/>
    <w:rsid w:val="009C1C50"/>
    <w:rPr>
      <w:rFonts w:ascii="Times New Roman" w:eastAsia="Times New Roman" w:hAnsi="Times New Roman" w:cs="Times New Roman"/>
      <w:b/>
      <w:bCs/>
      <w:sz w:val="20"/>
      <w:szCs w:val="20"/>
      <w:lang w:eastAsia="sk-SK"/>
    </w:rPr>
  </w:style>
  <w:style w:type="character" w:styleId="PouitHypertextovPrepojenie">
    <w:name w:val="FollowedHyperlink"/>
    <w:basedOn w:val="Predvolenpsmoodseku"/>
    <w:uiPriority w:val="99"/>
    <w:semiHidden/>
    <w:unhideWhenUsed/>
    <w:rsid w:val="009C1C50"/>
    <w:rPr>
      <w:color w:val="800080"/>
      <w:u w:val="single"/>
    </w:rPr>
  </w:style>
  <w:style w:type="paragraph" w:customStyle="1" w:styleId="msonormal0">
    <w:name w:val="msonormal"/>
    <w:basedOn w:val="Normlny"/>
    <w:rsid w:val="009C1C50"/>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font5">
    <w:name w:val="font5"/>
    <w:basedOn w:val="Normlny"/>
    <w:rsid w:val="009C1C50"/>
    <w:pPr>
      <w:spacing w:before="100" w:beforeAutospacing="1" w:after="100" w:afterAutospacing="1" w:line="240" w:lineRule="auto"/>
    </w:pPr>
    <w:rPr>
      <w:rFonts w:ascii="Tahoma" w:eastAsia="Times New Roman" w:hAnsi="Tahoma" w:cs="Tahoma"/>
      <w:color w:val="000000"/>
      <w:sz w:val="18"/>
      <w:szCs w:val="18"/>
      <w:lang w:eastAsia="sk-SK"/>
    </w:rPr>
  </w:style>
  <w:style w:type="paragraph" w:customStyle="1" w:styleId="font6">
    <w:name w:val="font6"/>
    <w:basedOn w:val="Normlny"/>
    <w:rsid w:val="009C1C50"/>
    <w:pPr>
      <w:spacing w:before="100" w:beforeAutospacing="1" w:after="100" w:afterAutospacing="1" w:line="240" w:lineRule="auto"/>
    </w:pPr>
    <w:rPr>
      <w:rFonts w:ascii="Tahoma" w:eastAsia="Times New Roman" w:hAnsi="Tahoma" w:cs="Tahoma"/>
      <w:b/>
      <w:bCs/>
      <w:color w:val="000000"/>
      <w:sz w:val="18"/>
      <w:szCs w:val="18"/>
      <w:lang w:eastAsia="sk-SK"/>
    </w:rPr>
  </w:style>
  <w:style w:type="paragraph" w:customStyle="1" w:styleId="xl63">
    <w:name w:val="xl63"/>
    <w:basedOn w:val="Normlny"/>
    <w:rsid w:val="009C1C50"/>
    <w:pPr>
      <w:pBdr>
        <w:top w:val="dotted" w:sz="4" w:space="0" w:color="auto"/>
        <w:left w:val="dotted" w:sz="4" w:space="0" w:color="auto"/>
        <w:bottom w:val="dotted" w:sz="4" w:space="0" w:color="auto"/>
        <w:right w:val="dotted" w:sz="4" w:space="0" w:color="auto"/>
      </w:pBdr>
      <w:spacing w:before="100" w:beforeAutospacing="1" w:after="100" w:afterAutospacing="1" w:line="240" w:lineRule="auto"/>
    </w:pPr>
    <w:rPr>
      <w:rFonts w:ascii="Arial" w:eastAsia="Times New Roman" w:hAnsi="Arial" w:cs="Arial"/>
      <w:lang w:eastAsia="sk-SK"/>
    </w:rPr>
  </w:style>
  <w:style w:type="paragraph" w:customStyle="1" w:styleId="xl64">
    <w:name w:val="xl64"/>
    <w:basedOn w:val="Normlny"/>
    <w:rsid w:val="009C1C50"/>
    <w:pPr>
      <w:pBdr>
        <w:top w:val="dotted" w:sz="4" w:space="0" w:color="808080"/>
        <w:left w:val="dotted" w:sz="4" w:space="9" w:color="808080"/>
        <w:bottom w:val="dotted" w:sz="4" w:space="0" w:color="808080"/>
        <w:right w:val="dotted" w:sz="4" w:space="0" w:color="808080"/>
      </w:pBdr>
      <w:spacing w:before="100" w:beforeAutospacing="1" w:after="100" w:afterAutospacing="1" w:line="240" w:lineRule="auto"/>
      <w:ind w:firstLineChars="100" w:firstLine="100"/>
      <w:textAlignment w:val="center"/>
    </w:pPr>
    <w:rPr>
      <w:rFonts w:ascii="Arial" w:eastAsia="Times New Roman" w:hAnsi="Arial" w:cs="Arial"/>
      <w:color w:val="000000"/>
      <w:lang w:eastAsia="sk-SK"/>
    </w:rPr>
  </w:style>
  <w:style w:type="paragraph" w:customStyle="1" w:styleId="xl65">
    <w:name w:val="xl65"/>
    <w:basedOn w:val="Normlny"/>
    <w:rsid w:val="009C1C50"/>
    <w:pPr>
      <w:pBdr>
        <w:top w:val="dotted" w:sz="4" w:space="0" w:color="808080"/>
        <w:left w:val="dotted" w:sz="4" w:space="0" w:color="808080"/>
        <w:bottom w:val="dotted" w:sz="4" w:space="0" w:color="808080"/>
        <w:right w:val="dotted" w:sz="4" w:space="0" w:color="808080"/>
      </w:pBdr>
      <w:spacing w:before="100" w:beforeAutospacing="1" w:after="100" w:afterAutospacing="1" w:line="240" w:lineRule="auto"/>
      <w:jc w:val="center"/>
      <w:textAlignment w:val="center"/>
    </w:pPr>
    <w:rPr>
      <w:rFonts w:ascii="Arial" w:eastAsia="Times New Roman" w:hAnsi="Arial" w:cs="Arial"/>
      <w:color w:val="000000"/>
      <w:lang w:eastAsia="sk-SK"/>
    </w:rPr>
  </w:style>
  <w:style w:type="paragraph" w:customStyle="1" w:styleId="xl66">
    <w:name w:val="xl66"/>
    <w:basedOn w:val="Normlny"/>
    <w:rsid w:val="009C1C50"/>
    <w:pPr>
      <w:spacing w:before="100" w:beforeAutospacing="1" w:after="100" w:afterAutospacing="1" w:line="240" w:lineRule="auto"/>
      <w:jc w:val="center"/>
      <w:textAlignment w:val="center"/>
    </w:pPr>
    <w:rPr>
      <w:rFonts w:ascii="Arial Narrow" w:eastAsia="Times New Roman" w:hAnsi="Arial Narrow" w:cs="Times New Roman"/>
      <w:b/>
      <w:bCs/>
      <w:lang w:eastAsia="sk-SK"/>
    </w:rPr>
  </w:style>
  <w:style w:type="paragraph" w:customStyle="1" w:styleId="xl67">
    <w:name w:val="xl67"/>
    <w:basedOn w:val="Normlny"/>
    <w:rsid w:val="009C1C50"/>
    <w:pPr>
      <w:spacing w:before="100" w:beforeAutospacing="1" w:after="100" w:afterAutospacing="1" w:line="240" w:lineRule="auto"/>
      <w:jc w:val="center"/>
      <w:textAlignment w:val="center"/>
    </w:pPr>
    <w:rPr>
      <w:rFonts w:ascii="Arial Narrow" w:eastAsia="Times New Roman" w:hAnsi="Arial Narrow" w:cs="Times New Roman"/>
      <w:lang w:eastAsia="sk-SK"/>
    </w:rPr>
  </w:style>
  <w:style w:type="paragraph" w:customStyle="1" w:styleId="xl68">
    <w:name w:val="xl68"/>
    <w:basedOn w:val="Normlny"/>
    <w:rsid w:val="009C1C50"/>
    <w:pPr>
      <w:spacing w:before="100" w:beforeAutospacing="1" w:after="100" w:afterAutospacing="1" w:line="240" w:lineRule="auto"/>
      <w:jc w:val="center"/>
      <w:textAlignment w:val="center"/>
    </w:pPr>
    <w:rPr>
      <w:rFonts w:ascii="Arial" w:eastAsia="Times New Roman" w:hAnsi="Arial" w:cs="Arial"/>
      <w:lang w:eastAsia="sk-SK"/>
    </w:rPr>
  </w:style>
  <w:style w:type="paragraph" w:customStyle="1" w:styleId="xl69">
    <w:name w:val="xl69"/>
    <w:basedOn w:val="Normlny"/>
    <w:rsid w:val="009C1C50"/>
    <w:pPr>
      <w:pBdr>
        <w:top w:val="dotted" w:sz="4" w:space="0" w:color="808080"/>
        <w:left w:val="dotted" w:sz="4" w:space="0" w:color="808080"/>
        <w:bottom w:val="dotted" w:sz="4" w:space="0" w:color="808080"/>
        <w:right w:val="dotted" w:sz="4" w:space="0" w:color="808080"/>
      </w:pBdr>
      <w:spacing w:before="100" w:beforeAutospacing="1" w:after="100" w:afterAutospacing="1" w:line="240" w:lineRule="auto"/>
      <w:textAlignment w:val="center"/>
    </w:pPr>
    <w:rPr>
      <w:rFonts w:ascii="Arial" w:eastAsia="Times New Roman" w:hAnsi="Arial" w:cs="Arial"/>
      <w:color w:val="000000"/>
      <w:lang w:eastAsia="sk-SK"/>
    </w:rPr>
  </w:style>
  <w:style w:type="paragraph" w:customStyle="1" w:styleId="A3">
    <w:name w:val="A3"/>
    <w:basedOn w:val="Normlny"/>
    <w:rsid w:val="009C1C50"/>
    <w:pPr>
      <w:keepNext/>
      <w:widowControl w:val="0"/>
      <w:numPr>
        <w:numId w:val="14"/>
      </w:numPr>
      <w:tabs>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overflowPunct w:val="0"/>
      <w:spacing w:after="240" w:line="240" w:lineRule="auto"/>
      <w:jc w:val="both"/>
    </w:pPr>
    <w:rPr>
      <w:rFonts w:ascii="Arial" w:eastAsia="Arial" w:hAnsi="Arial" w:cs="Times New Roman"/>
      <w:bCs/>
      <w:color w:val="000000"/>
      <w:sz w:val="20"/>
      <w:szCs w:val="20"/>
      <w:lang w:eastAsia="zh-CN"/>
    </w:rPr>
  </w:style>
  <w:style w:type="paragraph" w:customStyle="1" w:styleId="CTL">
    <w:name w:val="CTL"/>
    <w:basedOn w:val="Normlny"/>
    <w:rsid w:val="009C1C50"/>
    <w:pPr>
      <w:widowControl w:val="0"/>
      <w:numPr>
        <w:numId w:val="15"/>
      </w:numPr>
      <w:autoSpaceDE w:val="0"/>
      <w:autoSpaceDN w:val="0"/>
      <w:adjustRightInd w:val="0"/>
      <w:spacing w:after="120" w:line="240" w:lineRule="auto"/>
      <w:jc w:val="both"/>
    </w:pPr>
    <w:rPr>
      <w:rFonts w:ascii="Times New Roman" w:eastAsia="Times New Roman" w:hAnsi="Times New Roman" w:cs="Times New Roman"/>
      <w:sz w:val="24"/>
      <w:szCs w:val="20"/>
    </w:rPr>
  </w:style>
  <w:style w:type="table" w:styleId="Mriekatabuky">
    <w:name w:val="Table Grid"/>
    <w:basedOn w:val="Normlnatabuka"/>
    <w:uiPriority w:val="59"/>
    <w:rsid w:val="009C1C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9C1C50"/>
    <w:pPr>
      <w:spacing w:after="80" w:line="240" w:lineRule="auto"/>
      <w:contextualSpacing/>
    </w:pPr>
    <w:rPr>
      <w:rFonts w:asciiTheme="majorHAnsi" w:eastAsiaTheme="majorEastAsia" w:hAnsiTheme="majorHAnsi" w:cstheme="majorBidi"/>
      <w:spacing w:val="-10"/>
      <w:kern w:val="28"/>
      <w:sz w:val="56"/>
      <w:szCs w:val="56"/>
      <w:lang w:eastAsia="sk-SK"/>
    </w:rPr>
  </w:style>
  <w:style w:type="character" w:customStyle="1" w:styleId="NzovChar">
    <w:name w:val="Názov Char"/>
    <w:basedOn w:val="Predvolenpsmoodseku"/>
    <w:link w:val="Nzov"/>
    <w:uiPriority w:val="10"/>
    <w:rsid w:val="009C1C50"/>
    <w:rPr>
      <w:rFonts w:asciiTheme="majorHAnsi" w:eastAsiaTheme="majorEastAsia" w:hAnsiTheme="majorHAnsi" w:cstheme="majorBidi"/>
      <w:spacing w:val="-10"/>
      <w:kern w:val="28"/>
      <w:sz w:val="56"/>
      <w:szCs w:val="56"/>
      <w:lang w:eastAsia="sk-SK"/>
    </w:rPr>
  </w:style>
  <w:style w:type="paragraph" w:styleId="Podtitul">
    <w:name w:val="Subtitle"/>
    <w:basedOn w:val="Normlny"/>
    <w:next w:val="Normlny"/>
    <w:link w:val="PodtitulChar"/>
    <w:uiPriority w:val="11"/>
    <w:qFormat/>
    <w:rsid w:val="009C1C50"/>
    <w:pPr>
      <w:numPr>
        <w:ilvl w:val="1"/>
      </w:numPr>
      <w:spacing w:after="160" w:line="240" w:lineRule="auto"/>
    </w:pPr>
    <w:rPr>
      <w:rFonts w:ascii="Times New Roman" w:eastAsiaTheme="majorEastAsia" w:hAnsi="Times New Roman" w:cstheme="majorBidi"/>
      <w:color w:val="595959" w:themeColor="text1" w:themeTint="A6"/>
      <w:spacing w:val="15"/>
      <w:sz w:val="28"/>
      <w:szCs w:val="28"/>
      <w:lang w:eastAsia="sk-SK"/>
    </w:rPr>
  </w:style>
  <w:style w:type="character" w:customStyle="1" w:styleId="PodtitulChar">
    <w:name w:val="Podtitul Char"/>
    <w:basedOn w:val="Predvolenpsmoodseku"/>
    <w:link w:val="Podtitul"/>
    <w:uiPriority w:val="11"/>
    <w:rsid w:val="009C1C50"/>
    <w:rPr>
      <w:rFonts w:ascii="Times New Roman" w:eastAsiaTheme="majorEastAsia" w:hAnsi="Times New Roman" w:cstheme="majorBidi"/>
      <w:color w:val="595959" w:themeColor="text1" w:themeTint="A6"/>
      <w:spacing w:val="15"/>
      <w:sz w:val="28"/>
      <w:szCs w:val="28"/>
      <w:lang w:eastAsia="sk-SK"/>
    </w:rPr>
  </w:style>
  <w:style w:type="paragraph" w:styleId="Citcia">
    <w:name w:val="Quote"/>
    <w:basedOn w:val="Normlny"/>
    <w:next w:val="Normlny"/>
    <w:link w:val="CitciaChar"/>
    <w:uiPriority w:val="29"/>
    <w:qFormat/>
    <w:rsid w:val="009C1C50"/>
    <w:pPr>
      <w:spacing w:before="160" w:after="160" w:line="240" w:lineRule="auto"/>
      <w:jc w:val="center"/>
    </w:pPr>
    <w:rPr>
      <w:rFonts w:ascii="Times New Roman" w:eastAsia="Times New Roman" w:hAnsi="Times New Roman" w:cs="Times New Roman"/>
      <w:i/>
      <w:iCs/>
      <w:color w:val="404040" w:themeColor="text1" w:themeTint="BF"/>
      <w:sz w:val="20"/>
      <w:szCs w:val="20"/>
      <w:lang w:eastAsia="sk-SK"/>
    </w:rPr>
  </w:style>
  <w:style w:type="character" w:customStyle="1" w:styleId="CitciaChar">
    <w:name w:val="Citácia Char"/>
    <w:basedOn w:val="Predvolenpsmoodseku"/>
    <w:link w:val="Citcia"/>
    <w:uiPriority w:val="29"/>
    <w:rsid w:val="009C1C50"/>
    <w:rPr>
      <w:rFonts w:ascii="Times New Roman" w:eastAsia="Times New Roman" w:hAnsi="Times New Roman" w:cs="Times New Roman"/>
      <w:i/>
      <w:iCs/>
      <w:color w:val="404040" w:themeColor="text1" w:themeTint="BF"/>
      <w:sz w:val="20"/>
      <w:szCs w:val="20"/>
      <w:lang w:eastAsia="sk-SK"/>
    </w:rPr>
  </w:style>
  <w:style w:type="character" w:styleId="Intenzvnezvraznenie">
    <w:name w:val="Intense Emphasis"/>
    <w:basedOn w:val="Predvolenpsmoodseku"/>
    <w:uiPriority w:val="21"/>
    <w:qFormat/>
    <w:rsid w:val="009C1C50"/>
    <w:rPr>
      <w:i/>
      <w:iCs/>
      <w:color w:val="2E74B5" w:themeColor="accent1" w:themeShade="BF"/>
    </w:rPr>
  </w:style>
  <w:style w:type="paragraph" w:styleId="Zvraznencitcia">
    <w:name w:val="Intense Quote"/>
    <w:basedOn w:val="Normlny"/>
    <w:next w:val="Normlny"/>
    <w:link w:val="ZvraznencitciaChar"/>
    <w:uiPriority w:val="30"/>
    <w:qFormat/>
    <w:rsid w:val="009C1C50"/>
    <w:pPr>
      <w:pBdr>
        <w:top w:val="single" w:sz="4" w:space="10" w:color="2E74B5" w:themeColor="accent1" w:themeShade="BF"/>
        <w:bottom w:val="single" w:sz="4" w:space="10" w:color="2E74B5" w:themeColor="accent1" w:themeShade="BF"/>
      </w:pBdr>
      <w:spacing w:before="360" w:after="360" w:line="240" w:lineRule="auto"/>
      <w:ind w:left="864" w:right="864"/>
      <w:jc w:val="center"/>
    </w:pPr>
    <w:rPr>
      <w:rFonts w:ascii="Times New Roman" w:eastAsia="Times New Roman" w:hAnsi="Times New Roman" w:cs="Times New Roman"/>
      <w:i/>
      <w:iCs/>
      <w:color w:val="2E74B5" w:themeColor="accent1" w:themeShade="BF"/>
      <w:sz w:val="20"/>
      <w:szCs w:val="20"/>
      <w:lang w:eastAsia="sk-SK"/>
    </w:rPr>
  </w:style>
  <w:style w:type="character" w:customStyle="1" w:styleId="ZvraznencitciaChar">
    <w:name w:val="Zvýraznená citácia Char"/>
    <w:basedOn w:val="Predvolenpsmoodseku"/>
    <w:link w:val="Zvraznencitcia"/>
    <w:uiPriority w:val="30"/>
    <w:rsid w:val="009C1C50"/>
    <w:rPr>
      <w:rFonts w:ascii="Times New Roman" w:eastAsia="Times New Roman" w:hAnsi="Times New Roman" w:cs="Times New Roman"/>
      <w:i/>
      <w:iCs/>
      <w:color w:val="2E74B5" w:themeColor="accent1" w:themeShade="BF"/>
      <w:sz w:val="20"/>
      <w:szCs w:val="20"/>
      <w:lang w:eastAsia="sk-SK"/>
    </w:rPr>
  </w:style>
  <w:style w:type="character" w:styleId="Intenzvnyodkaz">
    <w:name w:val="Intense Reference"/>
    <w:basedOn w:val="Predvolenpsmoodseku"/>
    <w:uiPriority w:val="32"/>
    <w:qFormat/>
    <w:rsid w:val="009C1C50"/>
    <w:rPr>
      <w:b/>
      <w:bCs/>
      <w:smallCaps/>
      <w:color w:val="2E74B5" w:themeColor="accent1" w:themeShade="BF"/>
      <w:spacing w:val="5"/>
    </w:rPr>
  </w:style>
  <w:style w:type="numbering" w:customStyle="1" w:styleId="Bezzoznamu1">
    <w:name w:val="Bez zoznamu1"/>
    <w:next w:val="Bezzoznamu"/>
    <w:uiPriority w:val="99"/>
    <w:semiHidden/>
    <w:unhideWhenUsed/>
    <w:rsid w:val="009C1C50"/>
  </w:style>
  <w:style w:type="table" w:customStyle="1" w:styleId="Mriekatabuky1">
    <w:name w:val="Mriežka tabuľky1"/>
    <w:basedOn w:val="Normlnatabuka"/>
    <w:next w:val="Mriekatabuky"/>
    <w:uiPriority w:val="59"/>
    <w:rsid w:val="009C1C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5773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8/08/relationships/commentsExtensible" Target="commentsExtensi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DD1820-51B2-4A42-B34A-B51E68250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25</Pages>
  <Words>6500</Words>
  <Characters>37050</Characters>
  <Application>Microsoft Office Word</Application>
  <DocSecurity>0</DocSecurity>
  <Lines>308</Lines>
  <Paragraphs>86</Paragraphs>
  <ScaleCrop>false</ScaleCrop>
  <HeadingPairs>
    <vt:vector size="2" baseType="variant">
      <vt:variant>
        <vt:lpstr>Názov</vt:lpstr>
      </vt:variant>
      <vt:variant>
        <vt:i4>1</vt:i4>
      </vt:variant>
    </vt:vector>
  </HeadingPairs>
  <TitlesOfParts>
    <vt:vector size="1" baseType="lpstr">
      <vt:lpstr/>
    </vt:vector>
  </TitlesOfParts>
  <Company>HP Inc.</Company>
  <LinksUpToDate>false</LinksUpToDate>
  <CharactersWithSpaces>43464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Starčevič</dc:creator>
  <cp:keywords/>
  <dc:description/>
  <cp:lastModifiedBy>Martina Hlavová</cp:lastModifiedBy>
  <cp:revision>8</cp:revision>
  <dcterms:created xsi:type="dcterms:W3CDTF">2025-02-06T07:26:00Z</dcterms:created>
  <dcterms:modified xsi:type="dcterms:W3CDTF">2025-02-10T06:20:00Z</dcterms:modified>
</cp:coreProperties>
</file>