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CF06AD" w:rsidRDefault="00B34C42" w:rsidP="00CF06AD">
      <w:pPr>
        <w:pStyle w:val="Nadpis2"/>
      </w:pPr>
      <w:r w:rsidRPr="00CF06AD">
        <w:t xml:space="preserve">čestné </w:t>
      </w:r>
      <w:proofErr w:type="spellStart"/>
      <w:r w:rsidRPr="00CF06AD">
        <w:t>vyhlásenie</w:t>
      </w:r>
      <w:proofErr w:type="spellEnd"/>
      <w:r w:rsidRPr="00CF06AD">
        <w:t xml:space="preserve"> </w:t>
      </w:r>
      <w:proofErr w:type="spellStart"/>
      <w:r w:rsidRPr="00CF06AD">
        <w:t>uchádzača</w:t>
      </w:r>
      <w:proofErr w:type="spellEnd"/>
      <w:r w:rsidRPr="00CF06AD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64B4CCD" w:rsidR="00B34C42" w:rsidRPr="00B8389C" w:rsidRDefault="00B34C42" w:rsidP="0097093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3B727E">
        <w:rPr>
          <w:rFonts w:ascii="Arial Narrow" w:hAnsi="Arial Narrow" w:cs="Times New Roman"/>
          <w:sz w:val="24"/>
          <w:szCs w:val="24"/>
        </w:rPr>
        <w:t>islosti so zákazkou na predmet</w:t>
      </w:r>
      <w:r w:rsidRPr="00B8389C">
        <w:rPr>
          <w:rFonts w:ascii="Arial Narrow" w:hAnsi="Arial Narrow" w:cs="Times New Roman"/>
          <w:sz w:val="24"/>
          <w:szCs w:val="24"/>
        </w:rPr>
        <w:t xml:space="preserve"> „</w:t>
      </w:r>
      <w:r w:rsidR="00BF729E" w:rsidRPr="00BF729E">
        <w:rPr>
          <w:rFonts w:ascii="Arial Narrow" w:hAnsi="Arial Narrow" w:cs="Times New Roman"/>
          <w:b/>
          <w:sz w:val="24"/>
          <w:szCs w:val="24"/>
        </w:rPr>
        <w:t>Nákup bielej techniky</w:t>
      </w:r>
      <w:r w:rsidRPr="00B8389C">
        <w:rPr>
          <w:rFonts w:ascii="Arial Narrow" w:hAnsi="Arial Narrow" w:cs="Times New Roman"/>
          <w:sz w:val="24"/>
          <w:szCs w:val="24"/>
        </w:rPr>
        <w:t xml:space="preserve">“ </w:t>
      </w:r>
      <w:r w:rsidR="00D1134A" w:rsidRPr="00D26EC3">
        <w:rPr>
          <w:rFonts w:ascii="Arial Narrow" w:hAnsi="Arial Narrow" w:cs="Times New Roman"/>
          <w:sz w:val="24"/>
          <w:szCs w:val="24"/>
        </w:rPr>
        <w:t xml:space="preserve">ID zákazky </w:t>
      </w:r>
      <w:r w:rsidR="00BF729E" w:rsidRPr="00BF729E">
        <w:rPr>
          <w:rFonts w:ascii="Arial Narrow" w:hAnsi="Arial Narrow" w:cs="Times New Roman"/>
          <w:sz w:val="24"/>
          <w:szCs w:val="24"/>
        </w:rPr>
        <w:t>63587</w:t>
      </w:r>
      <w:r w:rsidR="003B727E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970934" w:rsidRPr="00970934">
        <w:rPr>
          <w:rFonts w:ascii="Arial Narrow" w:hAnsi="Arial Narrow" w:cs="Times New Roman"/>
          <w:sz w:val="24"/>
          <w:szCs w:val="24"/>
        </w:rPr>
        <w:t xml:space="preserve">Elektrospotrebiče, klimatizácia, kuchynská a biela </w:t>
      </w:r>
      <w:proofErr w:type="spellStart"/>
      <w:r w:rsidR="00970934" w:rsidRPr="00970934">
        <w:rPr>
          <w:rFonts w:ascii="Arial Narrow" w:hAnsi="Arial Narrow" w:cs="Times New Roman"/>
          <w:sz w:val="24"/>
          <w:szCs w:val="24"/>
        </w:rPr>
        <w:t>technika_DNS</w:t>
      </w:r>
      <w:proofErr w:type="spellEnd"/>
      <w:r w:rsidR="007E3F84">
        <w:rPr>
          <w:rFonts w:ascii="Arial Narrow" w:hAnsi="Arial Narrow" w:cs="Times New Roman"/>
          <w:sz w:val="24"/>
          <w:szCs w:val="24"/>
        </w:rPr>
        <w:t xml:space="preserve"> ID </w:t>
      </w:r>
      <w:r w:rsidR="007E3F84" w:rsidRPr="007E3F84">
        <w:rPr>
          <w:rFonts w:ascii="Arial Narrow" w:hAnsi="Arial Narrow" w:cs="Times New Roman"/>
          <w:sz w:val="24"/>
          <w:szCs w:val="24"/>
        </w:rPr>
        <w:t>29450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  <w:r w:rsidR="00970934">
        <w:rPr>
          <w:rFonts w:ascii="Arial Narrow" w:hAnsi="Arial Narrow" w:cs="Times New Roman"/>
          <w:sz w:val="24"/>
          <w:szCs w:val="24"/>
        </w:rPr>
        <w:t xml:space="preserve"> </w:t>
      </w: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CF06AD">
      <w:pPr>
        <w:pStyle w:val="Nadpis2"/>
      </w:pPr>
      <w:bookmarkStart w:id="0" w:name="_GoBack"/>
      <w:bookmarkEnd w:id="0"/>
    </w:p>
    <w:sectPr w:rsidR="00E57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43739" w14:textId="77777777" w:rsidR="00E52C41" w:rsidRDefault="00E52C41" w:rsidP="00DF3A42">
      <w:r>
        <w:separator/>
      </w:r>
    </w:p>
  </w:endnote>
  <w:endnote w:type="continuationSeparator" w:id="0">
    <w:p w14:paraId="32B66FA9" w14:textId="77777777" w:rsidR="00E52C41" w:rsidRDefault="00E52C4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DBA70" w14:textId="517D7AE3" w:rsidR="00CF06AD" w:rsidRPr="005F4E56" w:rsidRDefault="005F4E56" w:rsidP="005F4E56">
    <w:pPr>
      <w:pStyle w:val="Pta"/>
    </w:pPr>
    <w:r w:rsidRPr="005F4E56">
      <w:rPr>
        <w:rFonts w:ascii="Arial Narrow" w:hAnsi="Arial Narrow"/>
      </w:rPr>
      <w:t>Nákup bielej techniky</w:t>
    </w:r>
    <w:r>
      <w:rPr>
        <w:rFonts w:ascii="Arial Narrow" w:hAnsi="Arial Narrow"/>
      </w:rPr>
      <w:t xml:space="preserve"> / ID 63587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327E4" w14:textId="77777777" w:rsidR="00E52C41" w:rsidRDefault="00E52C41" w:rsidP="00DF3A42">
      <w:r>
        <w:separator/>
      </w:r>
    </w:p>
  </w:footnote>
  <w:footnote w:type="continuationSeparator" w:id="0">
    <w:p w14:paraId="178EA932" w14:textId="77777777" w:rsidR="00E52C41" w:rsidRDefault="00E52C4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67CC"/>
    <w:rsid w:val="000630A2"/>
    <w:rsid w:val="00075DBB"/>
    <w:rsid w:val="00081B3E"/>
    <w:rsid w:val="000B50BE"/>
    <w:rsid w:val="0017455F"/>
    <w:rsid w:val="001A66FB"/>
    <w:rsid w:val="001E125B"/>
    <w:rsid w:val="00212146"/>
    <w:rsid w:val="00221DBE"/>
    <w:rsid w:val="002374A3"/>
    <w:rsid w:val="002F3CC4"/>
    <w:rsid w:val="0030196B"/>
    <w:rsid w:val="003468C1"/>
    <w:rsid w:val="003B2750"/>
    <w:rsid w:val="003B727E"/>
    <w:rsid w:val="0043436F"/>
    <w:rsid w:val="00461D43"/>
    <w:rsid w:val="00495D63"/>
    <w:rsid w:val="004B1643"/>
    <w:rsid w:val="004B758A"/>
    <w:rsid w:val="00555FCB"/>
    <w:rsid w:val="00596FCF"/>
    <w:rsid w:val="005C73B9"/>
    <w:rsid w:val="005D22AE"/>
    <w:rsid w:val="005F4E56"/>
    <w:rsid w:val="00685E2A"/>
    <w:rsid w:val="00691536"/>
    <w:rsid w:val="006B56D7"/>
    <w:rsid w:val="006D7ECF"/>
    <w:rsid w:val="006E681D"/>
    <w:rsid w:val="007C0126"/>
    <w:rsid w:val="007D1755"/>
    <w:rsid w:val="007D5BD0"/>
    <w:rsid w:val="007D7312"/>
    <w:rsid w:val="007E3F84"/>
    <w:rsid w:val="008022BE"/>
    <w:rsid w:val="00821A09"/>
    <w:rsid w:val="00854954"/>
    <w:rsid w:val="008A18EB"/>
    <w:rsid w:val="00950EE4"/>
    <w:rsid w:val="00962601"/>
    <w:rsid w:val="00970934"/>
    <w:rsid w:val="00A130B4"/>
    <w:rsid w:val="00A566DA"/>
    <w:rsid w:val="00A83926"/>
    <w:rsid w:val="00A85D80"/>
    <w:rsid w:val="00A953C2"/>
    <w:rsid w:val="00AB48BD"/>
    <w:rsid w:val="00AD685C"/>
    <w:rsid w:val="00B25EF1"/>
    <w:rsid w:val="00B26A33"/>
    <w:rsid w:val="00B34C42"/>
    <w:rsid w:val="00B8389C"/>
    <w:rsid w:val="00BD7F42"/>
    <w:rsid w:val="00BF729E"/>
    <w:rsid w:val="00C0484F"/>
    <w:rsid w:val="00C16298"/>
    <w:rsid w:val="00C41726"/>
    <w:rsid w:val="00CA109F"/>
    <w:rsid w:val="00CC1F65"/>
    <w:rsid w:val="00CC31D9"/>
    <w:rsid w:val="00CF06AD"/>
    <w:rsid w:val="00D03238"/>
    <w:rsid w:val="00D038D2"/>
    <w:rsid w:val="00D1134A"/>
    <w:rsid w:val="00D26EC3"/>
    <w:rsid w:val="00DD72C5"/>
    <w:rsid w:val="00DE0F58"/>
    <w:rsid w:val="00DF3A42"/>
    <w:rsid w:val="00DF42AE"/>
    <w:rsid w:val="00E52C41"/>
    <w:rsid w:val="00E57D06"/>
    <w:rsid w:val="00EB09B1"/>
    <w:rsid w:val="00EC1471"/>
    <w:rsid w:val="00EE007A"/>
    <w:rsid w:val="00F80E8F"/>
    <w:rsid w:val="00FB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F06AD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F06AD"/>
    <w:rPr>
      <w:rFonts w:ascii="Arial Narrow" w:eastAsia="Times New Roman" w:hAnsi="Arial Narrow" w:cs="Times New Roman"/>
      <w:b/>
      <w:bCs/>
      <w:smallCaps/>
      <w:sz w:val="28"/>
      <w:szCs w:val="28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Leokádia Mazureková</dc:creator>
  <cp:lastModifiedBy>Martina Hlavová</cp:lastModifiedBy>
  <cp:revision>5</cp:revision>
  <dcterms:created xsi:type="dcterms:W3CDTF">2025-01-29T10:53:00Z</dcterms:created>
  <dcterms:modified xsi:type="dcterms:W3CDTF">2025-02-10T06:35:00Z</dcterms:modified>
</cp:coreProperties>
</file>