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59D08A" w14:textId="7E55653E" w:rsidR="00A95295" w:rsidRPr="000B4ECA" w:rsidRDefault="00A95295" w:rsidP="00A95295">
      <w:pPr>
        <w:spacing w:after="120"/>
        <w:jc w:val="center"/>
        <w:rPr>
          <w:rFonts w:ascii="Arial Narrow" w:hAnsi="Arial Narrow"/>
          <w:sz w:val="24"/>
          <w:szCs w:val="24"/>
        </w:rPr>
      </w:pPr>
      <w:r w:rsidRPr="000B4ECA">
        <w:rPr>
          <w:rFonts w:ascii="Arial Narrow" w:hAnsi="Arial Narrow"/>
          <w:sz w:val="24"/>
          <w:szCs w:val="24"/>
        </w:rPr>
        <w:t>(Návrh)</w:t>
      </w:r>
    </w:p>
    <w:p w14:paraId="3CFA8BAC" w14:textId="4965C55C" w:rsidR="00FC2417" w:rsidRDefault="006056F6" w:rsidP="0091435F">
      <w:pPr>
        <w:spacing w:after="120"/>
        <w:jc w:val="center"/>
        <w:rPr>
          <w:rFonts w:ascii="Arial Narrow" w:hAnsi="Arial Narrow"/>
          <w:b/>
          <w:sz w:val="28"/>
          <w:szCs w:val="28"/>
        </w:rPr>
      </w:pPr>
      <w:r w:rsidRPr="006056F6">
        <w:rPr>
          <w:rFonts w:ascii="Arial Narrow" w:hAnsi="Arial Narrow"/>
          <w:b/>
          <w:sz w:val="28"/>
          <w:szCs w:val="28"/>
        </w:rPr>
        <w:t>KÚPNA ZMLUVA</w:t>
      </w:r>
      <w:r w:rsidR="00063F4E">
        <w:rPr>
          <w:rFonts w:ascii="Arial Narrow" w:hAnsi="Arial Narrow"/>
          <w:b/>
          <w:sz w:val="28"/>
          <w:szCs w:val="28"/>
        </w:rPr>
        <w:t xml:space="preserve"> </w:t>
      </w:r>
    </w:p>
    <w:p w14:paraId="3D221C64" w14:textId="40750F75" w:rsidR="000B1213" w:rsidRPr="000B1213" w:rsidRDefault="000B1213" w:rsidP="0091435F">
      <w:pPr>
        <w:spacing w:after="120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č</w:t>
      </w:r>
      <w:r w:rsidRPr="000B1213">
        <w:rPr>
          <w:rFonts w:ascii="Arial Narrow" w:hAnsi="Arial Narrow"/>
          <w:b/>
          <w:sz w:val="28"/>
          <w:szCs w:val="28"/>
        </w:rPr>
        <w:t xml:space="preserve">. </w:t>
      </w:r>
      <w:proofErr w:type="spellStart"/>
      <w:r w:rsidR="00AE0FCA">
        <w:rPr>
          <w:rFonts w:ascii="Arial Narrow" w:hAnsi="Arial Narrow"/>
          <w:b/>
          <w:sz w:val="28"/>
          <w:szCs w:val="28"/>
        </w:rPr>
        <w:t>xxxxx</w:t>
      </w:r>
      <w:proofErr w:type="spellEnd"/>
    </w:p>
    <w:p w14:paraId="72CD2504" w14:textId="77777777" w:rsidR="006F23C1" w:rsidRPr="00930F80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uzatvorená </w:t>
      </w:r>
      <w:r w:rsidRPr="00485F33">
        <w:rPr>
          <w:rFonts w:ascii="Arial Narrow" w:hAnsi="Arial Narrow"/>
          <w:sz w:val="22"/>
          <w:szCs w:val="22"/>
        </w:rPr>
        <w:t>podľa § 409</w:t>
      </w:r>
      <w:r w:rsidRPr="00930F80">
        <w:rPr>
          <w:rFonts w:ascii="Arial Narrow" w:hAnsi="Arial Narrow"/>
          <w:sz w:val="22"/>
          <w:szCs w:val="22"/>
        </w:rPr>
        <w:t xml:space="preserve"> a</w:t>
      </w:r>
      <w:r>
        <w:rPr>
          <w:rFonts w:ascii="Arial Narrow" w:hAnsi="Arial Narrow"/>
          <w:sz w:val="22"/>
          <w:szCs w:val="22"/>
        </w:rPr>
        <w:t> </w:t>
      </w:r>
      <w:proofErr w:type="spellStart"/>
      <w:r w:rsidRPr="00930F80">
        <w:rPr>
          <w:rFonts w:ascii="Arial Narrow" w:hAnsi="Arial Narrow"/>
          <w:sz w:val="22"/>
          <w:szCs w:val="22"/>
        </w:rPr>
        <w:t>nasl</w:t>
      </w:r>
      <w:proofErr w:type="spellEnd"/>
      <w:r>
        <w:rPr>
          <w:rFonts w:ascii="Arial Narrow" w:hAnsi="Arial Narrow"/>
          <w:sz w:val="22"/>
          <w:szCs w:val="22"/>
        </w:rPr>
        <w:t xml:space="preserve">. </w:t>
      </w:r>
      <w:r w:rsidRPr="00930F80">
        <w:rPr>
          <w:rFonts w:ascii="Arial Narrow" w:hAnsi="Arial Narrow"/>
          <w:sz w:val="22"/>
          <w:szCs w:val="22"/>
        </w:rPr>
        <w:t>zákona č. 513/1991 Zb. Obchodný zákonník</w:t>
      </w:r>
    </w:p>
    <w:p w14:paraId="4311FAFF" w14:textId="77777777" w:rsidR="006F23C1" w:rsidRPr="00BB427D" w:rsidRDefault="006F23C1" w:rsidP="006F23C1">
      <w:pPr>
        <w:jc w:val="center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 znení neskorších predpisov (</w:t>
      </w:r>
      <w:r w:rsidRPr="00930F80">
        <w:rPr>
          <w:rFonts w:ascii="Arial Narrow" w:hAnsi="Arial Narrow"/>
          <w:sz w:val="22"/>
          <w:szCs w:val="22"/>
        </w:rPr>
        <w:t>ďalej len „</w:t>
      </w:r>
      <w:r w:rsidRPr="006056F6">
        <w:rPr>
          <w:rFonts w:ascii="Arial Narrow" w:hAnsi="Arial Narrow"/>
          <w:b/>
          <w:sz w:val="22"/>
          <w:szCs w:val="22"/>
        </w:rPr>
        <w:t>Obchodný</w:t>
      </w:r>
      <w:r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b/>
          <w:sz w:val="22"/>
          <w:szCs w:val="22"/>
        </w:rPr>
        <w:t>zákon</w:t>
      </w:r>
      <w:r>
        <w:rPr>
          <w:rFonts w:ascii="Arial Narrow" w:hAnsi="Arial Narrow"/>
          <w:b/>
          <w:sz w:val="22"/>
          <w:szCs w:val="22"/>
        </w:rPr>
        <w:t>ník</w:t>
      </w:r>
      <w:r w:rsidRPr="00930F80">
        <w:rPr>
          <w:rFonts w:ascii="Arial Narrow" w:hAnsi="Arial Narrow"/>
          <w:sz w:val="22"/>
          <w:szCs w:val="22"/>
        </w:rPr>
        <w:t>“)</w:t>
      </w:r>
      <w:r>
        <w:rPr>
          <w:rFonts w:ascii="Arial Narrow" w:hAnsi="Arial Narrow"/>
          <w:sz w:val="22"/>
          <w:szCs w:val="22"/>
        </w:rPr>
        <w:t xml:space="preserve"> a podľa § 32 a </w:t>
      </w:r>
      <w:proofErr w:type="spellStart"/>
      <w:r>
        <w:rPr>
          <w:rFonts w:ascii="Arial Narrow" w:hAnsi="Arial Narrow"/>
          <w:sz w:val="22"/>
          <w:szCs w:val="22"/>
        </w:rPr>
        <w:t>nasl</w:t>
      </w:r>
      <w:proofErr w:type="spellEnd"/>
      <w:r>
        <w:rPr>
          <w:rFonts w:ascii="Arial Narrow" w:hAnsi="Arial Narrow"/>
          <w:sz w:val="22"/>
          <w:szCs w:val="22"/>
        </w:rPr>
        <w:t xml:space="preserve">. </w:t>
      </w:r>
      <w:r w:rsidRPr="00BA2865">
        <w:rPr>
          <w:rFonts w:ascii="Arial Narrow" w:hAnsi="Arial Narrow"/>
          <w:sz w:val="22"/>
          <w:szCs w:val="22"/>
        </w:rPr>
        <w:t xml:space="preserve">zákona č. 343/2015 Z. z., </w:t>
      </w:r>
      <w:r w:rsidRPr="00BA2865">
        <w:rPr>
          <w:rFonts w:ascii="Arial Narrow" w:hAnsi="Arial Narrow" w:cs="Calibri"/>
          <w:bCs/>
          <w:sz w:val="22"/>
          <w:szCs w:val="22"/>
        </w:rPr>
        <w:t xml:space="preserve">o verejnom obstarávaní a o zmene a doplnení niektorých zákonov </w:t>
      </w:r>
    </w:p>
    <w:p w14:paraId="23D6DBE2" w14:textId="77777777" w:rsidR="006F23C1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BB427D">
        <w:rPr>
          <w:rFonts w:ascii="Arial Narrow" w:hAnsi="Arial Narrow" w:cs="Calibri"/>
          <w:bCs/>
          <w:sz w:val="22"/>
          <w:szCs w:val="22"/>
        </w:rPr>
        <w:t xml:space="preserve">v znení neskorších predpisov </w:t>
      </w:r>
      <w:r w:rsidRPr="00BA2865">
        <w:rPr>
          <w:rFonts w:ascii="Arial Narrow" w:hAnsi="Arial Narrow" w:cs="Calibri"/>
          <w:bCs/>
          <w:sz w:val="22"/>
          <w:szCs w:val="22"/>
        </w:rPr>
        <w:t>(ďalej len „</w:t>
      </w:r>
      <w:r w:rsidRPr="00BA2865">
        <w:rPr>
          <w:rFonts w:ascii="Arial Narrow" w:hAnsi="Arial Narrow" w:cs="Calibri"/>
          <w:b/>
          <w:bCs/>
          <w:sz w:val="22"/>
          <w:szCs w:val="22"/>
        </w:rPr>
        <w:t>zákon o verejnom obstarávaní</w:t>
      </w:r>
      <w:r w:rsidRPr="00BA2865">
        <w:rPr>
          <w:rFonts w:ascii="Arial Narrow" w:hAnsi="Arial Narrow" w:cs="Calibri"/>
          <w:bCs/>
          <w:sz w:val="22"/>
          <w:szCs w:val="22"/>
        </w:rPr>
        <w:t>“)</w:t>
      </w:r>
    </w:p>
    <w:p w14:paraId="04BE3F60" w14:textId="77777777" w:rsidR="006F23C1" w:rsidRPr="00930F80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(ďalej len „</w:t>
      </w:r>
      <w:r w:rsidRPr="00930F80">
        <w:rPr>
          <w:rFonts w:ascii="Arial Narrow" w:hAnsi="Arial Narrow"/>
          <w:b/>
          <w:sz w:val="22"/>
          <w:szCs w:val="22"/>
        </w:rPr>
        <w:t>zmluva</w:t>
      </w:r>
      <w:r w:rsidRPr="00930F80">
        <w:rPr>
          <w:rFonts w:ascii="Arial Narrow" w:hAnsi="Arial Narrow"/>
          <w:sz w:val="22"/>
          <w:szCs w:val="22"/>
        </w:rPr>
        <w:t>“)</w:t>
      </w:r>
    </w:p>
    <w:p w14:paraId="11920A4A" w14:textId="77777777" w:rsidR="006F23C1" w:rsidRPr="00930F80" w:rsidRDefault="006F23C1" w:rsidP="006F23C1">
      <w:pPr>
        <w:rPr>
          <w:rFonts w:ascii="Arial Narrow" w:hAnsi="Arial Narrow"/>
          <w:sz w:val="22"/>
          <w:szCs w:val="22"/>
        </w:rPr>
      </w:pPr>
    </w:p>
    <w:p w14:paraId="0CD841D5" w14:textId="77777777" w:rsidR="008434BF" w:rsidRDefault="008434BF" w:rsidP="00FC2417">
      <w:pPr>
        <w:rPr>
          <w:rFonts w:ascii="Arial Narrow" w:hAnsi="Arial Narrow"/>
          <w:sz w:val="22"/>
          <w:szCs w:val="22"/>
        </w:rPr>
      </w:pPr>
    </w:p>
    <w:p w14:paraId="5F62382E" w14:textId="77777777" w:rsidR="008434BF" w:rsidRPr="00930F80" w:rsidRDefault="008434BF" w:rsidP="00FC2417">
      <w:pPr>
        <w:rPr>
          <w:rFonts w:ascii="Arial Narrow" w:hAnsi="Arial Narrow"/>
          <w:sz w:val="22"/>
          <w:szCs w:val="22"/>
        </w:rPr>
      </w:pPr>
    </w:p>
    <w:p w14:paraId="56123891" w14:textId="77777777" w:rsidR="00FC2417" w:rsidRPr="00930F80" w:rsidRDefault="00FC2417" w:rsidP="00783508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930F80">
        <w:rPr>
          <w:rFonts w:ascii="Arial Narrow" w:hAnsi="Arial Narrow"/>
          <w:b/>
          <w:sz w:val="22"/>
          <w:szCs w:val="22"/>
        </w:rPr>
        <w:t>Článok I.</w:t>
      </w:r>
    </w:p>
    <w:p w14:paraId="1410F62F" w14:textId="77777777" w:rsidR="00FC2417" w:rsidRPr="00930F80" w:rsidRDefault="00FC2417" w:rsidP="00692314">
      <w:pPr>
        <w:pStyle w:val="Odsekzoznamu"/>
        <w:tabs>
          <w:tab w:val="clear" w:pos="2160"/>
          <w:tab w:val="clear" w:pos="2880"/>
          <w:tab w:val="clear" w:pos="4500"/>
        </w:tabs>
        <w:ind w:left="0"/>
        <w:jc w:val="center"/>
        <w:rPr>
          <w:lang w:val="sk-SK"/>
        </w:rPr>
      </w:pPr>
      <w:r w:rsidRPr="00930F80">
        <w:rPr>
          <w:rFonts w:ascii="Arial Narrow" w:hAnsi="Arial Narrow"/>
          <w:b/>
          <w:sz w:val="22"/>
          <w:szCs w:val="22"/>
          <w:lang w:val="sk-SK"/>
        </w:rPr>
        <w:t>Zmluvné strany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4516"/>
        <w:gridCol w:w="4556"/>
      </w:tblGrid>
      <w:tr w:rsidR="001B01D3" w:rsidRPr="00565125" w14:paraId="3D896456" w14:textId="77777777" w:rsidTr="009E7CED">
        <w:tc>
          <w:tcPr>
            <w:tcW w:w="4516" w:type="dxa"/>
            <w:shd w:val="clear" w:color="auto" w:fill="auto"/>
          </w:tcPr>
          <w:p w14:paraId="69C124F1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  <w:t>Kupujúci:</w:t>
            </w:r>
          </w:p>
        </w:tc>
        <w:tc>
          <w:tcPr>
            <w:tcW w:w="4556" w:type="dxa"/>
            <w:shd w:val="clear" w:color="auto" w:fill="auto"/>
          </w:tcPr>
          <w:p w14:paraId="31B3106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0B1213" w:rsidRPr="00565125" w14:paraId="50F2AF6F" w14:textId="77777777" w:rsidTr="009E7CED">
        <w:tc>
          <w:tcPr>
            <w:tcW w:w="4516" w:type="dxa"/>
            <w:shd w:val="clear" w:color="auto" w:fill="auto"/>
          </w:tcPr>
          <w:p w14:paraId="5ADB0910" w14:textId="77777777" w:rsidR="000B1213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sz w:val="22"/>
                <w:szCs w:val="22"/>
                <w:lang w:val="sk-SK"/>
              </w:rPr>
            </w:pPr>
          </w:p>
          <w:p w14:paraId="1FF79224" w14:textId="77777777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556" w:type="dxa"/>
            <w:shd w:val="clear" w:color="auto" w:fill="auto"/>
          </w:tcPr>
          <w:p w14:paraId="6A251874" w14:textId="77777777" w:rsidR="000B1213" w:rsidRDefault="000B1213" w:rsidP="000B1213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71367350" w14:textId="2C27FE2C" w:rsidR="000B1213" w:rsidRPr="00565125" w:rsidRDefault="000B1213" w:rsidP="000B1213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Slovenská republika v zastúpení </w:t>
            </w:r>
            <w:r w:rsidRPr="00565125">
              <w:rPr>
                <w:rFonts w:ascii="Arial Narrow" w:hAnsi="Arial Narrow"/>
                <w:sz w:val="22"/>
                <w:szCs w:val="22"/>
              </w:rPr>
              <w:t>Ministerstva vnútra         Slovenskej republiky</w:t>
            </w:r>
          </w:p>
        </w:tc>
      </w:tr>
      <w:tr w:rsidR="000B1213" w:rsidRPr="00565125" w14:paraId="61B38273" w14:textId="77777777" w:rsidTr="009E7CED">
        <w:tc>
          <w:tcPr>
            <w:tcW w:w="4516" w:type="dxa"/>
            <w:shd w:val="clear" w:color="auto" w:fill="auto"/>
          </w:tcPr>
          <w:p w14:paraId="09411A68" w14:textId="77777777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556" w:type="dxa"/>
            <w:shd w:val="clear" w:color="auto" w:fill="auto"/>
          </w:tcPr>
          <w:p w14:paraId="219EBC88" w14:textId="0500AD15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Pribinova 2, 812 72 Bratislava, Slovenská republika</w:t>
            </w:r>
          </w:p>
        </w:tc>
      </w:tr>
      <w:tr w:rsidR="000B1213" w:rsidRPr="00565125" w14:paraId="1A310ADB" w14:textId="77777777" w:rsidTr="009E7CED">
        <w:tc>
          <w:tcPr>
            <w:tcW w:w="4516" w:type="dxa"/>
            <w:shd w:val="clear" w:color="auto" w:fill="auto"/>
          </w:tcPr>
          <w:p w14:paraId="3EA055D6" w14:textId="77777777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V zastúpení:                                      </w:t>
            </w:r>
          </w:p>
        </w:tc>
        <w:tc>
          <w:tcPr>
            <w:tcW w:w="4556" w:type="dxa"/>
            <w:shd w:val="clear" w:color="auto" w:fill="auto"/>
          </w:tcPr>
          <w:p w14:paraId="2809C757" w14:textId="6CCD5C50" w:rsidR="000B1213" w:rsidRPr="00565125" w:rsidRDefault="000B1213" w:rsidP="00462684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0B1213" w:rsidRPr="00565125" w14:paraId="46C96383" w14:textId="77777777" w:rsidTr="009E7CED">
        <w:tc>
          <w:tcPr>
            <w:tcW w:w="4516" w:type="dxa"/>
            <w:shd w:val="clear" w:color="auto" w:fill="auto"/>
          </w:tcPr>
          <w:p w14:paraId="667A3A83" w14:textId="77777777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556" w:type="dxa"/>
            <w:shd w:val="clear" w:color="auto" w:fill="auto"/>
          </w:tcPr>
          <w:p w14:paraId="7A23B450" w14:textId="1A62E0C4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00151866</w:t>
            </w:r>
          </w:p>
        </w:tc>
      </w:tr>
      <w:tr w:rsidR="000B1213" w:rsidRPr="00565125" w14:paraId="385D11E7" w14:textId="77777777" w:rsidTr="009E7CED">
        <w:tc>
          <w:tcPr>
            <w:tcW w:w="4516" w:type="dxa"/>
            <w:shd w:val="clear" w:color="auto" w:fill="auto"/>
          </w:tcPr>
          <w:p w14:paraId="36FB7B92" w14:textId="77777777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556" w:type="dxa"/>
            <w:shd w:val="clear" w:color="auto" w:fill="auto"/>
          </w:tcPr>
          <w:p w14:paraId="68C067DA" w14:textId="11A411CA" w:rsidR="000B1213" w:rsidRPr="00194F79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Cs/>
                <w:sz w:val="22"/>
                <w:szCs w:val="22"/>
                <w:lang w:val="sk-SK"/>
              </w:rPr>
            </w:pPr>
            <w:r>
              <w:rPr>
                <w:rFonts w:ascii="Arial Narrow" w:hAnsi="Arial Narrow" w:cs="Arial Narrow"/>
                <w:bCs/>
                <w:sz w:val="22"/>
                <w:szCs w:val="22"/>
                <w:lang w:val="sk-SK"/>
              </w:rPr>
              <w:t>Štátna pokladnica</w:t>
            </w:r>
          </w:p>
        </w:tc>
      </w:tr>
      <w:tr w:rsidR="000B1213" w:rsidRPr="00565125" w14:paraId="21AD8F6E" w14:textId="77777777" w:rsidTr="009E7CED">
        <w:tc>
          <w:tcPr>
            <w:tcW w:w="4516" w:type="dxa"/>
            <w:shd w:val="clear" w:color="auto" w:fill="auto"/>
          </w:tcPr>
          <w:p w14:paraId="6584A07C" w14:textId="77777777" w:rsidR="000B1213" w:rsidRPr="004D246C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556" w:type="dxa"/>
            <w:shd w:val="clear" w:color="auto" w:fill="auto"/>
          </w:tcPr>
          <w:p w14:paraId="2C0D9F86" w14:textId="02ECE6A0" w:rsidR="000B1213" w:rsidRPr="00931244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931244">
              <w:rPr>
                <w:rFonts w:ascii="Arial Narrow" w:hAnsi="Arial Narrow"/>
                <w:sz w:val="22"/>
                <w:szCs w:val="22"/>
              </w:rPr>
              <w:t>7000180023</w:t>
            </w:r>
            <w:r>
              <w:rPr>
                <w:rFonts w:ascii="Arial Narrow" w:hAnsi="Arial Narrow"/>
                <w:sz w:val="22"/>
                <w:szCs w:val="22"/>
                <w:lang w:val="sk-SK"/>
              </w:rPr>
              <w:t>/8180</w:t>
            </w:r>
          </w:p>
        </w:tc>
      </w:tr>
      <w:tr w:rsidR="000B1213" w:rsidRPr="00565125" w14:paraId="613E0EF0" w14:textId="77777777" w:rsidTr="009E7CED">
        <w:tc>
          <w:tcPr>
            <w:tcW w:w="4516" w:type="dxa"/>
            <w:shd w:val="clear" w:color="auto" w:fill="auto"/>
          </w:tcPr>
          <w:p w14:paraId="1A6427D6" w14:textId="77777777" w:rsidR="000B1213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sz w:val="22"/>
                <w:szCs w:val="22"/>
                <w:lang w:val="sk-SK"/>
              </w:rPr>
            </w:pPr>
            <w:r>
              <w:rPr>
                <w:rFonts w:ascii="Arial Narrow" w:hAnsi="Arial Narrow" w:cs="Arial Narrow"/>
                <w:sz w:val="22"/>
                <w:szCs w:val="22"/>
                <w:lang w:val="sk-SK"/>
              </w:rPr>
              <w:t>IBAN:</w:t>
            </w:r>
          </w:p>
        </w:tc>
        <w:tc>
          <w:tcPr>
            <w:tcW w:w="4556" w:type="dxa"/>
            <w:shd w:val="clear" w:color="auto" w:fill="auto"/>
          </w:tcPr>
          <w:p w14:paraId="0F58EB0D" w14:textId="34D3B60B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SK7881800000007000180023</w:t>
            </w:r>
          </w:p>
        </w:tc>
      </w:tr>
      <w:tr w:rsidR="000B1213" w:rsidRPr="00565125" w14:paraId="0A3CE7F6" w14:textId="77777777" w:rsidTr="009E7CED">
        <w:tc>
          <w:tcPr>
            <w:tcW w:w="4516" w:type="dxa"/>
            <w:shd w:val="clear" w:color="auto" w:fill="auto"/>
          </w:tcPr>
          <w:p w14:paraId="24CFF664" w14:textId="77777777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BIC/SWIFT kód:   </w:t>
            </w:r>
          </w:p>
        </w:tc>
        <w:tc>
          <w:tcPr>
            <w:tcW w:w="4556" w:type="dxa"/>
            <w:shd w:val="clear" w:color="auto" w:fill="auto"/>
          </w:tcPr>
          <w:p w14:paraId="592C0EB4" w14:textId="268FBBAD" w:rsidR="000B1213" w:rsidRPr="001644DD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Cs/>
                <w:sz w:val="22"/>
                <w:szCs w:val="22"/>
                <w:lang w:val="sk-SK"/>
              </w:rPr>
            </w:pPr>
            <w:r w:rsidRPr="001644DD">
              <w:rPr>
                <w:rFonts w:ascii="Arial Narrow" w:hAnsi="Arial Narrow" w:cs="Arial Narrow"/>
                <w:bCs/>
                <w:sz w:val="22"/>
                <w:szCs w:val="22"/>
                <w:lang w:val="sk-SK"/>
              </w:rPr>
              <w:t>SPSRSKBA</w:t>
            </w:r>
          </w:p>
        </w:tc>
      </w:tr>
      <w:tr w:rsidR="001B01D3" w:rsidRPr="00565125" w14:paraId="0B87AA68" w14:textId="77777777" w:rsidTr="009E7CED">
        <w:tc>
          <w:tcPr>
            <w:tcW w:w="4516" w:type="dxa"/>
            <w:shd w:val="clear" w:color="auto" w:fill="auto"/>
          </w:tcPr>
          <w:p w14:paraId="33657183" w14:textId="77777777" w:rsidR="000B1213" w:rsidRDefault="000B121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5C809FA0" w14:textId="77777777" w:rsidR="000B1213" w:rsidRDefault="000B121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115E088E" w14:textId="2B93B482" w:rsidR="001B01D3" w:rsidRPr="00565125" w:rsidRDefault="001B01D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(ďalej len „</w:t>
            </w:r>
            <w:r w:rsidRPr="00565125">
              <w:rPr>
                <w:rFonts w:ascii="Arial Narrow" w:hAnsi="Arial Narrow" w:cs="Arial Narrow"/>
                <w:b/>
                <w:sz w:val="22"/>
                <w:szCs w:val="22"/>
              </w:rPr>
              <w:t>kupujúci</w:t>
            </w:r>
            <w:r w:rsidRPr="00565125">
              <w:rPr>
                <w:rFonts w:ascii="Arial Narrow" w:hAnsi="Arial Narrow" w:cs="Arial Narrow"/>
                <w:sz w:val="22"/>
                <w:szCs w:val="22"/>
              </w:rPr>
              <w:t>“)</w:t>
            </w:r>
          </w:p>
        </w:tc>
        <w:tc>
          <w:tcPr>
            <w:tcW w:w="4556" w:type="dxa"/>
            <w:shd w:val="clear" w:color="auto" w:fill="auto"/>
          </w:tcPr>
          <w:p w14:paraId="5F7AF7F7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6EA10BEE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3353937C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a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4544"/>
        <w:gridCol w:w="4528"/>
      </w:tblGrid>
      <w:tr w:rsidR="00613A8C" w:rsidRPr="00565125" w14:paraId="1E585A74" w14:textId="77777777" w:rsidTr="009E7CED">
        <w:tc>
          <w:tcPr>
            <w:tcW w:w="4544" w:type="dxa"/>
            <w:shd w:val="clear" w:color="auto" w:fill="auto"/>
          </w:tcPr>
          <w:p w14:paraId="284DD6C9" w14:textId="77777777" w:rsidR="008434BF" w:rsidRDefault="008434BF" w:rsidP="00565125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4D35B596" w14:textId="77777777" w:rsidR="00613A8C" w:rsidRDefault="00613A8C" w:rsidP="00565125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Predávajúci:</w:t>
            </w:r>
          </w:p>
          <w:p w14:paraId="208409CB" w14:textId="77777777" w:rsidR="00AC172B" w:rsidRPr="00565125" w:rsidRDefault="00AC172B" w:rsidP="00565125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4528" w:type="dxa"/>
            <w:shd w:val="clear" w:color="auto" w:fill="auto"/>
          </w:tcPr>
          <w:p w14:paraId="04788379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0B1213" w:rsidRPr="00565125" w14:paraId="7E8FE11A" w14:textId="77777777" w:rsidTr="009E7CED">
        <w:tc>
          <w:tcPr>
            <w:tcW w:w="4544" w:type="dxa"/>
            <w:shd w:val="clear" w:color="auto" w:fill="auto"/>
          </w:tcPr>
          <w:p w14:paraId="3E92CF09" w14:textId="77777777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528" w:type="dxa"/>
            <w:shd w:val="clear" w:color="auto" w:fill="auto"/>
          </w:tcPr>
          <w:p w14:paraId="211D5D45" w14:textId="4CF4EFF1" w:rsidR="000B1213" w:rsidRPr="00565125" w:rsidRDefault="000B1213" w:rsidP="000B1213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0B1213" w:rsidRPr="00565125" w14:paraId="60C989F6" w14:textId="77777777" w:rsidTr="009E7CED">
        <w:tc>
          <w:tcPr>
            <w:tcW w:w="4544" w:type="dxa"/>
            <w:shd w:val="clear" w:color="auto" w:fill="auto"/>
          </w:tcPr>
          <w:p w14:paraId="70BB95C2" w14:textId="77777777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528" w:type="dxa"/>
            <w:shd w:val="clear" w:color="auto" w:fill="auto"/>
          </w:tcPr>
          <w:p w14:paraId="676D224B" w14:textId="6E5A69A8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0B1213" w:rsidRPr="00565125" w14:paraId="3E789350" w14:textId="77777777" w:rsidTr="009E7CED">
        <w:tc>
          <w:tcPr>
            <w:tcW w:w="4544" w:type="dxa"/>
            <w:shd w:val="clear" w:color="auto" w:fill="auto"/>
          </w:tcPr>
          <w:p w14:paraId="2EBE7FBB" w14:textId="77777777" w:rsidR="000B1213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2"/>
                <w:szCs w:val="22"/>
                <w:lang w:val="sk-SK"/>
              </w:rPr>
            </w:pPr>
            <w:r>
              <w:rPr>
                <w:rFonts w:ascii="Arial Narrow" w:hAnsi="Arial Narrow"/>
                <w:sz w:val="22"/>
                <w:szCs w:val="22"/>
                <w:lang w:val="sk-SK"/>
              </w:rPr>
              <w:t>Štatutárny zástupca</w:t>
            </w:r>
            <w:r w:rsidRPr="00565125">
              <w:rPr>
                <w:rFonts w:ascii="Arial Narrow" w:hAnsi="Arial Narrow"/>
                <w:sz w:val="22"/>
                <w:szCs w:val="22"/>
              </w:rPr>
              <w:t>:</w:t>
            </w:r>
          </w:p>
          <w:p w14:paraId="5D36E8D9" w14:textId="77777777" w:rsidR="000B1213" w:rsidRPr="00E75BC3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>
              <w:rPr>
                <w:rFonts w:ascii="Arial Narrow" w:hAnsi="Arial Narrow"/>
                <w:sz w:val="22"/>
                <w:szCs w:val="22"/>
                <w:lang w:val="sk-SK"/>
              </w:rPr>
              <w:t>Splnomocnený k podpisu:</w:t>
            </w:r>
          </w:p>
        </w:tc>
        <w:tc>
          <w:tcPr>
            <w:tcW w:w="4528" w:type="dxa"/>
            <w:shd w:val="clear" w:color="auto" w:fill="auto"/>
          </w:tcPr>
          <w:p w14:paraId="07A0CA2B" w14:textId="3E5A5DFD" w:rsidR="000B1213" w:rsidRPr="00692314" w:rsidRDefault="000B1213" w:rsidP="000B1213"/>
        </w:tc>
      </w:tr>
      <w:tr w:rsidR="000B1213" w:rsidRPr="00565125" w14:paraId="57457823" w14:textId="77777777" w:rsidTr="009E7CED">
        <w:tc>
          <w:tcPr>
            <w:tcW w:w="4544" w:type="dxa"/>
            <w:shd w:val="clear" w:color="auto" w:fill="auto"/>
          </w:tcPr>
          <w:p w14:paraId="32B826AD" w14:textId="77777777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528" w:type="dxa"/>
            <w:shd w:val="clear" w:color="auto" w:fill="auto"/>
          </w:tcPr>
          <w:p w14:paraId="5DB080AE" w14:textId="15242A92" w:rsidR="000B1213" w:rsidRPr="00565125" w:rsidRDefault="000B1213" w:rsidP="00AE0FCA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0B1213" w:rsidRPr="00565125" w14:paraId="2D8FE2DD" w14:textId="77777777" w:rsidTr="009E7CED">
        <w:tc>
          <w:tcPr>
            <w:tcW w:w="4544" w:type="dxa"/>
            <w:shd w:val="clear" w:color="auto" w:fill="auto"/>
          </w:tcPr>
          <w:p w14:paraId="1F1ECA42" w14:textId="77777777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DIČ:</w:t>
            </w:r>
          </w:p>
        </w:tc>
        <w:tc>
          <w:tcPr>
            <w:tcW w:w="4528" w:type="dxa"/>
            <w:shd w:val="clear" w:color="auto" w:fill="auto"/>
          </w:tcPr>
          <w:p w14:paraId="7B41FCE5" w14:textId="06AD887E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0B1213" w:rsidRPr="00565125" w14:paraId="45F55560" w14:textId="77777777" w:rsidTr="009E7CED">
        <w:tc>
          <w:tcPr>
            <w:tcW w:w="4544" w:type="dxa"/>
            <w:shd w:val="clear" w:color="auto" w:fill="auto"/>
          </w:tcPr>
          <w:p w14:paraId="03FF13ED" w14:textId="77777777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528" w:type="dxa"/>
            <w:shd w:val="clear" w:color="auto" w:fill="auto"/>
          </w:tcPr>
          <w:p w14:paraId="6BAC2431" w14:textId="4E0A166C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0B1213" w:rsidRPr="00565125" w14:paraId="0B6BEC47" w14:textId="77777777" w:rsidTr="009E7CED">
        <w:tc>
          <w:tcPr>
            <w:tcW w:w="4544" w:type="dxa"/>
            <w:shd w:val="clear" w:color="auto" w:fill="auto"/>
          </w:tcPr>
          <w:p w14:paraId="6FD91B2A" w14:textId="77777777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528" w:type="dxa"/>
            <w:shd w:val="clear" w:color="auto" w:fill="auto"/>
          </w:tcPr>
          <w:p w14:paraId="76F40B8C" w14:textId="7036F731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0B1213" w:rsidRPr="00565125" w14:paraId="5542627E" w14:textId="77777777" w:rsidTr="009E7CED">
        <w:tc>
          <w:tcPr>
            <w:tcW w:w="4544" w:type="dxa"/>
            <w:shd w:val="clear" w:color="auto" w:fill="auto"/>
          </w:tcPr>
          <w:p w14:paraId="4654215B" w14:textId="77777777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BIC/SWIFT kód</w:t>
            </w:r>
            <w:r w:rsidRPr="00565125">
              <w:rPr>
                <w:rFonts w:ascii="Arial Narrow" w:hAnsi="Arial Narrow" w:cs="Arial"/>
                <w:sz w:val="22"/>
                <w:szCs w:val="22"/>
              </w:rPr>
              <w:t xml:space="preserve">:                                     </w:t>
            </w:r>
          </w:p>
        </w:tc>
        <w:tc>
          <w:tcPr>
            <w:tcW w:w="4528" w:type="dxa"/>
            <w:shd w:val="clear" w:color="auto" w:fill="auto"/>
          </w:tcPr>
          <w:p w14:paraId="2490776D" w14:textId="026BED7E" w:rsidR="000B1213" w:rsidRPr="00565125" w:rsidRDefault="000B1213" w:rsidP="00AE0FCA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0B1213" w:rsidRPr="00565125" w14:paraId="00579A60" w14:textId="77777777" w:rsidTr="009E7CED">
        <w:tc>
          <w:tcPr>
            <w:tcW w:w="4544" w:type="dxa"/>
            <w:shd w:val="clear" w:color="auto" w:fill="auto"/>
          </w:tcPr>
          <w:p w14:paraId="6EC96A11" w14:textId="77777777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 xml:space="preserve">IBAN:       </w:t>
            </w:r>
          </w:p>
        </w:tc>
        <w:tc>
          <w:tcPr>
            <w:tcW w:w="4528" w:type="dxa"/>
            <w:shd w:val="clear" w:color="auto" w:fill="auto"/>
          </w:tcPr>
          <w:p w14:paraId="3FF6F667" w14:textId="6E1DFF76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0B1213" w:rsidRPr="00565125" w14:paraId="0EAF3B67" w14:textId="77777777" w:rsidTr="009E7CED">
        <w:tc>
          <w:tcPr>
            <w:tcW w:w="4544" w:type="dxa"/>
            <w:shd w:val="clear" w:color="auto" w:fill="auto"/>
          </w:tcPr>
          <w:p w14:paraId="3BC9F6E5" w14:textId="77777777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E-mail:</w:t>
            </w:r>
          </w:p>
        </w:tc>
        <w:tc>
          <w:tcPr>
            <w:tcW w:w="4528" w:type="dxa"/>
            <w:shd w:val="clear" w:color="auto" w:fill="auto"/>
          </w:tcPr>
          <w:p w14:paraId="4E117480" w14:textId="0FDE3AB2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0B1213" w:rsidRPr="00565125" w14:paraId="30DD0A35" w14:textId="77777777" w:rsidTr="009E7CED">
        <w:tc>
          <w:tcPr>
            <w:tcW w:w="4544" w:type="dxa"/>
            <w:shd w:val="clear" w:color="auto" w:fill="auto"/>
          </w:tcPr>
          <w:p w14:paraId="73869D48" w14:textId="77777777" w:rsidR="000B1213" w:rsidRPr="00565125" w:rsidRDefault="000B1213" w:rsidP="000B1213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Tel.:</w:t>
            </w:r>
          </w:p>
        </w:tc>
        <w:tc>
          <w:tcPr>
            <w:tcW w:w="4528" w:type="dxa"/>
            <w:shd w:val="clear" w:color="auto" w:fill="auto"/>
          </w:tcPr>
          <w:p w14:paraId="0E4CBC36" w14:textId="5B7E76A2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0B1213" w:rsidRPr="00565125" w14:paraId="760B8C31" w14:textId="77777777" w:rsidTr="009E7CED">
        <w:tc>
          <w:tcPr>
            <w:tcW w:w="4544" w:type="dxa"/>
            <w:shd w:val="clear" w:color="auto" w:fill="auto"/>
          </w:tcPr>
          <w:p w14:paraId="2ADD5BA3" w14:textId="77777777" w:rsidR="000B1213" w:rsidRPr="00565125" w:rsidRDefault="000B1213" w:rsidP="000B1213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Fax:</w:t>
            </w:r>
          </w:p>
        </w:tc>
        <w:tc>
          <w:tcPr>
            <w:tcW w:w="4528" w:type="dxa"/>
            <w:shd w:val="clear" w:color="auto" w:fill="auto"/>
          </w:tcPr>
          <w:p w14:paraId="09114187" w14:textId="318AD68F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0B1213" w:rsidRPr="00565125" w14:paraId="01B78EE6" w14:textId="77777777" w:rsidTr="009E7CED">
        <w:tc>
          <w:tcPr>
            <w:tcW w:w="4544" w:type="dxa"/>
            <w:shd w:val="clear" w:color="auto" w:fill="auto"/>
          </w:tcPr>
          <w:p w14:paraId="340E1DD3" w14:textId="77777777" w:rsidR="000B1213" w:rsidRPr="00565125" w:rsidRDefault="000B1213" w:rsidP="000B1213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  <w:r w:rsidRPr="00565125">
              <w:rPr>
                <w:rFonts w:ascii="Arial Narrow" w:hAnsi="Arial Narrow" w:cs="Arial"/>
                <w:sz w:val="22"/>
                <w:szCs w:val="22"/>
              </w:rPr>
              <w:tab/>
            </w:r>
          </w:p>
        </w:tc>
        <w:tc>
          <w:tcPr>
            <w:tcW w:w="4528" w:type="dxa"/>
            <w:shd w:val="clear" w:color="auto" w:fill="auto"/>
          </w:tcPr>
          <w:p w14:paraId="1C9B0265" w14:textId="3655FAC6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0B1213" w:rsidRPr="00565125" w14:paraId="66C46812" w14:textId="77777777" w:rsidTr="009E7CED">
        <w:tc>
          <w:tcPr>
            <w:tcW w:w="4544" w:type="dxa"/>
            <w:shd w:val="clear" w:color="auto" w:fill="auto"/>
          </w:tcPr>
          <w:p w14:paraId="79F1B57D" w14:textId="77777777" w:rsidR="000B1213" w:rsidRPr="00565125" w:rsidRDefault="000B1213" w:rsidP="000B1213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Zapísaný v:</w:t>
            </w:r>
          </w:p>
        </w:tc>
        <w:tc>
          <w:tcPr>
            <w:tcW w:w="4528" w:type="dxa"/>
            <w:shd w:val="clear" w:color="auto" w:fill="auto"/>
          </w:tcPr>
          <w:p w14:paraId="48CC757F" w14:textId="1B825B11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613A8C" w:rsidRPr="00565125" w14:paraId="71A9C845" w14:textId="77777777" w:rsidTr="009E7CED">
        <w:tc>
          <w:tcPr>
            <w:tcW w:w="4544" w:type="dxa"/>
            <w:shd w:val="clear" w:color="auto" w:fill="auto"/>
          </w:tcPr>
          <w:p w14:paraId="17D959B3" w14:textId="77777777" w:rsidR="00613A8C" w:rsidRPr="00565125" w:rsidRDefault="00613A8C" w:rsidP="0056512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(ďalej len „</w:t>
            </w: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</w:t>
            </w:r>
            <w:r w:rsidRPr="00565125">
              <w:rPr>
                <w:rFonts w:ascii="Arial Narrow" w:hAnsi="Arial Narrow"/>
                <w:sz w:val="22"/>
                <w:szCs w:val="22"/>
              </w:rPr>
              <w:t>“)</w:t>
            </w:r>
          </w:p>
        </w:tc>
        <w:tc>
          <w:tcPr>
            <w:tcW w:w="4528" w:type="dxa"/>
            <w:shd w:val="clear" w:color="auto" w:fill="auto"/>
          </w:tcPr>
          <w:p w14:paraId="0852F5BB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1974E7E5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34F0F42A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1AD3BD09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(</w:t>
      </w:r>
      <w:r w:rsidR="00513182">
        <w:rPr>
          <w:rFonts w:ascii="Arial Narrow" w:hAnsi="Arial Narrow"/>
          <w:sz w:val="22"/>
          <w:szCs w:val="22"/>
        </w:rPr>
        <w:t xml:space="preserve">kupujúci a predávajúci </w:t>
      </w:r>
      <w:r w:rsidRPr="00930F80">
        <w:rPr>
          <w:rFonts w:ascii="Arial Narrow" w:hAnsi="Arial Narrow"/>
          <w:sz w:val="22"/>
          <w:szCs w:val="22"/>
        </w:rPr>
        <w:t>ďalej len „</w:t>
      </w:r>
      <w:r w:rsidRPr="00930F80">
        <w:rPr>
          <w:rFonts w:ascii="Arial Narrow" w:hAnsi="Arial Narrow"/>
          <w:b/>
          <w:sz w:val="22"/>
          <w:szCs w:val="22"/>
        </w:rPr>
        <w:t>Zmluvné strany</w:t>
      </w:r>
      <w:r w:rsidRPr="00930F80">
        <w:rPr>
          <w:rFonts w:ascii="Arial Narrow" w:hAnsi="Arial Narrow"/>
          <w:sz w:val="22"/>
          <w:szCs w:val="22"/>
        </w:rPr>
        <w:t>“)</w:t>
      </w:r>
    </w:p>
    <w:p w14:paraId="334EFC45" w14:textId="77777777" w:rsidR="00995124" w:rsidRDefault="00995124" w:rsidP="00692314">
      <w:pPr>
        <w:pStyle w:val="CTLhead"/>
        <w:contextualSpacing/>
        <w:rPr>
          <w:rFonts w:ascii="Arial Narrow" w:hAnsi="Arial Narrow" w:cs="Calibri"/>
          <w:sz w:val="22"/>
          <w:szCs w:val="22"/>
        </w:rPr>
      </w:pPr>
    </w:p>
    <w:p w14:paraId="782C726B" w14:textId="77777777" w:rsidR="00995124" w:rsidRDefault="00995124" w:rsidP="00692314">
      <w:pPr>
        <w:pStyle w:val="CTLhead"/>
        <w:contextualSpacing/>
        <w:rPr>
          <w:rFonts w:ascii="Arial Narrow" w:hAnsi="Arial Narrow" w:cs="Calibri"/>
          <w:sz w:val="22"/>
          <w:szCs w:val="22"/>
        </w:rPr>
      </w:pPr>
    </w:p>
    <w:p w14:paraId="199D18C7" w14:textId="4FBBF17F" w:rsidR="00FC2417" w:rsidRPr="00930F80" w:rsidRDefault="00FC2417" w:rsidP="00692314">
      <w:pPr>
        <w:pStyle w:val="CTLhead"/>
        <w:contextualSpacing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lastRenderedPageBreak/>
        <w:t>Článok II.</w:t>
      </w:r>
    </w:p>
    <w:p w14:paraId="3ACC4915" w14:textId="77777777" w:rsidR="00FC2417" w:rsidRPr="00930F80" w:rsidRDefault="00FC2417" w:rsidP="00692314">
      <w:pPr>
        <w:pStyle w:val="CTLhead"/>
        <w:spacing w:after="120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Úvodné ustanoveni</w:t>
      </w:r>
      <w:r w:rsidR="00BB427D">
        <w:rPr>
          <w:rFonts w:ascii="Arial Narrow" w:hAnsi="Arial Narrow" w:cs="Calibri"/>
          <w:sz w:val="22"/>
          <w:szCs w:val="22"/>
        </w:rPr>
        <w:t>e</w:t>
      </w:r>
    </w:p>
    <w:p w14:paraId="76CFF588" w14:textId="6047651D" w:rsidR="00A95295" w:rsidRPr="00817E5D" w:rsidRDefault="00A95295" w:rsidP="00A95295">
      <w:pPr>
        <w:pStyle w:val="CTL"/>
        <w:numPr>
          <w:ilvl w:val="0"/>
          <w:numId w:val="18"/>
        </w:numPr>
        <w:spacing w:after="240" w:line="24" w:lineRule="atLeast"/>
        <w:ind w:left="567" w:hanging="567"/>
        <w:rPr>
          <w:rFonts w:ascii="Arial Narrow" w:hAnsi="Arial Narrow" w:cstheme="majorHAnsi"/>
          <w:b/>
          <w:sz w:val="22"/>
          <w:szCs w:val="22"/>
        </w:rPr>
      </w:pPr>
      <w:r w:rsidRPr="00611391">
        <w:rPr>
          <w:rFonts w:ascii="Arial Narrow" w:hAnsi="Arial Narrow" w:cs="Calibri"/>
          <w:sz w:val="22"/>
          <w:szCs w:val="22"/>
        </w:rPr>
        <w:t>Ministerstvo vnútra Slovenskej republiky ako verejný obstarávateľ podľa § 7 ods. 1 písm. a) zákona       o verejnom obstarávaní zriadilo dynamický nákupný sy</w:t>
      </w:r>
      <w:r>
        <w:rPr>
          <w:rFonts w:ascii="Arial Narrow" w:hAnsi="Arial Narrow" w:cs="Calibri"/>
          <w:sz w:val="22"/>
          <w:szCs w:val="22"/>
        </w:rPr>
        <w:t xml:space="preserve">stém (ďalej len „DNS“) s názvom </w:t>
      </w:r>
      <w:r w:rsidRPr="00817E5D">
        <w:rPr>
          <w:rFonts w:ascii="Arial Narrow" w:hAnsi="Arial Narrow" w:cstheme="majorHAnsi"/>
          <w:b/>
          <w:sz w:val="22"/>
          <w:szCs w:val="22"/>
        </w:rPr>
        <w:t>„</w:t>
      </w:r>
      <w:r w:rsidRPr="00A95295">
        <w:rPr>
          <w:rFonts w:ascii="Arial Narrow" w:hAnsi="Arial Narrow" w:cstheme="majorHAnsi"/>
          <w:b/>
          <w:sz w:val="22"/>
          <w:szCs w:val="22"/>
        </w:rPr>
        <w:t xml:space="preserve">Proviantný materiál – vybavenie kuchýň a kuchyniek </w:t>
      </w:r>
      <w:r w:rsidRPr="00817E5D">
        <w:rPr>
          <w:rFonts w:ascii="Arial Narrow" w:hAnsi="Arial Narrow" w:cstheme="majorHAnsi"/>
          <w:b/>
          <w:sz w:val="22"/>
          <w:szCs w:val="22"/>
        </w:rPr>
        <w:t>DNS“</w:t>
      </w:r>
    </w:p>
    <w:p w14:paraId="23CEA711" w14:textId="2B62AE63" w:rsidR="008434BF" w:rsidRPr="00B327CA" w:rsidRDefault="00730832" w:rsidP="00E9670E">
      <w:pPr>
        <w:pStyle w:val="CTL"/>
        <w:numPr>
          <w:ilvl w:val="0"/>
          <w:numId w:val="18"/>
        </w:numPr>
        <w:ind w:left="567" w:hanging="567"/>
        <w:contextualSpacing/>
        <w:rPr>
          <w:rFonts w:ascii="Arial Narrow" w:hAnsi="Arial Narrow" w:cs="Calibri"/>
          <w:sz w:val="22"/>
          <w:szCs w:val="22"/>
        </w:rPr>
      </w:pPr>
      <w:r w:rsidRPr="00B327CA">
        <w:rPr>
          <w:rFonts w:ascii="Arial Narrow" w:hAnsi="Arial Narrow" w:cs="Calibri"/>
          <w:bCs/>
          <w:sz w:val="22"/>
          <w:szCs w:val="22"/>
        </w:rPr>
        <w:t xml:space="preserve">Kupujúci prostredníctvom dynamického nákupného systéme v súlade s príslušnými ustanoveniami zákona </w:t>
      </w:r>
      <w:r w:rsidR="00612ED6" w:rsidRPr="00B327CA">
        <w:rPr>
          <w:rFonts w:ascii="Arial Narrow" w:hAnsi="Arial Narrow" w:cs="Calibri"/>
          <w:sz w:val="22"/>
          <w:szCs w:val="22"/>
        </w:rPr>
        <w:t xml:space="preserve">o verejnom obstarávaní </w:t>
      </w:r>
      <w:r w:rsidRPr="00B327CA">
        <w:rPr>
          <w:rFonts w:ascii="Arial Narrow" w:hAnsi="Arial Narrow" w:cs="Calibri"/>
          <w:bCs/>
          <w:sz w:val="22"/>
          <w:szCs w:val="22"/>
        </w:rPr>
        <w:t xml:space="preserve"> zrealizoval konkrétne obstarávanie na predmet zákazky</w:t>
      </w:r>
      <w:r w:rsidR="00160E21" w:rsidRPr="00B327CA">
        <w:rPr>
          <w:rFonts w:ascii="Arial Narrow" w:hAnsi="Arial Narrow" w:cs="Calibri"/>
          <w:bCs/>
          <w:sz w:val="22"/>
          <w:szCs w:val="22"/>
        </w:rPr>
        <w:t xml:space="preserve"> </w:t>
      </w:r>
      <w:r w:rsidR="00E9670E" w:rsidRPr="00E9670E">
        <w:rPr>
          <w:rFonts w:ascii="Arial Narrow" w:hAnsi="Arial Narrow" w:cs="Calibri"/>
          <w:b/>
          <w:bCs/>
          <w:sz w:val="22"/>
          <w:szCs w:val="22"/>
        </w:rPr>
        <w:t>Zabezpečenie jednorazového proviantného materiálu KS 19 – jednorazový riad a materiál pre útvary MV SR a krajské centrá podpory</w:t>
      </w:r>
      <w:r w:rsidR="00E9670E" w:rsidRPr="00E9670E" w:rsidDel="00E9670E">
        <w:rPr>
          <w:rFonts w:ascii="Arial Narrow" w:hAnsi="Arial Narrow" w:cs="Calibri"/>
          <w:bCs/>
          <w:sz w:val="22"/>
          <w:szCs w:val="22"/>
        </w:rPr>
        <w:t xml:space="preserve"> </w:t>
      </w:r>
    </w:p>
    <w:p w14:paraId="3E33D3F9" w14:textId="77777777" w:rsidR="00B327CA" w:rsidRDefault="00B327CA" w:rsidP="00692314">
      <w:pPr>
        <w:pStyle w:val="CTLhead"/>
        <w:contextualSpacing/>
        <w:rPr>
          <w:rFonts w:ascii="Arial Narrow" w:hAnsi="Arial Narrow" w:cs="Calibri"/>
          <w:sz w:val="22"/>
          <w:szCs w:val="22"/>
        </w:rPr>
      </w:pPr>
    </w:p>
    <w:p w14:paraId="49EC083F" w14:textId="4F710759" w:rsidR="00FC2417" w:rsidRPr="00930F80" w:rsidRDefault="00FC2417" w:rsidP="00692314">
      <w:pPr>
        <w:pStyle w:val="CTLhead"/>
        <w:contextualSpacing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III.</w:t>
      </w:r>
    </w:p>
    <w:p w14:paraId="7F054741" w14:textId="77777777" w:rsidR="00FC2417" w:rsidRPr="00930F80" w:rsidRDefault="00FC2417" w:rsidP="00692314">
      <w:pPr>
        <w:pStyle w:val="CTLhead"/>
        <w:spacing w:after="120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Predmet zmluvy</w:t>
      </w:r>
    </w:p>
    <w:p w14:paraId="088B77D0" w14:textId="4641BCEC" w:rsidR="006F23C1" w:rsidRPr="00930F80" w:rsidRDefault="006F23C1" w:rsidP="00F6108F">
      <w:pPr>
        <w:pStyle w:val="CTL"/>
        <w:numPr>
          <w:ilvl w:val="1"/>
          <w:numId w:val="11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Predmetom tejto zmluvy je </w:t>
      </w:r>
      <w:r w:rsidR="00B15193">
        <w:rPr>
          <w:rFonts w:ascii="Arial Narrow" w:hAnsi="Arial Narrow" w:cs="Calibri"/>
          <w:sz w:val="22"/>
          <w:szCs w:val="22"/>
        </w:rPr>
        <w:t xml:space="preserve">záväzok predávajúceho </w:t>
      </w:r>
      <w:r w:rsidRPr="00930F80">
        <w:rPr>
          <w:rFonts w:ascii="Arial Narrow" w:hAnsi="Arial Narrow" w:cs="Calibri"/>
          <w:sz w:val="22"/>
          <w:szCs w:val="22"/>
        </w:rPr>
        <w:t>dod</w:t>
      </w:r>
      <w:r w:rsidR="00B15193">
        <w:rPr>
          <w:rFonts w:ascii="Arial Narrow" w:hAnsi="Arial Narrow" w:cs="Calibri"/>
          <w:sz w:val="22"/>
          <w:szCs w:val="22"/>
        </w:rPr>
        <w:t>ať kupujúcemu</w:t>
      </w:r>
      <w:r w:rsidR="00E97A3E">
        <w:rPr>
          <w:rFonts w:ascii="Arial Narrow" w:hAnsi="Arial Narrow" w:cs="Calibri"/>
          <w:sz w:val="22"/>
          <w:szCs w:val="22"/>
        </w:rPr>
        <w:t xml:space="preserve"> vybraný sortiment</w:t>
      </w:r>
      <w:r w:rsidR="00853F92">
        <w:rPr>
          <w:rFonts w:ascii="Arial Narrow" w:hAnsi="Arial Narrow" w:cs="Calibri"/>
          <w:sz w:val="22"/>
          <w:szCs w:val="22"/>
        </w:rPr>
        <w:t xml:space="preserve"> </w:t>
      </w:r>
      <w:r w:rsidR="00B327CA" w:rsidRPr="00204CC8">
        <w:rPr>
          <w:rFonts w:ascii="Arial Narrow" w:hAnsi="Arial Narrow"/>
        </w:rPr>
        <w:t xml:space="preserve">zákazky </w:t>
      </w:r>
      <w:r w:rsidR="00B327CA">
        <w:rPr>
          <w:rFonts w:ascii="Arial Narrow" w:hAnsi="Arial Narrow"/>
        </w:rPr>
        <w:t>proviantného materiálu KS 19 pre útvary MV SR a krajské centrá podpory</w:t>
      </w:r>
      <w:r w:rsidR="00A95295" w:rsidRPr="00A45CAC">
        <w:rPr>
          <w:rFonts w:ascii="Arial Narrow" w:hAnsi="Arial Narrow" w:cs="Calibri"/>
          <w:sz w:val="22"/>
          <w:szCs w:val="22"/>
        </w:rPr>
        <w:t xml:space="preserve"> (ďalej len „tovar“),</w:t>
      </w:r>
      <w:r w:rsidR="00A95295" w:rsidRPr="004D27AE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 w:cs="Calibri"/>
          <w:sz w:val="22"/>
          <w:szCs w:val="22"/>
        </w:rPr>
        <w:t>v súlade s </w:t>
      </w:r>
      <w:r w:rsidR="00CC0587">
        <w:rPr>
          <w:rFonts w:ascii="Arial Narrow" w:hAnsi="Arial Narrow" w:cs="Calibri"/>
          <w:sz w:val="22"/>
          <w:szCs w:val="22"/>
        </w:rPr>
        <w:t xml:space="preserve">Prílohou </w:t>
      </w:r>
      <w:r>
        <w:rPr>
          <w:rFonts w:ascii="Arial Narrow" w:hAnsi="Arial Narrow" w:cs="Calibri"/>
          <w:sz w:val="22"/>
          <w:szCs w:val="22"/>
        </w:rPr>
        <w:t>č.</w:t>
      </w:r>
      <w:r w:rsidR="00F2561B">
        <w:rPr>
          <w:rFonts w:ascii="Arial Narrow" w:hAnsi="Arial Narrow" w:cs="Calibri"/>
          <w:sz w:val="22"/>
          <w:szCs w:val="22"/>
        </w:rPr>
        <w:t xml:space="preserve"> </w:t>
      </w:r>
      <w:r>
        <w:rPr>
          <w:rFonts w:ascii="Arial Narrow" w:hAnsi="Arial Narrow" w:cs="Calibri"/>
          <w:sz w:val="22"/>
          <w:szCs w:val="22"/>
        </w:rPr>
        <w:t xml:space="preserve">1 </w:t>
      </w:r>
      <w:r w:rsidR="00AC2E54">
        <w:rPr>
          <w:rFonts w:ascii="Arial Narrow" w:hAnsi="Arial Narrow" w:cs="Calibri"/>
          <w:sz w:val="22"/>
          <w:szCs w:val="22"/>
        </w:rPr>
        <w:t xml:space="preserve">tejto </w:t>
      </w:r>
      <w:r>
        <w:rPr>
          <w:rFonts w:ascii="Arial Narrow" w:hAnsi="Arial Narrow" w:cs="Calibri"/>
          <w:sz w:val="22"/>
          <w:szCs w:val="22"/>
        </w:rPr>
        <w:t>zmluvy</w:t>
      </w:r>
      <w:r w:rsidR="00E97A3E">
        <w:rPr>
          <w:rFonts w:ascii="Arial Narrow" w:hAnsi="Arial Narrow" w:cs="Calibri"/>
          <w:sz w:val="22"/>
          <w:szCs w:val="22"/>
        </w:rPr>
        <w:t xml:space="preserve"> a záväzok kupujúceho</w:t>
      </w:r>
      <w:r w:rsidR="00A95295">
        <w:rPr>
          <w:rFonts w:ascii="Arial Narrow" w:hAnsi="Arial Narrow" w:cs="Calibri"/>
          <w:sz w:val="22"/>
          <w:szCs w:val="22"/>
        </w:rPr>
        <w:t xml:space="preserve"> riadne a včas dodaný</w:t>
      </w:r>
      <w:r w:rsidR="00E97A3E">
        <w:rPr>
          <w:rFonts w:ascii="Arial Narrow" w:hAnsi="Arial Narrow" w:cs="Calibri"/>
          <w:sz w:val="22"/>
          <w:szCs w:val="22"/>
        </w:rPr>
        <w:t xml:space="preserve"> tovar prevziať a zaplatiť za neho predávajúcemu kúpnu cenu</w:t>
      </w:r>
      <w:r w:rsidR="00A95295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B327CA">
        <w:rPr>
          <w:rFonts w:ascii="Arial Narrow" w:hAnsi="Arial Narrow" w:cs="Calibri"/>
          <w:color w:val="FF0000"/>
          <w:sz w:val="22"/>
          <w:szCs w:val="22"/>
        </w:rPr>
        <w:t>xxxxxx</w:t>
      </w:r>
      <w:proofErr w:type="spellEnd"/>
      <w:r w:rsidR="00B327CA">
        <w:rPr>
          <w:rFonts w:ascii="Arial Narrow" w:hAnsi="Arial Narrow" w:cs="Calibri"/>
          <w:sz w:val="22"/>
          <w:szCs w:val="22"/>
        </w:rPr>
        <w:t xml:space="preserve"> </w:t>
      </w:r>
      <w:r w:rsidRPr="00930F80">
        <w:rPr>
          <w:rFonts w:ascii="Arial Narrow" w:hAnsi="Arial Narrow" w:cs="Calibri"/>
          <w:sz w:val="22"/>
          <w:szCs w:val="22"/>
        </w:rPr>
        <w:t xml:space="preserve">. </w:t>
      </w:r>
    </w:p>
    <w:p w14:paraId="2B429407" w14:textId="40528EEC" w:rsidR="00F54FB6" w:rsidRDefault="00FC2417" w:rsidP="00F6108F">
      <w:pPr>
        <w:pStyle w:val="CTL"/>
        <w:numPr>
          <w:ilvl w:val="1"/>
          <w:numId w:val="11"/>
        </w:numPr>
        <w:tabs>
          <w:tab w:val="left" w:pos="567"/>
        </w:tabs>
        <w:ind w:left="567" w:hanging="567"/>
        <w:contextualSpacing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Predávajúci sa na základe tejto zmluvy a v rozsahu v nej vymedzenom zaväzuje dodať </w:t>
      </w:r>
      <w:r w:rsidR="00E97A3E">
        <w:rPr>
          <w:rFonts w:ascii="Arial Narrow" w:hAnsi="Arial Narrow"/>
          <w:sz w:val="22"/>
          <w:szCs w:val="22"/>
        </w:rPr>
        <w:t xml:space="preserve">tovar </w:t>
      </w:r>
      <w:r w:rsidRPr="00930F80">
        <w:rPr>
          <w:rFonts w:ascii="Arial Narrow" w:hAnsi="Arial Narrow"/>
          <w:sz w:val="22"/>
          <w:szCs w:val="22"/>
        </w:rPr>
        <w:t>a všetky s ním súvisiace plnenia</w:t>
      </w:r>
      <w:r w:rsidR="00DA05EA">
        <w:rPr>
          <w:rFonts w:ascii="Arial Narrow" w:hAnsi="Arial Narrow"/>
          <w:sz w:val="22"/>
          <w:szCs w:val="22"/>
        </w:rPr>
        <w:t xml:space="preserve"> </w:t>
      </w:r>
      <w:r w:rsidR="00F432CD">
        <w:rPr>
          <w:rFonts w:ascii="Arial Narrow" w:hAnsi="Arial Narrow"/>
          <w:sz w:val="22"/>
          <w:szCs w:val="22"/>
        </w:rPr>
        <w:t>v súlade s</w:t>
      </w:r>
      <w:r w:rsidR="00730832">
        <w:rPr>
          <w:rFonts w:ascii="Arial Narrow" w:hAnsi="Arial Narrow"/>
          <w:sz w:val="22"/>
          <w:szCs w:val="22"/>
        </w:rPr>
        <w:t xml:space="preserve"> opisom predmetu zákazky a </w:t>
      </w:r>
      <w:r w:rsidR="00F432CD">
        <w:rPr>
          <w:rFonts w:ascii="Arial Narrow" w:hAnsi="Arial Narrow"/>
          <w:sz w:val="22"/>
          <w:szCs w:val="22"/>
        </w:rPr>
        <w:t xml:space="preserve">vlastným návrhom plnenia, </w:t>
      </w:r>
      <w:r w:rsidRPr="00930F80">
        <w:rPr>
          <w:rFonts w:ascii="Arial Narrow" w:hAnsi="Arial Narrow"/>
          <w:sz w:val="22"/>
          <w:szCs w:val="22"/>
        </w:rPr>
        <w:t>ktorý je uvedený v </w:t>
      </w:r>
      <w:r w:rsidR="00CC0587">
        <w:rPr>
          <w:rFonts w:ascii="Arial Narrow" w:hAnsi="Arial Narrow"/>
          <w:sz w:val="22"/>
          <w:szCs w:val="22"/>
        </w:rPr>
        <w:t>P</w:t>
      </w:r>
      <w:r w:rsidR="00CC0587" w:rsidRPr="00930F80">
        <w:rPr>
          <w:rFonts w:ascii="Arial Narrow" w:hAnsi="Arial Narrow"/>
          <w:sz w:val="22"/>
          <w:szCs w:val="22"/>
        </w:rPr>
        <w:t xml:space="preserve">rílohe </w:t>
      </w:r>
      <w:r w:rsidRPr="00930F80">
        <w:rPr>
          <w:rFonts w:ascii="Arial Narrow" w:hAnsi="Arial Narrow"/>
          <w:sz w:val="22"/>
          <w:szCs w:val="22"/>
        </w:rPr>
        <w:t xml:space="preserve">č. </w:t>
      </w:r>
      <w:r w:rsidR="00A95295">
        <w:rPr>
          <w:rFonts w:ascii="Arial Narrow" w:hAnsi="Arial Narrow"/>
          <w:sz w:val="22"/>
          <w:szCs w:val="22"/>
        </w:rPr>
        <w:t>1</w:t>
      </w:r>
      <w:r w:rsidR="00F432CD" w:rsidRPr="00930F80"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>tejto zmluvy.</w:t>
      </w:r>
      <w:r w:rsidR="00DA05EA">
        <w:rPr>
          <w:rFonts w:ascii="Arial Narrow" w:hAnsi="Arial Narrow"/>
          <w:sz w:val="22"/>
          <w:szCs w:val="22"/>
        </w:rPr>
        <w:t xml:space="preserve"> </w:t>
      </w:r>
    </w:p>
    <w:p w14:paraId="6AD3BCE1" w14:textId="322350A3" w:rsidR="00FE6F3B" w:rsidRPr="00F54FB6" w:rsidRDefault="00F54FB6" w:rsidP="00F6108F">
      <w:pPr>
        <w:pStyle w:val="CTL"/>
        <w:numPr>
          <w:ilvl w:val="1"/>
          <w:numId w:val="11"/>
        </w:numPr>
        <w:tabs>
          <w:tab w:val="left" w:pos="567"/>
        </w:tabs>
        <w:ind w:left="567" w:hanging="567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L</w:t>
      </w:r>
      <w:r w:rsidR="00FE6F3B" w:rsidRPr="00F54FB6">
        <w:rPr>
          <w:rFonts w:ascii="Arial Narrow" w:hAnsi="Arial Narrow"/>
          <w:sz w:val="22"/>
          <w:szCs w:val="22"/>
        </w:rPr>
        <w:t xml:space="preserve">ehota dodania </w:t>
      </w:r>
      <w:r w:rsidR="00612ED6">
        <w:rPr>
          <w:rFonts w:ascii="Arial Narrow" w:hAnsi="Arial Narrow"/>
          <w:sz w:val="22"/>
          <w:szCs w:val="22"/>
        </w:rPr>
        <w:t>tov</w:t>
      </w:r>
      <w:r w:rsidR="00AC2E54">
        <w:rPr>
          <w:rFonts w:ascii="Arial Narrow" w:hAnsi="Arial Narrow"/>
          <w:sz w:val="22"/>
          <w:szCs w:val="22"/>
        </w:rPr>
        <w:t>a</w:t>
      </w:r>
      <w:r w:rsidR="00612ED6">
        <w:rPr>
          <w:rFonts w:ascii="Arial Narrow" w:hAnsi="Arial Narrow"/>
          <w:sz w:val="22"/>
          <w:szCs w:val="22"/>
        </w:rPr>
        <w:t xml:space="preserve">ru </w:t>
      </w:r>
      <w:r w:rsidR="00FE6F3B" w:rsidRPr="00F54FB6">
        <w:rPr>
          <w:rFonts w:ascii="Arial Narrow" w:hAnsi="Arial Narrow"/>
          <w:sz w:val="22"/>
          <w:szCs w:val="22"/>
        </w:rPr>
        <w:t xml:space="preserve">bude realizovaná priebežne na základe </w:t>
      </w:r>
      <w:r w:rsidR="00612ED6">
        <w:rPr>
          <w:rFonts w:ascii="Arial Narrow" w:hAnsi="Arial Narrow"/>
          <w:sz w:val="22"/>
          <w:szCs w:val="22"/>
        </w:rPr>
        <w:t xml:space="preserve">písomných </w:t>
      </w:r>
      <w:r w:rsidR="00FE6F3B" w:rsidRPr="00F54FB6">
        <w:rPr>
          <w:rFonts w:ascii="Arial Narrow" w:hAnsi="Arial Narrow"/>
          <w:sz w:val="22"/>
          <w:szCs w:val="22"/>
        </w:rPr>
        <w:t>objednávok</w:t>
      </w:r>
      <w:r w:rsidR="005E7803">
        <w:rPr>
          <w:rFonts w:ascii="Arial Narrow" w:hAnsi="Arial Narrow"/>
          <w:sz w:val="22"/>
          <w:szCs w:val="22"/>
        </w:rPr>
        <w:t>.</w:t>
      </w:r>
      <w:r w:rsidR="00FE6F3B" w:rsidRPr="00F54FB6">
        <w:rPr>
          <w:rFonts w:ascii="Arial Narrow" w:hAnsi="Arial Narrow"/>
          <w:sz w:val="22"/>
          <w:szCs w:val="22"/>
        </w:rPr>
        <w:t xml:space="preserve"> Lehota dodania  bude do</w:t>
      </w:r>
      <w:r w:rsidR="00B327CA" w:rsidRPr="00B327CA">
        <w:rPr>
          <w:rFonts w:ascii="Arial Narrow" w:hAnsi="Arial Narrow"/>
          <w:sz w:val="22"/>
          <w:szCs w:val="22"/>
        </w:rPr>
        <w:t xml:space="preserve"> 30 kalendárnych dní odo dňa vystavenie objednávok alebo na základe dohody </w:t>
      </w:r>
      <w:r w:rsidR="00B327CA">
        <w:rPr>
          <w:rFonts w:ascii="Arial Narrow" w:hAnsi="Arial Narrow"/>
          <w:sz w:val="22"/>
          <w:szCs w:val="22"/>
        </w:rPr>
        <w:t>.</w:t>
      </w:r>
    </w:p>
    <w:p w14:paraId="6FE460CA" w14:textId="77777777" w:rsidR="00BB427D" w:rsidRDefault="00BB427D" w:rsidP="00692314">
      <w:pPr>
        <w:pStyle w:val="CTLhead"/>
        <w:spacing w:after="120"/>
        <w:contextualSpacing/>
        <w:rPr>
          <w:rFonts w:ascii="Arial Narrow" w:hAnsi="Arial Narrow"/>
          <w:sz w:val="22"/>
          <w:szCs w:val="22"/>
        </w:rPr>
      </w:pPr>
    </w:p>
    <w:p w14:paraId="04C6DA24" w14:textId="4461DD78" w:rsidR="00A95295" w:rsidRPr="00930F80" w:rsidRDefault="005E7E1F" w:rsidP="00692314">
      <w:pPr>
        <w:pStyle w:val="CTLhead"/>
        <w:tabs>
          <w:tab w:val="left" w:pos="4019"/>
          <w:tab w:val="center" w:pos="4536"/>
        </w:tabs>
        <w:contextualSpacing/>
        <w:jc w:val="lef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="00FC2417" w:rsidRPr="00930F80">
        <w:rPr>
          <w:rFonts w:ascii="Arial Narrow" w:hAnsi="Arial Narrow"/>
          <w:sz w:val="22"/>
          <w:szCs w:val="22"/>
        </w:rPr>
        <w:t>Článok IV</w:t>
      </w:r>
      <w:r w:rsidR="00FC2417" w:rsidRPr="00930F80">
        <w:rPr>
          <w:rFonts w:ascii="Arial Narrow" w:hAnsi="Arial Narrow" w:cs="Calibri"/>
          <w:sz w:val="22"/>
          <w:szCs w:val="22"/>
        </w:rPr>
        <w:t>.</w:t>
      </w:r>
    </w:p>
    <w:p w14:paraId="784C1FA3" w14:textId="1FCD7748" w:rsidR="00FC2417" w:rsidRDefault="00A95295" w:rsidP="00692314">
      <w:pPr>
        <w:pStyle w:val="CTLhead"/>
        <w:spacing w:after="120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Doba trvania zmluvy</w:t>
      </w:r>
    </w:p>
    <w:p w14:paraId="7452A89E" w14:textId="42118D83" w:rsidR="00E876F1" w:rsidRDefault="00E876F1" w:rsidP="00F6108F">
      <w:pPr>
        <w:pStyle w:val="CTLhead"/>
        <w:numPr>
          <w:ilvl w:val="0"/>
          <w:numId w:val="23"/>
        </w:numPr>
        <w:spacing w:after="120"/>
        <w:ind w:left="567" w:hanging="567"/>
        <w:contextualSpacing/>
        <w:jc w:val="both"/>
        <w:rPr>
          <w:rFonts w:ascii="Arial Narrow" w:hAnsi="Arial Narrow" w:cs="Calibri"/>
          <w:b w:val="0"/>
          <w:sz w:val="22"/>
          <w:szCs w:val="22"/>
        </w:rPr>
      </w:pPr>
      <w:r>
        <w:rPr>
          <w:rFonts w:ascii="Arial Narrow" w:hAnsi="Arial Narrow" w:cs="Calibri"/>
          <w:b w:val="0"/>
          <w:sz w:val="22"/>
          <w:szCs w:val="22"/>
        </w:rPr>
        <w:t xml:space="preserve">Táto zmluva sa uzatvára na </w:t>
      </w:r>
      <w:r w:rsidRPr="00FE6F3B">
        <w:rPr>
          <w:rFonts w:ascii="Arial Narrow" w:hAnsi="Arial Narrow" w:cs="Calibri"/>
          <w:b w:val="0"/>
          <w:sz w:val="22"/>
          <w:szCs w:val="22"/>
        </w:rPr>
        <w:t>dobu určitú</w:t>
      </w:r>
      <w:r w:rsidR="00160E21">
        <w:rPr>
          <w:rFonts w:ascii="Arial Narrow" w:hAnsi="Arial Narrow" w:cs="Calibri"/>
          <w:b w:val="0"/>
          <w:sz w:val="22"/>
          <w:szCs w:val="22"/>
        </w:rPr>
        <w:t xml:space="preserve"> a</w:t>
      </w:r>
      <w:r w:rsidR="005E7803">
        <w:rPr>
          <w:rFonts w:ascii="Arial Narrow" w:hAnsi="Arial Narrow" w:cs="Calibri"/>
          <w:b w:val="0"/>
          <w:sz w:val="22"/>
          <w:szCs w:val="22"/>
        </w:rPr>
        <w:t> </w:t>
      </w:r>
      <w:r w:rsidR="00160E21">
        <w:rPr>
          <w:rFonts w:ascii="Arial Narrow" w:hAnsi="Arial Narrow" w:cs="Calibri"/>
          <w:b w:val="0"/>
          <w:sz w:val="22"/>
          <w:szCs w:val="22"/>
        </w:rPr>
        <w:t>to</w:t>
      </w:r>
      <w:r w:rsidR="005E7803">
        <w:rPr>
          <w:rFonts w:ascii="Arial Narrow" w:hAnsi="Arial Narrow" w:cs="Calibri"/>
          <w:b w:val="0"/>
          <w:sz w:val="22"/>
          <w:szCs w:val="22"/>
        </w:rPr>
        <w:t xml:space="preserve"> na </w:t>
      </w:r>
      <w:r w:rsidR="00C415AC">
        <w:rPr>
          <w:rFonts w:ascii="Arial Narrow" w:hAnsi="Arial Narrow" w:cs="Calibri"/>
          <w:b w:val="0"/>
          <w:sz w:val="22"/>
          <w:szCs w:val="22"/>
        </w:rPr>
        <w:t>12</w:t>
      </w:r>
      <w:r w:rsidR="00E90B0D">
        <w:rPr>
          <w:rFonts w:ascii="Arial Narrow" w:hAnsi="Arial Narrow" w:cs="Calibri"/>
          <w:b w:val="0"/>
          <w:sz w:val="22"/>
          <w:szCs w:val="22"/>
        </w:rPr>
        <w:t>mesiacov</w:t>
      </w:r>
      <w:r w:rsidRPr="00FE6F3B">
        <w:rPr>
          <w:rFonts w:ascii="Arial Narrow" w:hAnsi="Arial Narrow" w:cs="Calibri"/>
          <w:b w:val="0"/>
          <w:sz w:val="22"/>
          <w:szCs w:val="22"/>
        </w:rPr>
        <w:t xml:space="preserve"> </w:t>
      </w:r>
      <w:r w:rsidR="00A95295">
        <w:rPr>
          <w:rFonts w:ascii="Arial Narrow" w:hAnsi="Arial Narrow" w:cs="Calibri"/>
          <w:b w:val="0"/>
          <w:sz w:val="22"/>
          <w:szCs w:val="22"/>
        </w:rPr>
        <w:t xml:space="preserve">odo dňa nadobudnutia jej účinnosti </w:t>
      </w:r>
      <w:r w:rsidRPr="00FE6F3B">
        <w:rPr>
          <w:rFonts w:ascii="Arial Narrow" w:hAnsi="Arial Narrow" w:cs="Calibri"/>
          <w:b w:val="0"/>
          <w:sz w:val="22"/>
          <w:szCs w:val="22"/>
          <w:shd w:val="clear" w:color="auto" w:fill="FFFFFF" w:themeFill="background1"/>
        </w:rPr>
        <w:t>alebo</w:t>
      </w:r>
      <w:r w:rsidRPr="00FE6F3B">
        <w:rPr>
          <w:rFonts w:ascii="Arial Narrow" w:hAnsi="Arial Narrow" w:cs="Calibri"/>
          <w:b w:val="0"/>
          <w:sz w:val="22"/>
          <w:szCs w:val="22"/>
        </w:rPr>
        <w:t xml:space="preserve"> do vyčerpania</w:t>
      </w:r>
      <w:r>
        <w:rPr>
          <w:rFonts w:ascii="Arial Narrow" w:hAnsi="Arial Narrow" w:cs="Calibri"/>
          <w:b w:val="0"/>
          <w:sz w:val="22"/>
          <w:szCs w:val="22"/>
        </w:rPr>
        <w:t xml:space="preserve"> finančného limitu </w:t>
      </w:r>
      <w:r w:rsidR="00E90B0D">
        <w:rPr>
          <w:rFonts w:ascii="Arial Narrow" w:hAnsi="Arial Narrow" w:cs="Calibri"/>
          <w:b w:val="0"/>
          <w:sz w:val="22"/>
          <w:szCs w:val="22"/>
        </w:rPr>
        <w:t>.................</w:t>
      </w:r>
      <w:r>
        <w:rPr>
          <w:rFonts w:ascii="Arial Narrow" w:hAnsi="Arial Narrow" w:cs="Calibri"/>
          <w:b w:val="0"/>
          <w:sz w:val="22"/>
          <w:szCs w:val="22"/>
        </w:rPr>
        <w:t>EUR bez DPH podľa toho, ktorá skutočnosť nastane skôr.</w:t>
      </w:r>
    </w:p>
    <w:p w14:paraId="18E51128" w14:textId="77777777" w:rsidR="00BA2A17" w:rsidRPr="00BA2A17" w:rsidRDefault="00BA2A17" w:rsidP="00BA2A17">
      <w:pPr>
        <w:pStyle w:val="CTLhead"/>
        <w:spacing w:after="120"/>
        <w:ind w:left="567"/>
        <w:contextualSpacing/>
        <w:jc w:val="both"/>
        <w:rPr>
          <w:rFonts w:ascii="Arial Narrow" w:hAnsi="Arial Narrow" w:cs="Calibri"/>
          <w:b w:val="0"/>
          <w:sz w:val="22"/>
          <w:szCs w:val="22"/>
        </w:rPr>
      </w:pPr>
    </w:p>
    <w:p w14:paraId="10D4CF93" w14:textId="5B80F2BA" w:rsidR="00AC61C6" w:rsidRDefault="00E876F1" w:rsidP="00AC61C6">
      <w:pPr>
        <w:pStyle w:val="CTLhead"/>
        <w:numPr>
          <w:ilvl w:val="0"/>
          <w:numId w:val="23"/>
        </w:numPr>
        <w:spacing w:after="120"/>
        <w:ind w:left="567" w:hanging="567"/>
        <w:contextualSpacing/>
        <w:jc w:val="both"/>
        <w:rPr>
          <w:rFonts w:ascii="Arial Narrow" w:hAnsi="Arial Narrow" w:cs="Calibri"/>
          <w:b w:val="0"/>
          <w:sz w:val="22"/>
          <w:szCs w:val="22"/>
        </w:rPr>
      </w:pPr>
      <w:r>
        <w:rPr>
          <w:rFonts w:ascii="Arial Narrow" w:hAnsi="Arial Narrow" w:cs="Calibri"/>
          <w:b w:val="0"/>
          <w:sz w:val="22"/>
          <w:szCs w:val="22"/>
        </w:rPr>
        <w:t xml:space="preserve">Tovar bude kupujúcemu dodávaný priebežne, počas doby trvania tejto, zmluvy, na základe písomných objednávok kupujúceho.  </w:t>
      </w:r>
    </w:p>
    <w:p w14:paraId="7CECB40A" w14:textId="77777777" w:rsidR="00AC61C6" w:rsidRDefault="00AC61C6" w:rsidP="00AC61C6">
      <w:pPr>
        <w:pStyle w:val="CTLhead"/>
        <w:spacing w:after="120"/>
        <w:ind w:left="567"/>
        <w:contextualSpacing/>
        <w:jc w:val="both"/>
        <w:rPr>
          <w:rFonts w:ascii="Arial Narrow" w:hAnsi="Arial Narrow" w:cs="Calibri"/>
          <w:b w:val="0"/>
          <w:sz w:val="22"/>
          <w:szCs w:val="22"/>
        </w:rPr>
      </w:pPr>
    </w:p>
    <w:p w14:paraId="58FCEA56" w14:textId="7C9DEE65" w:rsidR="00AC61C6" w:rsidRDefault="00AC61C6" w:rsidP="00AC61C6">
      <w:pPr>
        <w:pStyle w:val="CTLhead"/>
        <w:spacing w:after="120"/>
        <w:ind w:left="4112" w:firstLine="142"/>
        <w:contextualSpacing/>
        <w:jc w:val="both"/>
        <w:rPr>
          <w:rFonts w:ascii="Arial Narrow" w:hAnsi="Arial Narrow" w:cs="Calibri"/>
          <w:sz w:val="22"/>
          <w:szCs w:val="22"/>
        </w:rPr>
      </w:pPr>
      <w:r w:rsidRPr="00AC61C6">
        <w:rPr>
          <w:rFonts w:ascii="Arial Narrow" w:hAnsi="Arial Narrow" w:cs="Calibri"/>
          <w:sz w:val="22"/>
          <w:szCs w:val="22"/>
        </w:rPr>
        <w:t>Článok V.</w:t>
      </w:r>
    </w:p>
    <w:p w14:paraId="51CF9AB1" w14:textId="42BE7412" w:rsidR="00AC61C6" w:rsidRPr="00AC61C6" w:rsidRDefault="00AC61C6" w:rsidP="00AC61C6">
      <w:pPr>
        <w:pStyle w:val="CTLhead"/>
        <w:spacing w:after="120"/>
        <w:contextualSpacing/>
        <w:jc w:val="both"/>
        <w:rPr>
          <w:rFonts w:ascii="Arial Narrow" w:hAnsi="Arial Narrow" w:cs="Calibri"/>
          <w:b w:val="0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                                                                           Dodacie podmienky</w:t>
      </w:r>
    </w:p>
    <w:p w14:paraId="1A077E3B" w14:textId="77777777" w:rsidR="00E876F1" w:rsidRDefault="00E876F1" w:rsidP="00E876F1">
      <w:pPr>
        <w:pStyle w:val="CTLhead"/>
        <w:spacing w:after="120"/>
        <w:ind w:left="567" w:hanging="567"/>
        <w:contextualSpacing/>
        <w:jc w:val="both"/>
        <w:rPr>
          <w:rFonts w:ascii="Arial Narrow" w:hAnsi="Arial Narrow" w:cs="Calibri"/>
          <w:b w:val="0"/>
          <w:sz w:val="22"/>
          <w:szCs w:val="22"/>
        </w:rPr>
      </w:pPr>
    </w:p>
    <w:p w14:paraId="631545CE" w14:textId="74320ED6" w:rsidR="00E876F1" w:rsidRPr="00E876F1" w:rsidRDefault="00AC61C6" w:rsidP="00AC61C6">
      <w:pPr>
        <w:pStyle w:val="CTLhead"/>
        <w:spacing w:after="120"/>
        <w:ind w:left="567" w:hanging="567"/>
        <w:contextualSpacing/>
        <w:jc w:val="both"/>
        <w:rPr>
          <w:rFonts w:ascii="Arial Narrow" w:hAnsi="Arial Narrow" w:cs="Calibri"/>
          <w:b w:val="0"/>
          <w:sz w:val="22"/>
          <w:szCs w:val="22"/>
        </w:rPr>
      </w:pPr>
      <w:r>
        <w:rPr>
          <w:rFonts w:ascii="Arial Narrow" w:hAnsi="Arial Narrow" w:cs="Calibri"/>
          <w:b w:val="0"/>
          <w:sz w:val="22"/>
          <w:szCs w:val="22"/>
        </w:rPr>
        <w:t xml:space="preserve">5.1       </w:t>
      </w:r>
      <w:r w:rsidR="00E876F1">
        <w:rPr>
          <w:rFonts w:ascii="Arial Narrow" w:hAnsi="Arial Narrow" w:cs="Calibri"/>
          <w:b w:val="0"/>
          <w:sz w:val="22"/>
          <w:szCs w:val="22"/>
        </w:rPr>
        <w:t>Kupujúci je viazaný povinnosťou odobrať celé predpokladané množstvo tovaru, uvedené v </w:t>
      </w:r>
      <w:r w:rsidR="00080BF0">
        <w:rPr>
          <w:rFonts w:ascii="Arial Narrow" w:hAnsi="Arial Narrow" w:cs="Calibri"/>
          <w:b w:val="0"/>
          <w:sz w:val="22"/>
          <w:szCs w:val="22"/>
        </w:rPr>
        <w:t xml:space="preserve">Prílohe </w:t>
      </w:r>
      <w:r w:rsidR="00E876F1">
        <w:rPr>
          <w:rFonts w:ascii="Arial Narrow" w:hAnsi="Arial Narrow" w:cs="Calibri"/>
          <w:b w:val="0"/>
          <w:sz w:val="22"/>
          <w:szCs w:val="22"/>
        </w:rPr>
        <w:t xml:space="preserve">č. 1 tejto zmluvy.    </w:t>
      </w:r>
    </w:p>
    <w:p w14:paraId="1B66A69B" w14:textId="2B716D11" w:rsidR="00363E6B" w:rsidRPr="00FE6F3B" w:rsidRDefault="00AC61C6" w:rsidP="00AC61C6">
      <w:pPr>
        <w:pStyle w:val="CTL"/>
        <w:numPr>
          <w:ilvl w:val="0"/>
          <w:numId w:val="0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5.2   </w:t>
      </w:r>
      <w:r w:rsidR="00FC2417" w:rsidRPr="00287E51">
        <w:rPr>
          <w:rFonts w:ascii="Arial Narrow" w:hAnsi="Arial Narrow" w:cs="Calibri"/>
          <w:sz w:val="22"/>
          <w:szCs w:val="22"/>
        </w:rPr>
        <w:t xml:space="preserve">Predávajúci sa zaväzuje dodať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="009856C5">
        <w:rPr>
          <w:rFonts w:ascii="Arial Narrow" w:hAnsi="Arial Narrow" w:cs="Calibri"/>
          <w:sz w:val="22"/>
          <w:szCs w:val="22"/>
        </w:rPr>
        <w:t xml:space="preserve">v kvalite I. triedy a v bezchybnom stave </w:t>
      </w:r>
      <w:r w:rsidR="00FC2417" w:rsidRPr="00287E51">
        <w:rPr>
          <w:rFonts w:ascii="Arial Narrow" w:hAnsi="Arial Narrow" w:cs="Calibri"/>
          <w:sz w:val="22"/>
          <w:szCs w:val="22"/>
        </w:rPr>
        <w:t xml:space="preserve">v súlade s dohodnutými technickými a funkčnými charakteristikami, platnými </w:t>
      </w:r>
      <w:r w:rsidR="006B19B5">
        <w:rPr>
          <w:rFonts w:ascii="Arial Narrow" w:hAnsi="Arial Narrow" w:cs="Calibri"/>
          <w:sz w:val="22"/>
          <w:szCs w:val="22"/>
        </w:rPr>
        <w:t xml:space="preserve">všeobecne </w:t>
      </w:r>
      <w:r w:rsidR="00FC2417" w:rsidRPr="00287E51">
        <w:rPr>
          <w:rFonts w:ascii="Arial Narrow" w:hAnsi="Arial Narrow" w:cs="Calibri"/>
          <w:sz w:val="22"/>
          <w:szCs w:val="22"/>
        </w:rPr>
        <w:t>záväznými</w:t>
      </w:r>
      <w:r w:rsidR="006B19B5">
        <w:rPr>
          <w:rFonts w:ascii="Arial Narrow" w:hAnsi="Arial Narrow" w:cs="Calibri"/>
          <w:sz w:val="22"/>
          <w:szCs w:val="22"/>
        </w:rPr>
        <w:t xml:space="preserve"> právnymi</w:t>
      </w:r>
      <w:r w:rsidR="00FC2417" w:rsidRPr="00287E51">
        <w:rPr>
          <w:rFonts w:ascii="Arial Narrow" w:hAnsi="Arial Narrow" w:cs="Calibri"/>
          <w:sz w:val="22"/>
          <w:szCs w:val="22"/>
        </w:rPr>
        <w:t xml:space="preserve"> predpismi</w:t>
      </w:r>
      <w:r w:rsidR="004738F4">
        <w:rPr>
          <w:rFonts w:ascii="Arial Narrow" w:hAnsi="Arial Narrow" w:cs="Calibri"/>
          <w:sz w:val="22"/>
          <w:szCs w:val="22"/>
        </w:rPr>
        <w:t xml:space="preserve"> </w:t>
      </w:r>
      <w:r w:rsidR="00CC0587">
        <w:rPr>
          <w:rFonts w:ascii="Arial Narrow" w:hAnsi="Arial Narrow" w:cs="Calibri"/>
          <w:sz w:val="22"/>
          <w:szCs w:val="22"/>
        </w:rPr>
        <w:t xml:space="preserve">platnými na území </w:t>
      </w:r>
      <w:r w:rsidR="004738F4">
        <w:rPr>
          <w:rFonts w:ascii="Arial Narrow" w:hAnsi="Arial Narrow" w:cs="Calibri"/>
          <w:sz w:val="22"/>
          <w:szCs w:val="22"/>
        </w:rPr>
        <w:t>SR</w:t>
      </w:r>
      <w:r w:rsidR="00FC2417" w:rsidRPr="00287E51">
        <w:rPr>
          <w:rFonts w:ascii="Arial Narrow" w:hAnsi="Arial Narrow" w:cs="Calibri"/>
          <w:sz w:val="22"/>
          <w:szCs w:val="22"/>
        </w:rPr>
        <w:t xml:space="preserve">, technickými normami a podmienkami tejto zmluvy. Predávajúci sa zaväzuje súčasne s odovzdaním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287E51">
        <w:rPr>
          <w:rFonts w:ascii="Arial Narrow" w:hAnsi="Arial Narrow" w:cs="Calibri"/>
          <w:sz w:val="22"/>
          <w:szCs w:val="22"/>
        </w:rPr>
        <w:t xml:space="preserve">odovzdať kupujúcemu aj všetky doklady, ktoré sa na dodaný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="00FC2417" w:rsidRPr="00287E51">
        <w:rPr>
          <w:rFonts w:ascii="Arial Narrow" w:hAnsi="Arial Narrow" w:cs="Calibri"/>
          <w:sz w:val="22"/>
          <w:szCs w:val="22"/>
        </w:rPr>
        <w:t xml:space="preserve">vzťahujú (ako napr. </w:t>
      </w:r>
      <w:r w:rsidR="002761BF" w:rsidRPr="00FE6F3B">
        <w:rPr>
          <w:rFonts w:ascii="Arial Narrow" w:hAnsi="Arial Narrow" w:cs="Calibri"/>
          <w:sz w:val="22"/>
          <w:szCs w:val="22"/>
        </w:rPr>
        <w:t>návod na použitie,</w:t>
      </w:r>
      <w:r w:rsidR="00CC0587" w:rsidRPr="00FE6F3B">
        <w:rPr>
          <w:rFonts w:ascii="Arial Narrow" w:hAnsi="Arial Narrow" w:cs="Calibri"/>
          <w:sz w:val="22"/>
          <w:szCs w:val="22"/>
        </w:rPr>
        <w:t xml:space="preserve"> záručný list,</w:t>
      </w:r>
      <w:r w:rsidR="002761BF" w:rsidRPr="00FE6F3B">
        <w:rPr>
          <w:rFonts w:ascii="Arial Narrow" w:hAnsi="Arial Narrow" w:cs="Calibri"/>
          <w:sz w:val="22"/>
          <w:szCs w:val="22"/>
        </w:rPr>
        <w:t xml:space="preserve"> </w:t>
      </w:r>
      <w:r w:rsidR="00FC2417" w:rsidRPr="00FE6F3B">
        <w:rPr>
          <w:rFonts w:ascii="Arial Narrow" w:hAnsi="Arial Narrow" w:cs="Calibri"/>
          <w:sz w:val="22"/>
          <w:szCs w:val="22"/>
        </w:rPr>
        <w:t>informácie</w:t>
      </w:r>
      <w:r w:rsidR="00E05266" w:rsidRPr="00FE6F3B">
        <w:rPr>
          <w:rFonts w:ascii="Arial Narrow" w:hAnsi="Arial Narrow" w:cs="Calibri"/>
          <w:sz w:val="22"/>
          <w:szCs w:val="22"/>
        </w:rPr>
        <w:t xml:space="preserve"> o manipulovaní a</w:t>
      </w:r>
      <w:r w:rsidR="009856C5" w:rsidRPr="00FE6F3B">
        <w:rPr>
          <w:rFonts w:ascii="Arial Narrow" w:hAnsi="Arial Narrow" w:cs="Calibri"/>
          <w:sz w:val="22"/>
          <w:szCs w:val="22"/>
        </w:rPr>
        <w:t> </w:t>
      </w:r>
      <w:r w:rsidR="00E05266" w:rsidRPr="00FE6F3B">
        <w:rPr>
          <w:rFonts w:ascii="Arial Narrow" w:hAnsi="Arial Narrow" w:cs="Calibri"/>
          <w:sz w:val="22"/>
          <w:szCs w:val="22"/>
        </w:rPr>
        <w:t>skladovaní)</w:t>
      </w:r>
      <w:r w:rsidR="009856C5" w:rsidRPr="00FE6F3B">
        <w:rPr>
          <w:rFonts w:ascii="Arial Narrow" w:hAnsi="Arial Narrow" w:cs="Calibri"/>
          <w:sz w:val="22"/>
          <w:szCs w:val="22"/>
        </w:rPr>
        <w:t xml:space="preserve"> písané v Slovenskom jazyku</w:t>
      </w:r>
      <w:r w:rsidR="00E05266" w:rsidRPr="00FE6F3B">
        <w:rPr>
          <w:rFonts w:ascii="Arial Narrow" w:hAnsi="Arial Narrow" w:cs="Calibri"/>
          <w:sz w:val="22"/>
          <w:szCs w:val="22"/>
        </w:rPr>
        <w:t xml:space="preserve">. </w:t>
      </w:r>
    </w:p>
    <w:p w14:paraId="7280E035" w14:textId="6F6102E0" w:rsidR="00FC2417" w:rsidRPr="00FE6F3B" w:rsidRDefault="00AC61C6" w:rsidP="007E6B49">
      <w:pPr>
        <w:pStyle w:val="CTL"/>
        <w:numPr>
          <w:ilvl w:val="0"/>
          <w:numId w:val="0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5.3    </w:t>
      </w:r>
      <w:r w:rsidR="00287E51" w:rsidRPr="00FE6F3B">
        <w:rPr>
          <w:rFonts w:ascii="Arial Narrow" w:hAnsi="Arial Narrow"/>
          <w:sz w:val="22"/>
          <w:szCs w:val="22"/>
        </w:rPr>
        <w:t xml:space="preserve">Predávajúci zabezpečí aj súvisiace služby spojené s dodaním </w:t>
      </w:r>
      <w:r w:rsidR="00E97A3E" w:rsidRPr="00FE6F3B">
        <w:rPr>
          <w:rFonts w:ascii="Arial Narrow" w:hAnsi="Arial Narrow"/>
          <w:sz w:val="22"/>
          <w:szCs w:val="22"/>
        </w:rPr>
        <w:t xml:space="preserve">tovaru </w:t>
      </w:r>
      <w:r w:rsidR="00287E51" w:rsidRPr="00FE6F3B">
        <w:rPr>
          <w:rFonts w:ascii="Arial Narrow" w:hAnsi="Arial Narrow"/>
          <w:sz w:val="22"/>
          <w:szCs w:val="22"/>
        </w:rPr>
        <w:t>na miesto dodania</w:t>
      </w:r>
      <w:r w:rsidR="00080BF0" w:rsidRPr="00FE6F3B">
        <w:rPr>
          <w:rFonts w:ascii="Arial Narrow" w:hAnsi="Arial Narrow"/>
          <w:sz w:val="22"/>
          <w:szCs w:val="22"/>
        </w:rPr>
        <w:t xml:space="preserve"> a</w:t>
      </w:r>
      <w:r w:rsidR="00287E51" w:rsidRPr="00FE6F3B">
        <w:rPr>
          <w:rFonts w:ascii="Arial Narrow" w:hAnsi="Arial Narrow"/>
          <w:sz w:val="22"/>
          <w:szCs w:val="22"/>
        </w:rPr>
        <w:t xml:space="preserve"> s</w:t>
      </w:r>
      <w:r w:rsidR="00911F30" w:rsidRPr="00FE6F3B">
        <w:rPr>
          <w:rFonts w:ascii="Arial Narrow" w:hAnsi="Arial Narrow"/>
          <w:sz w:val="22"/>
          <w:szCs w:val="22"/>
        </w:rPr>
        <w:t> </w:t>
      </w:r>
      <w:r w:rsidR="00287E51" w:rsidRPr="00FE6F3B">
        <w:rPr>
          <w:rFonts w:ascii="Arial Narrow" w:hAnsi="Arial Narrow"/>
          <w:sz w:val="22"/>
          <w:szCs w:val="22"/>
        </w:rPr>
        <w:t>vyložením</w:t>
      </w:r>
      <w:r w:rsidR="00911F30" w:rsidRPr="00FE6F3B">
        <w:rPr>
          <w:rFonts w:ascii="Arial Narrow" w:hAnsi="Arial Narrow"/>
          <w:sz w:val="22"/>
          <w:szCs w:val="22"/>
        </w:rPr>
        <w:t xml:space="preserve"> objemnejšieho tovaru </w:t>
      </w:r>
      <w:r w:rsidR="00287E51" w:rsidRPr="00FE6F3B">
        <w:rPr>
          <w:rFonts w:ascii="Arial Narrow" w:hAnsi="Arial Narrow"/>
          <w:sz w:val="22"/>
          <w:szCs w:val="22"/>
        </w:rPr>
        <w:t xml:space="preserve"> v</w:t>
      </w:r>
      <w:r w:rsidR="004314B0" w:rsidRPr="00FE6F3B">
        <w:rPr>
          <w:rFonts w:ascii="Arial Narrow" w:hAnsi="Arial Narrow"/>
          <w:sz w:val="22"/>
          <w:szCs w:val="22"/>
        </w:rPr>
        <w:t> </w:t>
      </w:r>
      <w:r w:rsidR="00287E51" w:rsidRPr="00FE6F3B">
        <w:rPr>
          <w:rFonts w:ascii="Arial Narrow" w:hAnsi="Arial Narrow"/>
          <w:sz w:val="22"/>
          <w:szCs w:val="22"/>
        </w:rPr>
        <w:t>mieste</w:t>
      </w:r>
      <w:r w:rsidR="004314B0" w:rsidRPr="00FE6F3B">
        <w:rPr>
          <w:rFonts w:ascii="Arial Narrow" w:hAnsi="Arial Narrow"/>
          <w:sz w:val="22"/>
          <w:szCs w:val="22"/>
        </w:rPr>
        <w:t xml:space="preserve"> </w:t>
      </w:r>
      <w:r w:rsidR="00CC0587" w:rsidRPr="00FE6F3B">
        <w:rPr>
          <w:rFonts w:ascii="Arial Narrow" w:hAnsi="Arial Narrow"/>
          <w:sz w:val="22"/>
          <w:szCs w:val="22"/>
        </w:rPr>
        <w:t>určenia</w:t>
      </w:r>
      <w:r w:rsidR="00911F30" w:rsidRPr="00FE6F3B">
        <w:rPr>
          <w:rFonts w:ascii="Arial Narrow" w:hAnsi="Arial Narrow"/>
          <w:sz w:val="22"/>
          <w:szCs w:val="22"/>
        </w:rPr>
        <w:t xml:space="preserve">. Predávajúci sa preukáže, resp. prehlási, </w:t>
      </w:r>
      <w:r w:rsidR="00C2151A" w:rsidRPr="00FE6F3B">
        <w:rPr>
          <w:rFonts w:ascii="Arial Narrow" w:hAnsi="Arial Narrow"/>
          <w:sz w:val="22"/>
          <w:szCs w:val="22"/>
        </w:rPr>
        <w:t xml:space="preserve"> </w:t>
      </w:r>
      <w:r w:rsidR="00911F30" w:rsidRPr="00FE6F3B">
        <w:rPr>
          <w:rFonts w:ascii="Arial Narrow" w:hAnsi="Arial Narrow"/>
          <w:sz w:val="22"/>
          <w:szCs w:val="22"/>
        </w:rPr>
        <w:t>že bude schopný po dodan</w:t>
      </w:r>
      <w:r w:rsidR="00C2151A" w:rsidRPr="00FE6F3B">
        <w:rPr>
          <w:rFonts w:ascii="Arial Narrow" w:hAnsi="Arial Narrow"/>
          <w:sz w:val="22"/>
          <w:szCs w:val="22"/>
        </w:rPr>
        <w:t xml:space="preserve">í </w:t>
      </w:r>
      <w:r w:rsidR="00911F30" w:rsidRPr="00FE6F3B">
        <w:rPr>
          <w:rFonts w:ascii="Arial Narrow" w:hAnsi="Arial Narrow"/>
          <w:sz w:val="22"/>
          <w:szCs w:val="22"/>
        </w:rPr>
        <w:t>t</w:t>
      </w:r>
      <w:r w:rsidR="00C2151A" w:rsidRPr="00FE6F3B">
        <w:rPr>
          <w:rFonts w:ascii="Arial Narrow" w:hAnsi="Arial Narrow"/>
          <w:sz w:val="22"/>
          <w:szCs w:val="22"/>
        </w:rPr>
        <w:t>ov</w:t>
      </w:r>
      <w:r w:rsidR="00911F30" w:rsidRPr="00FE6F3B">
        <w:rPr>
          <w:rFonts w:ascii="Arial Narrow" w:hAnsi="Arial Narrow"/>
          <w:sz w:val="22"/>
          <w:szCs w:val="22"/>
        </w:rPr>
        <w:t>aru tovar riadne odbaliť a obalový materiál riadne odviesť a ekologicky zlikvidovať</w:t>
      </w:r>
      <w:r w:rsidR="00287E51" w:rsidRPr="00FE6F3B">
        <w:rPr>
          <w:rFonts w:ascii="Arial Narrow" w:hAnsi="Arial Narrow"/>
          <w:sz w:val="22"/>
          <w:szCs w:val="22"/>
        </w:rPr>
        <w:t xml:space="preserve">. </w:t>
      </w:r>
    </w:p>
    <w:p w14:paraId="55263B20" w14:textId="2C4FE5EA" w:rsidR="00FC2417" w:rsidRPr="00930F80" w:rsidRDefault="00AC61C6" w:rsidP="00AC61C6">
      <w:pPr>
        <w:pStyle w:val="CTL"/>
        <w:numPr>
          <w:ilvl w:val="0"/>
          <w:numId w:val="0"/>
        </w:numPr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5.</w:t>
      </w:r>
      <w:r w:rsidR="007E6B49">
        <w:rPr>
          <w:rFonts w:ascii="Arial Narrow" w:hAnsi="Arial Narrow" w:cs="Calibri"/>
          <w:sz w:val="22"/>
          <w:szCs w:val="22"/>
        </w:rPr>
        <w:t>4</w:t>
      </w:r>
      <w:r>
        <w:rPr>
          <w:rFonts w:ascii="Arial Narrow" w:hAnsi="Arial Narrow" w:cs="Calibri"/>
          <w:sz w:val="22"/>
          <w:szCs w:val="22"/>
        </w:rPr>
        <w:t xml:space="preserve">      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Miestom </w:t>
      </w:r>
      <w:r w:rsidR="00FC2417" w:rsidRPr="0091435F">
        <w:rPr>
          <w:rFonts w:ascii="Arial Narrow" w:hAnsi="Arial Narrow" w:cs="Calibri"/>
          <w:sz w:val="22"/>
          <w:szCs w:val="22"/>
        </w:rPr>
        <w:t xml:space="preserve">dodania </w:t>
      </w:r>
      <w:r w:rsidR="001D0C05">
        <w:rPr>
          <w:rFonts w:ascii="Arial Narrow" w:hAnsi="Arial Narrow" w:cs="Calibri"/>
          <w:sz w:val="22"/>
          <w:szCs w:val="22"/>
        </w:rPr>
        <w:t>sú miesta uvedené v Prílohe č. 1</w:t>
      </w:r>
      <w:r w:rsidR="00E97A3E">
        <w:rPr>
          <w:rFonts w:ascii="Arial Narrow" w:hAnsi="Arial Narrow" w:cs="Calibri"/>
          <w:sz w:val="22"/>
          <w:szCs w:val="22"/>
        </w:rPr>
        <w:t xml:space="preserve"> tejto zmluvy.</w:t>
      </w:r>
    </w:p>
    <w:p w14:paraId="36B72DCA" w14:textId="692DB0CC" w:rsidR="00FC2417" w:rsidRPr="00930F80" w:rsidRDefault="00AC61C6" w:rsidP="00AC61C6">
      <w:pPr>
        <w:pStyle w:val="CTL"/>
        <w:numPr>
          <w:ilvl w:val="0"/>
          <w:numId w:val="0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5.6      </w:t>
      </w:r>
      <w:r w:rsidR="00FC2417" w:rsidRPr="00930F80">
        <w:rPr>
          <w:rFonts w:ascii="Arial Narrow" w:hAnsi="Arial Narrow" w:cs="Calibri"/>
          <w:sz w:val="22"/>
          <w:szCs w:val="22"/>
        </w:rPr>
        <w:t>Do</w:t>
      </w:r>
      <w:r w:rsidR="004738F4">
        <w:rPr>
          <w:rFonts w:ascii="Arial Narrow" w:hAnsi="Arial Narrow" w:cs="Calibri"/>
          <w:sz w:val="22"/>
          <w:szCs w:val="22"/>
        </w:rPr>
        <w:t>danie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bude dokladované podpisom zodpovednej osoby </w:t>
      </w:r>
      <w:r w:rsidR="00E32E21">
        <w:rPr>
          <w:rFonts w:ascii="Arial Narrow" w:hAnsi="Arial Narrow" w:cs="Calibri"/>
          <w:sz w:val="22"/>
          <w:szCs w:val="22"/>
        </w:rPr>
        <w:t>k</w:t>
      </w:r>
      <w:r w:rsidR="00FC2417" w:rsidRPr="00930F80">
        <w:rPr>
          <w:rFonts w:ascii="Arial Narrow" w:hAnsi="Arial Narrow" w:cs="Calibri"/>
          <w:sz w:val="22"/>
          <w:szCs w:val="22"/>
        </w:rPr>
        <w:t>upujúceho na príslušnom dodacom liste.</w:t>
      </w:r>
    </w:p>
    <w:p w14:paraId="2C647F31" w14:textId="0B9B3B56" w:rsidR="00FC2417" w:rsidRPr="00737FAA" w:rsidRDefault="00431AEE" w:rsidP="00431AEE">
      <w:pPr>
        <w:pStyle w:val="CTL"/>
        <w:numPr>
          <w:ilvl w:val="0"/>
          <w:numId w:val="0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5.7       </w:t>
      </w:r>
      <w:r w:rsidR="004003BF" w:rsidRPr="00737FAA">
        <w:rPr>
          <w:rFonts w:ascii="Arial Narrow" w:hAnsi="Arial Narrow" w:cs="Calibri"/>
          <w:sz w:val="22"/>
          <w:szCs w:val="22"/>
        </w:rPr>
        <w:t xml:space="preserve">Deň </w:t>
      </w:r>
      <w:r w:rsidR="00E32E21">
        <w:rPr>
          <w:rFonts w:ascii="Arial Narrow" w:hAnsi="Arial Narrow" w:cs="Calibri"/>
          <w:sz w:val="22"/>
          <w:szCs w:val="22"/>
        </w:rPr>
        <w:t xml:space="preserve">dodania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="00A979CF">
        <w:rPr>
          <w:rFonts w:ascii="Arial Narrow" w:hAnsi="Arial Narrow" w:cs="Calibri"/>
          <w:sz w:val="22"/>
          <w:szCs w:val="22"/>
        </w:rPr>
        <w:t>telefonicky</w:t>
      </w:r>
      <w:r w:rsidR="00A979CF" w:rsidRPr="00737FAA">
        <w:rPr>
          <w:rFonts w:ascii="Arial Narrow" w:hAnsi="Arial Narrow" w:cs="Calibri"/>
          <w:sz w:val="22"/>
          <w:szCs w:val="22"/>
        </w:rPr>
        <w:t xml:space="preserve"> </w:t>
      </w:r>
      <w:r w:rsidR="00FC2417" w:rsidRPr="00737FAA">
        <w:rPr>
          <w:rFonts w:ascii="Arial Narrow" w:hAnsi="Arial Narrow" w:cs="Calibri"/>
          <w:sz w:val="22"/>
          <w:szCs w:val="22"/>
        </w:rPr>
        <w:t xml:space="preserve">alebo elektronicky oznámi </w:t>
      </w:r>
      <w:r w:rsidR="00E32E21">
        <w:rPr>
          <w:rFonts w:ascii="Arial Narrow" w:hAnsi="Arial Narrow" w:cs="Calibri"/>
          <w:sz w:val="22"/>
          <w:szCs w:val="22"/>
        </w:rPr>
        <w:t>p</w:t>
      </w:r>
      <w:r w:rsidR="00FC2417" w:rsidRPr="00737FAA">
        <w:rPr>
          <w:rFonts w:ascii="Arial Narrow" w:hAnsi="Arial Narrow" w:cs="Calibri"/>
          <w:sz w:val="22"/>
          <w:szCs w:val="22"/>
        </w:rPr>
        <w:t xml:space="preserve">redávajúci </w:t>
      </w:r>
      <w:r w:rsidR="00E32E21">
        <w:rPr>
          <w:rFonts w:ascii="Arial Narrow" w:hAnsi="Arial Narrow" w:cs="Calibri"/>
          <w:sz w:val="22"/>
          <w:szCs w:val="22"/>
        </w:rPr>
        <w:t>k</w:t>
      </w:r>
      <w:r w:rsidR="00FC2417" w:rsidRPr="00737FAA">
        <w:rPr>
          <w:rFonts w:ascii="Arial Narrow" w:hAnsi="Arial Narrow" w:cs="Calibri"/>
          <w:sz w:val="22"/>
          <w:szCs w:val="22"/>
        </w:rPr>
        <w:t xml:space="preserve">upujúcemu najneskôr </w:t>
      </w:r>
      <w:r w:rsidR="004738F4">
        <w:rPr>
          <w:rFonts w:ascii="Arial Narrow" w:hAnsi="Arial Narrow" w:cs="Calibri"/>
          <w:sz w:val="22"/>
          <w:szCs w:val="22"/>
        </w:rPr>
        <w:t>tri (</w:t>
      </w:r>
      <w:r w:rsidR="004819EC" w:rsidRPr="00737FAA">
        <w:rPr>
          <w:rFonts w:ascii="Arial Narrow" w:hAnsi="Arial Narrow" w:cs="Calibri"/>
          <w:sz w:val="22"/>
          <w:szCs w:val="22"/>
        </w:rPr>
        <w:t>3</w:t>
      </w:r>
      <w:r w:rsidR="004738F4">
        <w:rPr>
          <w:rFonts w:ascii="Arial Narrow" w:hAnsi="Arial Narrow" w:cs="Calibri"/>
          <w:sz w:val="22"/>
          <w:szCs w:val="22"/>
        </w:rPr>
        <w:t>)</w:t>
      </w:r>
      <w:r>
        <w:rPr>
          <w:rFonts w:ascii="Arial Narrow" w:hAnsi="Arial Narrow" w:cs="Calibri"/>
          <w:sz w:val="22"/>
          <w:szCs w:val="22"/>
        </w:rPr>
        <w:t xml:space="preserve"> pracovné </w:t>
      </w:r>
      <w:r w:rsidR="00FC2417" w:rsidRPr="00737FAA">
        <w:rPr>
          <w:rFonts w:ascii="Arial Narrow" w:hAnsi="Arial Narrow" w:cs="Calibri"/>
          <w:sz w:val="22"/>
          <w:szCs w:val="22"/>
        </w:rPr>
        <w:t xml:space="preserve">dni vopred. </w:t>
      </w:r>
      <w:r w:rsidR="00A979CF">
        <w:rPr>
          <w:rFonts w:ascii="Arial Narrow" w:hAnsi="Arial Narrow" w:cs="Calibri"/>
          <w:sz w:val="22"/>
          <w:szCs w:val="22"/>
        </w:rPr>
        <w:t xml:space="preserve">Kupujúci musí plánovaný termín dodania odsúhlasiť. </w:t>
      </w:r>
      <w:r w:rsidR="00CC0587">
        <w:rPr>
          <w:rFonts w:ascii="Arial Narrow" w:hAnsi="Arial Narrow" w:cs="Calibri"/>
          <w:sz w:val="22"/>
          <w:szCs w:val="22"/>
        </w:rPr>
        <w:t xml:space="preserve">V prípade ak predávajúci neoznámi kupujúcemu predpokladaný termín dodania, tak </w:t>
      </w:r>
      <w:r w:rsidR="0037465A">
        <w:rPr>
          <w:rFonts w:ascii="Arial Narrow" w:hAnsi="Arial Narrow" w:cs="Calibri"/>
          <w:sz w:val="22"/>
          <w:szCs w:val="22"/>
        </w:rPr>
        <w:t>kupujúci</w:t>
      </w:r>
      <w:r w:rsidR="00CC0587">
        <w:rPr>
          <w:rFonts w:ascii="Arial Narrow" w:hAnsi="Arial Narrow" w:cs="Calibri"/>
          <w:sz w:val="22"/>
          <w:szCs w:val="22"/>
        </w:rPr>
        <w:t xml:space="preserve"> nie je povinný </w:t>
      </w:r>
      <w:r w:rsidR="00233C64">
        <w:rPr>
          <w:rFonts w:ascii="Arial Narrow" w:hAnsi="Arial Narrow" w:cs="Calibri"/>
          <w:sz w:val="22"/>
          <w:szCs w:val="22"/>
        </w:rPr>
        <w:t>tovar</w:t>
      </w:r>
      <w:r w:rsidR="00CC0587">
        <w:rPr>
          <w:rFonts w:ascii="Arial Narrow" w:hAnsi="Arial Narrow" w:cs="Calibri"/>
          <w:sz w:val="22"/>
          <w:szCs w:val="22"/>
        </w:rPr>
        <w:t xml:space="preserve"> pre</w:t>
      </w:r>
      <w:r w:rsidR="003B5F90">
        <w:rPr>
          <w:rFonts w:ascii="Arial Narrow" w:hAnsi="Arial Narrow" w:cs="Calibri"/>
          <w:sz w:val="22"/>
          <w:szCs w:val="22"/>
        </w:rPr>
        <w:t>vziať</w:t>
      </w:r>
      <w:r w:rsidR="00CC0587">
        <w:rPr>
          <w:rFonts w:ascii="Arial Narrow" w:hAnsi="Arial Narrow" w:cs="Calibri"/>
          <w:sz w:val="22"/>
          <w:szCs w:val="22"/>
        </w:rPr>
        <w:t>.</w:t>
      </w:r>
    </w:p>
    <w:p w14:paraId="2670485A" w14:textId="783AFD8B" w:rsidR="00FC2417" w:rsidRPr="00E60C3F" w:rsidRDefault="00431AEE" w:rsidP="00431AEE">
      <w:pPr>
        <w:pStyle w:val="CTL"/>
        <w:numPr>
          <w:ilvl w:val="0"/>
          <w:numId w:val="0"/>
        </w:numPr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lastRenderedPageBreak/>
        <w:t xml:space="preserve">5.8      </w:t>
      </w:r>
      <w:r w:rsidR="00FC2417" w:rsidRPr="00BA2865">
        <w:rPr>
          <w:rFonts w:ascii="Arial Narrow" w:hAnsi="Arial Narrow" w:cs="Calibri"/>
          <w:sz w:val="22"/>
          <w:szCs w:val="22"/>
        </w:rPr>
        <w:t>Po pre</w:t>
      </w:r>
      <w:r w:rsidR="00E97A3E">
        <w:rPr>
          <w:rFonts w:ascii="Arial Narrow" w:hAnsi="Arial Narrow" w:cs="Calibri"/>
          <w:sz w:val="22"/>
          <w:szCs w:val="22"/>
        </w:rPr>
        <w:t>vzatí</w:t>
      </w:r>
      <w:r w:rsidR="00FC2417"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E32E21">
        <w:rPr>
          <w:rFonts w:ascii="Arial Narrow" w:hAnsi="Arial Narrow" w:cs="Calibri"/>
          <w:sz w:val="22"/>
          <w:szCs w:val="22"/>
        </w:rPr>
        <w:t>p</w:t>
      </w:r>
      <w:r w:rsidR="00FC2417" w:rsidRPr="00BA2865">
        <w:rPr>
          <w:rFonts w:ascii="Arial Narrow" w:hAnsi="Arial Narrow" w:cs="Calibri"/>
          <w:sz w:val="22"/>
          <w:szCs w:val="22"/>
        </w:rPr>
        <w:t xml:space="preserve">redávajúci vyhotoví </w:t>
      </w:r>
      <w:r w:rsidR="004D37DE" w:rsidRPr="00BA2865">
        <w:rPr>
          <w:rFonts w:ascii="Arial Narrow" w:hAnsi="Arial Narrow" w:cs="Calibri"/>
          <w:sz w:val="22"/>
          <w:szCs w:val="22"/>
        </w:rPr>
        <w:t>dodací list</w:t>
      </w:r>
      <w:r w:rsidR="00FC2417" w:rsidRPr="00BA2865">
        <w:rPr>
          <w:rFonts w:ascii="Arial Narrow" w:hAnsi="Arial Narrow" w:cs="Calibri"/>
          <w:sz w:val="22"/>
          <w:szCs w:val="22"/>
        </w:rPr>
        <w:t>. Kupujúci po pr</w:t>
      </w:r>
      <w:r w:rsidR="00E97A3E">
        <w:rPr>
          <w:rFonts w:ascii="Arial Narrow" w:hAnsi="Arial Narrow" w:cs="Calibri"/>
          <w:sz w:val="22"/>
          <w:szCs w:val="22"/>
        </w:rPr>
        <w:t>evzatí</w:t>
      </w:r>
      <w:r w:rsidR="00FC2417"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="004D37DE" w:rsidRPr="00E53022">
        <w:rPr>
          <w:rFonts w:ascii="Arial Narrow" w:hAnsi="Arial Narrow" w:cs="Calibri"/>
          <w:sz w:val="22"/>
          <w:szCs w:val="22"/>
        </w:rPr>
        <w:t>dodací list</w:t>
      </w:r>
      <w:r w:rsidR="00FC2417" w:rsidRPr="00E53022">
        <w:rPr>
          <w:rFonts w:ascii="Arial Narrow" w:hAnsi="Arial Narrow" w:cs="Calibri"/>
          <w:sz w:val="22"/>
          <w:szCs w:val="22"/>
        </w:rPr>
        <w:t xml:space="preserve"> písomne potvrdí. Kupujúci môže </w:t>
      </w:r>
      <w:r w:rsidR="004738F4">
        <w:rPr>
          <w:rFonts w:ascii="Arial Narrow" w:hAnsi="Arial Narrow" w:cs="Calibri"/>
          <w:sz w:val="22"/>
          <w:szCs w:val="22"/>
        </w:rPr>
        <w:t xml:space="preserve">po prevzatí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E53022">
        <w:rPr>
          <w:rFonts w:ascii="Arial Narrow" w:hAnsi="Arial Narrow" w:cs="Calibri"/>
          <w:sz w:val="22"/>
          <w:szCs w:val="22"/>
        </w:rPr>
        <w:t>riadne</w:t>
      </w:r>
      <w:r w:rsidR="00E97A3E">
        <w:rPr>
          <w:rFonts w:ascii="Arial Narrow" w:hAnsi="Arial Narrow" w:cs="Calibri"/>
          <w:sz w:val="22"/>
          <w:szCs w:val="22"/>
        </w:rPr>
        <w:t xml:space="preserve"> tovar</w:t>
      </w:r>
      <w:r w:rsidR="00FC2417" w:rsidRPr="00E53022">
        <w:rPr>
          <w:rFonts w:ascii="Arial Narrow" w:hAnsi="Arial Narrow" w:cs="Calibri"/>
          <w:sz w:val="22"/>
          <w:szCs w:val="22"/>
        </w:rPr>
        <w:t xml:space="preserve"> užívať a </w:t>
      </w:r>
      <w:r w:rsidR="00A979CF">
        <w:rPr>
          <w:rFonts w:ascii="Arial Narrow" w:hAnsi="Arial Narrow" w:cs="Calibri"/>
          <w:sz w:val="22"/>
          <w:szCs w:val="22"/>
        </w:rPr>
        <w:t>p</w:t>
      </w:r>
      <w:r w:rsidR="00A979CF" w:rsidRPr="00E53022">
        <w:rPr>
          <w:rFonts w:ascii="Arial Narrow" w:hAnsi="Arial Narrow" w:cs="Calibri"/>
          <w:sz w:val="22"/>
          <w:szCs w:val="22"/>
        </w:rPr>
        <w:t xml:space="preserve">redávajúci </w:t>
      </w:r>
      <w:r w:rsidR="00FC2417" w:rsidRPr="00E53022">
        <w:rPr>
          <w:rFonts w:ascii="Arial Narrow" w:hAnsi="Arial Narrow" w:cs="Calibri"/>
          <w:sz w:val="22"/>
          <w:szCs w:val="22"/>
        </w:rPr>
        <w:t>sa mu zaväzuje toto užívanie dňom pre</w:t>
      </w:r>
      <w:r w:rsidR="00E97A3E">
        <w:rPr>
          <w:rFonts w:ascii="Arial Narrow" w:hAnsi="Arial Narrow" w:cs="Calibri"/>
          <w:sz w:val="22"/>
          <w:szCs w:val="22"/>
        </w:rPr>
        <w:t>vzatia</w:t>
      </w:r>
      <w:r w:rsidR="00FC2417" w:rsidRPr="00E53022">
        <w:rPr>
          <w:rFonts w:ascii="Arial Narrow" w:hAnsi="Arial Narrow" w:cs="Calibri"/>
          <w:sz w:val="22"/>
          <w:szCs w:val="22"/>
        </w:rPr>
        <w:t xml:space="preserve"> umožniť.</w:t>
      </w:r>
      <w:r w:rsidR="00E53022" w:rsidRPr="00E53022">
        <w:rPr>
          <w:rFonts w:ascii="Arial Narrow" w:hAnsi="Arial Narrow" w:cs="Calibri"/>
          <w:sz w:val="22"/>
          <w:szCs w:val="22"/>
        </w:rPr>
        <w:t xml:space="preserve"> </w:t>
      </w:r>
      <w:r w:rsidR="00E53022" w:rsidRPr="00E53022">
        <w:rPr>
          <w:rFonts w:ascii="Arial Narrow" w:hAnsi="Arial Narrow"/>
          <w:color w:val="000000"/>
          <w:sz w:val="22"/>
          <w:szCs w:val="22"/>
        </w:rPr>
        <w:t xml:space="preserve">Kupujúci si vyhradzuje právo prevziať iba </w:t>
      </w:r>
      <w:r w:rsidR="00396F86">
        <w:rPr>
          <w:rFonts w:ascii="Arial Narrow" w:hAnsi="Arial Narrow"/>
          <w:color w:val="000000"/>
          <w:sz w:val="22"/>
          <w:szCs w:val="22"/>
        </w:rPr>
        <w:t xml:space="preserve">tovar </w:t>
      </w:r>
      <w:r w:rsidR="00E53022" w:rsidRPr="00E53022">
        <w:rPr>
          <w:rFonts w:ascii="Arial Narrow" w:hAnsi="Arial Narrow"/>
          <w:color w:val="000000"/>
          <w:sz w:val="22"/>
          <w:szCs w:val="22"/>
        </w:rPr>
        <w:t xml:space="preserve">funkčný, bez zjavných vád, dodaný v </w:t>
      </w:r>
      <w:r w:rsidR="00E53022" w:rsidRPr="008E1AA4">
        <w:rPr>
          <w:rFonts w:ascii="Arial Narrow" w:hAnsi="Arial Narrow"/>
          <w:color w:val="000000"/>
          <w:sz w:val="22"/>
          <w:szCs w:val="22"/>
        </w:rPr>
        <w:t>kompletnom stave a v požadovanom množstve. V opačnom prípade si vyhradzuje právo nepodpísať dodací list, neprebrať dodaný</w:t>
      </w:r>
      <w:r w:rsidR="00396F86">
        <w:rPr>
          <w:rFonts w:ascii="Arial Narrow" w:hAnsi="Arial Narrow"/>
          <w:color w:val="000000"/>
          <w:sz w:val="22"/>
          <w:szCs w:val="22"/>
        </w:rPr>
        <w:t xml:space="preserve"> tovar</w:t>
      </w:r>
      <w:r w:rsidR="00E53022" w:rsidRPr="008E1AA4">
        <w:rPr>
          <w:rFonts w:ascii="Arial Narrow" w:hAnsi="Arial Narrow"/>
          <w:color w:val="000000"/>
          <w:sz w:val="22"/>
          <w:szCs w:val="22"/>
        </w:rPr>
        <w:t xml:space="preserve"> a neza</w:t>
      </w:r>
      <w:r w:rsidR="008E1AA4" w:rsidRPr="008E1AA4">
        <w:rPr>
          <w:rFonts w:ascii="Arial Narrow" w:hAnsi="Arial Narrow"/>
          <w:color w:val="000000"/>
          <w:sz w:val="22"/>
          <w:szCs w:val="22"/>
        </w:rPr>
        <w:t>platiť cenu za neprebraný</w:t>
      </w:r>
      <w:r w:rsidR="005014F7">
        <w:rPr>
          <w:rFonts w:ascii="Arial Narrow" w:hAnsi="Arial Narrow"/>
          <w:color w:val="000000"/>
          <w:sz w:val="22"/>
          <w:szCs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121519">
        <w:rPr>
          <w:rFonts w:ascii="Arial Narrow" w:hAnsi="Arial Narrow"/>
          <w:color w:val="000000"/>
          <w:sz w:val="22"/>
          <w:szCs w:val="22"/>
        </w:rPr>
        <w:t>.</w:t>
      </w:r>
      <w:r w:rsidR="00080BF0">
        <w:rPr>
          <w:rFonts w:ascii="Arial Narrow" w:hAnsi="Arial Narrow"/>
          <w:color w:val="000000"/>
          <w:sz w:val="22"/>
          <w:szCs w:val="22"/>
        </w:rPr>
        <w:t xml:space="preserve"> </w:t>
      </w:r>
      <w:r w:rsidR="00080BF0" w:rsidRPr="00080BF0">
        <w:rPr>
          <w:rFonts w:ascii="Arial Narrow" w:hAnsi="Arial Narrow"/>
          <w:color w:val="000000"/>
          <w:sz w:val="22"/>
          <w:szCs w:val="22"/>
        </w:rPr>
        <w:t>V danom prípade musí dodávateľ na vlastné náklady neprevzatý tovar odviesť a dodať nový tovar.</w:t>
      </w:r>
    </w:p>
    <w:p w14:paraId="0A067315" w14:textId="5D804CB8" w:rsidR="00E60C3F" w:rsidRPr="00981516" w:rsidRDefault="00431AEE" w:rsidP="00431AEE">
      <w:pPr>
        <w:pStyle w:val="CTL"/>
        <w:numPr>
          <w:ilvl w:val="0"/>
          <w:numId w:val="0"/>
        </w:numPr>
        <w:tabs>
          <w:tab w:val="left" w:pos="567"/>
        </w:tabs>
        <w:ind w:left="567" w:hanging="567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 xml:space="preserve">5.9      </w:t>
      </w:r>
      <w:r w:rsidR="00E60C3F" w:rsidRPr="00981516">
        <w:rPr>
          <w:rFonts w:ascii="Arial Narrow" w:hAnsi="Arial Narrow"/>
          <w:color w:val="000000"/>
          <w:sz w:val="22"/>
          <w:szCs w:val="22"/>
        </w:rPr>
        <w:t>V prípade, že predávajúci dodáva tovar, ktorý je originálnym tovarom, v takom prípade originálny tovar:</w:t>
      </w:r>
    </w:p>
    <w:p w14:paraId="43DAF305" w14:textId="77777777" w:rsidR="00431AEE" w:rsidRPr="00431AEE" w:rsidRDefault="00431AEE" w:rsidP="00431AEE">
      <w:pPr>
        <w:pStyle w:val="Odsekzoznamu"/>
        <w:widowControl w:val="0"/>
        <w:numPr>
          <w:ilvl w:val="0"/>
          <w:numId w:val="1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contextualSpacing/>
        <w:jc w:val="both"/>
        <w:rPr>
          <w:rFonts w:ascii="Arial Narrow" w:hAnsi="Arial Narrow"/>
          <w:vanish/>
          <w:color w:val="000000"/>
          <w:sz w:val="22"/>
          <w:szCs w:val="22"/>
          <w:lang w:val="sk-SK" w:eastAsia="en-US"/>
        </w:rPr>
      </w:pPr>
    </w:p>
    <w:p w14:paraId="2B16F5FC" w14:textId="77777777" w:rsidR="00431AEE" w:rsidRPr="00431AEE" w:rsidRDefault="00431AEE" w:rsidP="00431AEE">
      <w:pPr>
        <w:pStyle w:val="Odsekzoznamu"/>
        <w:widowControl w:val="0"/>
        <w:numPr>
          <w:ilvl w:val="0"/>
          <w:numId w:val="1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contextualSpacing/>
        <w:jc w:val="both"/>
        <w:rPr>
          <w:rFonts w:ascii="Arial Narrow" w:hAnsi="Arial Narrow"/>
          <w:vanish/>
          <w:color w:val="000000"/>
          <w:sz w:val="22"/>
          <w:szCs w:val="22"/>
          <w:lang w:val="sk-SK" w:eastAsia="en-US"/>
        </w:rPr>
      </w:pPr>
    </w:p>
    <w:p w14:paraId="0ED17A63" w14:textId="77777777" w:rsidR="00431AEE" w:rsidRPr="00431AEE" w:rsidRDefault="00431AEE" w:rsidP="00431AEE">
      <w:pPr>
        <w:pStyle w:val="Odsekzoznamu"/>
        <w:widowControl w:val="0"/>
        <w:numPr>
          <w:ilvl w:val="1"/>
          <w:numId w:val="1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contextualSpacing/>
        <w:jc w:val="both"/>
        <w:rPr>
          <w:rFonts w:ascii="Arial Narrow" w:hAnsi="Arial Narrow"/>
          <w:vanish/>
          <w:color w:val="000000"/>
          <w:sz w:val="22"/>
          <w:szCs w:val="22"/>
          <w:lang w:val="sk-SK" w:eastAsia="en-US"/>
        </w:rPr>
      </w:pPr>
    </w:p>
    <w:p w14:paraId="5AE54560" w14:textId="77777777" w:rsidR="00431AEE" w:rsidRPr="00431AEE" w:rsidRDefault="00431AEE" w:rsidP="00431AEE">
      <w:pPr>
        <w:pStyle w:val="Odsekzoznamu"/>
        <w:widowControl w:val="0"/>
        <w:numPr>
          <w:ilvl w:val="1"/>
          <w:numId w:val="1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contextualSpacing/>
        <w:jc w:val="both"/>
        <w:rPr>
          <w:rFonts w:ascii="Arial Narrow" w:hAnsi="Arial Narrow"/>
          <w:vanish/>
          <w:color w:val="000000"/>
          <w:sz w:val="22"/>
          <w:szCs w:val="22"/>
          <w:lang w:val="sk-SK" w:eastAsia="en-US"/>
        </w:rPr>
      </w:pPr>
    </w:p>
    <w:p w14:paraId="1E2DDD08" w14:textId="77777777" w:rsidR="00431AEE" w:rsidRPr="00431AEE" w:rsidRDefault="00431AEE" w:rsidP="00431AEE">
      <w:pPr>
        <w:pStyle w:val="Odsekzoznamu"/>
        <w:widowControl w:val="0"/>
        <w:numPr>
          <w:ilvl w:val="1"/>
          <w:numId w:val="1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contextualSpacing/>
        <w:jc w:val="both"/>
        <w:rPr>
          <w:rFonts w:ascii="Arial Narrow" w:hAnsi="Arial Narrow"/>
          <w:vanish/>
          <w:color w:val="000000"/>
          <w:sz w:val="22"/>
          <w:szCs w:val="22"/>
          <w:lang w:val="sk-SK" w:eastAsia="en-US"/>
        </w:rPr>
      </w:pPr>
    </w:p>
    <w:p w14:paraId="72210121" w14:textId="77777777" w:rsidR="00431AEE" w:rsidRPr="00431AEE" w:rsidRDefault="00431AEE" w:rsidP="00431AEE">
      <w:pPr>
        <w:pStyle w:val="Odsekzoznamu"/>
        <w:widowControl w:val="0"/>
        <w:numPr>
          <w:ilvl w:val="1"/>
          <w:numId w:val="1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contextualSpacing/>
        <w:jc w:val="both"/>
        <w:rPr>
          <w:rFonts w:ascii="Arial Narrow" w:hAnsi="Arial Narrow"/>
          <w:vanish/>
          <w:color w:val="000000"/>
          <w:sz w:val="22"/>
          <w:szCs w:val="22"/>
          <w:lang w:val="sk-SK" w:eastAsia="en-US"/>
        </w:rPr>
      </w:pPr>
    </w:p>
    <w:p w14:paraId="53B01699" w14:textId="77777777" w:rsidR="00431AEE" w:rsidRPr="00431AEE" w:rsidRDefault="00431AEE" w:rsidP="00431AEE">
      <w:pPr>
        <w:pStyle w:val="Odsekzoznamu"/>
        <w:widowControl w:val="0"/>
        <w:numPr>
          <w:ilvl w:val="1"/>
          <w:numId w:val="1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contextualSpacing/>
        <w:jc w:val="both"/>
        <w:rPr>
          <w:rFonts w:ascii="Arial Narrow" w:hAnsi="Arial Narrow"/>
          <w:vanish/>
          <w:color w:val="000000"/>
          <w:sz w:val="22"/>
          <w:szCs w:val="22"/>
          <w:lang w:val="sk-SK" w:eastAsia="en-US"/>
        </w:rPr>
      </w:pPr>
    </w:p>
    <w:p w14:paraId="6778C2A5" w14:textId="77777777" w:rsidR="00431AEE" w:rsidRPr="00431AEE" w:rsidRDefault="00431AEE" w:rsidP="00431AEE">
      <w:pPr>
        <w:pStyle w:val="Odsekzoznamu"/>
        <w:widowControl w:val="0"/>
        <w:numPr>
          <w:ilvl w:val="1"/>
          <w:numId w:val="1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contextualSpacing/>
        <w:jc w:val="both"/>
        <w:rPr>
          <w:rFonts w:ascii="Arial Narrow" w:hAnsi="Arial Narrow"/>
          <w:vanish/>
          <w:color w:val="000000"/>
          <w:sz w:val="22"/>
          <w:szCs w:val="22"/>
          <w:lang w:val="sk-SK" w:eastAsia="en-US"/>
        </w:rPr>
      </w:pPr>
    </w:p>
    <w:p w14:paraId="3479AECB" w14:textId="255FCE44" w:rsidR="00E60C3F" w:rsidRPr="00981516" w:rsidRDefault="00E60C3F" w:rsidP="00431AEE">
      <w:pPr>
        <w:pStyle w:val="CTL"/>
        <w:numPr>
          <w:ilvl w:val="2"/>
          <w:numId w:val="12"/>
        </w:numPr>
        <w:tabs>
          <w:tab w:val="left" w:pos="567"/>
        </w:tabs>
        <w:ind w:left="1287"/>
        <w:contextualSpacing/>
        <w:rPr>
          <w:rFonts w:ascii="Arial Narrow" w:hAnsi="Arial Narrow"/>
          <w:color w:val="000000"/>
          <w:sz w:val="22"/>
          <w:szCs w:val="22"/>
        </w:rPr>
      </w:pPr>
      <w:r w:rsidRPr="00981516">
        <w:rPr>
          <w:rFonts w:ascii="Arial Narrow" w:hAnsi="Arial Narrow"/>
          <w:color w:val="000000"/>
          <w:sz w:val="22"/>
          <w:szCs w:val="22"/>
        </w:rPr>
        <w:t>musí byť zabalený v originálnych obaloch od výrobcov požadovaných značiek, spĺňajúci všetky znaky originálneho balenia daného výrobcu,</w:t>
      </w:r>
    </w:p>
    <w:p w14:paraId="08BE5D1A" w14:textId="08D3098D" w:rsidR="00E60C3F" w:rsidRPr="00981516" w:rsidRDefault="00E60C3F" w:rsidP="00431AEE">
      <w:pPr>
        <w:pStyle w:val="CTL"/>
        <w:numPr>
          <w:ilvl w:val="2"/>
          <w:numId w:val="12"/>
        </w:numPr>
        <w:tabs>
          <w:tab w:val="left" w:pos="567"/>
        </w:tabs>
        <w:ind w:left="1276" w:hanging="709"/>
        <w:rPr>
          <w:rFonts w:ascii="Arial Narrow" w:hAnsi="Arial Narrow"/>
          <w:color w:val="000000"/>
          <w:sz w:val="22"/>
          <w:szCs w:val="22"/>
        </w:rPr>
      </w:pPr>
      <w:r w:rsidRPr="00981516">
        <w:rPr>
          <w:rFonts w:ascii="Arial Narrow" w:hAnsi="Arial Narrow"/>
          <w:color w:val="000000"/>
          <w:sz w:val="22"/>
          <w:szCs w:val="22"/>
        </w:rPr>
        <w:t>musí byť originálny, nesmie byť recyklovaný, renovovaný, repasovaný a pod..</w:t>
      </w:r>
    </w:p>
    <w:p w14:paraId="3B8D6C13" w14:textId="2A62D96A" w:rsidR="00BA2865" w:rsidRPr="00737FAA" w:rsidRDefault="00431AEE" w:rsidP="00431AEE">
      <w:pPr>
        <w:pStyle w:val="CTL"/>
        <w:numPr>
          <w:ilvl w:val="0"/>
          <w:numId w:val="0"/>
        </w:numPr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5.10    </w:t>
      </w:r>
      <w:r w:rsidR="00BA2865" w:rsidRPr="007F32BF">
        <w:rPr>
          <w:rFonts w:ascii="Arial Narrow" w:hAnsi="Arial Narrow"/>
          <w:sz w:val="22"/>
          <w:szCs w:val="22"/>
        </w:rPr>
        <w:t>V </w:t>
      </w:r>
      <w:r w:rsidR="00A979CF">
        <w:rPr>
          <w:rFonts w:ascii="Arial Narrow" w:hAnsi="Arial Narrow"/>
          <w:sz w:val="22"/>
          <w:szCs w:val="22"/>
        </w:rPr>
        <w:t>P</w:t>
      </w:r>
      <w:r w:rsidR="00A979CF" w:rsidRPr="007F32BF">
        <w:rPr>
          <w:rFonts w:ascii="Arial Narrow" w:hAnsi="Arial Narrow"/>
          <w:sz w:val="22"/>
          <w:szCs w:val="22"/>
        </w:rPr>
        <w:t xml:space="preserve">rílohe </w:t>
      </w:r>
      <w:r w:rsidR="00BA2865" w:rsidRPr="007F32BF">
        <w:rPr>
          <w:rFonts w:ascii="Arial Narrow" w:hAnsi="Arial Narrow"/>
          <w:sz w:val="22"/>
          <w:szCs w:val="22"/>
        </w:rPr>
        <w:t xml:space="preserve">č. </w:t>
      </w:r>
      <w:r w:rsidR="00730832">
        <w:rPr>
          <w:rFonts w:ascii="Arial Narrow" w:hAnsi="Arial Narrow"/>
          <w:sz w:val="22"/>
          <w:szCs w:val="22"/>
        </w:rPr>
        <w:t>3</w:t>
      </w:r>
      <w:r w:rsidR="00BA2865" w:rsidRPr="007F32BF">
        <w:rPr>
          <w:rFonts w:ascii="Arial Narrow" w:hAnsi="Arial Narrow"/>
          <w:sz w:val="22"/>
          <w:szCs w:val="22"/>
        </w:rPr>
        <w:t xml:space="preserve"> sú uvedené</w:t>
      </w:r>
      <w:r w:rsidR="00BA2865" w:rsidRPr="00737FAA">
        <w:rPr>
          <w:rFonts w:ascii="Arial Narrow" w:hAnsi="Arial Narrow"/>
          <w:sz w:val="22"/>
          <w:szCs w:val="22"/>
        </w:rPr>
        <w:t xml:space="preserve"> údaje o všetkých známych subdodávateľoch </w:t>
      </w:r>
      <w:r w:rsidR="00D5473D">
        <w:rPr>
          <w:rFonts w:ascii="Arial Narrow" w:hAnsi="Arial Narrow"/>
          <w:sz w:val="22"/>
          <w:szCs w:val="22"/>
        </w:rPr>
        <w:t>predávajúceho</w:t>
      </w:r>
      <w:r w:rsidR="00A66070">
        <w:rPr>
          <w:rFonts w:ascii="Arial Narrow" w:hAnsi="Arial Narrow"/>
          <w:sz w:val="22"/>
          <w:szCs w:val="22"/>
        </w:rPr>
        <w:t xml:space="preserve">, ktorí sú známi </w:t>
      </w:r>
      <w:r w:rsidR="00BA2865" w:rsidRPr="00737FAA">
        <w:rPr>
          <w:rFonts w:ascii="Arial Narrow" w:hAnsi="Arial Narrow"/>
          <w:sz w:val="22"/>
          <w:szCs w:val="22"/>
        </w:rPr>
        <w:t>v čase uzavierania tejto zmluvy, údaje o osobe oprávnenej konať za subdodávateľa v rozsahu meno a priezvisko, adresa pobytu</w:t>
      </w:r>
      <w:r w:rsidR="00A979CF">
        <w:rPr>
          <w:rFonts w:ascii="Arial Narrow" w:hAnsi="Arial Narrow"/>
          <w:sz w:val="22"/>
          <w:szCs w:val="22"/>
        </w:rPr>
        <w:t xml:space="preserve"> a</w:t>
      </w:r>
      <w:r w:rsidR="00A979CF" w:rsidRPr="00737FAA">
        <w:rPr>
          <w:rFonts w:ascii="Arial Narrow" w:hAnsi="Arial Narrow"/>
          <w:sz w:val="22"/>
          <w:szCs w:val="22"/>
        </w:rPr>
        <w:t xml:space="preserve"> </w:t>
      </w:r>
      <w:r w:rsidR="00BA2865" w:rsidRPr="00737FAA">
        <w:rPr>
          <w:rFonts w:ascii="Arial Narrow" w:hAnsi="Arial Narrow"/>
          <w:sz w:val="22"/>
          <w:szCs w:val="22"/>
        </w:rPr>
        <w:t>dátum narodenia.</w:t>
      </w:r>
    </w:p>
    <w:p w14:paraId="3B77E42D" w14:textId="341C4CF5" w:rsidR="00BA2865" w:rsidRPr="00737FAA" w:rsidRDefault="00431AEE" w:rsidP="00431AEE">
      <w:pPr>
        <w:pStyle w:val="CTL"/>
        <w:numPr>
          <w:ilvl w:val="0"/>
          <w:numId w:val="0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5.11   </w:t>
      </w:r>
      <w:r w:rsidR="00D5473D">
        <w:rPr>
          <w:rFonts w:ascii="Arial Narrow" w:hAnsi="Arial Narrow"/>
          <w:sz w:val="22"/>
          <w:szCs w:val="22"/>
        </w:rPr>
        <w:t>Predávajúci</w:t>
      </w:r>
      <w:r w:rsidR="00BA2865" w:rsidRPr="00737FAA">
        <w:rPr>
          <w:rFonts w:ascii="Arial Narrow" w:hAnsi="Arial Narrow"/>
          <w:sz w:val="22"/>
          <w:szCs w:val="22"/>
        </w:rPr>
        <w:t xml:space="preserve"> je povinný </w:t>
      </w:r>
      <w:r w:rsidR="00D5473D">
        <w:rPr>
          <w:rFonts w:ascii="Arial Narrow" w:hAnsi="Arial Narrow"/>
          <w:sz w:val="22"/>
          <w:szCs w:val="22"/>
        </w:rPr>
        <w:t>kupujúcemu</w:t>
      </w:r>
      <w:r w:rsidR="00BA2865" w:rsidRPr="00737FAA">
        <w:rPr>
          <w:rFonts w:ascii="Arial Narrow" w:hAnsi="Arial Narrow"/>
          <w:sz w:val="22"/>
          <w:szCs w:val="22"/>
        </w:rPr>
        <w:t xml:space="preserve"> oznámiť akúkoľvek zmenu údajov u subdodávateľov uvedených v Prílohe č. </w:t>
      </w:r>
      <w:r w:rsidR="00730832">
        <w:rPr>
          <w:rFonts w:ascii="Arial Narrow" w:hAnsi="Arial Narrow"/>
          <w:sz w:val="22"/>
          <w:szCs w:val="22"/>
        </w:rPr>
        <w:t>3</w:t>
      </w:r>
      <w:r w:rsidR="00BA2865" w:rsidRPr="00737FAA">
        <w:rPr>
          <w:rFonts w:ascii="Arial Narrow" w:hAnsi="Arial Narrow"/>
          <w:sz w:val="22"/>
          <w:szCs w:val="22"/>
        </w:rPr>
        <w:t>, a to bezodkladne</w:t>
      </w:r>
      <w:r w:rsidR="004738F4">
        <w:rPr>
          <w:rFonts w:ascii="Arial Narrow" w:hAnsi="Arial Narrow"/>
          <w:sz w:val="22"/>
          <w:szCs w:val="22"/>
        </w:rPr>
        <w:t xml:space="preserve"> po tom, ako sa o tejto skutočnosti dozvie</w:t>
      </w:r>
      <w:r w:rsidR="00BA2865" w:rsidRPr="00737FAA">
        <w:rPr>
          <w:rFonts w:ascii="Arial Narrow" w:hAnsi="Arial Narrow"/>
          <w:sz w:val="22"/>
          <w:szCs w:val="22"/>
        </w:rPr>
        <w:t xml:space="preserve">. </w:t>
      </w:r>
    </w:p>
    <w:p w14:paraId="017972EF" w14:textId="5433FFF0" w:rsidR="00BA2865" w:rsidRPr="00BA2865" w:rsidRDefault="00431AEE" w:rsidP="00431AEE">
      <w:pPr>
        <w:pStyle w:val="CTL"/>
        <w:numPr>
          <w:ilvl w:val="0"/>
          <w:numId w:val="0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5.12    </w:t>
      </w:r>
      <w:r w:rsidR="00BA2865" w:rsidRPr="00BA2865">
        <w:rPr>
          <w:rFonts w:ascii="Arial Narrow" w:hAnsi="Arial Narrow"/>
          <w:sz w:val="22"/>
          <w:szCs w:val="22"/>
        </w:rPr>
        <w:t xml:space="preserve">V prípade zmeny subdodávateľa je </w:t>
      </w:r>
      <w:r w:rsidR="003148C1">
        <w:rPr>
          <w:rFonts w:ascii="Arial Narrow" w:hAnsi="Arial Narrow"/>
          <w:sz w:val="22"/>
          <w:szCs w:val="22"/>
        </w:rPr>
        <w:t>predávajúci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="00BA2865" w:rsidRPr="00BA2865">
        <w:rPr>
          <w:rFonts w:ascii="Arial Narrow" w:hAnsi="Arial Narrow"/>
          <w:sz w:val="22"/>
          <w:szCs w:val="22"/>
        </w:rPr>
        <w:t>povinný najneskôr do</w:t>
      </w:r>
      <w:r w:rsidR="004738F4">
        <w:rPr>
          <w:rFonts w:ascii="Arial Narrow" w:hAnsi="Arial Narrow"/>
          <w:sz w:val="22"/>
          <w:szCs w:val="22"/>
        </w:rPr>
        <w:t xml:space="preserve"> piatich (</w:t>
      </w:r>
      <w:r w:rsidR="00BA2865" w:rsidRPr="00BA2865">
        <w:rPr>
          <w:rFonts w:ascii="Arial Narrow" w:hAnsi="Arial Narrow"/>
          <w:sz w:val="22"/>
          <w:szCs w:val="22"/>
        </w:rPr>
        <w:t>5</w:t>
      </w:r>
      <w:r w:rsidR="004738F4">
        <w:rPr>
          <w:rFonts w:ascii="Arial Narrow" w:hAnsi="Arial Narrow"/>
          <w:sz w:val="22"/>
          <w:szCs w:val="22"/>
        </w:rPr>
        <w:t>)</w:t>
      </w:r>
      <w:r w:rsidR="00BA2865" w:rsidRPr="00BA2865">
        <w:rPr>
          <w:rFonts w:ascii="Arial Narrow" w:hAnsi="Arial Narrow"/>
          <w:sz w:val="22"/>
          <w:szCs w:val="22"/>
        </w:rPr>
        <w:t xml:space="preserve"> pracovných dní odo dňa zmeny subdodávateľa predložiť </w:t>
      </w:r>
      <w:r w:rsidR="003148C1">
        <w:rPr>
          <w:rFonts w:ascii="Arial Narrow" w:hAnsi="Arial Narrow"/>
          <w:sz w:val="22"/>
          <w:szCs w:val="22"/>
        </w:rPr>
        <w:t>kupujúcemu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="00BA2865" w:rsidRPr="00BA2865">
        <w:rPr>
          <w:rFonts w:ascii="Arial Narrow" w:hAnsi="Arial Narrow"/>
          <w:sz w:val="22"/>
          <w:szCs w:val="22"/>
        </w:rPr>
        <w:t>informácie o novom subdodávateľo</w:t>
      </w:r>
      <w:r w:rsidR="00BA2865">
        <w:rPr>
          <w:rFonts w:ascii="Arial Narrow" w:hAnsi="Arial Narrow"/>
          <w:sz w:val="22"/>
          <w:szCs w:val="22"/>
        </w:rPr>
        <w:t xml:space="preserve">vi v rozsahu údajov podľa bodu </w:t>
      </w:r>
      <w:r w:rsidR="009E0774">
        <w:rPr>
          <w:rFonts w:ascii="Arial Narrow" w:hAnsi="Arial Narrow"/>
          <w:sz w:val="22"/>
          <w:szCs w:val="22"/>
        </w:rPr>
        <w:t xml:space="preserve"> 5.10 </w:t>
      </w:r>
      <w:r w:rsidR="00E32E21">
        <w:rPr>
          <w:rFonts w:ascii="Arial Narrow" w:hAnsi="Arial Narrow"/>
          <w:sz w:val="22"/>
          <w:szCs w:val="22"/>
        </w:rPr>
        <w:t xml:space="preserve">tohto </w:t>
      </w:r>
      <w:r w:rsidR="00080BF0">
        <w:rPr>
          <w:rFonts w:ascii="Arial Narrow" w:hAnsi="Arial Narrow"/>
          <w:sz w:val="22"/>
          <w:szCs w:val="22"/>
        </w:rPr>
        <w:t>Č</w:t>
      </w:r>
      <w:r w:rsidR="00A979CF">
        <w:rPr>
          <w:rFonts w:ascii="Arial Narrow" w:hAnsi="Arial Narrow"/>
          <w:sz w:val="22"/>
          <w:szCs w:val="22"/>
        </w:rPr>
        <w:t>lánku</w:t>
      </w:r>
      <w:r w:rsidR="00343954">
        <w:rPr>
          <w:rFonts w:ascii="Arial Narrow" w:hAnsi="Arial Narrow"/>
          <w:sz w:val="22"/>
          <w:szCs w:val="22"/>
        </w:rPr>
        <w:t>.</w:t>
      </w:r>
      <w:r w:rsidR="00A979CF">
        <w:rPr>
          <w:rFonts w:ascii="Arial Narrow" w:hAnsi="Arial Narrow"/>
          <w:sz w:val="22"/>
          <w:szCs w:val="22"/>
        </w:rPr>
        <w:t xml:space="preserve"> </w:t>
      </w:r>
      <w:r w:rsidR="00343954">
        <w:rPr>
          <w:rFonts w:ascii="Arial Narrow" w:hAnsi="Arial Narrow"/>
          <w:sz w:val="22"/>
          <w:szCs w:val="22"/>
        </w:rPr>
        <w:t>Pri</w:t>
      </w:r>
      <w:r w:rsidR="00BA2865" w:rsidRPr="00BA2865">
        <w:rPr>
          <w:rFonts w:ascii="Arial Narrow" w:hAnsi="Arial Narrow"/>
          <w:sz w:val="22"/>
          <w:szCs w:val="22"/>
        </w:rPr>
        <w:t xml:space="preserve"> výbere subdodávateľa musí </w:t>
      </w:r>
      <w:r w:rsidR="00E32E21">
        <w:rPr>
          <w:rFonts w:ascii="Arial Narrow" w:hAnsi="Arial Narrow"/>
          <w:sz w:val="22"/>
          <w:szCs w:val="22"/>
        </w:rPr>
        <w:t>p</w:t>
      </w:r>
      <w:r w:rsidR="003148C1">
        <w:rPr>
          <w:rFonts w:ascii="Arial Narrow" w:hAnsi="Arial Narrow"/>
          <w:sz w:val="22"/>
          <w:szCs w:val="22"/>
        </w:rPr>
        <w:t>redávajúci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="00BA2865" w:rsidRPr="00BA2865">
        <w:rPr>
          <w:rFonts w:ascii="Arial Narrow" w:hAnsi="Arial Narrow"/>
          <w:sz w:val="22"/>
          <w:szCs w:val="22"/>
        </w:rPr>
        <w:t xml:space="preserve">postupovať tak, aby vynaložené náklady na zabezpečenie plnenia na základe zmluvy o subdodávke boli primerané jeho kvalite a cene. </w:t>
      </w:r>
    </w:p>
    <w:p w14:paraId="1289C8E3" w14:textId="77777777" w:rsidR="00431AEE" w:rsidRPr="00431AEE" w:rsidRDefault="00431AEE" w:rsidP="00431AEE">
      <w:pPr>
        <w:pStyle w:val="Odsekzoznamu"/>
        <w:widowControl w:val="0"/>
        <w:numPr>
          <w:ilvl w:val="0"/>
          <w:numId w:val="2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/>
        <w:jc w:val="both"/>
        <w:rPr>
          <w:rFonts w:ascii="Arial Narrow" w:hAnsi="Arial Narrow" w:cs="Calibri"/>
          <w:bCs/>
          <w:vanish/>
          <w:sz w:val="22"/>
          <w:szCs w:val="22"/>
          <w:lang w:val="sk-SK"/>
        </w:rPr>
      </w:pPr>
    </w:p>
    <w:p w14:paraId="678E64B7" w14:textId="77777777" w:rsidR="00431AEE" w:rsidRPr="00431AEE" w:rsidRDefault="00431AEE" w:rsidP="00431AEE">
      <w:pPr>
        <w:pStyle w:val="Odsekzoznamu"/>
        <w:widowControl w:val="0"/>
        <w:numPr>
          <w:ilvl w:val="0"/>
          <w:numId w:val="2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/>
        <w:jc w:val="both"/>
        <w:rPr>
          <w:rFonts w:ascii="Arial Narrow" w:hAnsi="Arial Narrow" w:cs="Calibri"/>
          <w:bCs/>
          <w:vanish/>
          <w:sz w:val="22"/>
          <w:szCs w:val="22"/>
          <w:lang w:val="sk-SK"/>
        </w:rPr>
      </w:pPr>
    </w:p>
    <w:p w14:paraId="7FC1964F" w14:textId="77777777" w:rsidR="00431AEE" w:rsidRPr="00431AEE" w:rsidRDefault="00431AEE" w:rsidP="00431AEE">
      <w:pPr>
        <w:pStyle w:val="Odsekzoznamu"/>
        <w:widowControl w:val="0"/>
        <w:numPr>
          <w:ilvl w:val="1"/>
          <w:numId w:val="2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/>
        <w:jc w:val="both"/>
        <w:rPr>
          <w:rFonts w:ascii="Arial Narrow" w:hAnsi="Arial Narrow" w:cs="Calibri"/>
          <w:bCs/>
          <w:vanish/>
          <w:sz w:val="22"/>
          <w:szCs w:val="22"/>
          <w:lang w:val="sk-SK"/>
        </w:rPr>
      </w:pPr>
    </w:p>
    <w:p w14:paraId="2B3AF379" w14:textId="5CBAA7BB" w:rsidR="000A644D" w:rsidRPr="001F4EE1" w:rsidRDefault="000A644D" w:rsidP="00431AEE">
      <w:pPr>
        <w:pStyle w:val="CTL"/>
        <w:numPr>
          <w:ilvl w:val="1"/>
          <w:numId w:val="21"/>
        </w:numPr>
        <w:ind w:left="567" w:hanging="567"/>
        <w:rPr>
          <w:rFonts w:ascii="Arial Narrow" w:hAnsi="Arial Narrow" w:cs="Calibri"/>
          <w:bCs/>
          <w:sz w:val="22"/>
          <w:szCs w:val="22"/>
          <w:lang w:eastAsia="cs-CZ"/>
        </w:rPr>
      </w:pP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Predávajúci vyhlasuje, že v čase uzatvorenia zmluvy 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je 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z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>a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pís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>aný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 v registri partnerov verejného sektora v súlade so zákonom č. 315/2016 Z. z. o registri partnerov verejného sektora a o zmene a doplnení niektorých zákonov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v znení zákona č. 38/2017 Z. z. (ďalej len „zákon č. 315/2016 Z. z.“)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, pokiaľ sa ho povinnosť zápisu do registra partnerov verejného sektora týka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. Ak na strane </w:t>
      </w:r>
      <w:r w:rsidR="004314B0">
        <w:rPr>
          <w:rFonts w:ascii="Arial Narrow" w:hAnsi="Arial Narrow" w:cs="Calibri"/>
          <w:bCs/>
          <w:sz w:val="22"/>
          <w:szCs w:val="22"/>
          <w:lang w:eastAsia="cs-CZ"/>
        </w:rPr>
        <w:t>p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redávajúceho ako Zmluvnej strany podieľa 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>skupina dodávateľov podľa § 3</w:t>
      </w:r>
      <w:r w:rsidR="00BA2865" w:rsidRPr="001F4EE1">
        <w:rPr>
          <w:rFonts w:ascii="Arial Narrow" w:hAnsi="Arial Narrow" w:cs="Calibri"/>
          <w:bCs/>
          <w:sz w:val="22"/>
          <w:szCs w:val="22"/>
          <w:lang w:eastAsia="cs-CZ"/>
        </w:rPr>
        <w:t>7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zákona o verejnom obstarávaní, má každý člen tejto skupiny dodávateľov povinnosť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byť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zapísaný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v registri partnerov verejného sektora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>.</w:t>
      </w:r>
    </w:p>
    <w:p w14:paraId="0F9B28BA" w14:textId="77777777" w:rsidR="000A644D" w:rsidRPr="000A644D" w:rsidRDefault="00052BBB" w:rsidP="00F6108F">
      <w:pPr>
        <w:pStyle w:val="CTL"/>
        <w:numPr>
          <w:ilvl w:val="1"/>
          <w:numId w:val="21"/>
        </w:numPr>
        <w:ind w:left="567" w:hanging="567"/>
        <w:rPr>
          <w:rFonts w:ascii="Arial Narrow" w:hAnsi="Arial Narrow" w:cs="Calibri"/>
          <w:sz w:val="22"/>
          <w:szCs w:val="22"/>
        </w:rPr>
      </w:pP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Subdodávateľ alebo subdodávateľ podľa osobitného predpisu, ktorý podľa § 11 ods. 1 zákona 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o verejnom obstarávaní </w:t>
      </w: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>má povinnosť zapisovať sa do registra partnerov verejného sektora, musí byť zapísaný v registri partnerov verejného sektora. Povinnosť zápisu do registra partnerov verejného sektora upravuje osobitný predpis - zákon č. 315/2016 Z. z.</w:t>
      </w:r>
      <w:r w:rsidR="00A979CF">
        <w:rPr>
          <w:rFonts w:ascii="Arial Narrow" w:hAnsi="Arial Narrow" w:cs="Calibri"/>
          <w:bCs/>
          <w:sz w:val="22"/>
          <w:szCs w:val="22"/>
          <w:lang w:eastAsia="cs-CZ"/>
        </w:rPr>
        <w:t>.</w:t>
      </w: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 </w:t>
      </w:r>
    </w:p>
    <w:p w14:paraId="4E76164A" w14:textId="77777777" w:rsidR="00FC2417" w:rsidRPr="00A04F38" w:rsidRDefault="00FC2417" w:rsidP="00F6108F">
      <w:pPr>
        <w:pStyle w:val="CTL"/>
        <w:numPr>
          <w:ilvl w:val="1"/>
          <w:numId w:val="21"/>
        </w:numPr>
        <w:tabs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A04F38">
        <w:rPr>
          <w:rFonts w:ascii="Arial Narrow" w:hAnsi="Arial Narrow"/>
          <w:bCs/>
          <w:sz w:val="22"/>
          <w:szCs w:val="22"/>
        </w:rPr>
        <w:t xml:space="preserve">Povinnosti </w:t>
      </w:r>
      <w:r w:rsidR="00A979CF">
        <w:rPr>
          <w:rFonts w:ascii="Arial Narrow" w:hAnsi="Arial Narrow"/>
          <w:bCs/>
          <w:sz w:val="22"/>
          <w:szCs w:val="22"/>
        </w:rPr>
        <w:t>p</w:t>
      </w:r>
      <w:r w:rsidR="00A979CF" w:rsidRPr="00A04F38">
        <w:rPr>
          <w:rFonts w:ascii="Arial Narrow" w:hAnsi="Arial Narrow"/>
          <w:bCs/>
          <w:sz w:val="22"/>
          <w:szCs w:val="22"/>
        </w:rPr>
        <w:t xml:space="preserve">redávajúceho </w:t>
      </w:r>
      <w:r w:rsidRPr="00A04F38">
        <w:rPr>
          <w:rFonts w:ascii="Arial Narrow" w:hAnsi="Arial Narrow"/>
          <w:bCs/>
          <w:sz w:val="22"/>
          <w:szCs w:val="22"/>
        </w:rPr>
        <w:t>vrátane pravidiel výberu subdodávateľa platia aj pri zmene subdodávateľa počas pl</w:t>
      </w:r>
      <w:r w:rsidR="00396F86">
        <w:rPr>
          <w:rFonts w:ascii="Arial Narrow" w:hAnsi="Arial Narrow"/>
          <w:bCs/>
          <w:sz w:val="22"/>
          <w:szCs w:val="22"/>
        </w:rPr>
        <w:t>atnosti a</w:t>
      </w:r>
      <w:r w:rsidR="00ED3314">
        <w:rPr>
          <w:rFonts w:ascii="Arial Narrow" w:hAnsi="Arial Narrow"/>
          <w:bCs/>
          <w:sz w:val="22"/>
          <w:szCs w:val="22"/>
        </w:rPr>
        <w:t> </w:t>
      </w:r>
      <w:r w:rsidR="00396F86">
        <w:rPr>
          <w:rFonts w:ascii="Arial Narrow" w:hAnsi="Arial Narrow"/>
          <w:bCs/>
          <w:sz w:val="22"/>
          <w:szCs w:val="22"/>
        </w:rPr>
        <w:t>účinnosti</w:t>
      </w:r>
      <w:r w:rsidR="00ED3314">
        <w:rPr>
          <w:rFonts w:ascii="Arial Narrow" w:hAnsi="Arial Narrow"/>
          <w:bCs/>
          <w:sz w:val="22"/>
          <w:szCs w:val="22"/>
        </w:rPr>
        <w:t xml:space="preserve"> </w:t>
      </w:r>
      <w:r w:rsidRPr="00A04F38">
        <w:rPr>
          <w:rFonts w:ascii="Arial Narrow" w:hAnsi="Arial Narrow"/>
          <w:bCs/>
          <w:sz w:val="22"/>
          <w:szCs w:val="22"/>
        </w:rPr>
        <w:t>tejto zmluvy</w:t>
      </w:r>
      <w:r w:rsidRPr="00A04F38">
        <w:rPr>
          <w:rFonts w:ascii="Arial Narrow" w:hAnsi="Arial Narrow"/>
          <w:bCs/>
        </w:rPr>
        <w:t>.</w:t>
      </w:r>
    </w:p>
    <w:p w14:paraId="2341E53F" w14:textId="77777777" w:rsidR="00FC2417" w:rsidRDefault="00FC2417" w:rsidP="00F6108F">
      <w:pPr>
        <w:pStyle w:val="CTL"/>
        <w:numPr>
          <w:ilvl w:val="1"/>
          <w:numId w:val="21"/>
        </w:numPr>
        <w:tabs>
          <w:tab w:val="left" w:pos="567"/>
        </w:tabs>
        <w:ind w:left="567" w:hanging="567"/>
        <w:rPr>
          <w:rFonts w:ascii="Arial Narrow" w:hAnsi="Arial Narrow" w:cs="Angsana New"/>
          <w:sz w:val="22"/>
          <w:szCs w:val="22"/>
        </w:rPr>
      </w:pPr>
      <w:r w:rsidRPr="00930F80">
        <w:rPr>
          <w:rFonts w:ascii="Arial Narrow" w:hAnsi="Arial Narrow"/>
          <w:bCs/>
          <w:sz w:val="22"/>
          <w:szCs w:val="22"/>
        </w:rPr>
        <w:t>Predávajúci</w:t>
      </w:r>
      <w:r w:rsidRPr="00930F80">
        <w:rPr>
          <w:rFonts w:ascii="Arial Narrow" w:hAnsi="Arial Narrow" w:cs="Angsana New"/>
          <w:sz w:val="22"/>
          <w:szCs w:val="22"/>
        </w:rPr>
        <w:t xml:space="preserve"> zodpovedá za plnenie zmluvy o subdodávke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>om tak, ako keby plnenie realizované na základe takejto zmluvy realizoval sám. Predávajúci zodpovedá za odbornú starostlivos</w:t>
      </w:r>
      <w:r w:rsidRPr="00930F80">
        <w:rPr>
          <w:rFonts w:ascii="Arial Narrow" w:hAnsi="Arial Narrow"/>
          <w:sz w:val="22"/>
          <w:szCs w:val="22"/>
        </w:rPr>
        <w:t>ť</w:t>
      </w:r>
      <w:r w:rsidRPr="00930F80">
        <w:rPr>
          <w:rFonts w:ascii="Arial Narrow" w:hAnsi="Arial Narrow" w:cs="Angsana New"/>
          <w:sz w:val="22"/>
          <w:szCs w:val="22"/>
        </w:rPr>
        <w:t xml:space="preserve"> pri výbere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>a ako aj za výsledok plnenia vykonaného na základe zmluvy o subdodávke.</w:t>
      </w:r>
    </w:p>
    <w:p w14:paraId="32046147" w14:textId="4DF8C739" w:rsidR="00BB427D" w:rsidRDefault="00BB427D" w:rsidP="00F6108F">
      <w:pPr>
        <w:pStyle w:val="CTL"/>
        <w:numPr>
          <w:ilvl w:val="1"/>
          <w:numId w:val="21"/>
        </w:numPr>
        <w:tabs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Vlastnícke právo k dodanému </w:t>
      </w:r>
      <w:r w:rsidR="00396F86">
        <w:rPr>
          <w:rFonts w:ascii="Arial Narrow" w:hAnsi="Arial Narrow"/>
          <w:sz w:val="22"/>
          <w:szCs w:val="22"/>
        </w:rPr>
        <w:t xml:space="preserve">tovaru </w:t>
      </w:r>
      <w:r w:rsidRPr="00930F80">
        <w:rPr>
          <w:rFonts w:ascii="Arial Narrow" w:hAnsi="Arial Narrow"/>
          <w:sz w:val="22"/>
          <w:szCs w:val="22"/>
        </w:rPr>
        <w:t xml:space="preserve">prechádza na kupujúceho dňom jeho dodania a prevzatia </w:t>
      </w:r>
      <w:r>
        <w:rPr>
          <w:rFonts w:ascii="Arial Narrow" w:hAnsi="Arial Narrow"/>
          <w:sz w:val="22"/>
          <w:szCs w:val="22"/>
        </w:rPr>
        <w:t xml:space="preserve">podpisom dodacieho listu vyhotoveného </w:t>
      </w:r>
      <w:r w:rsidR="00BB02E6">
        <w:rPr>
          <w:rFonts w:ascii="Arial Narrow" w:hAnsi="Arial Narrow"/>
          <w:sz w:val="22"/>
          <w:szCs w:val="22"/>
        </w:rPr>
        <w:t>predávajúcim</w:t>
      </w:r>
      <w:r w:rsidRPr="00930F80">
        <w:rPr>
          <w:rFonts w:ascii="Arial Narrow" w:hAnsi="Arial Narrow"/>
          <w:sz w:val="22"/>
          <w:szCs w:val="22"/>
        </w:rPr>
        <w:t>.</w:t>
      </w:r>
    </w:p>
    <w:p w14:paraId="6D14ADE4" w14:textId="78D2D7DB" w:rsidR="00BB427D" w:rsidRPr="009E0774" w:rsidRDefault="00BB427D" w:rsidP="009E0774">
      <w:pPr>
        <w:pStyle w:val="CTL"/>
        <w:numPr>
          <w:ilvl w:val="1"/>
          <w:numId w:val="21"/>
        </w:numPr>
        <w:tabs>
          <w:tab w:val="left" w:pos="567"/>
        </w:tabs>
        <w:ind w:left="567" w:hanging="567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N</w:t>
      </w:r>
      <w:r w:rsidRPr="00930F80">
        <w:rPr>
          <w:rFonts w:ascii="Arial Narrow" w:hAnsi="Arial Narrow" w:cs="Calibri"/>
          <w:sz w:val="22"/>
          <w:szCs w:val="22"/>
        </w:rPr>
        <w:t xml:space="preserve">ebezpečenstvo škody na </w:t>
      </w:r>
      <w:r w:rsidR="00396F86">
        <w:rPr>
          <w:rFonts w:ascii="Arial Narrow" w:hAnsi="Arial Narrow" w:cs="Calibri"/>
          <w:sz w:val="22"/>
          <w:szCs w:val="22"/>
        </w:rPr>
        <w:t xml:space="preserve">tovare </w:t>
      </w:r>
      <w:r w:rsidRPr="00930F80">
        <w:rPr>
          <w:rFonts w:ascii="Arial Narrow" w:hAnsi="Arial Narrow" w:cs="Calibri"/>
          <w:sz w:val="22"/>
          <w:szCs w:val="22"/>
        </w:rPr>
        <w:t xml:space="preserve">prechádza na </w:t>
      </w:r>
      <w:r w:rsidR="00A979CF">
        <w:rPr>
          <w:rFonts w:ascii="Arial Narrow" w:hAnsi="Arial Narrow" w:cs="Calibri"/>
          <w:sz w:val="22"/>
          <w:szCs w:val="22"/>
        </w:rPr>
        <w:t>k</w:t>
      </w:r>
      <w:r w:rsidR="00A979CF" w:rsidRPr="00930F80">
        <w:rPr>
          <w:rFonts w:ascii="Arial Narrow" w:hAnsi="Arial Narrow" w:cs="Calibri"/>
          <w:sz w:val="22"/>
          <w:szCs w:val="22"/>
        </w:rPr>
        <w:t xml:space="preserve">upujúceho </w:t>
      </w:r>
      <w:r w:rsidRPr="00930F80">
        <w:rPr>
          <w:rFonts w:ascii="Arial Narrow" w:hAnsi="Arial Narrow" w:cs="Calibri"/>
          <w:sz w:val="22"/>
          <w:szCs w:val="22"/>
        </w:rPr>
        <w:t xml:space="preserve">splnením podmienok </w:t>
      </w:r>
      <w:r>
        <w:rPr>
          <w:rFonts w:ascii="Arial Narrow" w:hAnsi="Arial Narrow" w:cs="Calibri"/>
          <w:sz w:val="22"/>
          <w:szCs w:val="22"/>
        </w:rPr>
        <w:t>bodu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="009E0774">
        <w:rPr>
          <w:rFonts w:ascii="Arial Narrow" w:hAnsi="Arial Narrow"/>
          <w:sz w:val="22"/>
          <w:szCs w:val="22"/>
        </w:rPr>
        <w:t xml:space="preserve"> 5.17</w:t>
      </w:r>
      <w:r w:rsidR="00A979CF" w:rsidRPr="009E0774">
        <w:rPr>
          <w:rFonts w:ascii="Arial Narrow" w:hAnsi="Arial Narrow" w:cs="Calibri"/>
          <w:sz w:val="22"/>
          <w:szCs w:val="22"/>
        </w:rPr>
        <w:t xml:space="preserve">. </w:t>
      </w:r>
      <w:r w:rsidRPr="009E0774">
        <w:rPr>
          <w:rFonts w:ascii="Arial Narrow" w:hAnsi="Arial Narrow" w:cs="Calibri"/>
          <w:sz w:val="22"/>
          <w:szCs w:val="22"/>
        </w:rPr>
        <w:t xml:space="preserve">tohto </w:t>
      </w:r>
      <w:r w:rsidR="00FC1C9F" w:rsidRPr="009E0774">
        <w:rPr>
          <w:rFonts w:ascii="Arial Narrow" w:hAnsi="Arial Narrow" w:cs="Calibri"/>
          <w:sz w:val="22"/>
          <w:szCs w:val="22"/>
        </w:rPr>
        <w:t xml:space="preserve">Článku </w:t>
      </w:r>
      <w:r w:rsidRPr="009E0774">
        <w:rPr>
          <w:rFonts w:ascii="Arial Narrow" w:hAnsi="Arial Narrow" w:cs="Calibri"/>
          <w:sz w:val="22"/>
          <w:szCs w:val="22"/>
        </w:rPr>
        <w:t>zmluvy.</w:t>
      </w:r>
    </w:p>
    <w:p w14:paraId="50F5D73F" w14:textId="77777777" w:rsidR="00431AEE" w:rsidRPr="00431AEE" w:rsidRDefault="00431AEE" w:rsidP="00431AEE">
      <w:pPr>
        <w:pStyle w:val="Odsekzoznamu"/>
        <w:widowControl w:val="0"/>
        <w:numPr>
          <w:ilvl w:val="1"/>
          <w:numId w:val="1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60" w:line="24" w:lineRule="atLeast"/>
        <w:jc w:val="both"/>
        <w:rPr>
          <w:rFonts w:ascii="Arial Narrow" w:hAnsi="Arial Narrow" w:cs="Calibri"/>
          <w:vanish/>
          <w:sz w:val="22"/>
          <w:szCs w:val="24"/>
          <w:lang w:val="sk-SK" w:eastAsia="en-US"/>
        </w:rPr>
      </w:pPr>
    </w:p>
    <w:p w14:paraId="39D36FB1" w14:textId="77777777" w:rsidR="00431AEE" w:rsidRPr="00431AEE" w:rsidRDefault="00431AEE" w:rsidP="00431AEE">
      <w:pPr>
        <w:pStyle w:val="Odsekzoznamu"/>
        <w:widowControl w:val="0"/>
        <w:numPr>
          <w:ilvl w:val="1"/>
          <w:numId w:val="1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60" w:line="24" w:lineRule="atLeast"/>
        <w:jc w:val="both"/>
        <w:rPr>
          <w:rFonts w:ascii="Arial Narrow" w:hAnsi="Arial Narrow" w:cs="Calibri"/>
          <w:vanish/>
          <w:sz w:val="22"/>
          <w:szCs w:val="24"/>
          <w:lang w:val="sk-SK" w:eastAsia="en-US"/>
        </w:rPr>
      </w:pPr>
    </w:p>
    <w:p w14:paraId="22810A26" w14:textId="77777777" w:rsidR="00431AEE" w:rsidRPr="00431AEE" w:rsidRDefault="00431AEE" w:rsidP="00431AEE">
      <w:pPr>
        <w:pStyle w:val="Odsekzoznamu"/>
        <w:widowControl w:val="0"/>
        <w:numPr>
          <w:ilvl w:val="1"/>
          <w:numId w:val="1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60" w:line="24" w:lineRule="atLeast"/>
        <w:jc w:val="both"/>
        <w:rPr>
          <w:rFonts w:ascii="Arial Narrow" w:hAnsi="Arial Narrow" w:cs="Calibri"/>
          <w:vanish/>
          <w:sz w:val="22"/>
          <w:szCs w:val="24"/>
          <w:lang w:val="sk-SK" w:eastAsia="en-US"/>
        </w:rPr>
      </w:pPr>
    </w:p>
    <w:p w14:paraId="02E6683D" w14:textId="77777777" w:rsidR="00431AEE" w:rsidRPr="00431AEE" w:rsidRDefault="00431AEE" w:rsidP="00431AEE">
      <w:pPr>
        <w:pStyle w:val="Odsekzoznamu"/>
        <w:widowControl w:val="0"/>
        <w:numPr>
          <w:ilvl w:val="1"/>
          <w:numId w:val="1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60" w:line="24" w:lineRule="atLeast"/>
        <w:jc w:val="both"/>
        <w:rPr>
          <w:rFonts w:ascii="Arial Narrow" w:hAnsi="Arial Narrow" w:cs="Calibri"/>
          <w:vanish/>
          <w:sz w:val="22"/>
          <w:szCs w:val="24"/>
          <w:lang w:val="sk-SK" w:eastAsia="en-US"/>
        </w:rPr>
      </w:pPr>
    </w:p>
    <w:p w14:paraId="29A84226" w14:textId="77777777" w:rsidR="00431AEE" w:rsidRPr="00431AEE" w:rsidRDefault="00431AEE" w:rsidP="00431AEE">
      <w:pPr>
        <w:pStyle w:val="Odsekzoznamu"/>
        <w:widowControl w:val="0"/>
        <w:numPr>
          <w:ilvl w:val="1"/>
          <w:numId w:val="1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60" w:line="24" w:lineRule="atLeast"/>
        <w:jc w:val="both"/>
        <w:rPr>
          <w:rFonts w:ascii="Arial Narrow" w:hAnsi="Arial Narrow" w:cs="Calibri"/>
          <w:vanish/>
          <w:sz w:val="22"/>
          <w:szCs w:val="24"/>
          <w:lang w:val="sk-SK" w:eastAsia="en-US"/>
        </w:rPr>
      </w:pPr>
    </w:p>
    <w:p w14:paraId="5C3789AC" w14:textId="77777777" w:rsidR="00431AEE" w:rsidRPr="00431AEE" w:rsidRDefault="00431AEE" w:rsidP="00431AEE">
      <w:pPr>
        <w:pStyle w:val="Odsekzoznamu"/>
        <w:widowControl w:val="0"/>
        <w:numPr>
          <w:ilvl w:val="1"/>
          <w:numId w:val="1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60" w:line="24" w:lineRule="atLeast"/>
        <w:jc w:val="both"/>
        <w:rPr>
          <w:rFonts w:ascii="Arial Narrow" w:hAnsi="Arial Narrow" w:cs="Calibri"/>
          <w:vanish/>
          <w:sz w:val="22"/>
          <w:szCs w:val="24"/>
          <w:lang w:val="sk-SK" w:eastAsia="en-US"/>
        </w:rPr>
      </w:pPr>
    </w:p>
    <w:p w14:paraId="57721B58" w14:textId="77777777" w:rsidR="00431AEE" w:rsidRPr="00431AEE" w:rsidRDefault="00431AEE" w:rsidP="00431AEE">
      <w:pPr>
        <w:pStyle w:val="Odsekzoznamu"/>
        <w:widowControl w:val="0"/>
        <w:numPr>
          <w:ilvl w:val="1"/>
          <w:numId w:val="1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60" w:line="24" w:lineRule="atLeast"/>
        <w:jc w:val="both"/>
        <w:rPr>
          <w:rFonts w:ascii="Arial Narrow" w:hAnsi="Arial Narrow" w:cs="Calibri"/>
          <w:vanish/>
          <w:sz w:val="22"/>
          <w:szCs w:val="24"/>
          <w:lang w:val="sk-SK" w:eastAsia="en-US"/>
        </w:rPr>
      </w:pPr>
    </w:p>
    <w:p w14:paraId="5BF07535" w14:textId="77777777" w:rsidR="00431AEE" w:rsidRPr="00431AEE" w:rsidRDefault="00431AEE" w:rsidP="00431AEE">
      <w:pPr>
        <w:pStyle w:val="Odsekzoznamu"/>
        <w:widowControl w:val="0"/>
        <w:numPr>
          <w:ilvl w:val="1"/>
          <w:numId w:val="1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60" w:line="24" w:lineRule="atLeast"/>
        <w:jc w:val="both"/>
        <w:rPr>
          <w:rFonts w:ascii="Arial Narrow" w:hAnsi="Arial Narrow" w:cs="Calibri"/>
          <w:vanish/>
          <w:sz w:val="22"/>
          <w:szCs w:val="24"/>
          <w:lang w:val="sk-SK" w:eastAsia="en-US"/>
        </w:rPr>
      </w:pPr>
    </w:p>
    <w:p w14:paraId="0A5FD5B6" w14:textId="77777777" w:rsidR="00431AEE" w:rsidRPr="00431AEE" w:rsidRDefault="00431AEE" w:rsidP="00431AEE">
      <w:pPr>
        <w:pStyle w:val="Odsekzoznamu"/>
        <w:widowControl w:val="0"/>
        <w:numPr>
          <w:ilvl w:val="1"/>
          <w:numId w:val="1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60" w:line="24" w:lineRule="atLeast"/>
        <w:jc w:val="both"/>
        <w:rPr>
          <w:rFonts w:ascii="Arial Narrow" w:hAnsi="Arial Narrow" w:cs="Calibri"/>
          <w:vanish/>
          <w:sz w:val="22"/>
          <w:szCs w:val="24"/>
          <w:lang w:val="sk-SK" w:eastAsia="en-US"/>
        </w:rPr>
      </w:pPr>
    </w:p>
    <w:p w14:paraId="1CEF5525" w14:textId="32CD55C3" w:rsidR="00431AEE" w:rsidRPr="006665FE" w:rsidRDefault="00431AEE" w:rsidP="00431AEE">
      <w:pPr>
        <w:widowControl w:val="0"/>
        <w:numPr>
          <w:ilvl w:val="1"/>
          <w:numId w:val="1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60" w:line="24" w:lineRule="atLeast"/>
        <w:ind w:left="567" w:hanging="567"/>
        <w:jc w:val="both"/>
        <w:rPr>
          <w:rFonts w:ascii="Arial Narrow" w:hAnsi="Arial Narrow" w:cs="Calibri"/>
          <w:sz w:val="22"/>
          <w:szCs w:val="24"/>
          <w:lang w:eastAsia="en-US"/>
        </w:rPr>
      </w:pPr>
      <w:r w:rsidRPr="006665FE">
        <w:rPr>
          <w:rFonts w:ascii="Arial Narrow" w:hAnsi="Arial Narrow" w:cs="Calibri"/>
          <w:sz w:val="22"/>
          <w:szCs w:val="24"/>
          <w:lang w:eastAsia="en-US"/>
        </w:rPr>
        <w:t xml:space="preserve">V prípade, že Predávajúci, jeho subdodávateľ podľa zákona č. 343/2015 </w:t>
      </w:r>
      <w:proofErr w:type="spellStart"/>
      <w:r w:rsidRPr="006665FE">
        <w:rPr>
          <w:rFonts w:ascii="Arial Narrow" w:hAnsi="Arial Narrow" w:cs="Calibri"/>
          <w:sz w:val="22"/>
          <w:szCs w:val="24"/>
          <w:lang w:eastAsia="en-US"/>
        </w:rPr>
        <w:t>Z.z</w:t>
      </w:r>
      <w:proofErr w:type="spellEnd"/>
      <w:r w:rsidRPr="006665FE">
        <w:rPr>
          <w:rFonts w:ascii="Arial Narrow" w:hAnsi="Arial Narrow" w:cs="Calibri"/>
          <w:sz w:val="22"/>
          <w:szCs w:val="24"/>
          <w:lang w:eastAsia="en-US"/>
        </w:rPr>
        <w:t xml:space="preserve">. alebo subdodávateľ  podľa  zákona č. 315/2016 Z. z.,  má povinnosť byť zapísaný v registri partnerov verejného sektora podľa zákona č. 315/2016 Z. z., Predávajúci vyhlasuje, že jeho konečným užívateľom výhod zapísaným v registri partnerov verejného sektora, rovnako ani konečným užívateľom výhod jeho subdodávateľa podľa zákona č. 343/2015 </w:t>
      </w:r>
      <w:proofErr w:type="spellStart"/>
      <w:r w:rsidRPr="006665FE">
        <w:rPr>
          <w:rFonts w:ascii="Arial Narrow" w:hAnsi="Arial Narrow" w:cs="Calibri"/>
          <w:sz w:val="22"/>
          <w:szCs w:val="24"/>
          <w:lang w:eastAsia="en-US"/>
        </w:rPr>
        <w:t>Z.z</w:t>
      </w:r>
      <w:proofErr w:type="spellEnd"/>
      <w:r w:rsidRPr="006665FE">
        <w:rPr>
          <w:rFonts w:ascii="Arial Narrow" w:hAnsi="Arial Narrow" w:cs="Calibri"/>
          <w:sz w:val="22"/>
          <w:szCs w:val="24"/>
          <w:lang w:eastAsia="en-US"/>
        </w:rPr>
        <w:t>. alebo subdodávateľa  podľa  zákona č. 315/2016 Z. z., nie je:</w:t>
      </w:r>
    </w:p>
    <w:p w14:paraId="24A234C0" w14:textId="77777777" w:rsidR="00431AEE" w:rsidRPr="006665FE" w:rsidRDefault="00431AEE" w:rsidP="00431AEE">
      <w:pPr>
        <w:widowControl w:val="0"/>
        <w:numPr>
          <w:ilvl w:val="0"/>
          <w:numId w:val="3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4"/>
          <w:szCs w:val="24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prezident Slovenskej republiky,</w:t>
      </w:r>
    </w:p>
    <w:p w14:paraId="7DCE6816" w14:textId="77777777" w:rsidR="00431AEE" w:rsidRPr="006665FE" w:rsidRDefault="00431AEE" w:rsidP="00431AEE">
      <w:pPr>
        <w:widowControl w:val="0"/>
        <w:numPr>
          <w:ilvl w:val="0"/>
          <w:numId w:val="3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4"/>
          <w:szCs w:val="24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člen vlády,</w:t>
      </w:r>
    </w:p>
    <w:p w14:paraId="727C18FD" w14:textId="77777777" w:rsidR="00431AEE" w:rsidRPr="006665FE" w:rsidRDefault="00431AEE" w:rsidP="00431AEE">
      <w:pPr>
        <w:widowControl w:val="0"/>
        <w:numPr>
          <w:ilvl w:val="0"/>
          <w:numId w:val="3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4"/>
          <w:szCs w:val="24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vedúci ústredného orgánu štátnej správy, ktorý nie je členom vlády,</w:t>
      </w:r>
    </w:p>
    <w:p w14:paraId="1DD78BA3" w14:textId="77777777" w:rsidR="00431AEE" w:rsidRPr="006665FE" w:rsidRDefault="00431AEE" w:rsidP="00431AEE">
      <w:pPr>
        <w:widowControl w:val="0"/>
        <w:numPr>
          <w:ilvl w:val="0"/>
          <w:numId w:val="3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vedúci orgánu štátnej správy s celoslovenskou pôsobnosťou,</w:t>
      </w:r>
    </w:p>
    <w:p w14:paraId="7114AB14" w14:textId="77777777" w:rsidR="00431AEE" w:rsidRPr="006665FE" w:rsidRDefault="00431AEE" w:rsidP="00431AEE">
      <w:pPr>
        <w:widowControl w:val="0"/>
        <w:numPr>
          <w:ilvl w:val="0"/>
          <w:numId w:val="3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sudca Ústavného súdu Slovenskej republiky alebo sudca,</w:t>
      </w:r>
    </w:p>
    <w:p w14:paraId="40F40751" w14:textId="77777777" w:rsidR="00431AEE" w:rsidRPr="006665FE" w:rsidRDefault="00431AEE" w:rsidP="00431AEE">
      <w:pPr>
        <w:widowControl w:val="0"/>
        <w:numPr>
          <w:ilvl w:val="0"/>
          <w:numId w:val="3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lastRenderedPageBreak/>
        <w:t>generálny prokurátor Slovenskej republiky, špeciálny prokurátor alebo prokurátor,</w:t>
      </w:r>
    </w:p>
    <w:p w14:paraId="6CC97B60" w14:textId="77777777" w:rsidR="00431AEE" w:rsidRPr="006665FE" w:rsidRDefault="00431AEE" w:rsidP="00431AEE">
      <w:pPr>
        <w:widowControl w:val="0"/>
        <w:numPr>
          <w:ilvl w:val="0"/>
          <w:numId w:val="3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verejný ochranca práv,</w:t>
      </w:r>
    </w:p>
    <w:p w14:paraId="088F009F" w14:textId="77777777" w:rsidR="00431AEE" w:rsidRPr="006665FE" w:rsidRDefault="00431AEE" w:rsidP="00431AEE">
      <w:pPr>
        <w:widowControl w:val="0"/>
        <w:numPr>
          <w:ilvl w:val="0"/>
          <w:numId w:val="3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predseda Najvyššieho kontrolného úradu Slovenskej republiky a podpredseda Najvyššieho kontrolného úradu Slovenskej republiky,</w:t>
      </w:r>
    </w:p>
    <w:p w14:paraId="71179938" w14:textId="77777777" w:rsidR="00431AEE" w:rsidRPr="006665FE" w:rsidRDefault="00431AEE" w:rsidP="00431AEE">
      <w:pPr>
        <w:widowControl w:val="0"/>
        <w:numPr>
          <w:ilvl w:val="0"/>
          <w:numId w:val="3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štátny tajomník,</w:t>
      </w:r>
    </w:p>
    <w:p w14:paraId="315DE1CC" w14:textId="77777777" w:rsidR="00431AEE" w:rsidRPr="006665FE" w:rsidRDefault="00431AEE" w:rsidP="00431AEE">
      <w:pPr>
        <w:widowControl w:val="0"/>
        <w:numPr>
          <w:ilvl w:val="0"/>
          <w:numId w:val="3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generálny tajomník služobného úradu,</w:t>
      </w:r>
    </w:p>
    <w:p w14:paraId="79AC0AAD" w14:textId="77777777" w:rsidR="00431AEE" w:rsidRPr="006665FE" w:rsidRDefault="00431AEE" w:rsidP="00431AEE">
      <w:pPr>
        <w:widowControl w:val="0"/>
        <w:numPr>
          <w:ilvl w:val="0"/>
          <w:numId w:val="3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prednosta okresného úradu,</w:t>
      </w:r>
    </w:p>
    <w:p w14:paraId="58227832" w14:textId="77777777" w:rsidR="00431AEE" w:rsidRPr="006665FE" w:rsidRDefault="00431AEE" w:rsidP="00431AEE">
      <w:pPr>
        <w:widowControl w:val="0"/>
        <w:numPr>
          <w:ilvl w:val="0"/>
          <w:numId w:val="3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primátor hlavného mesta Slovenskej republiky Bratislavy, primátor krajského mesta alebo primátor okresného mesta, alebo</w:t>
      </w:r>
    </w:p>
    <w:p w14:paraId="2941CA49" w14:textId="2D0D4BF5" w:rsidR="00431AEE" w:rsidRPr="00431AEE" w:rsidRDefault="00431AEE" w:rsidP="00431AEE">
      <w:pPr>
        <w:widowControl w:val="0"/>
        <w:numPr>
          <w:ilvl w:val="0"/>
          <w:numId w:val="3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240" w:line="276" w:lineRule="auto"/>
        <w:ind w:left="924" w:hanging="357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predseda vyššieho územného celku.</w:t>
      </w:r>
    </w:p>
    <w:p w14:paraId="4D600082" w14:textId="77777777" w:rsidR="00BB427D" w:rsidRPr="00930F80" w:rsidRDefault="00BB427D" w:rsidP="00692314">
      <w:pPr>
        <w:pStyle w:val="CTL"/>
        <w:numPr>
          <w:ilvl w:val="0"/>
          <w:numId w:val="0"/>
        </w:numPr>
        <w:tabs>
          <w:tab w:val="left" w:pos="567"/>
        </w:tabs>
        <w:ind w:left="567"/>
        <w:contextualSpacing/>
        <w:rPr>
          <w:rFonts w:ascii="Arial Narrow" w:hAnsi="Arial Narrow" w:cs="Angsana New"/>
          <w:sz w:val="22"/>
          <w:szCs w:val="22"/>
        </w:rPr>
      </w:pPr>
    </w:p>
    <w:p w14:paraId="77005EA7" w14:textId="72DF55B8" w:rsidR="00FC2417" w:rsidRPr="00930F80" w:rsidRDefault="00FC2417" w:rsidP="00692314">
      <w:pPr>
        <w:pStyle w:val="CTLhead"/>
        <w:contextualSpacing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</w:t>
      </w:r>
      <w:r w:rsidR="00431AEE">
        <w:rPr>
          <w:rFonts w:ascii="Arial Narrow" w:hAnsi="Arial Narrow" w:cs="Calibri"/>
          <w:sz w:val="22"/>
          <w:szCs w:val="22"/>
        </w:rPr>
        <w:t>I</w:t>
      </w:r>
      <w:r w:rsidRPr="00930F80">
        <w:rPr>
          <w:rFonts w:ascii="Arial Narrow" w:hAnsi="Arial Narrow" w:cs="Calibri"/>
          <w:sz w:val="22"/>
          <w:szCs w:val="22"/>
        </w:rPr>
        <w:t>.</w:t>
      </w:r>
    </w:p>
    <w:p w14:paraId="643C2E4B" w14:textId="77777777" w:rsidR="00FC2417" w:rsidRPr="00930F80" w:rsidRDefault="00FC2417" w:rsidP="00692314">
      <w:pPr>
        <w:pStyle w:val="CTLhead"/>
        <w:spacing w:after="120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Kúpna cena a platobné podmienky</w:t>
      </w:r>
    </w:p>
    <w:p w14:paraId="003E0077" w14:textId="77777777" w:rsidR="00431AEE" w:rsidRPr="00431AEE" w:rsidRDefault="00431AEE" w:rsidP="00431AEE">
      <w:pPr>
        <w:pStyle w:val="Odsekzoznamu"/>
        <w:widowControl w:val="0"/>
        <w:numPr>
          <w:ilvl w:val="0"/>
          <w:numId w:val="13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vanish/>
          <w:sz w:val="22"/>
          <w:szCs w:val="22"/>
          <w:lang w:val="sk-SK" w:eastAsia="en-US"/>
        </w:rPr>
      </w:pPr>
    </w:p>
    <w:p w14:paraId="75FA83F5" w14:textId="77777777" w:rsidR="00431AEE" w:rsidRPr="00431AEE" w:rsidRDefault="00431AEE" w:rsidP="00431AEE">
      <w:pPr>
        <w:pStyle w:val="Odsekzoznamu"/>
        <w:widowControl w:val="0"/>
        <w:numPr>
          <w:ilvl w:val="0"/>
          <w:numId w:val="13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vanish/>
          <w:sz w:val="22"/>
          <w:szCs w:val="22"/>
          <w:lang w:val="sk-SK" w:eastAsia="en-US"/>
        </w:rPr>
      </w:pPr>
    </w:p>
    <w:p w14:paraId="73C8D660" w14:textId="65A49524" w:rsidR="00FC2417" w:rsidRDefault="00FC2417" w:rsidP="00431AEE">
      <w:pPr>
        <w:pStyle w:val="CTL"/>
        <w:numPr>
          <w:ilvl w:val="1"/>
          <w:numId w:val="13"/>
        </w:numPr>
        <w:tabs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Kúpna cena je stanovená v súlade so zákonom</w:t>
      </w:r>
      <w:r w:rsidR="00D5473D">
        <w:rPr>
          <w:rFonts w:ascii="Arial Narrow" w:hAnsi="Arial Narrow"/>
          <w:sz w:val="22"/>
          <w:szCs w:val="22"/>
        </w:rPr>
        <w:t xml:space="preserve"> N</w:t>
      </w:r>
      <w:r w:rsidR="006208A8">
        <w:rPr>
          <w:rFonts w:ascii="Arial Narrow" w:hAnsi="Arial Narrow"/>
          <w:sz w:val="22"/>
          <w:szCs w:val="22"/>
        </w:rPr>
        <w:t>árodnej rady</w:t>
      </w:r>
      <w:r w:rsidR="00D5473D">
        <w:rPr>
          <w:rFonts w:ascii="Arial Narrow" w:hAnsi="Arial Narrow"/>
          <w:sz w:val="22"/>
          <w:szCs w:val="22"/>
        </w:rPr>
        <w:t xml:space="preserve"> S</w:t>
      </w:r>
      <w:r w:rsidR="006208A8">
        <w:rPr>
          <w:rFonts w:ascii="Arial Narrow" w:hAnsi="Arial Narrow"/>
          <w:sz w:val="22"/>
          <w:szCs w:val="22"/>
        </w:rPr>
        <w:t>lovenskej repu</w:t>
      </w:r>
      <w:r w:rsidR="00AA5611">
        <w:rPr>
          <w:rFonts w:ascii="Arial Narrow" w:hAnsi="Arial Narrow"/>
          <w:sz w:val="22"/>
          <w:szCs w:val="22"/>
        </w:rPr>
        <w:t>b</w:t>
      </w:r>
      <w:r w:rsidR="006208A8">
        <w:rPr>
          <w:rFonts w:ascii="Arial Narrow" w:hAnsi="Arial Narrow"/>
          <w:sz w:val="22"/>
          <w:szCs w:val="22"/>
        </w:rPr>
        <w:t>liky</w:t>
      </w:r>
      <w:r w:rsidRPr="00930F80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 w:rsidR="00D5473D">
        <w:rPr>
          <w:rFonts w:ascii="Arial Narrow" w:hAnsi="Arial Narrow"/>
          <w:sz w:val="22"/>
          <w:szCs w:val="22"/>
        </w:rPr>
        <w:t xml:space="preserve"> a</w:t>
      </w:r>
      <w:r w:rsidR="00D5473D" w:rsidRPr="00EE7726">
        <w:rPr>
          <w:rFonts w:ascii="Arial Narrow" w:hAnsi="Arial Narrow"/>
          <w:sz w:val="22"/>
          <w:szCs w:val="22"/>
        </w:rPr>
        <w:t xml:space="preserve"> </w:t>
      </w:r>
      <w:r w:rsidR="00D5473D" w:rsidRPr="007D7726">
        <w:rPr>
          <w:rFonts w:ascii="Arial Narrow" w:hAnsi="Arial Narrow"/>
          <w:sz w:val="22"/>
          <w:szCs w:val="22"/>
        </w:rPr>
        <w:t xml:space="preserve">vyhlášky Ministerstva financií Slovenskej republiky č. 87/1996 </w:t>
      </w:r>
      <w:r w:rsidR="006208A8">
        <w:rPr>
          <w:rFonts w:ascii="Arial Narrow" w:hAnsi="Arial Narrow"/>
          <w:sz w:val="22"/>
          <w:szCs w:val="22"/>
        </w:rPr>
        <w:br/>
      </w:r>
      <w:r w:rsidR="00D5473D" w:rsidRPr="007D7726">
        <w:rPr>
          <w:rFonts w:ascii="Arial Narrow" w:hAnsi="Arial Narrow"/>
          <w:sz w:val="22"/>
          <w:szCs w:val="22"/>
        </w:rPr>
        <w:t>Z.</w:t>
      </w:r>
      <w:r w:rsidR="006208A8">
        <w:rPr>
          <w:rFonts w:ascii="Arial Narrow" w:hAnsi="Arial Narrow"/>
          <w:sz w:val="22"/>
          <w:szCs w:val="22"/>
        </w:rPr>
        <w:t xml:space="preserve"> </w:t>
      </w:r>
      <w:r w:rsidR="00D5473D" w:rsidRPr="007D7726">
        <w:rPr>
          <w:rFonts w:ascii="Arial Narrow" w:hAnsi="Arial Narrow"/>
          <w:sz w:val="22"/>
          <w:szCs w:val="22"/>
        </w:rPr>
        <w:t xml:space="preserve">z., ktorou sa vykonáva </w:t>
      </w:r>
      <w:r w:rsidR="006208A8">
        <w:rPr>
          <w:rFonts w:ascii="Arial Narrow" w:hAnsi="Arial Narrow"/>
          <w:sz w:val="22"/>
          <w:szCs w:val="22"/>
        </w:rPr>
        <w:t xml:space="preserve">zákon Národnej rady Slovenskej republiky č. 18/1996 Z. z. o cenách </w:t>
      </w:r>
      <w:r w:rsidRPr="00930F80">
        <w:rPr>
          <w:rFonts w:ascii="Arial Narrow" w:hAnsi="Arial Narrow"/>
          <w:sz w:val="22"/>
          <w:szCs w:val="22"/>
        </w:rPr>
        <w:t>dohodou, ako cena konečná, a je uvedená v </w:t>
      </w:r>
      <w:r w:rsidR="00A979CF">
        <w:rPr>
          <w:rFonts w:ascii="Arial Narrow" w:hAnsi="Arial Narrow"/>
          <w:sz w:val="22"/>
          <w:szCs w:val="22"/>
        </w:rPr>
        <w:t>P</w:t>
      </w:r>
      <w:r w:rsidR="00A979CF" w:rsidRPr="00930F80">
        <w:rPr>
          <w:rFonts w:ascii="Arial Narrow" w:hAnsi="Arial Narrow"/>
          <w:sz w:val="22"/>
          <w:szCs w:val="22"/>
        </w:rPr>
        <w:t xml:space="preserve">rílohe </w:t>
      </w:r>
      <w:r w:rsidRPr="00930F80">
        <w:rPr>
          <w:rFonts w:ascii="Arial Narrow" w:hAnsi="Arial Narrow"/>
          <w:sz w:val="22"/>
          <w:szCs w:val="22"/>
        </w:rPr>
        <w:t xml:space="preserve">č. </w:t>
      </w:r>
      <w:r w:rsidR="00DA3E65">
        <w:rPr>
          <w:rFonts w:ascii="Arial Narrow" w:hAnsi="Arial Narrow"/>
          <w:sz w:val="22"/>
          <w:szCs w:val="22"/>
        </w:rPr>
        <w:t>2</w:t>
      </w:r>
      <w:r w:rsidR="00F432CD" w:rsidRPr="00930F80"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>tejto zmluvy.</w:t>
      </w:r>
    </w:p>
    <w:p w14:paraId="7AD506A0" w14:textId="77777777" w:rsidR="00B06A73" w:rsidRPr="00930F80" w:rsidRDefault="00B06A73" w:rsidP="00F6108F">
      <w:pPr>
        <w:pStyle w:val="CTL"/>
        <w:numPr>
          <w:ilvl w:val="1"/>
          <w:numId w:val="13"/>
        </w:numPr>
        <w:tabs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4D2CF2">
        <w:rPr>
          <w:rFonts w:ascii="Arial Narrow" w:hAnsi="Arial Narrow"/>
          <w:sz w:val="22"/>
          <w:szCs w:val="22"/>
        </w:rPr>
        <w:t xml:space="preserve">Cena musí zahŕňať všetky ekonomicky oprávnené náklady </w:t>
      </w:r>
      <w:r w:rsidR="00A979CF">
        <w:rPr>
          <w:rFonts w:ascii="Arial Narrow" w:hAnsi="Arial Narrow"/>
          <w:sz w:val="22"/>
          <w:szCs w:val="22"/>
        </w:rPr>
        <w:t>p</w:t>
      </w:r>
      <w:r w:rsidR="00A979CF" w:rsidRPr="004D2CF2">
        <w:rPr>
          <w:rFonts w:ascii="Arial Narrow" w:hAnsi="Arial Narrow"/>
          <w:sz w:val="22"/>
          <w:szCs w:val="22"/>
        </w:rPr>
        <w:t xml:space="preserve">redávajúceho </w:t>
      </w:r>
      <w:r w:rsidRPr="004D2CF2">
        <w:rPr>
          <w:rFonts w:ascii="Arial Narrow" w:hAnsi="Arial Narrow"/>
          <w:sz w:val="22"/>
          <w:szCs w:val="22"/>
        </w:rPr>
        <w:t xml:space="preserve">vynaložené v súvislosti s dodávkou </w:t>
      </w:r>
      <w:r w:rsidR="00A979CF">
        <w:rPr>
          <w:rFonts w:ascii="Arial Narrow" w:hAnsi="Arial Narrow"/>
          <w:sz w:val="22"/>
          <w:szCs w:val="22"/>
        </w:rPr>
        <w:t>t</w:t>
      </w:r>
      <w:r w:rsidR="00A979CF" w:rsidRPr="004D2CF2">
        <w:rPr>
          <w:rFonts w:ascii="Arial Narrow" w:hAnsi="Arial Narrow"/>
          <w:sz w:val="22"/>
          <w:szCs w:val="22"/>
        </w:rPr>
        <w:t xml:space="preserve">ovaru </w:t>
      </w:r>
      <w:r w:rsidRPr="004D2CF2">
        <w:rPr>
          <w:rFonts w:ascii="Arial Narrow" w:hAnsi="Arial Narrow"/>
          <w:sz w:val="22"/>
          <w:szCs w:val="22"/>
        </w:rPr>
        <w:t xml:space="preserve">a súvisiacich služieb podľa Prílohy č. 1 tejto </w:t>
      </w:r>
      <w:r w:rsidR="00A979CF">
        <w:rPr>
          <w:rFonts w:ascii="Arial Narrow" w:hAnsi="Arial Narrow"/>
          <w:sz w:val="22"/>
          <w:szCs w:val="22"/>
        </w:rPr>
        <w:t>zmluvy</w:t>
      </w:r>
      <w:r w:rsidR="00A979CF" w:rsidRPr="004D2CF2">
        <w:rPr>
          <w:rFonts w:ascii="Arial Narrow" w:hAnsi="Arial Narrow"/>
          <w:sz w:val="22"/>
          <w:szCs w:val="22"/>
        </w:rPr>
        <w:t xml:space="preserve"> </w:t>
      </w:r>
      <w:r w:rsidRPr="004D2CF2">
        <w:rPr>
          <w:rFonts w:ascii="Arial Narrow" w:hAnsi="Arial Narrow"/>
          <w:sz w:val="22"/>
          <w:szCs w:val="22"/>
        </w:rPr>
        <w:t xml:space="preserve">(najmä náklady za </w:t>
      </w:r>
      <w:r w:rsidR="00A979CF">
        <w:rPr>
          <w:rFonts w:ascii="Arial Narrow" w:hAnsi="Arial Narrow"/>
          <w:sz w:val="22"/>
          <w:szCs w:val="22"/>
        </w:rPr>
        <w:t>t</w:t>
      </w:r>
      <w:r w:rsidR="00A979CF" w:rsidRPr="004D2CF2">
        <w:rPr>
          <w:rFonts w:ascii="Arial Narrow" w:hAnsi="Arial Narrow"/>
          <w:sz w:val="22"/>
          <w:szCs w:val="22"/>
        </w:rPr>
        <w:t>ovar</w:t>
      </w:r>
      <w:r w:rsidRPr="004D2CF2">
        <w:rPr>
          <w:rFonts w:ascii="Arial Narrow" w:hAnsi="Arial Narrow"/>
          <w:sz w:val="22"/>
          <w:szCs w:val="22"/>
        </w:rPr>
        <w:t xml:space="preserve">, na obstaranie </w:t>
      </w:r>
      <w:r w:rsidR="00A979CF">
        <w:rPr>
          <w:rFonts w:ascii="Arial Narrow" w:hAnsi="Arial Narrow"/>
          <w:sz w:val="22"/>
          <w:szCs w:val="22"/>
        </w:rPr>
        <w:t>t</w:t>
      </w:r>
      <w:r w:rsidR="00A979CF" w:rsidRPr="004D2CF2">
        <w:rPr>
          <w:rFonts w:ascii="Arial Narrow" w:hAnsi="Arial Narrow"/>
          <w:sz w:val="22"/>
          <w:szCs w:val="22"/>
        </w:rPr>
        <w:t>ovaru</w:t>
      </w:r>
      <w:r w:rsidRPr="004D2CF2">
        <w:rPr>
          <w:rFonts w:ascii="Arial Narrow" w:hAnsi="Arial Narrow"/>
          <w:sz w:val="22"/>
          <w:szCs w:val="22"/>
        </w:rPr>
        <w:t xml:space="preserve">, dovozné clá, dopravu na miesto dodania, </w:t>
      </w:r>
      <w:r w:rsidR="00A979CF">
        <w:rPr>
          <w:rFonts w:ascii="Arial Narrow" w:hAnsi="Arial Narrow"/>
          <w:sz w:val="22"/>
          <w:szCs w:val="22"/>
        </w:rPr>
        <w:t xml:space="preserve">vyloženie na mieste určenia, </w:t>
      </w:r>
      <w:r w:rsidRPr="004D2CF2">
        <w:rPr>
          <w:rFonts w:ascii="Arial Narrow" w:hAnsi="Arial Narrow"/>
          <w:sz w:val="22"/>
          <w:szCs w:val="22"/>
        </w:rPr>
        <w:t>náklady na obalovú techniku a balenie).</w:t>
      </w:r>
    </w:p>
    <w:p w14:paraId="596C1BBD" w14:textId="77777777" w:rsidR="00FC2417" w:rsidRPr="00930F80" w:rsidRDefault="00FC2417" w:rsidP="00F6108F">
      <w:pPr>
        <w:pStyle w:val="CTL"/>
        <w:numPr>
          <w:ilvl w:val="1"/>
          <w:numId w:val="13"/>
        </w:numPr>
        <w:tabs>
          <w:tab w:val="left" w:pos="567"/>
        </w:tabs>
        <w:ind w:left="567" w:hanging="567"/>
        <w:rPr>
          <w:rFonts w:ascii="Arial Narrow" w:hAnsi="Arial Narrow"/>
          <w:i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Zálohové platby ani </w:t>
      </w:r>
      <w:r w:rsidR="00A979CF" w:rsidRPr="00930F80">
        <w:rPr>
          <w:rFonts w:ascii="Arial Narrow" w:hAnsi="Arial Narrow"/>
          <w:sz w:val="22"/>
          <w:szCs w:val="22"/>
        </w:rPr>
        <w:t>platb</w:t>
      </w:r>
      <w:r w:rsidR="00A979CF">
        <w:rPr>
          <w:rFonts w:ascii="Arial Narrow" w:hAnsi="Arial Narrow"/>
          <w:sz w:val="22"/>
          <w:szCs w:val="22"/>
        </w:rPr>
        <w:t>y</w:t>
      </w:r>
      <w:r w:rsidR="00A979CF" w:rsidRPr="00930F80"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 xml:space="preserve">vopred sa neumožňujú. Úhrada kúpnej ceny sa uskutoční po </w:t>
      </w:r>
      <w:r w:rsidR="004003BF">
        <w:rPr>
          <w:rFonts w:ascii="Arial Narrow" w:hAnsi="Arial Narrow"/>
          <w:sz w:val="22"/>
          <w:szCs w:val="22"/>
        </w:rPr>
        <w:t>prebratí</w:t>
      </w:r>
      <w:r w:rsidRPr="00930F80">
        <w:rPr>
          <w:rFonts w:ascii="Arial Narrow" w:hAnsi="Arial Narrow"/>
          <w:sz w:val="22"/>
          <w:szCs w:val="22"/>
        </w:rPr>
        <w:t xml:space="preserve"> </w:t>
      </w:r>
      <w:r w:rsidR="00396F86">
        <w:rPr>
          <w:rFonts w:ascii="Arial Narrow" w:hAnsi="Arial Narrow"/>
          <w:sz w:val="22"/>
          <w:szCs w:val="22"/>
        </w:rPr>
        <w:t xml:space="preserve">tovaru </w:t>
      </w:r>
      <w:r w:rsidRPr="00930F80">
        <w:rPr>
          <w:rFonts w:ascii="Arial Narrow" w:hAnsi="Arial Narrow"/>
          <w:sz w:val="22"/>
          <w:szCs w:val="22"/>
        </w:rPr>
        <w:t xml:space="preserve">kupujúcim, formou prevodu na bankový účet </w:t>
      </w:r>
      <w:r w:rsidR="00E32E21">
        <w:rPr>
          <w:rFonts w:ascii="Arial Narrow" w:hAnsi="Arial Narrow"/>
          <w:sz w:val="22"/>
          <w:szCs w:val="22"/>
        </w:rPr>
        <w:t>p</w:t>
      </w:r>
      <w:r w:rsidR="000E63B6" w:rsidRPr="00930F80">
        <w:rPr>
          <w:rFonts w:ascii="Arial Narrow" w:hAnsi="Arial Narrow"/>
          <w:sz w:val="22"/>
          <w:szCs w:val="22"/>
        </w:rPr>
        <w:t>redávajúceho</w:t>
      </w:r>
      <w:r w:rsidR="007B453C">
        <w:rPr>
          <w:rFonts w:ascii="Arial Narrow" w:hAnsi="Arial Narrow"/>
          <w:sz w:val="22"/>
          <w:szCs w:val="22"/>
        </w:rPr>
        <w:t xml:space="preserve"> uvedeného v záhlaví tejto zmluvy</w:t>
      </w:r>
      <w:r w:rsidRPr="00930F80">
        <w:rPr>
          <w:rFonts w:ascii="Arial Narrow" w:hAnsi="Arial Narrow"/>
          <w:sz w:val="22"/>
          <w:szCs w:val="22"/>
        </w:rPr>
        <w:t>.</w:t>
      </w:r>
      <w:r w:rsidRPr="00930F80">
        <w:rPr>
          <w:rFonts w:ascii="Arial Narrow" w:hAnsi="Arial Narrow"/>
          <w:i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 xml:space="preserve">Bezhotovostný platobný styk sa uskutoční prostredníctvom finančného ústavu </w:t>
      </w:r>
      <w:r w:rsidR="007B453C">
        <w:rPr>
          <w:rFonts w:ascii="Arial Narrow" w:hAnsi="Arial Narrow"/>
          <w:sz w:val="22"/>
          <w:szCs w:val="22"/>
        </w:rPr>
        <w:t>k</w:t>
      </w:r>
      <w:r w:rsidR="000E63B6" w:rsidRPr="00930F80">
        <w:rPr>
          <w:rFonts w:ascii="Arial Narrow" w:hAnsi="Arial Narrow"/>
          <w:sz w:val="22"/>
          <w:szCs w:val="22"/>
        </w:rPr>
        <w:t xml:space="preserve">upujúceho </w:t>
      </w:r>
      <w:r w:rsidRPr="00930F80">
        <w:rPr>
          <w:rFonts w:ascii="Arial Narrow" w:hAnsi="Arial Narrow"/>
          <w:sz w:val="22"/>
          <w:szCs w:val="22"/>
        </w:rPr>
        <w:t>na základe faktúry, ktorej splatnosť je dohodnutá v </w:t>
      </w:r>
      <w:r w:rsidRPr="00F0274A">
        <w:rPr>
          <w:rFonts w:ascii="Arial Narrow" w:hAnsi="Arial Narrow"/>
          <w:sz w:val="22"/>
          <w:szCs w:val="22"/>
        </w:rPr>
        <w:t xml:space="preserve">lehote </w:t>
      </w:r>
      <w:r w:rsidR="006208A8">
        <w:rPr>
          <w:rFonts w:ascii="Arial Narrow" w:hAnsi="Arial Narrow"/>
          <w:sz w:val="22"/>
          <w:szCs w:val="22"/>
        </w:rPr>
        <w:t>tridsať (</w:t>
      </w:r>
      <w:r w:rsidR="004819EC" w:rsidRPr="00F0274A">
        <w:rPr>
          <w:rFonts w:ascii="Arial Narrow" w:hAnsi="Arial Narrow"/>
          <w:sz w:val="22"/>
          <w:szCs w:val="22"/>
        </w:rPr>
        <w:t>30</w:t>
      </w:r>
      <w:r w:rsidR="006208A8">
        <w:rPr>
          <w:rFonts w:ascii="Arial Narrow" w:hAnsi="Arial Narrow"/>
          <w:sz w:val="22"/>
          <w:szCs w:val="22"/>
        </w:rPr>
        <w:t>)</w:t>
      </w:r>
      <w:r w:rsidR="004819EC" w:rsidRPr="00F0274A">
        <w:rPr>
          <w:rFonts w:ascii="Arial Narrow" w:hAnsi="Arial Narrow"/>
          <w:sz w:val="22"/>
          <w:szCs w:val="22"/>
        </w:rPr>
        <w:t xml:space="preserve"> </w:t>
      </w:r>
      <w:r w:rsidRPr="00F0274A">
        <w:rPr>
          <w:rFonts w:ascii="Arial Narrow" w:hAnsi="Arial Narrow"/>
          <w:sz w:val="22"/>
          <w:szCs w:val="22"/>
        </w:rPr>
        <w:t>dní</w:t>
      </w:r>
      <w:r w:rsidRPr="00930F80">
        <w:rPr>
          <w:rFonts w:ascii="Arial Narrow" w:hAnsi="Arial Narrow"/>
          <w:sz w:val="22"/>
          <w:szCs w:val="22"/>
        </w:rPr>
        <w:t xml:space="preserve"> odo dňa doručenia faktúry </w:t>
      </w:r>
      <w:r w:rsidR="007B453C">
        <w:rPr>
          <w:rFonts w:ascii="Arial Narrow" w:hAnsi="Arial Narrow"/>
          <w:sz w:val="22"/>
          <w:szCs w:val="22"/>
        </w:rPr>
        <w:t>k</w:t>
      </w:r>
      <w:r w:rsidR="000E63B6" w:rsidRPr="00930F80">
        <w:rPr>
          <w:rFonts w:ascii="Arial Narrow" w:hAnsi="Arial Narrow"/>
          <w:sz w:val="22"/>
          <w:szCs w:val="22"/>
        </w:rPr>
        <w:t>upujúcemu</w:t>
      </w:r>
      <w:r w:rsidRPr="00930F80">
        <w:rPr>
          <w:rFonts w:ascii="Arial Narrow" w:hAnsi="Arial Narrow"/>
          <w:sz w:val="22"/>
          <w:szCs w:val="22"/>
        </w:rPr>
        <w:t>.</w:t>
      </w:r>
      <w:r w:rsidR="00396F86">
        <w:rPr>
          <w:rFonts w:ascii="Arial Narrow" w:hAnsi="Arial Narrow"/>
          <w:sz w:val="22"/>
          <w:szCs w:val="22"/>
        </w:rPr>
        <w:t xml:space="preserve"> Faktúra sa považuje za uhradenú dňom odpísania finančných prostriedkov z účtu kupujúceho.</w:t>
      </w:r>
    </w:p>
    <w:p w14:paraId="237105FE" w14:textId="77777777" w:rsidR="00FC2417" w:rsidRPr="00930F80" w:rsidRDefault="00FC2417" w:rsidP="00F6108F">
      <w:pPr>
        <w:pStyle w:val="CTL"/>
        <w:numPr>
          <w:ilvl w:val="1"/>
          <w:numId w:val="13"/>
        </w:numPr>
        <w:tabs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Neoddeliteľnou súčasťou faktúr</w:t>
      </w:r>
      <w:r w:rsidR="0077096A">
        <w:rPr>
          <w:rFonts w:ascii="Arial Narrow" w:hAnsi="Arial Narrow"/>
          <w:sz w:val="22"/>
          <w:szCs w:val="22"/>
        </w:rPr>
        <w:t>y</w:t>
      </w:r>
      <w:r w:rsidRPr="00930F80">
        <w:rPr>
          <w:rFonts w:ascii="Arial Narrow" w:hAnsi="Arial Narrow"/>
          <w:sz w:val="22"/>
          <w:szCs w:val="22"/>
        </w:rPr>
        <w:t xml:space="preserve"> bude dodací list</w:t>
      </w:r>
      <w:r w:rsidR="004003BF">
        <w:rPr>
          <w:rFonts w:ascii="Arial Narrow" w:hAnsi="Arial Narrow"/>
          <w:sz w:val="22"/>
          <w:szCs w:val="22"/>
        </w:rPr>
        <w:t xml:space="preserve"> potvrdený </w:t>
      </w:r>
      <w:r w:rsidR="007B453C">
        <w:rPr>
          <w:rFonts w:ascii="Arial Narrow" w:hAnsi="Arial Narrow"/>
          <w:sz w:val="22"/>
          <w:szCs w:val="22"/>
        </w:rPr>
        <w:t>k</w:t>
      </w:r>
      <w:r w:rsidR="004003BF">
        <w:rPr>
          <w:rFonts w:ascii="Arial Narrow" w:hAnsi="Arial Narrow"/>
          <w:sz w:val="22"/>
          <w:szCs w:val="22"/>
        </w:rPr>
        <w:t>upujúcim</w:t>
      </w:r>
      <w:r w:rsidRPr="00930F80">
        <w:rPr>
          <w:rFonts w:ascii="Arial Narrow" w:hAnsi="Arial Narrow"/>
          <w:sz w:val="22"/>
          <w:szCs w:val="22"/>
        </w:rPr>
        <w:t xml:space="preserve">. </w:t>
      </w:r>
    </w:p>
    <w:p w14:paraId="3A747A18" w14:textId="77777777" w:rsidR="00431AEE" w:rsidRDefault="00FC2417" w:rsidP="00431AEE">
      <w:pPr>
        <w:pStyle w:val="CTL"/>
        <w:numPr>
          <w:ilvl w:val="1"/>
          <w:numId w:val="13"/>
        </w:numPr>
        <w:tabs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Faktúra musí spĺňať všetky náležitosti daňového dokladu</w:t>
      </w:r>
      <w:r w:rsidR="00D5473D" w:rsidRPr="00D5473D">
        <w:rPr>
          <w:rFonts w:ascii="Arial Narrow" w:hAnsi="Arial Narrow"/>
          <w:sz w:val="22"/>
          <w:szCs w:val="22"/>
        </w:rPr>
        <w:t xml:space="preserve"> </w:t>
      </w:r>
      <w:r w:rsidR="00D5473D" w:rsidRPr="00573774">
        <w:rPr>
          <w:rFonts w:ascii="Arial Narrow" w:hAnsi="Arial Narrow"/>
          <w:sz w:val="22"/>
          <w:szCs w:val="22"/>
        </w:rPr>
        <w:t xml:space="preserve">v zmysle zákona č. </w:t>
      </w:r>
      <w:r w:rsidR="00D5473D">
        <w:rPr>
          <w:rFonts w:ascii="Arial Narrow" w:hAnsi="Arial Narrow"/>
          <w:sz w:val="22"/>
          <w:szCs w:val="22"/>
        </w:rPr>
        <w:t>222/2004</w:t>
      </w:r>
      <w:r w:rsidR="00D5473D" w:rsidRPr="00573774">
        <w:rPr>
          <w:rFonts w:ascii="Arial Narrow" w:hAnsi="Arial Narrow"/>
          <w:sz w:val="22"/>
          <w:szCs w:val="22"/>
        </w:rPr>
        <w:t xml:space="preserve"> Z. z. o</w:t>
      </w:r>
      <w:r w:rsidR="00D5473D">
        <w:rPr>
          <w:rFonts w:ascii="Arial Narrow" w:hAnsi="Arial Narrow"/>
          <w:sz w:val="22"/>
          <w:szCs w:val="22"/>
        </w:rPr>
        <w:t> dani z pridanej hodnoty</w:t>
      </w:r>
      <w:r w:rsidR="00D5473D" w:rsidRPr="00573774">
        <w:rPr>
          <w:rFonts w:ascii="Arial Narrow" w:hAnsi="Arial Narrow"/>
          <w:sz w:val="22"/>
          <w:szCs w:val="22"/>
        </w:rPr>
        <w:t xml:space="preserve"> v znení neskorších predpisov</w:t>
      </w:r>
      <w:r w:rsidRPr="00930F80">
        <w:rPr>
          <w:rFonts w:ascii="Arial Narrow" w:hAnsi="Arial Narrow"/>
          <w:sz w:val="22"/>
          <w:szCs w:val="22"/>
        </w:rPr>
        <w:t xml:space="preserve">. V prípade, že faktúra bude obsahovať nesprávne alebo neúplné údaje, kupujúci je oprávnený ju vrátiť a </w:t>
      </w:r>
      <w:r w:rsidR="00680DCA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>redávajúci je povinný faktúru podľa charakteru nedostatku opraviť, doplniť alebo vystaviť novú. V takomto prípade sa preruší lehota jej splatnosti a nová začne plynúť prevzatím nového, resp. upraveného daňového dokladu.</w:t>
      </w:r>
    </w:p>
    <w:p w14:paraId="2354E344" w14:textId="77777777" w:rsidR="00AB4B27" w:rsidRPr="00AB4B27" w:rsidRDefault="00AB4B27" w:rsidP="00AB4B27">
      <w:pPr>
        <w:pStyle w:val="CTL"/>
        <w:numPr>
          <w:ilvl w:val="0"/>
          <w:numId w:val="0"/>
        </w:numPr>
        <w:tabs>
          <w:tab w:val="left" w:pos="567"/>
        </w:tabs>
        <w:rPr>
          <w:rFonts w:ascii="Arial Narrow" w:hAnsi="Arial Narrow"/>
          <w:sz w:val="22"/>
          <w:szCs w:val="22"/>
        </w:rPr>
      </w:pPr>
    </w:p>
    <w:p w14:paraId="06396D12" w14:textId="77777777" w:rsidR="00B06A73" w:rsidRDefault="00B06A73" w:rsidP="00692314">
      <w:pPr>
        <w:pStyle w:val="CTLhead"/>
        <w:spacing w:after="120"/>
        <w:contextualSpacing/>
        <w:rPr>
          <w:rFonts w:ascii="Arial Narrow" w:hAnsi="Arial Narrow" w:cs="Calibri"/>
          <w:sz w:val="22"/>
          <w:szCs w:val="22"/>
        </w:rPr>
      </w:pPr>
    </w:p>
    <w:p w14:paraId="641A017C" w14:textId="3379E692" w:rsidR="00FC2417" w:rsidRPr="00930F80" w:rsidRDefault="00FC2417" w:rsidP="00692314">
      <w:pPr>
        <w:pStyle w:val="CTLhead"/>
        <w:contextualSpacing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VI</w:t>
      </w:r>
      <w:r w:rsidR="009E0774">
        <w:rPr>
          <w:rFonts w:ascii="Arial Narrow" w:hAnsi="Arial Narrow" w:cs="Calibri"/>
          <w:sz w:val="22"/>
          <w:szCs w:val="22"/>
        </w:rPr>
        <w:t>I</w:t>
      </w:r>
      <w:r w:rsidRPr="00930F80">
        <w:rPr>
          <w:rFonts w:ascii="Arial Narrow" w:hAnsi="Arial Narrow" w:cs="Calibri"/>
          <w:sz w:val="22"/>
          <w:szCs w:val="22"/>
        </w:rPr>
        <w:t>.</w:t>
      </w:r>
    </w:p>
    <w:p w14:paraId="54B7E9DB" w14:textId="77777777" w:rsidR="00FC2417" w:rsidRPr="00930F80" w:rsidRDefault="00FC2417" w:rsidP="00692314">
      <w:pPr>
        <w:pStyle w:val="CTLhead"/>
        <w:spacing w:after="120"/>
        <w:ind w:left="360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Záručná doba a zodpovednosť za vady</w:t>
      </w:r>
    </w:p>
    <w:p w14:paraId="21FC7E9E" w14:textId="77777777" w:rsidR="00431AEE" w:rsidRPr="00431AEE" w:rsidRDefault="00431AEE" w:rsidP="00431AEE">
      <w:pPr>
        <w:pStyle w:val="Odsekzoznamu"/>
        <w:widowControl w:val="0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vanish/>
          <w:sz w:val="22"/>
          <w:szCs w:val="22"/>
          <w:lang w:val="sk-SK" w:eastAsia="en-US"/>
        </w:rPr>
      </w:pPr>
    </w:p>
    <w:p w14:paraId="78BEE779" w14:textId="77777777" w:rsidR="00431AEE" w:rsidRPr="00431AEE" w:rsidRDefault="00431AEE" w:rsidP="00431AEE">
      <w:pPr>
        <w:pStyle w:val="Odsekzoznamu"/>
        <w:widowControl w:val="0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vanish/>
          <w:sz w:val="22"/>
          <w:szCs w:val="22"/>
          <w:lang w:val="sk-SK" w:eastAsia="en-US"/>
        </w:rPr>
      </w:pPr>
    </w:p>
    <w:p w14:paraId="2E936168" w14:textId="360EF7F8" w:rsidR="00FC2417" w:rsidRPr="00F825A4" w:rsidRDefault="00FC2417" w:rsidP="00431AEE">
      <w:pPr>
        <w:pStyle w:val="CTL"/>
        <w:numPr>
          <w:ilvl w:val="1"/>
          <w:numId w:val="3"/>
        </w:numPr>
        <w:ind w:left="567" w:hanging="567"/>
        <w:rPr>
          <w:rFonts w:ascii="Arial Narrow" w:hAnsi="Arial Narrow"/>
          <w:sz w:val="22"/>
          <w:szCs w:val="22"/>
        </w:rPr>
      </w:pPr>
      <w:r w:rsidRPr="00F825A4">
        <w:rPr>
          <w:rFonts w:ascii="Arial Narrow" w:hAnsi="Arial Narrow"/>
          <w:sz w:val="22"/>
          <w:szCs w:val="22"/>
        </w:rPr>
        <w:t xml:space="preserve">Záručná doba na </w:t>
      </w:r>
      <w:r w:rsidR="00396F86">
        <w:rPr>
          <w:rFonts w:ascii="Arial Narrow" w:hAnsi="Arial Narrow"/>
          <w:sz w:val="22"/>
          <w:szCs w:val="22"/>
        </w:rPr>
        <w:t xml:space="preserve">tovar </w:t>
      </w:r>
      <w:r w:rsidRPr="00F825A4">
        <w:rPr>
          <w:rFonts w:ascii="Arial Narrow" w:hAnsi="Arial Narrow"/>
          <w:sz w:val="22"/>
          <w:szCs w:val="22"/>
        </w:rPr>
        <w:t xml:space="preserve">je </w:t>
      </w:r>
      <w:r w:rsidR="007E6B49">
        <w:rPr>
          <w:rFonts w:ascii="Arial Narrow" w:hAnsi="Arial Narrow"/>
          <w:i/>
          <w:sz w:val="22"/>
          <w:szCs w:val="22"/>
          <w:highlight w:val="yellow"/>
        </w:rPr>
        <w:t>24 mesiacov</w:t>
      </w:r>
      <w:r w:rsidR="00DA3E65">
        <w:rPr>
          <w:rFonts w:ascii="Arial Narrow" w:hAnsi="Arial Narrow"/>
          <w:sz w:val="22"/>
          <w:szCs w:val="22"/>
        </w:rPr>
        <w:t>.</w:t>
      </w:r>
      <w:r w:rsidR="00DA3E65" w:rsidRPr="00B755DB">
        <w:rPr>
          <w:rFonts w:ascii="Arial Narrow" w:hAnsi="Arial Narrow"/>
          <w:sz w:val="22"/>
          <w:szCs w:val="22"/>
        </w:rPr>
        <w:t xml:space="preserve"> </w:t>
      </w:r>
      <w:r w:rsidRPr="00F825A4">
        <w:rPr>
          <w:rFonts w:ascii="Arial Narrow" w:hAnsi="Arial Narrow"/>
          <w:sz w:val="22"/>
          <w:szCs w:val="22"/>
        </w:rPr>
        <w:t xml:space="preserve">V prípade oprávnenej reklamácie sa záručná doba predlžuje o čas, počas ktorého bola vada odstraňovaná. </w:t>
      </w:r>
    </w:p>
    <w:p w14:paraId="670CAD5E" w14:textId="6B7A7524" w:rsidR="00FC2417" w:rsidRPr="00930F80" w:rsidRDefault="00FC2417" w:rsidP="00692314">
      <w:pPr>
        <w:pStyle w:val="CTL"/>
        <w:numPr>
          <w:ilvl w:val="1"/>
          <w:numId w:val="3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V prípade vady zo záruky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 xml:space="preserve">počas záručnej doby má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Pr="00930F80">
        <w:rPr>
          <w:rFonts w:ascii="Arial Narrow" w:hAnsi="Arial Narrow" w:cs="Calibri"/>
          <w:sz w:val="22"/>
          <w:szCs w:val="22"/>
        </w:rPr>
        <w:t xml:space="preserve">upujúci právo na bezplatné odstránenie vád a </w:t>
      </w:r>
      <w:r w:rsidR="00BF0AE1">
        <w:rPr>
          <w:rFonts w:ascii="Arial Narrow" w:hAnsi="Arial Narrow" w:cs="Calibri"/>
          <w:sz w:val="22"/>
          <w:szCs w:val="22"/>
        </w:rPr>
        <w:t>p</w:t>
      </w:r>
      <w:r w:rsidRPr="00930F80">
        <w:rPr>
          <w:rFonts w:ascii="Arial Narrow" w:hAnsi="Arial Narrow" w:cs="Calibri"/>
          <w:sz w:val="22"/>
          <w:szCs w:val="22"/>
        </w:rPr>
        <w:t>redávajúci povinnosť vady odstrániť na svoje náklady</w:t>
      </w:r>
      <w:r w:rsidR="007E6B49">
        <w:rPr>
          <w:rFonts w:ascii="Arial Narrow" w:hAnsi="Arial Narrow" w:cs="Calibri"/>
          <w:sz w:val="22"/>
          <w:szCs w:val="22"/>
        </w:rPr>
        <w:t>.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="007B453C">
        <w:rPr>
          <w:rFonts w:ascii="Arial Narrow" w:hAnsi="Arial Narrow" w:cs="Calibri"/>
          <w:sz w:val="22"/>
          <w:szCs w:val="22"/>
        </w:rPr>
        <w:t>P</w:t>
      </w:r>
      <w:r w:rsidRPr="00930F80">
        <w:rPr>
          <w:rFonts w:ascii="Arial Narrow" w:hAnsi="Arial Narrow" w:cs="Calibri"/>
          <w:sz w:val="22"/>
          <w:szCs w:val="22"/>
        </w:rPr>
        <w:t xml:space="preserve">redávajúci nezodpovedá za vady, ktoré vznikli poškodením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 xml:space="preserve">hrubou nedbanlivosťou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Pr="00930F80">
        <w:rPr>
          <w:rFonts w:ascii="Arial Narrow" w:hAnsi="Arial Narrow" w:cs="Calibri"/>
          <w:sz w:val="22"/>
          <w:szCs w:val="22"/>
        </w:rPr>
        <w:t>upujúceho, jeho konaním v rozpore s inštrukciami ohľadne používania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 neodbornou údržbou, používaním v rozpore s návodom na použitie, alebo neobvyklým spôsobom užívania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.</w:t>
      </w:r>
    </w:p>
    <w:p w14:paraId="6C63E023" w14:textId="164ECB3A" w:rsidR="00FC2417" w:rsidRPr="00930F80" w:rsidRDefault="00FC2417" w:rsidP="00692314">
      <w:pPr>
        <w:pStyle w:val="CTL"/>
        <w:numPr>
          <w:ilvl w:val="1"/>
          <w:numId w:val="3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Kupujúci </w:t>
      </w:r>
      <w:r w:rsidR="00F706F1">
        <w:rPr>
          <w:rFonts w:ascii="Arial Narrow" w:hAnsi="Arial Narrow" w:cs="Calibri"/>
          <w:sz w:val="22"/>
          <w:szCs w:val="22"/>
        </w:rPr>
        <w:t>s</w:t>
      </w:r>
      <w:r w:rsidR="00F706F1" w:rsidRPr="00930F80">
        <w:rPr>
          <w:rFonts w:ascii="Arial Narrow" w:hAnsi="Arial Narrow" w:cs="Calibri"/>
          <w:sz w:val="22"/>
          <w:szCs w:val="22"/>
        </w:rPr>
        <w:t xml:space="preserve">a </w:t>
      </w:r>
      <w:r w:rsidRPr="00930F80">
        <w:rPr>
          <w:rFonts w:ascii="Arial Narrow" w:hAnsi="Arial Narrow" w:cs="Calibri"/>
          <w:sz w:val="22"/>
          <w:szCs w:val="22"/>
        </w:rPr>
        <w:t xml:space="preserve">zaväzuje, že reklamáciu vady zo záruky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 xml:space="preserve">uplatní bez zbytočného odkladu po jej zistení, písomnou formou, oprávnenému zástupcovi </w:t>
      </w:r>
      <w:r w:rsidR="00BF0AE1">
        <w:rPr>
          <w:rFonts w:ascii="Arial Narrow" w:hAnsi="Arial Narrow" w:cs="Calibri"/>
          <w:sz w:val="22"/>
          <w:szCs w:val="22"/>
        </w:rPr>
        <w:t>p</w:t>
      </w:r>
      <w:r w:rsidRPr="00930F80">
        <w:rPr>
          <w:rFonts w:ascii="Arial Narrow" w:hAnsi="Arial Narrow" w:cs="Calibri"/>
          <w:sz w:val="22"/>
          <w:szCs w:val="22"/>
        </w:rPr>
        <w:t>redávajúceho.</w:t>
      </w:r>
    </w:p>
    <w:p w14:paraId="4E9A9B9F" w14:textId="62AB663A" w:rsidR="00FC2417" w:rsidRPr="00930F80" w:rsidRDefault="00431AEE" w:rsidP="00431AEE">
      <w:pPr>
        <w:pStyle w:val="CTL"/>
        <w:numPr>
          <w:ilvl w:val="0"/>
          <w:numId w:val="0"/>
        </w:numPr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7.4      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Kupujúci je oprávnený v prípade </w:t>
      </w:r>
      <w:r w:rsidR="00BF0AE1">
        <w:rPr>
          <w:rFonts w:ascii="Arial Narrow" w:hAnsi="Arial Narrow" w:cs="Calibri"/>
          <w:sz w:val="22"/>
          <w:szCs w:val="22"/>
        </w:rPr>
        <w:t xml:space="preserve">dodania </w:t>
      </w:r>
      <w:proofErr w:type="spellStart"/>
      <w:r w:rsidR="00FC2417" w:rsidRPr="00930F80">
        <w:rPr>
          <w:rFonts w:ascii="Arial Narrow" w:hAnsi="Arial Narrow" w:cs="Calibri"/>
          <w:sz w:val="22"/>
          <w:szCs w:val="22"/>
        </w:rPr>
        <w:t>vadného</w:t>
      </w:r>
      <w:proofErr w:type="spellEnd"/>
      <w:r w:rsidR="00FC2417" w:rsidRPr="00930F80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930F80">
        <w:rPr>
          <w:rFonts w:ascii="Arial Narrow" w:hAnsi="Arial Narrow" w:cs="Calibri"/>
          <w:sz w:val="22"/>
          <w:szCs w:val="22"/>
        </w:rPr>
        <w:t>požadovať:</w:t>
      </w:r>
    </w:p>
    <w:p w14:paraId="1C50F4D0" w14:textId="77777777" w:rsidR="00FC2417" w:rsidRPr="00930F80" w:rsidRDefault="00FC2417" w:rsidP="00F6108F">
      <w:pPr>
        <w:pStyle w:val="CTL"/>
        <w:numPr>
          <w:ilvl w:val="0"/>
          <w:numId w:val="16"/>
        </w:numPr>
        <w:tabs>
          <w:tab w:val="left" w:pos="708"/>
        </w:tabs>
        <w:ind w:left="851" w:hanging="284"/>
        <w:contextualSpacing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lastRenderedPageBreak/>
        <w:t xml:space="preserve">odstránenie </w:t>
      </w:r>
      <w:r w:rsidR="00BF0AE1">
        <w:rPr>
          <w:rFonts w:ascii="Arial Narrow" w:hAnsi="Arial Narrow" w:cs="Calibri"/>
          <w:sz w:val="22"/>
          <w:szCs w:val="22"/>
        </w:rPr>
        <w:t>vád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 ak sú opraviteľné,</w:t>
      </w:r>
    </w:p>
    <w:p w14:paraId="68CC7F11" w14:textId="77777777" w:rsidR="00FC2417" w:rsidRPr="00930F80" w:rsidRDefault="00FC2417" w:rsidP="00F6108F">
      <w:pPr>
        <w:pStyle w:val="CTL"/>
        <w:numPr>
          <w:ilvl w:val="0"/>
          <w:numId w:val="16"/>
        </w:numPr>
        <w:tabs>
          <w:tab w:val="left" w:pos="708"/>
        </w:tabs>
        <w:ind w:left="851" w:hanging="284"/>
        <w:contextualSpacing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dodanie chýbajúceho množstva alebo časti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</w:t>
      </w:r>
    </w:p>
    <w:p w14:paraId="08338F2A" w14:textId="77777777" w:rsidR="00FC2417" w:rsidRPr="00930F80" w:rsidRDefault="00FC2417" w:rsidP="00F6108F">
      <w:pPr>
        <w:pStyle w:val="CTL"/>
        <w:numPr>
          <w:ilvl w:val="0"/>
          <w:numId w:val="16"/>
        </w:numPr>
        <w:tabs>
          <w:tab w:val="left" w:pos="708"/>
        </w:tabs>
        <w:ind w:left="851" w:hanging="284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výmenu </w:t>
      </w:r>
      <w:proofErr w:type="spellStart"/>
      <w:r w:rsidRPr="00930F80">
        <w:rPr>
          <w:rFonts w:ascii="Arial Narrow" w:hAnsi="Arial Narrow" w:cs="Calibri"/>
          <w:sz w:val="22"/>
          <w:szCs w:val="22"/>
        </w:rPr>
        <w:t>vadného</w:t>
      </w:r>
      <w:proofErr w:type="spellEnd"/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A04F38">
        <w:rPr>
          <w:rFonts w:ascii="Arial Narrow" w:hAnsi="Arial Narrow" w:cs="Calibri"/>
          <w:sz w:val="22"/>
          <w:szCs w:val="22"/>
        </w:rPr>
        <w:t xml:space="preserve">za </w:t>
      </w:r>
      <w:r w:rsidR="00396F86">
        <w:rPr>
          <w:rFonts w:ascii="Arial Narrow" w:hAnsi="Arial Narrow" w:cs="Calibri"/>
          <w:sz w:val="22"/>
          <w:szCs w:val="22"/>
        </w:rPr>
        <w:t xml:space="preserve">tovar </w:t>
      </w:r>
      <w:r w:rsidRPr="00930F80">
        <w:rPr>
          <w:rFonts w:ascii="Arial Narrow" w:hAnsi="Arial Narrow" w:cs="Calibri"/>
          <w:sz w:val="22"/>
          <w:szCs w:val="22"/>
        </w:rPr>
        <w:t>bez vád.</w:t>
      </w:r>
    </w:p>
    <w:p w14:paraId="49B3356C" w14:textId="77777777" w:rsidR="00431AEE" w:rsidRPr="00431AEE" w:rsidRDefault="00431AEE" w:rsidP="00431AEE">
      <w:pPr>
        <w:pStyle w:val="Odsekzoznamu"/>
        <w:widowControl w:val="0"/>
        <w:numPr>
          <w:ilvl w:val="0"/>
          <w:numId w:val="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jc w:val="both"/>
        <w:rPr>
          <w:rFonts w:ascii="Arial Narrow" w:hAnsi="Arial Narrow" w:cs="Calibri"/>
          <w:vanish/>
          <w:sz w:val="22"/>
          <w:szCs w:val="22"/>
          <w:lang w:val="sk-SK" w:eastAsia="en-US"/>
        </w:rPr>
      </w:pPr>
    </w:p>
    <w:p w14:paraId="7CB5F654" w14:textId="77777777" w:rsidR="00431AEE" w:rsidRPr="00431AEE" w:rsidRDefault="00431AEE" w:rsidP="00431AEE">
      <w:pPr>
        <w:pStyle w:val="Odsekzoznamu"/>
        <w:widowControl w:val="0"/>
        <w:numPr>
          <w:ilvl w:val="0"/>
          <w:numId w:val="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jc w:val="both"/>
        <w:rPr>
          <w:rFonts w:ascii="Arial Narrow" w:hAnsi="Arial Narrow" w:cs="Calibri"/>
          <w:vanish/>
          <w:sz w:val="22"/>
          <w:szCs w:val="22"/>
          <w:lang w:val="sk-SK" w:eastAsia="en-US"/>
        </w:rPr>
      </w:pPr>
    </w:p>
    <w:p w14:paraId="3D07E585" w14:textId="016F027B" w:rsidR="00FC2417" w:rsidRDefault="000D78C0" w:rsidP="000D78C0">
      <w:pPr>
        <w:pStyle w:val="CTL"/>
        <w:numPr>
          <w:ilvl w:val="1"/>
          <w:numId w:val="4"/>
        </w:numPr>
        <w:tabs>
          <w:tab w:val="left" w:pos="567"/>
        </w:tabs>
        <w:ind w:left="405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   </w:t>
      </w:r>
      <w:r w:rsidR="00FC2417" w:rsidRPr="00930F80">
        <w:rPr>
          <w:rFonts w:ascii="Arial Narrow" w:hAnsi="Arial Narrow" w:cs="Calibri"/>
          <w:sz w:val="22"/>
          <w:szCs w:val="22"/>
        </w:rPr>
        <w:t>Právo voľby uplatneného náro</w:t>
      </w:r>
      <w:r>
        <w:rPr>
          <w:rFonts w:ascii="Arial Narrow" w:hAnsi="Arial Narrow" w:cs="Calibri"/>
          <w:sz w:val="22"/>
          <w:szCs w:val="22"/>
        </w:rPr>
        <w:t>ku podľa bodu 7</w:t>
      </w:r>
      <w:r w:rsidR="0077096A">
        <w:rPr>
          <w:rFonts w:ascii="Arial Narrow" w:hAnsi="Arial Narrow" w:cs="Calibri"/>
          <w:sz w:val="22"/>
          <w:szCs w:val="22"/>
        </w:rPr>
        <w:t>.</w:t>
      </w:r>
      <w:r w:rsidR="001C1465">
        <w:rPr>
          <w:rFonts w:ascii="Arial Narrow" w:hAnsi="Arial Narrow" w:cs="Calibri"/>
          <w:sz w:val="22"/>
          <w:szCs w:val="22"/>
        </w:rPr>
        <w:t>4</w:t>
      </w:r>
      <w:r w:rsidR="0077096A">
        <w:rPr>
          <w:rFonts w:ascii="Arial Narrow" w:hAnsi="Arial Narrow" w:cs="Calibri"/>
          <w:sz w:val="22"/>
          <w:szCs w:val="22"/>
        </w:rPr>
        <w:t>. písm. a), b) alebo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 c) musí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upujúci uviesť v písomne 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uplatnenej reklamácii. V opačnom prípade má právo voľby </w:t>
      </w:r>
      <w:r w:rsidR="00BF0AE1">
        <w:rPr>
          <w:rFonts w:ascii="Arial Narrow" w:hAnsi="Arial Narrow" w:cs="Calibri"/>
          <w:sz w:val="22"/>
          <w:szCs w:val="22"/>
        </w:rPr>
        <w:t>p</w:t>
      </w:r>
      <w:r w:rsidR="00FC2417" w:rsidRPr="00930F80">
        <w:rPr>
          <w:rFonts w:ascii="Arial Narrow" w:hAnsi="Arial Narrow" w:cs="Calibri"/>
          <w:sz w:val="22"/>
          <w:szCs w:val="22"/>
        </w:rPr>
        <w:t>redávajúci.</w:t>
      </w:r>
    </w:p>
    <w:p w14:paraId="7B78B8D5" w14:textId="4AA52C14" w:rsidR="00CC27AD" w:rsidRPr="00031300" w:rsidRDefault="00CC27AD" w:rsidP="00CC27AD">
      <w:pPr>
        <w:pStyle w:val="Odsekzoznamu"/>
        <w:widowControl w:val="0"/>
        <w:numPr>
          <w:ilvl w:val="1"/>
          <w:numId w:val="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 xml:space="preserve">Popri nárokoch ustanovených v bode </w:t>
      </w:r>
      <w:r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7</w:t>
      </w:r>
      <w:r>
        <w:rPr>
          <w:rFonts w:ascii="Arial Narrow" w:hAnsi="Arial Narrow"/>
          <w:bCs/>
          <w:iCs/>
          <w:color w:val="000000"/>
          <w:sz w:val="22"/>
          <w:szCs w:val="22"/>
        </w:rPr>
        <w:t>.</w:t>
      </w:r>
      <w:r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4</w:t>
      </w:r>
      <w:r>
        <w:rPr>
          <w:rFonts w:ascii="Arial Narrow" w:hAnsi="Arial Narrow"/>
          <w:bCs/>
          <w:iCs/>
          <w:color w:val="000000"/>
          <w:sz w:val="22"/>
          <w:szCs w:val="22"/>
        </w:rPr>
        <w:t>.</w:t>
      </w:r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 xml:space="preserve"> tohto článku tejto zmluvy má </w:t>
      </w:r>
      <w:r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k</w:t>
      </w:r>
      <w:proofErr w:type="spellStart"/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>upujúci</w:t>
      </w:r>
      <w:proofErr w:type="spellEnd"/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 xml:space="preserve"> nárok na náhradu škody.</w:t>
      </w:r>
    </w:p>
    <w:p w14:paraId="6157B09F" w14:textId="44E68DB2" w:rsidR="00CC27AD" w:rsidRPr="00031300" w:rsidRDefault="00CC27AD" w:rsidP="00CC27AD">
      <w:pPr>
        <w:pStyle w:val="Odsekzoznamu"/>
        <w:widowControl w:val="0"/>
        <w:numPr>
          <w:ilvl w:val="1"/>
          <w:numId w:val="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>
        <w:rPr>
          <w:rFonts w:ascii="Arial Narrow" w:hAnsi="Arial Narrow"/>
          <w:bCs/>
          <w:iCs/>
          <w:color w:val="000000"/>
          <w:sz w:val="22"/>
          <w:szCs w:val="22"/>
        </w:rPr>
        <w:t>V prípade nárokov</w:t>
      </w:r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k</w:t>
      </w:r>
      <w:proofErr w:type="spellStart"/>
      <w:r>
        <w:rPr>
          <w:rFonts w:ascii="Arial Narrow" w:hAnsi="Arial Narrow"/>
          <w:bCs/>
          <w:iCs/>
          <w:color w:val="000000"/>
          <w:sz w:val="22"/>
          <w:szCs w:val="22"/>
        </w:rPr>
        <w:t>upujúceho</w:t>
      </w:r>
      <w:proofErr w:type="spellEnd"/>
      <w:r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 xml:space="preserve">podľa bodu </w:t>
      </w:r>
      <w:r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7</w:t>
      </w:r>
      <w:r>
        <w:rPr>
          <w:rFonts w:ascii="Arial Narrow" w:hAnsi="Arial Narrow"/>
          <w:bCs/>
          <w:iCs/>
          <w:color w:val="000000"/>
          <w:sz w:val="22"/>
          <w:szCs w:val="22"/>
        </w:rPr>
        <w:t>.</w:t>
      </w:r>
      <w:r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4</w:t>
      </w:r>
      <w:r>
        <w:rPr>
          <w:rFonts w:ascii="Arial Narrow" w:hAnsi="Arial Narrow"/>
          <w:bCs/>
          <w:iCs/>
          <w:color w:val="000000"/>
          <w:sz w:val="22"/>
          <w:szCs w:val="22"/>
        </w:rPr>
        <w:t xml:space="preserve">. </w:t>
      </w:r>
      <w:proofErr w:type="spellStart"/>
      <w:r>
        <w:rPr>
          <w:rFonts w:ascii="Arial Narrow" w:hAnsi="Arial Narrow"/>
          <w:bCs/>
          <w:iCs/>
          <w:color w:val="000000"/>
          <w:sz w:val="22"/>
          <w:szCs w:val="22"/>
        </w:rPr>
        <w:t>písm</w:t>
      </w:r>
      <w:proofErr w:type="spellEnd"/>
      <w:r>
        <w:rPr>
          <w:rFonts w:ascii="Arial Narrow" w:hAnsi="Arial Narrow"/>
          <w:bCs/>
          <w:iCs/>
          <w:color w:val="000000"/>
          <w:sz w:val="22"/>
          <w:szCs w:val="22"/>
        </w:rPr>
        <w:t xml:space="preserve"> b) a c)</w:t>
      </w:r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 xml:space="preserve"> tohto článku  zmluvy je </w:t>
      </w:r>
      <w:r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</w:t>
      </w:r>
      <w:proofErr w:type="spellStart"/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>redávajúci</w:t>
      </w:r>
      <w:proofErr w:type="spellEnd"/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 xml:space="preserve"> povinný </w:t>
      </w:r>
      <w:r>
        <w:rPr>
          <w:rFonts w:ascii="Arial Narrow" w:hAnsi="Arial Narrow"/>
          <w:bCs/>
          <w:iCs/>
          <w:color w:val="000000"/>
          <w:sz w:val="22"/>
          <w:szCs w:val="22"/>
        </w:rPr>
        <w:t xml:space="preserve">dodať chýbajúce množstvo </w:t>
      </w:r>
      <w:r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tovaru</w:t>
      </w:r>
      <w:r>
        <w:rPr>
          <w:rFonts w:ascii="Arial Narrow" w:hAnsi="Arial Narrow"/>
          <w:bCs/>
          <w:iCs/>
          <w:color w:val="000000"/>
          <w:sz w:val="22"/>
          <w:szCs w:val="22"/>
        </w:rPr>
        <w:t xml:space="preserve"> alebo jeho časti , alebo </w:t>
      </w:r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 xml:space="preserve">vymeniť </w:t>
      </w:r>
      <w:proofErr w:type="spellStart"/>
      <w:r>
        <w:rPr>
          <w:rFonts w:ascii="Arial Narrow" w:hAnsi="Arial Narrow"/>
          <w:bCs/>
          <w:iCs/>
          <w:color w:val="000000"/>
          <w:sz w:val="22"/>
          <w:szCs w:val="22"/>
        </w:rPr>
        <w:t>vadný</w:t>
      </w:r>
      <w:proofErr w:type="spellEnd"/>
      <w:r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tovar za tovar</w:t>
      </w:r>
      <w:r>
        <w:rPr>
          <w:rFonts w:ascii="Arial Narrow" w:hAnsi="Arial Narrow"/>
          <w:bCs/>
          <w:iCs/>
          <w:color w:val="000000"/>
          <w:sz w:val="22"/>
          <w:szCs w:val="22"/>
        </w:rPr>
        <w:t xml:space="preserve"> bez vád v lehote do </w:t>
      </w:r>
      <w:r w:rsidR="007E6B49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30 dní</w:t>
      </w:r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 xml:space="preserve"> odo dňa doručenia </w:t>
      </w:r>
      <w:r>
        <w:rPr>
          <w:rFonts w:ascii="Arial Narrow" w:hAnsi="Arial Narrow"/>
          <w:bCs/>
          <w:iCs/>
          <w:color w:val="000000"/>
          <w:sz w:val="22"/>
          <w:szCs w:val="22"/>
        </w:rPr>
        <w:t xml:space="preserve">reklamácie v zmysle </w:t>
      </w:r>
      <w:r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</w:t>
      </w:r>
      <w:proofErr w:type="spellStart"/>
      <w:r>
        <w:rPr>
          <w:rFonts w:ascii="Arial Narrow" w:hAnsi="Arial Narrow"/>
          <w:bCs/>
          <w:iCs/>
          <w:color w:val="000000"/>
          <w:sz w:val="22"/>
          <w:szCs w:val="22"/>
        </w:rPr>
        <w:t>ohto</w:t>
      </w:r>
      <w:proofErr w:type="spellEnd"/>
      <w:r>
        <w:rPr>
          <w:rFonts w:ascii="Arial Narrow" w:hAnsi="Arial Narrow"/>
          <w:bCs/>
          <w:iCs/>
          <w:color w:val="000000"/>
          <w:sz w:val="22"/>
          <w:szCs w:val="22"/>
        </w:rPr>
        <w:t xml:space="preserve"> článku zmluvy</w:t>
      </w:r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 xml:space="preserve">. V tomto prípade zabezpečí odobratie </w:t>
      </w:r>
      <w:proofErr w:type="spellStart"/>
      <w:r>
        <w:rPr>
          <w:rFonts w:ascii="Arial Narrow" w:hAnsi="Arial Narrow"/>
          <w:bCs/>
          <w:iCs/>
          <w:color w:val="000000"/>
          <w:sz w:val="22"/>
          <w:szCs w:val="22"/>
        </w:rPr>
        <w:t>vadného</w:t>
      </w:r>
      <w:proofErr w:type="spellEnd"/>
      <w:r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tovaru</w:t>
      </w:r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 xml:space="preserve"> z </w:t>
      </w:r>
      <w:r>
        <w:rPr>
          <w:rFonts w:ascii="Arial Narrow" w:hAnsi="Arial Narrow"/>
          <w:bCs/>
          <w:iCs/>
          <w:color w:val="000000"/>
          <w:sz w:val="22"/>
          <w:szCs w:val="22"/>
        </w:rPr>
        <w:t>m</w:t>
      </w:r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 xml:space="preserve">iesta </w:t>
      </w:r>
      <w:r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jeho </w:t>
      </w:r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 xml:space="preserve">dodania a dodanie bezchybného </w:t>
      </w:r>
      <w:r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tovaru</w:t>
      </w:r>
      <w:r>
        <w:rPr>
          <w:rFonts w:ascii="Arial Narrow" w:hAnsi="Arial Narrow"/>
          <w:bCs/>
          <w:iCs/>
          <w:color w:val="000000"/>
          <w:sz w:val="22"/>
          <w:szCs w:val="22"/>
        </w:rPr>
        <w:t xml:space="preserve"> alebo jeho chýbajúceho množstva</w:t>
      </w:r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 xml:space="preserve"> na miesto </w:t>
      </w:r>
      <w:r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jeho </w:t>
      </w:r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 xml:space="preserve">dodania </w:t>
      </w:r>
      <w:r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</w:t>
      </w:r>
      <w:proofErr w:type="spellStart"/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>redávajúci</w:t>
      </w:r>
      <w:proofErr w:type="spellEnd"/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 xml:space="preserve"> na svoje náklady. </w:t>
      </w:r>
    </w:p>
    <w:p w14:paraId="72FD000C" w14:textId="62548E0B" w:rsidR="00FC2417" w:rsidRDefault="00FC2417" w:rsidP="00692314">
      <w:pPr>
        <w:pStyle w:val="CTL"/>
        <w:numPr>
          <w:ilvl w:val="1"/>
          <w:numId w:val="4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Postup pri reklamácii </w:t>
      </w:r>
      <w:r w:rsidR="00CC27AD">
        <w:rPr>
          <w:rFonts w:ascii="Arial Narrow" w:hAnsi="Arial Narrow" w:cs="Calibri"/>
          <w:sz w:val="22"/>
          <w:szCs w:val="22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>sa ďalej riadi záručnými podmienkami a príslušnými ustanoveniami Obchodného zákonníka a ďalších všeobecne záväzných</w:t>
      </w:r>
      <w:r w:rsidR="004F1B98">
        <w:rPr>
          <w:rFonts w:ascii="Arial Narrow" w:hAnsi="Arial Narrow" w:cs="Calibri"/>
          <w:sz w:val="22"/>
          <w:szCs w:val="22"/>
        </w:rPr>
        <w:t xml:space="preserve"> právnych</w:t>
      </w:r>
      <w:r w:rsidRPr="00930F80">
        <w:rPr>
          <w:rFonts w:ascii="Arial Narrow" w:hAnsi="Arial Narrow" w:cs="Calibri"/>
          <w:sz w:val="22"/>
          <w:szCs w:val="22"/>
        </w:rPr>
        <w:t xml:space="preserve"> predpisov</w:t>
      </w:r>
      <w:r w:rsidR="00BF0AE1">
        <w:rPr>
          <w:rFonts w:ascii="Arial Narrow" w:hAnsi="Arial Narrow" w:cs="Calibri"/>
          <w:sz w:val="22"/>
          <w:szCs w:val="22"/>
        </w:rPr>
        <w:t xml:space="preserve"> platných na území SR</w:t>
      </w:r>
      <w:r w:rsidRPr="00930F80">
        <w:rPr>
          <w:rFonts w:ascii="Arial Narrow" w:hAnsi="Arial Narrow" w:cs="Calibri"/>
          <w:sz w:val="22"/>
          <w:szCs w:val="22"/>
        </w:rPr>
        <w:t>.</w:t>
      </w:r>
    </w:p>
    <w:p w14:paraId="6EF7B94D" w14:textId="77777777" w:rsidR="00B06A73" w:rsidRDefault="00B06A73" w:rsidP="00692314">
      <w:pPr>
        <w:pStyle w:val="CTLhead"/>
        <w:spacing w:after="120"/>
        <w:contextualSpacing/>
        <w:rPr>
          <w:rFonts w:ascii="Arial Narrow" w:hAnsi="Arial Narrow" w:cs="Calibri"/>
          <w:sz w:val="22"/>
          <w:szCs w:val="22"/>
        </w:rPr>
      </w:pPr>
    </w:p>
    <w:p w14:paraId="308CC35F" w14:textId="13FF545F" w:rsidR="00FC2417" w:rsidRPr="00930F80" w:rsidRDefault="00FC2417" w:rsidP="00692314">
      <w:pPr>
        <w:pStyle w:val="CTLhead"/>
        <w:contextualSpacing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VII</w:t>
      </w:r>
      <w:r w:rsidR="00431AEE">
        <w:rPr>
          <w:rFonts w:ascii="Arial Narrow" w:hAnsi="Arial Narrow" w:cs="Calibri"/>
          <w:sz w:val="22"/>
          <w:szCs w:val="22"/>
        </w:rPr>
        <w:t>I</w:t>
      </w:r>
      <w:r w:rsidRPr="00930F80">
        <w:rPr>
          <w:rFonts w:ascii="Arial Narrow" w:hAnsi="Arial Narrow" w:cs="Calibri"/>
          <w:sz w:val="22"/>
          <w:szCs w:val="22"/>
        </w:rPr>
        <w:t>.</w:t>
      </w:r>
    </w:p>
    <w:p w14:paraId="232FEBDB" w14:textId="77777777" w:rsidR="00FC2417" w:rsidRPr="00930F80" w:rsidRDefault="00FC2417" w:rsidP="00692314">
      <w:pPr>
        <w:pStyle w:val="CTLhead"/>
        <w:spacing w:after="120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Ostatné dojednania</w:t>
      </w:r>
    </w:p>
    <w:p w14:paraId="0EDAE991" w14:textId="77777777" w:rsidR="00431AEE" w:rsidRPr="00431AEE" w:rsidRDefault="00431AEE" w:rsidP="00431AEE">
      <w:pPr>
        <w:pStyle w:val="Odsekzoznamu"/>
        <w:widowControl w:val="0"/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/>
        <w:jc w:val="both"/>
        <w:rPr>
          <w:rFonts w:ascii="Arial Narrow" w:hAnsi="Arial Narrow" w:cs="Calibri"/>
          <w:vanish/>
          <w:sz w:val="22"/>
          <w:szCs w:val="22"/>
          <w:lang w:val="sk-SK" w:eastAsia="en-US"/>
        </w:rPr>
      </w:pPr>
    </w:p>
    <w:p w14:paraId="34BB5F27" w14:textId="77777777" w:rsidR="00431AEE" w:rsidRPr="00431AEE" w:rsidRDefault="00431AEE" w:rsidP="00431AEE">
      <w:pPr>
        <w:pStyle w:val="Odsekzoznamu"/>
        <w:widowControl w:val="0"/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/>
        <w:jc w:val="both"/>
        <w:rPr>
          <w:rFonts w:ascii="Arial Narrow" w:hAnsi="Arial Narrow" w:cs="Calibri"/>
          <w:vanish/>
          <w:sz w:val="22"/>
          <w:szCs w:val="22"/>
          <w:lang w:val="sk-SK" w:eastAsia="en-US"/>
        </w:rPr>
      </w:pPr>
    </w:p>
    <w:p w14:paraId="0077E9F5" w14:textId="1782AEC3" w:rsidR="00FC2417" w:rsidRPr="007F32BF" w:rsidRDefault="00431AEE" w:rsidP="00431AEE">
      <w:pPr>
        <w:pStyle w:val="CTL"/>
        <w:numPr>
          <w:ilvl w:val="1"/>
          <w:numId w:val="5"/>
        </w:numPr>
        <w:ind w:left="360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    </w:t>
      </w:r>
      <w:r w:rsidR="00FC2417" w:rsidRPr="007F32BF">
        <w:rPr>
          <w:rFonts w:ascii="Arial Narrow" w:hAnsi="Arial Narrow" w:cs="Calibri"/>
          <w:sz w:val="22"/>
          <w:szCs w:val="22"/>
        </w:rPr>
        <w:t xml:space="preserve">Predávajúci prehlasuje, že </w:t>
      </w:r>
      <w:r w:rsidR="00D07BDB">
        <w:rPr>
          <w:rFonts w:ascii="Arial Narrow" w:hAnsi="Arial Narrow" w:cs="Calibri"/>
          <w:sz w:val="22"/>
          <w:szCs w:val="22"/>
        </w:rPr>
        <w:t xml:space="preserve">tovar </w:t>
      </w:r>
      <w:r w:rsidR="00FC2417" w:rsidRPr="007F32BF">
        <w:rPr>
          <w:rFonts w:ascii="Arial Narrow" w:hAnsi="Arial Narrow" w:cs="Calibri"/>
          <w:sz w:val="22"/>
          <w:szCs w:val="22"/>
        </w:rPr>
        <w:t>nie je zaťažený právami tretích osôb.</w:t>
      </w:r>
    </w:p>
    <w:p w14:paraId="135714BA" w14:textId="120C58A7" w:rsidR="00FC2417" w:rsidRPr="007F32BF" w:rsidRDefault="00FC2417" w:rsidP="00692314">
      <w:pPr>
        <w:pStyle w:val="CTL"/>
        <w:numPr>
          <w:ilvl w:val="1"/>
          <w:numId w:val="5"/>
        </w:numPr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 w:cs="Calibri"/>
          <w:sz w:val="22"/>
          <w:szCs w:val="22"/>
        </w:rPr>
        <w:t>Predávajúci je povinný</w:t>
      </w:r>
      <w:r w:rsidR="004003BF" w:rsidRPr="007F32BF">
        <w:rPr>
          <w:rFonts w:ascii="Arial Narrow" w:hAnsi="Arial Narrow" w:cs="Calibri"/>
          <w:sz w:val="22"/>
          <w:szCs w:val="22"/>
        </w:rPr>
        <w:t xml:space="preserve"> </w:t>
      </w:r>
      <w:r w:rsidRPr="007F32BF">
        <w:rPr>
          <w:rFonts w:ascii="Arial Narrow" w:hAnsi="Arial Narrow" w:cs="Calibri"/>
          <w:sz w:val="22"/>
          <w:szCs w:val="22"/>
        </w:rPr>
        <w:t xml:space="preserve">dodať </w:t>
      </w:r>
      <w:r w:rsidR="003E3A47">
        <w:rPr>
          <w:rFonts w:ascii="Arial Narrow" w:hAnsi="Arial Narrow" w:cs="Calibri"/>
          <w:sz w:val="22"/>
          <w:szCs w:val="22"/>
        </w:rPr>
        <w:t xml:space="preserve">tovar </w:t>
      </w:r>
      <w:r w:rsidR="007B453C">
        <w:rPr>
          <w:rFonts w:ascii="Arial Narrow" w:hAnsi="Arial Narrow" w:cs="Calibri"/>
          <w:sz w:val="22"/>
          <w:szCs w:val="22"/>
        </w:rPr>
        <w:t>k</w:t>
      </w:r>
      <w:r w:rsidRPr="007F32BF">
        <w:rPr>
          <w:rFonts w:ascii="Arial Narrow" w:hAnsi="Arial Narrow" w:cs="Calibri"/>
          <w:sz w:val="22"/>
          <w:szCs w:val="22"/>
        </w:rPr>
        <w:t>upujúcemu v dohodnutom množstve, rozsahu, kvalite, v požadovaných technických parametroch, v bezchybnom stave a dohodnutom termíne</w:t>
      </w:r>
      <w:r w:rsidR="004819EC" w:rsidRPr="007F32BF">
        <w:rPr>
          <w:rFonts w:ascii="Arial Narrow" w:hAnsi="Arial Narrow" w:cs="Calibri"/>
          <w:sz w:val="22"/>
          <w:szCs w:val="22"/>
        </w:rPr>
        <w:t xml:space="preserve"> v zmysle špecifikácie podľa </w:t>
      </w:r>
      <w:r w:rsidR="001C1465">
        <w:rPr>
          <w:rFonts w:ascii="Arial Narrow" w:hAnsi="Arial Narrow" w:cs="Calibri"/>
          <w:sz w:val="22"/>
          <w:szCs w:val="22"/>
        </w:rPr>
        <w:t>P</w:t>
      </w:r>
      <w:r w:rsidR="001C1465" w:rsidRPr="007F32BF">
        <w:rPr>
          <w:rFonts w:ascii="Arial Narrow" w:hAnsi="Arial Narrow" w:cs="Calibri"/>
          <w:sz w:val="22"/>
          <w:szCs w:val="22"/>
        </w:rPr>
        <w:t xml:space="preserve">rílohy </w:t>
      </w:r>
      <w:r w:rsidR="004819EC" w:rsidRPr="007F32BF">
        <w:rPr>
          <w:rFonts w:ascii="Arial Narrow" w:hAnsi="Arial Narrow" w:cs="Calibri"/>
          <w:sz w:val="22"/>
          <w:szCs w:val="22"/>
        </w:rPr>
        <w:t>č. 1 zmluvy</w:t>
      </w:r>
      <w:r w:rsidR="004003BF" w:rsidRPr="007F32BF">
        <w:rPr>
          <w:rFonts w:ascii="Arial Narrow" w:hAnsi="Arial Narrow" w:cs="Calibri"/>
          <w:sz w:val="22"/>
          <w:szCs w:val="22"/>
        </w:rPr>
        <w:t>.</w:t>
      </w:r>
    </w:p>
    <w:p w14:paraId="0EC2EA4F" w14:textId="77777777" w:rsidR="00FC2417" w:rsidRPr="00930F80" w:rsidRDefault="00FC2417" w:rsidP="00692314">
      <w:pPr>
        <w:pStyle w:val="CTL"/>
        <w:numPr>
          <w:ilvl w:val="1"/>
          <w:numId w:val="5"/>
        </w:numPr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Kupujúci je povinný:</w:t>
      </w:r>
    </w:p>
    <w:p w14:paraId="66A3834B" w14:textId="41C3FF8D" w:rsidR="00FC2417" w:rsidRPr="00930F80" w:rsidRDefault="00FC2417" w:rsidP="00692314">
      <w:pPr>
        <w:pStyle w:val="CTL"/>
        <w:numPr>
          <w:ilvl w:val="1"/>
          <w:numId w:val="6"/>
        </w:numPr>
        <w:tabs>
          <w:tab w:val="left" w:pos="708"/>
        </w:tabs>
        <w:ind w:left="851" w:hanging="284"/>
        <w:contextualSpacing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prebrať bezchybný </w:t>
      </w:r>
      <w:r w:rsidR="003E3A47">
        <w:rPr>
          <w:rFonts w:ascii="Arial Narrow" w:hAnsi="Arial Narrow" w:cs="Calibri"/>
          <w:sz w:val="22"/>
          <w:szCs w:val="22"/>
        </w:rPr>
        <w:t xml:space="preserve">tovar </w:t>
      </w:r>
      <w:r w:rsidRPr="00930F80">
        <w:rPr>
          <w:rFonts w:ascii="Arial Narrow" w:hAnsi="Arial Narrow" w:cs="Calibri"/>
          <w:sz w:val="22"/>
          <w:szCs w:val="22"/>
        </w:rPr>
        <w:t>v</w:t>
      </w:r>
      <w:r w:rsidR="002761BF">
        <w:rPr>
          <w:rFonts w:ascii="Arial Narrow" w:hAnsi="Arial Narrow" w:cs="Calibri"/>
          <w:sz w:val="22"/>
          <w:szCs w:val="22"/>
        </w:rPr>
        <w:t xml:space="preserve"> deň </w:t>
      </w:r>
      <w:r w:rsidR="008808C4">
        <w:rPr>
          <w:rFonts w:ascii="Arial Narrow" w:hAnsi="Arial Narrow" w:cs="Calibri"/>
          <w:sz w:val="22"/>
          <w:szCs w:val="22"/>
        </w:rPr>
        <w:t xml:space="preserve">dodania, ktorý mu predávajúci </w:t>
      </w:r>
      <w:r w:rsidR="002761BF">
        <w:rPr>
          <w:rFonts w:ascii="Arial Narrow" w:hAnsi="Arial Narrow" w:cs="Calibri"/>
          <w:sz w:val="22"/>
          <w:szCs w:val="22"/>
        </w:rPr>
        <w:t>oznám</w:t>
      </w:r>
      <w:r w:rsidR="008808C4">
        <w:rPr>
          <w:rFonts w:ascii="Arial Narrow" w:hAnsi="Arial Narrow" w:cs="Calibri"/>
          <w:sz w:val="22"/>
          <w:szCs w:val="22"/>
        </w:rPr>
        <w:t>i</w:t>
      </w:r>
      <w:r w:rsidRPr="00930F80">
        <w:rPr>
          <w:rFonts w:ascii="Arial Narrow" w:hAnsi="Arial Narrow" w:cs="Calibri"/>
          <w:sz w:val="22"/>
          <w:szCs w:val="22"/>
        </w:rPr>
        <w:t xml:space="preserve"> podľa </w:t>
      </w:r>
      <w:r w:rsidR="001C1465">
        <w:rPr>
          <w:rFonts w:ascii="Arial Narrow" w:hAnsi="Arial Narrow" w:cs="Calibri"/>
          <w:sz w:val="22"/>
          <w:szCs w:val="22"/>
        </w:rPr>
        <w:t>Č</w:t>
      </w:r>
      <w:r w:rsidR="001C1465" w:rsidRPr="00930F80">
        <w:rPr>
          <w:rFonts w:ascii="Arial Narrow" w:hAnsi="Arial Narrow" w:cs="Calibri"/>
          <w:sz w:val="22"/>
          <w:szCs w:val="22"/>
        </w:rPr>
        <w:t xml:space="preserve">lánku </w:t>
      </w:r>
      <w:r w:rsidRPr="00930F80">
        <w:rPr>
          <w:rFonts w:ascii="Arial Narrow" w:hAnsi="Arial Narrow" w:cs="Calibri"/>
          <w:sz w:val="22"/>
          <w:szCs w:val="22"/>
        </w:rPr>
        <w:t xml:space="preserve">V. </w:t>
      </w:r>
      <w:r w:rsidR="000D78C0">
        <w:rPr>
          <w:rFonts w:ascii="Arial Narrow" w:hAnsi="Arial Narrow" w:cs="Calibri"/>
          <w:sz w:val="22"/>
          <w:szCs w:val="22"/>
        </w:rPr>
        <w:t>bod 5</w:t>
      </w:r>
      <w:r w:rsidR="00F50D9F">
        <w:rPr>
          <w:rFonts w:ascii="Arial Narrow" w:hAnsi="Arial Narrow" w:cs="Calibri"/>
          <w:sz w:val="22"/>
          <w:szCs w:val="22"/>
        </w:rPr>
        <w:t>.</w:t>
      </w:r>
      <w:r w:rsidR="000D78C0">
        <w:rPr>
          <w:rFonts w:ascii="Arial Narrow" w:hAnsi="Arial Narrow" w:cs="Calibri"/>
          <w:sz w:val="22"/>
          <w:szCs w:val="22"/>
        </w:rPr>
        <w:t>7</w:t>
      </w:r>
      <w:r w:rsidR="00F50D9F">
        <w:rPr>
          <w:rFonts w:ascii="Arial Narrow" w:hAnsi="Arial Narrow" w:cs="Calibri"/>
          <w:sz w:val="22"/>
          <w:szCs w:val="22"/>
        </w:rPr>
        <w:t xml:space="preserve"> tejto zmluvy</w:t>
      </w:r>
      <w:r w:rsidRPr="00930F80">
        <w:rPr>
          <w:rFonts w:ascii="Arial Narrow" w:hAnsi="Arial Narrow" w:cs="Calibri"/>
          <w:sz w:val="22"/>
          <w:szCs w:val="22"/>
        </w:rPr>
        <w:t>,</w:t>
      </w:r>
    </w:p>
    <w:p w14:paraId="29F0CB59" w14:textId="4C951B35" w:rsidR="00FC2417" w:rsidRPr="00F0274A" w:rsidRDefault="00FC2417" w:rsidP="00692314">
      <w:pPr>
        <w:pStyle w:val="CTL"/>
        <w:numPr>
          <w:ilvl w:val="1"/>
          <w:numId w:val="6"/>
        </w:numPr>
        <w:tabs>
          <w:tab w:val="left" w:pos="708"/>
        </w:tabs>
        <w:ind w:left="851" w:hanging="284"/>
        <w:rPr>
          <w:rFonts w:ascii="Arial Narrow" w:hAnsi="Arial Narrow" w:cs="Calibri"/>
          <w:sz w:val="22"/>
          <w:szCs w:val="22"/>
        </w:rPr>
      </w:pPr>
      <w:r w:rsidRPr="00F0274A">
        <w:rPr>
          <w:rFonts w:ascii="Arial Narrow" w:hAnsi="Arial Narrow" w:cs="Calibri"/>
          <w:sz w:val="22"/>
          <w:szCs w:val="22"/>
        </w:rPr>
        <w:t xml:space="preserve">riadne a včas zaplatiť kúpnu cenu dohodnutú v </w:t>
      </w:r>
      <w:r w:rsidR="001C1465">
        <w:rPr>
          <w:rFonts w:ascii="Arial Narrow" w:hAnsi="Arial Narrow" w:cs="Calibri"/>
          <w:sz w:val="22"/>
          <w:szCs w:val="22"/>
        </w:rPr>
        <w:t>Č</w:t>
      </w:r>
      <w:r w:rsidR="001C1465" w:rsidRPr="00F0274A">
        <w:rPr>
          <w:rFonts w:ascii="Arial Narrow" w:hAnsi="Arial Narrow" w:cs="Calibri"/>
          <w:sz w:val="22"/>
          <w:szCs w:val="22"/>
        </w:rPr>
        <w:t xml:space="preserve">lánku </w:t>
      </w:r>
      <w:r w:rsidRPr="00F0274A">
        <w:rPr>
          <w:rFonts w:ascii="Arial Narrow" w:hAnsi="Arial Narrow" w:cs="Calibri"/>
          <w:sz w:val="22"/>
          <w:szCs w:val="22"/>
        </w:rPr>
        <w:t>V</w:t>
      </w:r>
      <w:r w:rsidR="000D78C0">
        <w:rPr>
          <w:rFonts w:ascii="Arial Narrow" w:hAnsi="Arial Narrow" w:cs="Calibri"/>
          <w:sz w:val="22"/>
          <w:szCs w:val="22"/>
        </w:rPr>
        <w:t>I</w:t>
      </w:r>
      <w:r w:rsidRPr="00F0274A">
        <w:rPr>
          <w:rFonts w:ascii="Arial Narrow" w:hAnsi="Arial Narrow" w:cs="Calibri"/>
          <w:sz w:val="22"/>
          <w:szCs w:val="22"/>
        </w:rPr>
        <w:t xml:space="preserve">. </w:t>
      </w:r>
      <w:r w:rsidR="00F50D9F" w:rsidRPr="00F0274A">
        <w:rPr>
          <w:rFonts w:ascii="Arial Narrow" w:hAnsi="Arial Narrow" w:cs="Calibri"/>
          <w:sz w:val="22"/>
          <w:szCs w:val="22"/>
        </w:rPr>
        <w:t xml:space="preserve">tejto </w:t>
      </w:r>
      <w:r w:rsidRPr="00F0274A">
        <w:rPr>
          <w:rFonts w:ascii="Arial Narrow" w:hAnsi="Arial Narrow" w:cs="Calibri"/>
          <w:sz w:val="22"/>
          <w:szCs w:val="22"/>
        </w:rPr>
        <w:t>zmluvy.</w:t>
      </w:r>
    </w:p>
    <w:p w14:paraId="4DE1C80A" w14:textId="436D242E" w:rsidR="00343954" w:rsidRDefault="00343954" w:rsidP="00343954">
      <w:pPr>
        <w:pStyle w:val="CTL"/>
        <w:numPr>
          <w:ilvl w:val="1"/>
          <w:numId w:val="5"/>
        </w:numPr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Predávajúci musí dodržiavať nasledovné podmienky pri plnení zmluvy a </w:t>
      </w:r>
      <w:r w:rsidR="00F706F1">
        <w:rPr>
          <w:rFonts w:ascii="Arial Narrow" w:hAnsi="Arial Narrow" w:cs="Calibri"/>
          <w:sz w:val="22"/>
          <w:szCs w:val="22"/>
        </w:rPr>
        <w:t xml:space="preserve">kupujúci </w:t>
      </w:r>
      <w:r>
        <w:rPr>
          <w:rFonts w:ascii="Arial Narrow" w:hAnsi="Arial Narrow" w:cs="Calibri"/>
          <w:sz w:val="22"/>
          <w:szCs w:val="22"/>
        </w:rPr>
        <w:t>má právo to počas trvania zmluvy kontrolovať:</w:t>
      </w:r>
    </w:p>
    <w:p w14:paraId="7C543E15" w14:textId="5031F487" w:rsidR="003B53E8" w:rsidRDefault="00D2074E" w:rsidP="00D2074E">
      <w:pPr>
        <w:pStyle w:val="Odsekzoznamu"/>
        <w:tabs>
          <w:tab w:val="clear" w:pos="2160"/>
          <w:tab w:val="clear" w:pos="2880"/>
          <w:tab w:val="clear" w:pos="4500"/>
        </w:tabs>
        <w:ind w:left="1080"/>
        <w:rPr>
          <w:rFonts w:ascii="Arial Narrow" w:hAnsi="Arial Narrow" w:cs="Calibri"/>
          <w:sz w:val="22"/>
          <w:szCs w:val="22"/>
          <w:lang w:val="sk-SK" w:eastAsia="en-US"/>
        </w:rPr>
      </w:pPr>
      <w:r>
        <w:rPr>
          <w:rFonts w:ascii="Arial Narrow" w:hAnsi="Arial Narrow" w:cs="Calibri"/>
          <w:sz w:val="22"/>
          <w:szCs w:val="22"/>
          <w:lang w:val="sk-SK" w:eastAsia="en-US"/>
        </w:rPr>
        <w:t xml:space="preserve">- </w:t>
      </w:r>
      <w:r w:rsidR="003B53E8" w:rsidRPr="003B53E8">
        <w:rPr>
          <w:rFonts w:ascii="Arial Narrow" w:hAnsi="Arial Narrow" w:cs="Calibri"/>
          <w:sz w:val="22"/>
          <w:szCs w:val="22"/>
          <w:lang w:val="sk-SK" w:eastAsia="en-US"/>
        </w:rPr>
        <w:t xml:space="preserve">v rámci dodávky tovaru vykonať zber obalového materiálu, </w:t>
      </w:r>
      <w:proofErr w:type="spellStart"/>
      <w:r w:rsidR="003B53E8" w:rsidRPr="003B53E8">
        <w:rPr>
          <w:rFonts w:ascii="Arial Narrow" w:hAnsi="Arial Narrow" w:cs="Calibri"/>
          <w:sz w:val="22"/>
          <w:szCs w:val="22"/>
          <w:lang w:val="sk-SK" w:eastAsia="en-US"/>
        </w:rPr>
        <w:t>t.</w:t>
      </w:r>
      <w:r w:rsidR="00F706F1">
        <w:rPr>
          <w:rFonts w:ascii="Arial Narrow" w:hAnsi="Arial Narrow" w:cs="Calibri"/>
          <w:sz w:val="22"/>
          <w:szCs w:val="22"/>
          <w:lang w:val="sk-SK" w:eastAsia="en-US"/>
        </w:rPr>
        <w:t>j</w:t>
      </w:r>
      <w:proofErr w:type="spellEnd"/>
      <w:r w:rsidR="003B53E8" w:rsidRPr="003B53E8">
        <w:rPr>
          <w:rFonts w:ascii="Arial Narrow" w:hAnsi="Arial Narrow" w:cs="Calibri"/>
          <w:sz w:val="22"/>
          <w:szCs w:val="22"/>
          <w:lang w:val="sk-SK" w:eastAsia="en-US"/>
        </w:rPr>
        <w:t xml:space="preserve">. predovšetkým kartónov, fólii a lepeniek a následne zabezpečí ekologickú likvidáciu týchto obalov, a to tak aby boli dodržané </w:t>
      </w:r>
      <w:r w:rsidR="00F706F1" w:rsidRPr="003B53E8">
        <w:rPr>
          <w:rFonts w:ascii="Arial Narrow" w:hAnsi="Arial Narrow" w:cs="Calibri"/>
          <w:sz w:val="22"/>
          <w:szCs w:val="22"/>
          <w:lang w:val="sk-SK" w:eastAsia="en-US"/>
        </w:rPr>
        <w:t>povinnost</w:t>
      </w:r>
      <w:r w:rsidR="00F706F1">
        <w:rPr>
          <w:rFonts w:ascii="Arial Narrow" w:hAnsi="Arial Narrow" w:cs="Calibri"/>
          <w:sz w:val="22"/>
          <w:szCs w:val="22"/>
          <w:lang w:val="sk-SK" w:eastAsia="en-US"/>
        </w:rPr>
        <w:t>i</w:t>
      </w:r>
      <w:r w:rsidR="00F706F1" w:rsidRPr="003B53E8">
        <w:rPr>
          <w:rFonts w:ascii="Arial Narrow" w:hAnsi="Arial Narrow" w:cs="Calibri"/>
          <w:sz w:val="22"/>
          <w:szCs w:val="22"/>
          <w:lang w:val="sk-SK" w:eastAsia="en-US"/>
        </w:rPr>
        <w:t xml:space="preserve"> vyplývajúc</w:t>
      </w:r>
      <w:r w:rsidR="00F706F1">
        <w:rPr>
          <w:rFonts w:ascii="Arial Narrow" w:hAnsi="Arial Narrow" w:cs="Calibri"/>
          <w:sz w:val="22"/>
          <w:szCs w:val="22"/>
          <w:lang w:val="sk-SK" w:eastAsia="en-US"/>
        </w:rPr>
        <w:t>e</w:t>
      </w:r>
      <w:r w:rsidR="00F706F1" w:rsidRPr="003B53E8">
        <w:rPr>
          <w:rFonts w:ascii="Arial Narrow" w:hAnsi="Arial Narrow" w:cs="Calibri"/>
          <w:sz w:val="22"/>
          <w:szCs w:val="22"/>
          <w:lang w:val="sk-SK" w:eastAsia="en-US"/>
        </w:rPr>
        <w:t xml:space="preserve"> </w:t>
      </w:r>
      <w:r w:rsidR="003B53E8" w:rsidRPr="003B53E8">
        <w:rPr>
          <w:rFonts w:ascii="Arial Narrow" w:hAnsi="Arial Narrow" w:cs="Calibri"/>
          <w:sz w:val="22"/>
          <w:szCs w:val="22"/>
          <w:lang w:val="sk-SK" w:eastAsia="en-US"/>
        </w:rPr>
        <w:t>zo zákona o odpadoch č. 79/2015 Z. z.</w:t>
      </w:r>
      <w:r w:rsidR="00F706F1">
        <w:rPr>
          <w:rFonts w:ascii="Arial Narrow" w:hAnsi="Arial Narrow" w:cs="Calibri"/>
          <w:sz w:val="22"/>
          <w:szCs w:val="22"/>
          <w:lang w:val="sk-SK" w:eastAsia="en-US"/>
        </w:rPr>
        <w:t>.</w:t>
      </w:r>
    </w:p>
    <w:p w14:paraId="535FC6F4" w14:textId="77777777" w:rsidR="000D78C0" w:rsidRDefault="000D78C0" w:rsidP="000D78C0">
      <w:pPr>
        <w:pStyle w:val="Odsekzoznamu"/>
        <w:tabs>
          <w:tab w:val="clear" w:pos="2160"/>
          <w:tab w:val="clear" w:pos="2880"/>
          <w:tab w:val="clear" w:pos="4500"/>
        </w:tabs>
        <w:ind w:left="1080"/>
        <w:rPr>
          <w:rFonts w:ascii="Arial Narrow" w:hAnsi="Arial Narrow" w:cs="Calibri"/>
          <w:sz w:val="22"/>
          <w:szCs w:val="22"/>
          <w:lang w:val="sk-SK" w:eastAsia="en-US"/>
        </w:rPr>
      </w:pPr>
    </w:p>
    <w:p w14:paraId="198ADFAF" w14:textId="77777777" w:rsidR="000D78C0" w:rsidRPr="003B53E8" w:rsidRDefault="000D78C0" w:rsidP="000D78C0">
      <w:pPr>
        <w:pStyle w:val="Odsekzoznamu"/>
        <w:tabs>
          <w:tab w:val="clear" w:pos="2160"/>
          <w:tab w:val="clear" w:pos="2880"/>
          <w:tab w:val="clear" w:pos="4500"/>
        </w:tabs>
        <w:ind w:left="1080"/>
        <w:rPr>
          <w:rFonts w:ascii="Arial Narrow" w:hAnsi="Arial Narrow" w:cs="Calibri"/>
          <w:sz w:val="22"/>
          <w:szCs w:val="22"/>
          <w:lang w:val="sk-SK" w:eastAsia="en-US"/>
        </w:rPr>
      </w:pPr>
    </w:p>
    <w:p w14:paraId="46A5EAA7" w14:textId="0135C56E" w:rsidR="00FC2417" w:rsidRPr="00F50D9F" w:rsidRDefault="000D78C0" w:rsidP="00692314">
      <w:pPr>
        <w:pStyle w:val="CTLhead"/>
        <w:contextualSpacing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Článok IX</w:t>
      </w:r>
      <w:r w:rsidR="00FC2417" w:rsidRPr="00F50D9F">
        <w:rPr>
          <w:rFonts w:ascii="Arial Narrow" w:hAnsi="Arial Narrow" w:cs="Calibri"/>
          <w:sz w:val="22"/>
          <w:szCs w:val="22"/>
        </w:rPr>
        <w:t>.</w:t>
      </w:r>
    </w:p>
    <w:p w14:paraId="6627E367" w14:textId="77777777" w:rsidR="00FC2417" w:rsidRPr="00F50D9F" w:rsidRDefault="00FC2417" w:rsidP="00F57AFB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50D9F">
        <w:rPr>
          <w:rFonts w:ascii="Arial Narrow" w:hAnsi="Arial Narrow"/>
          <w:b/>
          <w:sz w:val="22"/>
          <w:szCs w:val="22"/>
        </w:rPr>
        <w:t>Zmluvné pokuty a úroky z omeškania</w:t>
      </w:r>
    </w:p>
    <w:p w14:paraId="4BAF8B65" w14:textId="77777777" w:rsidR="000D78C0" w:rsidRPr="000D78C0" w:rsidRDefault="000D78C0" w:rsidP="000D78C0">
      <w:pPr>
        <w:pStyle w:val="Odsekzoznamu"/>
        <w:widowControl w:val="0"/>
        <w:numPr>
          <w:ilvl w:val="0"/>
          <w:numId w:val="7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jc w:val="both"/>
        <w:rPr>
          <w:rFonts w:ascii="Arial Narrow" w:hAnsi="Arial Narrow" w:cs="Calibri"/>
          <w:vanish/>
          <w:sz w:val="22"/>
          <w:szCs w:val="22"/>
          <w:lang w:val="sk-SK" w:eastAsia="en-US"/>
        </w:rPr>
      </w:pPr>
    </w:p>
    <w:p w14:paraId="59EFC201" w14:textId="77777777" w:rsidR="000D78C0" w:rsidRPr="000D78C0" w:rsidRDefault="000D78C0" w:rsidP="000D78C0">
      <w:pPr>
        <w:pStyle w:val="Odsekzoznamu"/>
        <w:widowControl w:val="0"/>
        <w:numPr>
          <w:ilvl w:val="0"/>
          <w:numId w:val="7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jc w:val="both"/>
        <w:rPr>
          <w:rFonts w:ascii="Arial Narrow" w:hAnsi="Arial Narrow" w:cs="Calibri"/>
          <w:vanish/>
          <w:sz w:val="22"/>
          <w:szCs w:val="22"/>
          <w:lang w:val="sk-SK" w:eastAsia="en-US"/>
        </w:rPr>
      </w:pPr>
    </w:p>
    <w:p w14:paraId="234BE559" w14:textId="4603DEAC" w:rsidR="00FC2417" w:rsidRPr="00F50D9F" w:rsidRDefault="000D78C0" w:rsidP="000D78C0">
      <w:pPr>
        <w:pStyle w:val="CTL"/>
        <w:numPr>
          <w:ilvl w:val="1"/>
          <w:numId w:val="7"/>
        </w:numPr>
        <w:tabs>
          <w:tab w:val="left" w:pos="567"/>
        </w:tabs>
        <w:ind w:left="360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  </w:t>
      </w:r>
      <w:r w:rsidR="00FC2417" w:rsidRPr="00F50D9F">
        <w:rPr>
          <w:rFonts w:ascii="Arial Narrow" w:hAnsi="Arial Narrow" w:cs="Calibri"/>
          <w:sz w:val="22"/>
          <w:szCs w:val="22"/>
        </w:rPr>
        <w:t xml:space="preserve">Pre prípad nedodržania podmienok tejto zmluvy dohodli </w:t>
      </w:r>
      <w:r w:rsidR="00F50D9F" w:rsidRPr="00F50D9F">
        <w:rPr>
          <w:rFonts w:ascii="Arial Narrow" w:hAnsi="Arial Narrow" w:cs="Calibri"/>
          <w:sz w:val="22"/>
          <w:szCs w:val="22"/>
        </w:rPr>
        <w:t xml:space="preserve">Zmluvné </w:t>
      </w:r>
      <w:r w:rsidR="00FC2417" w:rsidRPr="00F50D9F">
        <w:rPr>
          <w:rFonts w:ascii="Arial Narrow" w:hAnsi="Arial Narrow" w:cs="Calibri"/>
          <w:sz w:val="22"/>
          <w:szCs w:val="22"/>
        </w:rPr>
        <w:t xml:space="preserve">strany nasledovné </w:t>
      </w:r>
      <w:r w:rsidR="008808C4">
        <w:rPr>
          <w:rFonts w:ascii="Arial Narrow" w:hAnsi="Arial Narrow" w:cs="Calibri"/>
          <w:sz w:val="22"/>
          <w:szCs w:val="22"/>
        </w:rPr>
        <w:t>zmluvné</w:t>
      </w:r>
      <w:r w:rsidR="00FC2417" w:rsidRPr="00F50D9F">
        <w:rPr>
          <w:rFonts w:ascii="Arial Narrow" w:hAnsi="Arial Narrow" w:cs="Calibri"/>
          <w:sz w:val="22"/>
          <w:szCs w:val="22"/>
        </w:rPr>
        <w:t xml:space="preserve"> pokuty a úroky </w:t>
      </w:r>
      <w:r>
        <w:rPr>
          <w:rFonts w:ascii="Arial Narrow" w:hAnsi="Arial Narrow" w:cs="Calibri"/>
          <w:sz w:val="22"/>
          <w:szCs w:val="22"/>
        </w:rPr>
        <w:t xml:space="preserve">    </w:t>
      </w:r>
      <w:r w:rsidR="00FC2417" w:rsidRPr="00F50D9F">
        <w:rPr>
          <w:rFonts w:ascii="Arial Narrow" w:hAnsi="Arial Narrow" w:cs="Calibri"/>
          <w:sz w:val="22"/>
          <w:szCs w:val="22"/>
        </w:rPr>
        <w:t>z omeškania:</w:t>
      </w:r>
    </w:p>
    <w:p w14:paraId="31AA55A2" w14:textId="60DA15AF" w:rsidR="00FC2417" w:rsidRPr="007F32BF" w:rsidRDefault="00FC2417" w:rsidP="00692314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/>
        <w:ind w:left="851" w:hanging="284"/>
        <w:contextualSpacing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8808C4">
        <w:rPr>
          <w:rFonts w:ascii="Arial Narrow" w:hAnsi="Arial Narrow" w:cs="Calibri"/>
          <w:sz w:val="22"/>
          <w:szCs w:val="22"/>
          <w:lang w:val="sk-SK"/>
        </w:rPr>
        <w:t>p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redávajúceho s dodaním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podľa </w:t>
      </w:r>
      <w:r w:rsidR="003F6514">
        <w:rPr>
          <w:rFonts w:ascii="Arial Narrow" w:hAnsi="Arial Narrow" w:cs="Calibri"/>
          <w:sz w:val="22"/>
          <w:szCs w:val="22"/>
          <w:lang w:val="sk-SK"/>
        </w:rPr>
        <w:t>Článku</w:t>
      </w:r>
      <w:r w:rsidR="000D78C0">
        <w:rPr>
          <w:rFonts w:ascii="Arial Narrow" w:hAnsi="Arial Narrow" w:cs="Calibri"/>
          <w:sz w:val="22"/>
          <w:szCs w:val="22"/>
          <w:lang w:val="sk-SK"/>
        </w:rPr>
        <w:t xml:space="preserve"> V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. tejto zmluvy 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je </w:t>
      </w:r>
      <w:r w:rsidR="007B453C">
        <w:rPr>
          <w:rFonts w:ascii="Arial Narrow" w:hAnsi="Arial Narrow" w:cs="Calibri"/>
          <w:sz w:val="22"/>
          <w:szCs w:val="22"/>
          <w:lang w:val="sk-SK"/>
        </w:rPr>
        <w:t>k</w:t>
      </w:r>
      <w:r w:rsidR="0077096A">
        <w:rPr>
          <w:rFonts w:ascii="Arial Narrow" w:hAnsi="Arial Narrow" w:cs="Calibri"/>
          <w:sz w:val="22"/>
          <w:szCs w:val="22"/>
          <w:lang w:val="sk-SK"/>
        </w:rPr>
        <w:t>upujúci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 oprávnený uplatniť si </w:t>
      </w:r>
      <w:r w:rsidR="0077096A">
        <w:rPr>
          <w:rFonts w:ascii="Arial Narrow" w:hAnsi="Arial Narrow" w:cs="Calibri"/>
          <w:sz w:val="22"/>
          <w:szCs w:val="22"/>
          <w:lang w:val="sk-SK"/>
        </w:rPr>
        <w:t xml:space="preserve">zmluvnú 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>pokutu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vo výške 0,05 % z </w:t>
      </w:r>
      <w:r w:rsidR="008808C4">
        <w:rPr>
          <w:rFonts w:ascii="Arial Narrow" w:hAnsi="Arial Narrow" w:cs="Calibri"/>
          <w:sz w:val="22"/>
          <w:szCs w:val="22"/>
          <w:lang w:val="sk-SK"/>
        </w:rPr>
        <w:t xml:space="preserve">ceny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>za každý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14:paraId="6EA3FA92" w14:textId="13BF35A9" w:rsidR="004F1B98" w:rsidRDefault="004F1B98" w:rsidP="00692314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/>
        <w:ind w:left="851" w:hanging="284"/>
        <w:contextualSpacing/>
        <w:jc w:val="both"/>
        <w:rPr>
          <w:rFonts w:ascii="Arial Narrow" w:hAnsi="Arial Narrow" w:cs="Calibri"/>
          <w:sz w:val="22"/>
          <w:szCs w:val="22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za</w:t>
      </w:r>
      <w:r>
        <w:rPr>
          <w:rFonts w:ascii="Arial Narrow" w:hAnsi="Arial Narrow" w:cs="Calibri"/>
          <w:sz w:val="22"/>
          <w:szCs w:val="22"/>
        </w:rPr>
        <w:t xml:space="preserve"> omeškani</w:t>
      </w:r>
      <w:r>
        <w:rPr>
          <w:rFonts w:ascii="Arial Narrow" w:hAnsi="Arial Narrow" w:cs="Calibri"/>
          <w:sz w:val="22"/>
          <w:szCs w:val="22"/>
          <w:lang w:val="sk-SK"/>
        </w:rPr>
        <w:t>e</w:t>
      </w:r>
      <w:r w:rsidRPr="00F825A4">
        <w:rPr>
          <w:rFonts w:ascii="Arial Narrow" w:hAnsi="Arial Narrow" w:cs="Calibri"/>
          <w:sz w:val="22"/>
          <w:szCs w:val="22"/>
        </w:rPr>
        <w:t xml:space="preserve"> </w:t>
      </w:r>
      <w:r w:rsidR="003F0B60">
        <w:rPr>
          <w:rFonts w:ascii="Arial Narrow" w:hAnsi="Arial Narrow" w:cs="Calibri"/>
          <w:sz w:val="22"/>
          <w:szCs w:val="22"/>
          <w:lang w:val="sk-SK"/>
        </w:rPr>
        <w:t>predávajúceho</w:t>
      </w:r>
      <w:r w:rsidR="003F0B60" w:rsidRPr="00F825A4">
        <w:rPr>
          <w:rFonts w:ascii="Arial Narrow" w:hAnsi="Arial Narrow" w:cs="Calibri"/>
          <w:sz w:val="22"/>
          <w:szCs w:val="22"/>
        </w:rPr>
        <w:t xml:space="preserve"> </w:t>
      </w:r>
      <w:r w:rsidRPr="00F825A4">
        <w:rPr>
          <w:rFonts w:ascii="Arial Narrow" w:hAnsi="Arial Narrow" w:cs="Calibri"/>
          <w:sz w:val="22"/>
          <w:szCs w:val="22"/>
        </w:rPr>
        <w:t xml:space="preserve">s odstránením vady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9B0BFF">
        <w:rPr>
          <w:rFonts w:ascii="Arial Narrow" w:hAnsi="Arial Narrow" w:cs="Calibri"/>
          <w:sz w:val="22"/>
          <w:szCs w:val="22"/>
          <w:lang w:val="sk-SK"/>
        </w:rPr>
        <w:t xml:space="preserve">podľa čl. VII bod 7.2. a 7.7. </w:t>
      </w:r>
      <w:r w:rsidRPr="00F825A4">
        <w:rPr>
          <w:rFonts w:ascii="Arial Narrow" w:hAnsi="Arial Narrow" w:cs="Calibri"/>
          <w:sz w:val="22"/>
          <w:szCs w:val="22"/>
        </w:rPr>
        <w:t xml:space="preserve">je </w:t>
      </w:r>
      <w:r w:rsidR="003F0B60">
        <w:rPr>
          <w:rFonts w:ascii="Arial Narrow" w:hAnsi="Arial Narrow" w:cs="Calibri"/>
          <w:sz w:val="22"/>
          <w:szCs w:val="22"/>
          <w:lang w:val="sk-SK"/>
        </w:rPr>
        <w:t>kupujúci</w:t>
      </w:r>
      <w:r w:rsidR="003F6514" w:rsidRPr="00F825A4">
        <w:rPr>
          <w:rFonts w:ascii="Arial Narrow" w:hAnsi="Arial Narrow" w:cs="Calibri"/>
          <w:sz w:val="22"/>
          <w:szCs w:val="22"/>
        </w:rPr>
        <w:t xml:space="preserve"> </w:t>
      </w:r>
      <w:r w:rsidRPr="00F825A4">
        <w:rPr>
          <w:rFonts w:ascii="Arial Narrow" w:hAnsi="Arial Narrow" w:cs="Calibri"/>
          <w:sz w:val="22"/>
          <w:szCs w:val="22"/>
        </w:rPr>
        <w:t>oprávnený uplatniť si zmluvnú pokutu vo výške 0,05% z ceny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CE13E9">
        <w:rPr>
          <w:rFonts w:ascii="Arial Narrow" w:hAnsi="Arial Narrow" w:cs="Calibri"/>
          <w:sz w:val="22"/>
          <w:szCs w:val="22"/>
          <w:lang w:val="sk-SK"/>
        </w:rPr>
        <w:t>vadného</w:t>
      </w:r>
      <w:proofErr w:type="spellEnd"/>
      <w:r w:rsidR="00CE13E9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>za každý aj začatý deň omeškania</w:t>
      </w:r>
      <w:r w:rsidR="003F6514">
        <w:rPr>
          <w:rFonts w:ascii="Arial Narrow" w:hAnsi="Arial Narrow" w:cs="Calibri"/>
          <w:sz w:val="22"/>
          <w:szCs w:val="22"/>
          <w:lang w:val="sk-SK"/>
        </w:rPr>
        <w:t>,</w:t>
      </w:r>
    </w:p>
    <w:p w14:paraId="23D0A143" w14:textId="7DEEAF9E" w:rsidR="00FC2417" w:rsidRDefault="00FC2417" w:rsidP="00692314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after="120"/>
        <w:ind w:left="851" w:hanging="284"/>
        <w:contextualSpacing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7B453C">
        <w:rPr>
          <w:rFonts w:ascii="Arial Narrow" w:hAnsi="Arial Narrow" w:cs="Calibri"/>
          <w:sz w:val="22"/>
          <w:szCs w:val="22"/>
          <w:lang w:val="sk-SK"/>
        </w:rPr>
        <w:t>k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upujúceho so zaplatením kúpnej ceny je </w:t>
      </w:r>
      <w:r w:rsidR="007B453C">
        <w:rPr>
          <w:rFonts w:ascii="Arial Narrow" w:hAnsi="Arial Narrow" w:cs="Calibri"/>
          <w:sz w:val="22"/>
          <w:szCs w:val="22"/>
          <w:lang w:val="sk-SK"/>
        </w:rPr>
        <w:t>p</w:t>
      </w:r>
      <w:r w:rsidRPr="007F32BF">
        <w:rPr>
          <w:rFonts w:ascii="Arial Narrow" w:hAnsi="Arial Narrow" w:cs="Calibri"/>
          <w:sz w:val="22"/>
          <w:szCs w:val="22"/>
          <w:lang w:val="sk-SK"/>
        </w:rPr>
        <w:t>redávajúci oprávnený uplatniť si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zákonný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úrok z omeškania z nezaplatenej ceny</w:t>
      </w:r>
      <w:r w:rsidR="00503DEC" w:rsidRPr="007F32BF">
        <w:rPr>
          <w:rFonts w:ascii="Arial Narrow" w:hAnsi="Arial Narrow" w:cs="Calibri"/>
          <w:sz w:val="22"/>
          <w:szCs w:val="22"/>
          <w:lang w:val="sk-SK"/>
        </w:rPr>
        <w:t xml:space="preserve"> za každý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503DEC" w:rsidRPr="007F32BF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</w:p>
    <w:p w14:paraId="33F32D3F" w14:textId="65B9BF50" w:rsidR="0036357C" w:rsidRPr="007F32BF" w:rsidRDefault="0036357C" w:rsidP="0036357C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after="120"/>
        <w:ind w:left="851" w:hanging="284"/>
        <w:contextualSpacing/>
        <w:jc w:val="both"/>
        <w:rPr>
          <w:rFonts w:ascii="Arial Narrow" w:hAnsi="Arial Narrow" w:cs="Calibri"/>
          <w:sz w:val="22"/>
          <w:szCs w:val="22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 xml:space="preserve">za porušenie povinnosti podľa bodu </w:t>
      </w:r>
      <w:r w:rsidR="000D78C0">
        <w:rPr>
          <w:rFonts w:ascii="Arial Narrow" w:hAnsi="Arial Narrow" w:cs="Calibri"/>
          <w:sz w:val="22"/>
          <w:szCs w:val="22"/>
          <w:lang w:val="sk-SK"/>
        </w:rPr>
        <w:t>5.19</w:t>
      </w:r>
      <w:r w:rsidRPr="000D78C0">
        <w:rPr>
          <w:rFonts w:ascii="Arial Narrow" w:hAnsi="Arial Narrow" w:cs="Calibri"/>
          <w:sz w:val="22"/>
          <w:szCs w:val="22"/>
          <w:lang w:val="sk-SK"/>
        </w:rPr>
        <w:t xml:space="preserve"> je kupujúci</w:t>
      </w:r>
      <w:r>
        <w:rPr>
          <w:rFonts w:ascii="Arial Narrow" w:hAnsi="Arial Narrow" w:cs="Calibri"/>
          <w:sz w:val="22"/>
          <w:szCs w:val="22"/>
          <w:lang w:val="sk-SK"/>
        </w:rPr>
        <w:t xml:space="preserve"> oprávnený uplatniť si zmluvnú pokutu vo výške </w:t>
      </w:r>
      <w:r w:rsidR="000D78C0">
        <w:rPr>
          <w:rFonts w:ascii="Arial Narrow" w:hAnsi="Arial Narrow" w:cs="Calibri"/>
          <w:sz w:val="22"/>
          <w:szCs w:val="22"/>
          <w:lang w:val="sk-SK"/>
        </w:rPr>
        <w:t>30 000</w:t>
      </w:r>
      <w:r>
        <w:rPr>
          <w:rFonts w:ascii="Arial Narrow" w:hAnsi="Arial Narrow" w:cs="Calibri"/>
          <w:sz w:val="22"/>
          <w:szCs w:val="22"/>
          <w:lang w:val="sk-SK"/>
        </w:rPr>
        <w:t xml:space="preserve"> EUR za každé porušenie. </w:t>
      </w:r>
    </w:p>
    <w:p w14:paraId="1847A8AB" w14:textId="77777777" w:rsidR="00582DCF" w:rsidRDefault="006056F6" w:rsidP="00793917">
      <w:pPr>
        <w:pStyle w:val="CTL"/>
        <w:numPr>
          <w:ilvl w:val="1"/>
          <w:numId w:val="7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 xml:space="preserve">Zaplatením zmluvnej pokuty </w:t>
      </w:r>
      <w:r w:rsidR="00CE13E9">
        <w:rPr>
          <w:rFonts w:ascii="Arial Narrow" w:hAnsi="Arial Narrow" w:cs="Calibri"/>
          <w:sz w:val="22"/>
          <w:szCs w:val="22"/>
        </w:rPr>
        <w:t>p</w:t>
      </w:r>
      <w:r>
        <w:rPr>
          <w:rFonts w:ascii="Arial Narrow" w:hAnsi="Arial Narrow" w:cs="Calibri"/>
          <w:sz w:val="22"/>
          <w:szCs w:val="22"/>
        </w:rPr>
        <w:t xml:space="preserve">redávajúcim </w:t>
      </w:r>
      <w:r w:rsidRPr="00F50D9F">
        <w:rPr>
          <w:rFonts w:ascii="Arial Narrow" w:hAnsi="Arial Narrow" w:cs="Calibri"/>
          <w:sz w:val="22"/>
          <w:szCs w:val="22"/>
        </w:rPr>
        <w:t xml:space="preserve">nezaniká nárok </w:t>
      </w:r>
      <w:r w:rsidR="00CE13E9">
        <w:rPr>
          <w:rFonts w:ascii="Arial Narrow" w:hAnsi="Arial Narrow" w:cs="Calibri"/>
          <w:sz w:val="22"/>
          <w:szCs w:val="22"/>
        </w:rPr>
        <w:t>k</w:t>
      </w:r>
      <w:r w:rsidRPr="00F50D9F">
        <w:rPr>
          <w:rFonts w:ascii="Arial Narrow" w:hAnsi="Arial Narrow" w:cs="Calibri"/>
          <w:sz w:val="22"/>
          <w:szCs w:val="22"/>
        </w:rPr>
        <w:t>upujúceho na prípadnú náhradu škody, ktorá vznikla v príčinnej súvislosti s porušením zmluvnej povinnosti, za ktorú je uplatňovaná zmluvná pokuta.</w:t>
      </w:r>
    </w:p>
    <w:p w14:paraId="101E650B" w14:textId="2EB28329" w:rsidR="007E5974" w:rsidRPr="00AD6D27" w:rsidRDefault="002E5A6D" w:rsidP="00793917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  <w:lang w:val="sk-SK"/>
        </w:rPr>
        <w:t>9.3</w:t>
      </w:r>
      <w:r w:rsidR="007E5974">
        <w:rPr>
          <w:rFonts w:ascii="Arial Narrow" w:hAnsi="Arial Narrow" w:cs="Calibri"/>
          <w:sz w:val="22"/>
          <w:szCs w:val="22"/>
          <w:lang w:val="sk-SK"/>
        </w:rPr>
        <w:tab/>
      </w:r>
      <w:r w:rsidR="0077096A" w:rsidRPr="00613A8C">
        <w:rPr>
          <w:rFonts w:ascii="Arial Narrow" w:hAnsi="Arial Narrow" w:cs="Calibri"/>
          <w:sz w:val="22"/>
          <w:szCs w:val="22"/>
        </w:rPr>
        <w:t>Nárok na zmluvnú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pokut</w:t>
      </w:r>
      <w:r w:rsidR="0077096A" w:rsidRPr="00613A8C">
        <w:rPr>
          <w:rFonts w:ascii="Arial Narrow" w:hAnsi="Arial Narrow" w:cs="Calibri"/>
          <w:sz w:val="22"/>
          <w:szCs w:val="22"/>
        </w:rPr>
        <w:t>u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nevzniká vtedy, ak sa preukáže</w:t>
      </w:r>
      <w:r w:rsidR="006056F6" w:rsidRPr="00613A8C">
        <w:rPr>
          <w:rFonts w:ascii="Arial Narrow" w:hAnsi="Arial Narrow" w:cs="Calibri"/>
          <w:sz w:val="22"/>
          <w:szCs w:val="22"/>
        </w:rPr>
        <w:t>,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že omeškanie je spôsobené </w:t>
      </w:r>
      <w:r w:rsidR="00CE13E9" w:rsidRPr="00613A8C">
        <w:rPr>
          <w:rFonts w:ascii="Arial Narrow" w:hAnsi="Arial Narrow" w:cs="Calibri"/>
          <w:sz w:val="22"/>
          <w:szCs w:val="22"/>
        </w:rPr>
        <w:t>okolnosťami vylučujúcimi zodpovednosť (</w:t>
      </w:r>
      <w:r w:rsidR="00FC2417" w:rsidRPr="00613A8C">
        <w:rPr>
          <w:rFonts w:ascii="Arial Narrow" w:hAnsi="Arial Narrow" w:cs="Calibri"/>
          <w:sz w:val="22"/>
          <w:szCs w:val="22"/>
        </w:rPr>
        <w:t>vyšš</w:t>
      </w:r>
      <w:r w:rsidR="00CE13E9" w:rsidRPr="00613A8C">
        <w:rPr>
          <w:rFonts w:ascii="Arial Narrow" w:hAnsi="Arial Narrow" w:cs="Calibri"/>
          <w:sz w:val="22"/>
          <w:szCs w:val="22"/>
        </w:rPr>
        <w:t>ia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moc</w:t>
      </w:r>
      <w:r w:rsidR="00CE13E9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. Zmluvnú pokutu zaplatí povinná Zmluvná strana oprávnenej </w:t>
      </w:r>
      <w:r w:rsidR="00F50D9F" w:rsidRPr="00613A8C">
        <w:rPr>
          <w:rFonts w:ascii="Arial Narrow" w:hAnsi="Arial Narrow" w:cs="Calibri"/>
          <w:sz w:val="22"/>
          <w:szCs w:val="22"/>
        </w:rPr>
        <w:lastRenderedPageBreak/>
        <w:t xml:space="preserve">Zmluvnej </w:t>
      </w:r>
      <w:r w:rsidR="00FC2417" w:rsidRPr="00613A8C">
        <w:rPr>
          <w:rFonts w:ascii="Arial Narrow" w:hAnsi="Arial Narrow" w:cs="Calibri"/>
          <w:sz w:val="22"/>
          <w:szCs w:val="22"/>
        </w:rPr>
        <w:t>strane v</w:t>
      </w:r>
      <w:r w:rsidR="00582DCF" w:rsidRPr="00613A8C">
        <w:rPr>
          <w:rFonts w:ascii="Arial Narrow" w:hAnsi="Arial Narrow" w:cs="Calibri"/>
          <w:sz w:val="22"/>
          <w:szCs w:val="22"/>
        </w:rPr>
        <w:t> </w:t>
      </w:r>
      <w:r w:rsidR="00FC2417" w:rsidRPr="00613A8C">
        <w:rPr>
          <w:rFonts w:ascii="Arial Narrow" w:hAnsi="Arial Narrow" w:cs="Calibri"/>
          <w:sz w:val="22"/>
          <w:szCs w:val="22"/>
        </w:rPr>
        <w:t>lehote</w:t>
      </w:r>
      <w:r w:rsidR="00582DCF" w:rsidRPr="00613A8C">
        <w:rPr>
          <w:rFonts w:ascii="Arial Narrow" w:hAnsi="Arial Narrow" w:cs="Calibri"/>
          <w:sz w:val="22"/>
          <w:szCs w:val="22"/>
        </w:rPr>
        <w:t xml:space="preserve"> tridsiatich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582DCF" w:rsidRPr="00613A8C">
        <w:rPr>
          <w:rFonts w:ascii="Arial Narrow" w:hAnsi="Arial Narrow" w:cs="Calibri"/>
          <w:sz w:val="22"/>
          <w:szCs w:val="22"/>
        </w:rPr>
        <w:t>(</w:t>
      </w:r>
      <w:r w:rsidR="00FC2417" w:rsidRPr="00613A8C">
        <w:rPr>
          <w:rFonts w:ascii="Arial Narrow" w:hAnsi="Arial Narrow" w:cs="Calibri"/>
          <w:sz w:val="22"/>
          <w:szCs w:val="22"/>
        </w:rPr>
        <w:t>30</w:t>
      </w:r>
      <w:r w:rsidR="00582DCF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dní odo dňa doručenia faktúry do sídla povinnej </w:t>
      </w:r>
      <w:r w:rsidR="00F50D9F" w:rsidRPr="00613A8C">
        <w:rPr>
          <w:rFonts w:ascii="Arial Narrow" w:hAnsi="Arial Narrow" w:cs="Calibri"/>
          <w:sz w:val="22"/>
          <w:szCs w:val="22"/>
        </w:rPr>
        <w:t xml:space="preserve">Zmluvnej 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strany. 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Pre účely tejto zmluvy sa za vyššiu moc považujú udalosti, ktoré nie sú závislé od konania Zmluvných strán, a ktoré nemôžu Zmluvné strany ani predvídať ani nijakým spôsobom priamo ovplyvniť, ako napr.: vojna, mobilizácia, povstanie, živelné pohromy, požiare, embargo, karantény. Oslobodenie od zodpovednosti za nesplnenie dodania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trvá po dobu pôsobenia vyššej moci, najviac však dva mesiace. Po uplynutí tejto doby sa Zmluvné strany dohodnú </w:t>
      </w:r>
      <w:r w:rsidR="00283680">
        <w:rPr>
          <w:rFonts w:ascii="Arial Narrow" w:hAnsi="Arial Narrow" w:cs="Calibri"/>
          <w:sz w:val="22"/>
          <w:szCs w:val="22"/>
          <w:lang w:val="sk-SK"/>
        </w:rPr>
        <w:t>na</w:t>
      </w:r>
      <w:r w:rsidR="00283680" w:rsidRPr="00AD6D27">
        <w:rPr>
          <w:rFonts w:ascii="Arial Narrow" w:hAnsi="Arial Narrow" w:cs="Calibri"/>
          <w:sz w:val="22"/>
          <w:szCs w:val="22"/>
        </w:rPr>
        <w:t> 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ďalšom postupe. Ak nedôjde k dohode, má strana, ktorá sa odvolala na okolnosti vylučujúce zodpovednosť, právo odstúpiť od zmluvy. </w:t>
      </w:r>
    </w:p>
    <w:p w14:paraId="7916FDF5" w14:textId="77777777" w:rsidR="00613A8C" w:rsidRPr="00613A8C" w:rsidRDefault="00613A8C" w:rsidP="00793917">
      <w:pPr>
        <w:pStyle w:val="CTL"/>
        <w:numPr>
          <w:ilvl w:val="0"/>
          <w:numId w:val="0"/>
        </w:numPr>
        <w:tabs>
          <w:tab w:val="left" w:pos="567"/>
        </w:tabs>
        <w:ind w:left="567"/>
        <w:contextualSpacing/>
        <w:rPr>
          <w:rFonts w:ascii="Arial Narrow" w:hAnsi="Arial Narrow" w:cs="Calibri"/>
          <w:sz w:val="22"/>
          <w:szCs w:val="22"/>
        </w:rPr>
      </w:pPr>
    </w:p>
    <w:p w14:paraId="02198B3B" w14:textId="29F1B70D" w:rsidR="00FC2417" w:rsidRDefault="002E5A6D" w:rsidP="00692314">
      <w:pPr>
        <w:pStyle w:val="CTL"/>
        <w:numPr>
          <w:ilvl w:val="0"/>
          <w:numId w:val="0"/>
        </w:numPr>
        <w:spacing w:after="0"/>
        <w:contextualSpacing/>
        <w:jc w:val="center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t xml:space="preserve">Článok </w:t>
      </w:r>
      <w:r w:rsidR="00FC2417" w:rsidRPr="00582DCF">
        <w:rPr>
          <w:rFonts w:ascii="Arial Narrow" w:hAnsi="Arial Narrow" w:cs="Calibri"/>
          <w:b/>
          <w:sz w:val="22"/>
          <w:szCs w:val="22"/>
        </w:rPr>
        <w:t>X.</w:t>
      </w:r>
    </w:p>
    <w:p w14:paraId="28FF0737" w14:textId="77777777" w:rsidR="00A60B71" w:rsidRDefault="00A60B71" w:rsidP="00692314">
      <w:pPr>
        <w:tabs>
          <w:tab w:val="clear" w:pos="2160"/>
          <w:tab w:val="clear" w:pos="2880"/>
          <w:tab w:val="clear" w:pos="4500"/>
        </w:tabs>
        <w:spacing w:after="120"/>
        <w:jc w:val="center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t>Skončenie</w:t>
      </w:r>
      <w:r w:rsidRPr="00930F80">
        <w:rPr>
          <w:rFonts w:ascii="Arial Narrow" w:hAnsi="Arial Narrow" w:cs="Calibri"/>
          <w:b/>
          <w:sz w:val="22"/>
          <w:szCs w:val="22"/>
        </w:rPr>
        <w:t xml:space="preserve"> zmluvy</w:t>
      </w:r>
    </w:p>
    <w:p w14:paraId="50DB234C" w14:textId="77777777" w:rsidR="002E5A6D" w:rsidRPr="002E5A6D" w:rsidRDefault="002E5A6D" w:rsidP="002E5A6D">
      <w:pPr>
        <w:pStyle w:val="Odsekzoznamu"/>
        <w:numPr>
          <w:ilvl w:val="0"/>
          <w:numId w:val="9"/>
        </w:num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 w:cs="Calibri"/>
          <w:vanish/>
          <w:sz w:val="22"/>
          <w:szCs w:val="22"/>
          <w:lang w:val="sk-SK"/>
        </w:rPr>
      </w:pPr>
    </w:p>
    <w:p w14:paraId="714F49DF" w14:textId="77777777" w:rsidR="002E5A6D" w:rsidRPr="002E5A6D" w:rsidRDefault="002E5A6D" w:rsidP="002E5A6D">
      <w:pPr>
        <w:pStyle w:val="Odsekzoznamu"/>
        <w:numPr>
          <w:ilvl w:val="0"/>
          <w:numId w:val="9"/>
        </w:num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 w:cs="Calibri"/>
          <w:vanish/>
          <w:sz w:val="22"/>
          <w:szCs w:val="22"/>
          <w:lang w:val="sk-SK"/>
        </w:rPr>
      </w:pPr>
    </w:p>
    <w:p w14:paraId="5AC485F9" w14:textId="01E60B61" w:rsidR="00A60B71" w:rsidRPr="00A60B71" w:rsidRDefault="00A60B71" w:rsidP="002E5A6D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/>
        <w:ind w:left="360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A60B71">
        <w:rPr>
          <w:rFonts w:ascii="Arial Narrow" w:hAnsi="Arial Narrow" w:cs="Calibri"/>
          <w:sz w:val="22"/>
          <w:szCs w:val="22"/>
          <w:lang w:val="sk-SK"/>
        </w:rPr>
        <w:t>Zmluvné strany sa dohodli, že zmluvu je možné skončiť:</w:t>
      </w:r>
    </w:p>
    <w:p w14:paraId="40548CC1" w14:textId="77777777" w:rsidR="00FC2417" w:rsidRPr="00F50D9F" w:rsidRDefault="00FC2417" w:rsidP="00692314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851"/>
        </w:tabs>
        <w:ind w:left="851" w:hanging="284"/>
        <w:contextualSpacing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F50D9F">
        <w:rPr>
          <w:rFonts w:ascii="Arial Narrow" w:hAnsi="Arial Narrow"/>
          <w:sz w:val="22"/>
          <w:szCs w:val="22"/>
          <w:lang w:val="sk-SK"/>
        </w:rPr>
        <w:t>písomnou dohodou Zmluvných strán</w:t>
      </w:r>
      <w:r w:rsidRPr="00F50D9F">
        <w:rPr>
          <w:rFonts w:ascii="Arial Narrow" w:hAnsi="Arial Narrow" w:cs="Calibri"/>
          <w:sz w:val="22"/>
          <w:szCs w:val="22"/>
          <w:lang w:val="sk-SK"/>
        </w:rPr>
        <w:t>,</w:t>
      </w:r>
      <w:r w:rsidR="00543852" w:rsidRPr="00543852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543852">
        <w:rPr>
          <w:rFonts w:ascii="Arial Narrow" w:hAnsi="Arial Narrow" w:cs="Calibri"/>
          <w:sz w:val="22"/>
          <w:szCs w:val="22"/>
          <w:lang w:val="sk-SK"/>
        </w:rPr>
        <w:t>a to dňom uvedeným v takejto dohode; v dohode o </w:t>
      </w:r>
      <w:r w:rsidR="00582DCF">
        <w:rPr>
          <w:rFonts w:ascii="Arial Narrow" w:hAnsi="Arial Narrow" w:cs="Calibri"/>
          <w:sz w:val="22"/>
          <w:szCs w:val="22"/>
          <w:lang w:val="sk-SK"/>
        </w:rPr>
        <w:t>s</w:t>
      </w:r>
      <w:r w:rsidR="00543852">
        <w:rPr>
          <w:rFonts w:ascii="Arial Narrow" w:hAnsi="Arial Narrow" w:cs="Calibri"/>
          <w:sz w:val="22"/>
          <w:szCs w:val="22"/>
          <w:lang w:val="sk-SK"/>
        </w:rPr>
        <w:t>končení zmluvy sa súčasne upravia nároky Zmluvných strán vzniknuté na základe alebo v súvislosti s</w:t>
      </w:r>
      <w:r w:rsidR="00582DCF">
        <w:rPr>
          <w:rFonts w:ascii="Arial Narrow" w:hAnsi="Arial Narrow" w:cs="Calibri"/>
          <w:sz w:val="22"/>
          <w:szCs w:val="22"/>
          <w:lang w:val="sk-SK"/>
        </w:rPr>
        <w:t xml:space="preserve"> touto</w:t>
      </w:r>
      <w:r w:rsidR="00543852">
        <w:rPr>
          <w:rFonts w:ascii="Arial Narrow" w:hAnsi="Arial Narrow" w:cs="Calibri"/>
          <w:sz w:val="22"/>
          <w:szCs w:val="22"/>
          <w:lang w:val="sk-SK"/>
        </w:rPr>
        <w:t xml:space="preserve"> zmluvou,</w:t>
      </w:r>
    </w:p>
    <w:p w14:paraId="06A8A627" w14:textId="77777777" w:rsidR="00FC2417" w:rsidRDefault="00543852" w:rsidP="00692314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851"/>
        </w:tabs>
        <w:spacing w:after="120"/>
        <w:ind w:left="851" w:hanging="284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písomným</w:t>
      </w:r>
      <w:r w:rsidR="00FC2417" w:rsidRPr="00F50D9F">
        <w:rPr>
          <w:rFonts w:ascii="Arial Narrow" w:hAnsi="Arial Narrow" w:cs="Calibri"/>
          <w:sz w:val="22"/>
          <w:szCs w:val="22"/>
        </w:rPr>
        <w:t xml:space="preserve"> odstúpením od zmluvy v prípade podstatného porušenia zmluvy</w:t>
      </w:r>
      <w:r w:rsidR="00DB3B18">
        <w:rPr>
          <w:rFonts w:ascii="Arial Narrow" w:hAnsi="Arial Narrow" w:cs="Calibri"/>
          <w:sz w:val="22"/>
          <w:szCs w:val="22"/>
        </w:rPr>
        <w:t>.</w:t>
      </w:r>
    </w:p>
    <w:p w14:paraId="0EFAD813" w14:textId="77777777" w:rsidR="00FC2417" w:rsidRPr="00930F80" w:rsidRDefault="00FC2417" w:rsidP="0069231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Odstúpenie od zmluvy sa uskutoční písomným oznámením odstupujúcej Zmluvnej strany adresovaným druhej Zmluvnej strane zároveň s uvedením dôvodu odstúpenia od zmluvy a je účinné okamihom jeho doručenia. V prípade pochybností sa má za to, že je odstúpenie doručené tretí deň po jeho odoslaní. Doručuje sa zásadne na adresu Zmluvnej strany</w:t>
      </w:r>
      <w:r w:rsidR="00DA7BC4">
        <w:rPr>
          <w:rFonts w:ascii="Arial Narrow" w:hAnsi="Arial Narrow" w:cs="Calibri"/>
          <w:sz w:val="22"/>
          <w:szCs w:val="22"/>
          <w:lang w:val="sk-SK"/>
        </w:rPr>
        <w:t xml:space="preserve"> uvedenú v tejto zmluve</w:t>
      </w:r>
      <w:r w:rsidRPr="00930F80">
        <w:rPr>
          <w:rFonts w:ascii="Arial Narrow" w:hAnsi="Arial Narrow" w:cs="Calibri"/>
          <w:sz w:val="22"/>
          <w:szCs w:val="22"/>
          <w:lang w:val="sk-SK"/>
        </w:rPr>
        <w:t>.</w:t>
      </w:r>
    </w:p>
    <w:p w14:paraId="48400354" w14:textId="77777777" w:rsidR="00FC2417" w:rsidRPr="00930F80" w:rsidRDefault="00FC2417" w:rsidP="0069231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Za podstatné porušenie zmluvy sa považuje:</w:t>
      </w:r>
    </w:p>
    <w:p w14:paraId="5ACC90B8" w14:textId="297EC4AD" w:rsidR="00FC2417" w:rsidRPr="00930F80" w:rsidRDefault="00FC2417" w:rsidP="00692314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851"/>
        </w:tabs>
        <w:spacing w:after="120"/>
        <w:ind w:left="851" w:hanging="284"/>
        <w:contextualSpacing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omeškanie </w:t>
      </w:r>
      <w:r w:rsidR="00DA7BC4">
        <w:rPr>
          <w:rFonts w:ascii="Arial Narrow" w:hAnsi="Arial Narrow" w:cs="Calibri"/>
          <w:sz w:val="22"/>
          <w:szCs w:val="22"/>
          <w:lang w:val="sk-SK"/>
        </w:rPr>
        <w:t>p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redávajúceho s dodaním </w:t>
      </w:r>
      <w:r w:rsidR="009B0BFF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oproti dohodnutému termínu plnenia o viac 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ako </w:t>
      </w:r>
      <w:r w:rsidR="00DA7BC4">
        <w:rPr>
          <w:rFonts w:ascii="Arial Narrow" w:hAnsi="Arial Narrow" w:cs="Calibri"/>
          <w:sz w:val="22"/>
          <w:szCs w:val="22"/>
          <w:lang w:val="sk-SK"/>
        </w:rPr>
        <w:t>dva (</w:t>
      </w:r>
      <w:r w:rsidR="00F50D9F" w:rsidRPr="007F32BF">
        <w:rPr>
          <w:rFonts w:ascii="Arial Narrow" w:hAnsi="Arial Narrow" w:cs="Calibri"/>
          <w:sz w:val="22"/>
          <w:szCs w:val="22"/>
          <w:lang w:val="sk-SK"/>
        </w:rPr>
        <w:t>2</w:t>
      </w:r>
      <w:r w:rsidR="00DA7BC4">
        <w:rPr>
          <w:rFonts w:ascii="Arial Narrow" w:hAnsi="Arial Narrow" w:cs="Calibri"/>
          <w:sz w:val="22"/>
          <w:szCs w:val="22"/>
          <w:lang w:val="sk-SK"/>
        </w:rPr>
        <w:t>)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týždne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be</w:t>
      </w: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z uvedenia dôvodu, ktorý by omeškanie ospravedlňoval (vyššia moc), </w:t>
      </w:r>
    </w:p>
    <w:p w14:paraId="74D8CF90" w14:textId="77777777" w:rsidR="00FC2417" w:rsidRPr="00930F80" w:rsidRDefault="00FC2417" w:rsidP="00692314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851"/>
        </w:tabs>
        <w:spacing w:after="120"/>
        <w:ind w:left="851" w:hanging="284"/>
        <w:contextualSpacing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ak kúpna cena bude fakturovaná v rozpore s podmienkami dohodnutými v tejto zmluve,</w:t>
      </w:r>
    </w:p>
    <w:p w14:paraId="3C9FB6A8" w14:textId="77777777" w:rsidR="00FC2417" w:rsidRPr="00930F80" w:rsidRDefault="006C6070" w:rsidP="00692314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851"/>
        </w:tabs>
        <w:spacing w:after="120"/>
        <w:ind w:left="851" w:hanging="284"/>
        <w:contextualSpacing/>
        <w:jc w:val="both"/>
        <w:rPr>
          <w:rFonts w:ascii="Arial Narrow" w:hAnsi="Arial Narrow" w:cs="Calibri"/>
          <w:sz w:val="22"/>
          <w:szCs w:val="22"/>
          <w:u w:val="single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p</w:t>
      </w: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redávajúci 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 xml:space="preserve">dodá </w:t>
      </w:r>
      <w:r>
        <w:rPr>
          <w:rFonts w:ascii="Arial Narrow" w:hAnsi="Arial Narrow" w:cs="Calibri"/>
          <w:sz w:val="22"/>
          <w:szCs w:val="22"/>
          <w:lang w:val="sk-SK"/>
        </w:rPr>
        <w:t>k</w:t>
      </w: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upujúcemu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 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>takých parametrov, ktoré sú v rozpore s touto zmluvou,</w:t>
      </w:r>
    </w:p>
    <w:p w14:paraId="562F21DF" w14:textId="6CB02BB7" w:rsidR="00D5473D" w:rsidRDefault="006C6070" w:rsidP="00692314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851"/>
        </w:tabs>
        <w:spacing w:after="120"/>
        <w:ind w:left="851" w:hanging="284"/>
        <w:contextualSpacing/>
        <w:jc w:val="both"/>
        <w:rPr>
          <w:rFonts w:ascii="Arial Narrow" w:hAnsi="Arial Narrow" w:cs="Calibri"/>
          <w:sz w:val="22"/>
          <w:szCs w:val="22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k</w:t>
      </w: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upujúci 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>je v omeškaní so zaplatením faktúry o </w:t>
      </w:r>
      <w:r w:rsidR="00FC2417" w:rsidRPr="007F32BF">
        <w:rPr>
          <w:rFonts w:ascii="Arial Narrow" w:hAnsi="Arial Narrow" w:cs="Calibri"/>
          <w:sz w:val="22"/>
          <w:szCs w:val="22"/>
          <w:lang w:val="sk-SK"/>
        </w:rPr>
        <w:t>viac ako</w:t>
      </w:r>
      <w:r w:rsidR="00E31A2F">
        <w:rPr>
          <w:rFonts w:ascii="Arial Narrow" w:hAnsi="Arial Narrow" w:cs="Calibri"/>
          <w:sz w:val="22"/>
          <w:szCs w:val="22"/>
          <w:lang w:val="sk-SK"/>
        </w:rPr>
        <w:t xml:space="preserve"> šesťdesiat (</w:t>
      </w:r>
      <w:r w:rsidR="00FC2417" w:rsidRPr="007F32BF">
        <w:rPr>
          <w:rFonts w:ascii="Arial Narrow" w:hAnsi="Arial Narrow" w:cs="Calibri"/>
          <w:sz w:val="22"/>
          <w:szCs w:val="22"/>
          <w:lang w:val="sk-SK"/>
        </w:rPr>
        <w:t>60</w:t>
      </w:r>
      <w:r w:rsidR="00E31A2F">
        <w:rPr>
          <w:rFonts w:ascii="Arial Narrow" w:hAnsi="Arial Narrow" w:cs="Calibri"/>
          <w:sz w:val="22"/>
          <w:szCs w:val="22"/>
          <w:lang w:val="sk-SK"/>
        </w:rPr>
        <w:t>)</w:t>
      </w:r>
      <w:r w:rsidR="00FC2417"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>dní</w:t>
      </w:r>
      <w:r w:rsidR="009B0BFF">
        <w:rPr>
          <w:rFonts w:ascii="Arial Narrow" w:hAnsi="Arial Narrow" w:cs="Calibri"/>
          <w:sz w:val="22"/>
          <w:szCs w:val="22"/>
          <w:lang w:val="sk-SK"/>
        </w:rPr>
        <w:t xml:space="preserve"> po lehote jej splatnosti</w:t>
      </w:r>
      <w:r w:rsidR="00D5473D">
        <w:rPr>
          <w:rFonts w:ascii="Arial Narrow" w:hAnsi="Arial Narrow" w:cs="Calibri"/>
          <w:sz w:val="22"/>
          <w:szCs w:val="22"/>
          <w:lang w:val="sk-SK"/>
        </w:rPr>
        <w:t>,</w:t>
      </w:r>
    </w:p>
    <w:p w14:paraId="693355DB" w14:textId="23ADE708" w:rsidR="00D5473D" w:rsidRPr="007E5974" w:rsidRDefault="00E31A2F" w:rsidP="00692314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851"/>
        </w:tabs>
        <w:spacing w:after="120"/>
        <w:ind w:left="851" w:hanging="284"/>
        <w:jc w:val="both"/>
        <w:rPr>
          <w:rFonts w:ascii="Arial Narrow" w:hAnsi="Arial Narrow" w:cs="Angsana Ne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  <w:lang w:val="sk-SK"/>
        </w:rPr>
        <w:t xml:space="preserve">predávajúci poruší </w:t>
      </w:r>
      <w:r>
        <w:rPr>
          <w:rFonts w:ascii="Arial Narrow" w:hAnsi="Arial Narrow"/>
          <w:sz w:val="22"/>
          <w:szCs w:val="22"/>
          <w:lang w:val="sk-SK"/>
        </w:rPr>
        <w:t xml:space="preserve">jeho </w:t>
      </w:r>
      <w:r w:rsidR="00D5473D" w:rsidRPr="00D5473D">
        <w:rPr>
          <w:rFonts w:ascii="Arial Narrow" w:hAnsi="Arial Narrow"/>
          <w:sz w:val="22"/>
          <w:szCs w:val="22"/>
        </w:rPr>
        <w:t>povinnost</w:t>
      </w:r>
      <w:r>
        <w:rPr>
          <w:rFonts w:ascii="Arial Narrow" w:hAnsi="Arial Narrow"/>
          <w:sz w:val="22"/>
          <w:szCs w:val="22"/>
          <w:lang w:val="sk-SK"/>
        </w:rPr>
        <w:t>i</w:t>
      </w:r>
      <w:r w:rsidR="00D5473D" w:rsidRPr="00D5473D">
        <w:rPr>
          <w:rFonts w:ascii="Arial Narrow" w:hAnsi="Arial Narrow"/>
          <w:sz w:val="22"/>
          <w:szCs w:val="22"/>
        </w:rPr>
        <w:t xml:space="preserve"> </w:t>
      </w:r>
      <w:r w:rsidR="00D5473D" w:rsidRPr="00225621">
        <w:rPr>
          <w:rFonts w:ascii="Arial Narrow" w:hAnsi="Arial Narrow"/>
          <w:sz w:val="22"/>
          <w:szCs w:val="22"/>
        </w:rPr>
        <w:t xml:space="preserve">podľa bodov </w:t>
      </w:r>
      <w:r w:rsidR="004431EC" w:rsidRPr="00225621">
        <w:rPr>
          <w:rFonts w:ascii="Arial Narrow" w:hAnsi="Arial Narrow"/>
          <w:sz w:val="22"/>
          <w:szCs w:val="22"/>
          <w:lang w:val="sk-SK"/>
        </w:rPr>
        <w:t>5</w:t>
      </w:r>
      <w:r w:rsidR="00D5473D" w:rsidRPr="00225621">
        <w:rPr>
          <w:rFonts w:ascii="Arial Narrow" w:hAnsi="Arial Narrow"/>
          <w:sz w:val="22"/>
          <w:szCs w:val="22"/>
        </w:rPr>
        <w:t>.</w:t>
      </w:r>
      <w:r w:rsidR="00556477" w:rsidRPr="00225621">
        <w:rPr>
          <w:rFonts w:ascii="Arial Narrow" w:hAnsi="Arial Narrow"/>
          <w:sz w:val="22"/>
          <w:szCs w:val="22"/>
          <w:lang w:val="sk-SK"/>
        </w:rPr>
        <w:t>1</w:t>
      </w:r>
      <w:r w:rsidR="00D5473D" w:rsidRPr="00225621">
        <w:rPr>
          <w:rFonts w:ascii="Arial Narrow" w:hAnsi="Arial Narrow"/>
          <w:sz w:val="22"/>
          <w:szCs w:val="22"/>
        </w:rPr>
        <w:t xml:space="preserve">. až </w:t>
      </w:r>
      <w:r w:rsidR="004431EC" w:rsidRPr="00225621">
        <w:rPr>
          <w:rFonts w:ascii="Arial Narrow" w:hAnsi="Arial Narrow"/>
          <w:sz w:val="22"/>
          <w:szCs w:val="22"/>
          <w:lang w:val="sk-SK"/>
        </w:rPr>
        <w:t>5</w:t>
      </w:r>
      <w:r w:rsidR="00D5473D" w:rsidRPr="00225621">
        <w:rPr>
          <w:rFonts w:ascii="Arial Narrow" w:hAnsi="Arial Narrow"/>
          <w:sz w:val="22"/>
          <w:szCs w:val="22"/>
        </w:rPr>
        <w:t>.</w:t>
      </w:r>
      <w:r w:rsidR="004431EC" w:rsidRPr="00225621">
        <w:rPr>
          <w:rFonts w:ascii="Arial Narrow" w:hAnsi="Arial Narrow"/>
          <w:sz w:val="22"/>
          <w:szCs w:val="22"/>
          <w:lang w:val="sk-SK"/>
        </w:rPr>
        <w:t>19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D5473D">
        <w:rPr>
          <w:rFonts w:ascii="Arial Narrow" w:hAnsi="Arial Narrow"/>
          <w:sz w:val="22"/>
          <w:szCs w:val="22"/>
          <w:lang w:val="sk-SK"/>
        </w:rPr>
        <w:t xml:space="preserve"> tejto zmluvy</w:t>
      </w:r>
      <w:r w:rsidR="00D5473D" w:rsidRPr="00D5473D">
        <w:rPr>
          <w:rFonts w:ascii="Arial Narrow" w:hAnsi="Arial Narrow"/>
          <w:sz w:val="22"/>
          <w:szCs w:val="22"/>
        </w:rPr>
        <w:t>.</w:t>
      </w:r>
    </w:p>
    <w:p w14:paraId="71719756" w14:textId="77777777" w:rsidR="00E53378" w:rsidRPr="007E5974" w:rsidRDefault="00E53378" w:rsidP="0069231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/>
        <w:ind w:hanging="1080"/>
        <w:jc w:val="both"/>
        <w:rPr>
          <w:rFonts w:ascii="Arial Narrow" w:hAnsi="Arial Narrow" w:cs="Angsana New"/>
          <w:sz w:val="22"/>
          <w:szCs w:val="22"/>
        </w:rPr>
      </w:pPr>
      <w:r w:rsidRPr="007E5974">
        <w:rPr>
          <w:rFonts w:ascii="Arial Narrow" w:hAnsi="Arial Narrow"/>
          <w:sz w:val="22"/>
          <w:szCs w:val="22"/>
        </w:rPr>
        <w:t>Kupujúci je oprávnený odstúpiť od tejto zmluvy v prípade, ak:</w:t>
      </w:r>
    </w:p>
    <w:p w14:paraId="2DC7A3D9" w14:textId="77777777" w:rsidR="00E53378" w:rsidRPr="00E53378" w:rsidRDefault="00E53378" w:rsidP="00F6108F">
      <w:pPr>
        <w:pStyle w:val="Odsekzoznamu"/>
        <w:numPr>
          <w:ilvl w:val="0"/>
          <w:numId w:val="15"/>
        </w:numPr>
        <w:tabs>
          <w:tab w:val="clear" w:pos="2160"/>
          <w:tab w:val="clear" w:pos="2880"/>
          <w:tab w:val="clear" w:pos="4500"/>
        </w:tabs>
        <w:spacing w:before="120" w:after="120"/>
        <w:ind w:left="851" w:hanging="284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  <w:r w:rsidRPr="00E53378">
        <w:rPr>
          <w:rFonts w:ascii="Arial Narrow" w:hAnsi="Arial Narrow"/>
          <w:sz w:val="22"/>
          <w:szCs w:val="22"/>
        </w:rPr>
        <w:t xml:space="preserve">proti </w:t>
      </w:r>
      <w:r>
        <w:rPr>
          <w:rFonts w:ascii="Arial Narrow" w:hAnsi="Arial Narrow"/>
          <w:sz w:val="22"/>
          <w:szCs w:val="22"/>
          <w:lang w:val="sk-SK"/>
        </w:rPr>
        <w:t>predávajúcemu</w:t>
      </w:r>
      <w:r w:rsidRPr="00E53378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14:paraId="5EE57AFF" w14:textId="77777777" w:rsidR="00393167" w:rsidRPr="00393167" w:rsidRDefault="00E53378" w:rsidP="00F6108F">
      <w:pPr>
        <w:pStyle w:val="Odsekzoznamu"/>
        <w:numPr>
          <w:ilvl w:val="0"/>
          <w:numId w:val="15"/>
        </w:numPr>
        <w:tabs>
          <w:tab w:val="clear" w:pos="2160"/>
          <w:tab w:val="clear" w:pos="2880"/>
          <w:tab w:val="clear" w:pos="4500"/>
        </w:tabs>
        <w:spacing w:before="120" w:after="120"/>
        <w:ind w:left="851" w:hanging="284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predávajúci</w:t>
      </w:r>
      <w:r w:rsidRPr="007E5974">
        <w:rPr>
          <w:rFonts w:ascii="Arial Narrow" w:hAnsi="Arial Narrow"/>
          <w:sz w:val="22"/>
          <w:szCs w:val="22"/>
        </w:rPr>
        <w:t xml:space="preserve"> vstúpil do likvidácie,</w:t>
      </w:r>
    </w:p>
    <w:p w14:paraId="5D27930F" w14:textId="77777777" w:rsidR="00C07A26" w:rsidRPr="00C07A26" w:rsidRDefault="00393167" w:rsidP="00F6108F">
      <w:pPr>
        <w:pStyle w:val="Odsekzoznamu"/>
        <w:numPr>
          <w:ilvl w:val="0"/>
          <w:numId w:val="15"/>
        </w:numPr>
        <w:tabs>
          <w:tab w:val="clear" w:pos="2160"/>
          <w:tab w:val="clear" w:pos="2880"/>
          <w:tab w:val="clear" w:pos="4500"/>
        </w:tabs>
        <w:spacing w:before="120" w:after="120"/>
        <w:ind w:left="851" w:hanging="284"/>
        <w:jc w:val="both"/>
        <w:rPr>
          <w:rFonts w:ascii="Arial Narrow" w:hAnsi="Arial Narrow"/>
          <w:bCs/>
          <w:iCs/>
          <w:sz w:val="22"/>
          <w:szCs w:val="22"/>
        </w:rPr>
      </w:pPr>
      <w:r w:rsidRPr="00393167">
        <w:rPr>
          <w:rFonts w:ascii="Arial Narrow" w:hAnsi="Arial Narrow"/>
          <w:sz w:val="22"/>
          <w:szCs w:val="22"/>
          <w:lang w:val="sk-SK"/>
        </w:rPr>
        <w:t xml:space="preserve">predávajúci </w:t>
      </w:r>
      <w:r w:rsidRPr="00393167">
        <w:rPr>
          <w:rFonts w:ascii="Arial Narrow" w:hAnsi="Arial Narrow"/>
          <w:sz w:val="22"/>
          <w:szCs w:val="22"/>
        </w:rPr>
        <w:t xml:space="preserve">koná v rozpore s touto </w:t>
      </w:r>
      <w:r w:rsidRPr="00393167">
        <w:rPr>
          <w:rFonts w:ascii="Arial Narrow" w:hAnsi="Arial Narrow"/>
          <w:sz w:val="22"/>
          <w:szCs w:val="22"/>
          <w:lang w:val="sk-SK"/>
        </w:rPr>
        <w:t>zmluvou</w:t>
      </w:r>
      <w:r w:rsidRPr="00393167">
        <w:rPr>
          <w:rFonts w:ascii="Arial Narrow" w:hAnsi="Arial Narrow"/>
          <w:sz w:val="22"/>
          <w:szCs w:val="22"/>
        </w:rPr>
        <w:t xml:space="preserve"> a/alebo všeobecne záväznými právnymi predpismi platnými na území SR a na písomnú výzvu </w:t>
      </w:r>
      <w:r w:rsidRPr="00393167">
        <w:rPr>
          <w:rFonts w:ascii="Arial Narrow" w:hAnsi="Arial Narrow"/>
          <w:sz w:val="22"/>
          <w:szCs w:val="22"/>
          <w:lang w:val="sk-SK"/>
        </w:rPr>
        <w:t xml:space="preserve">kupujúceho </w:t>
      </w:r>
      <w:r w:rsidRPr="00393167">
        <w:rPr>
          <w:rFonts w:ascii="Arial Narrow" w:hAnsi="Arial Narrow"/>
          <w:sz w:val="22"/>
          <w:szCs w:val="22"/>
        </w:rPr>
        <w:t>toto konanie a jeho následky v určenej primeranej lehote</w:t>
      </w:r>
      <w:r>
        <w:rPr>
          <w:rFonts w:ascii="Arial Narrow" w:hAnsi="Arial Narrow"/>
          <w:sz w:val="22"/>
          <w:szCs w:val="22"/>
          <w:lang w:val="sk-SK"/>
        </w:rPr>
        <w:t xml:space="preserve"> neodstráni</w:t>
      </w:r>
    </w:p>
    <w:p w14:paraId="5F6C824B" w14:textId="06F1B1B5" w:rsidR="00C07A26" w:rsidRPr="002B4BDB" w:rsidRDefault="002B4BDB" w:rsidP="002B4BDB">
      <w:pPr>
        <w:tabs>
          <w:tab w:val="clear" w:pos="2160"/>
          <w:tab w:val="clear" w:pos="2880"/>
          <w:tab w:val="clear" w:pos="4500"/>
        </w:tabs>
        <w:spacing w:before="120"/>
        <w:ind w:left="360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d) </w:t>
      </w:r>
      <w:r w:rsidR="00C07A26" w:rsidRPr="002B4BDB">
        <w:rPr>
          <w:rFonts w:ascii="Arial Narrow" w:hAnsi="Arial Narrow"/>
          <w:sz w:val="22"/>
          <w:szCs w:val="22"/>
        </w:rPr>
        <w:t xml:space="preserve">predávajúci nebol v čase uzatvorenia tejto zmluvy alebo počas doby trvania jej platnosti a účinnosti zapísaný v registri partnerov verejného sektora. </w:t>
      </w:r>
    </w:p>
    <w:p w14:paraId="24AC6733" w14:textId="1C483860" w:rsidR="00393167" w:rsidRPr="00393167" w:rsidRDefault="00393167" w:rsidP="002B4BDB">
      <w:pPr>
        <w:pStyle w:val="Odsekzoznamu"/>
        <w:tabs>
          <w:tab w:val="clear" w:pos="2160"/>
          <w:tab w:val="clear" w:pos="2880"/>
          <w:tab w:val="clear" w:pos="4500"/>
        </w:tabs>
        <w:spacing w:before="120" w:after="120"/>
        <w:ind w:left="851"/>
        <w:jc w:val="both"/>
        <w:rPr>
          <w:rFonts w:ascii="Arial Narrow" w:hAnsi="Arial Narrow"/>
          <w:bCs/>
          <w:iCs/>
          <w:sz w:val="22"/>
          <w:szCs w:val="22"/>
        </w:rPr>
      </w:pPr>
    </w:p>
    <w:p w14:paraId="04FFCBD9" w14:textId="371870BF" w:rsidR="00FC2417" w:rsidRPr="002E5A6D" w:rsidRDefault="002E5A6D" w:rsidP="002E5A6D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contextualSpacing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10.5    </w:t>
      </w:r>
      <w:r w:rsidR="00FC2417" w:rsidRPr="002E5A6D">
        <w:rPr>
          <w:rFonts w:ascii="Arial Narrow" w:hAnsi="Arial Narrow" w:cs="Calibri"/>
          <w:sz w:val="22"/>
          <w:szCs w:val="22"/>
        </w:rPr>
        <w:t>Odstúpenie od zmluvy má následky stanovené príslušnými ustanoveniami Obchodného zákonníka, pokiaľ sa Zmluvné strany písomne nedohodnú inak.</w:t>
      </w:r>
      <w:r w:rsidR="007E5974" w:rsidRPr="002E5A6D">
        <w:rPr>
          <w:rFonts w:ascii="Arial Narrow" w:hAnsi="Arial Narrow" w:cs="Calibri"/>
          <w:sz w:val="22"/>
          <w:szCs w:val="22"/>
        </w:rPr>
        <w:t xml:space="preserve"> </w:t>
      </w:r>
    </w:p>
    <w:p w14:paraId="38097EBD" w14:textId="77777777" w:rsidR="004A4C74" w:rsidRPr="009C4031" w:rsidRDefault="004A4C74" w:rsidP="00692314">
      <w:pPr>
        <w:pStyle w:val="Odsekzoznamu"/>
        <w:spacing w:after="120"/>
        <w:ind w:left="1080"/>
        <w:contextualSpacing/>
        <w:jc w:val="both"/>
        <w:rPr>
          <w:rFonts w:ascii="Arial Narrow" w:hAnsi="Arial Narrow" w:cs="Calibri"/>
          <w:sz w:val="22"/>
          <w:szCs w:val="22"/>
          <w:lang w:val="sk-SK"/>
        </w:rPr>
      </w:pPr>
    </w:p>
    <w:p w14:paraId="6CD034C1" w14:textId="31EAF30A" w:rsidR="00FC2417" w:rsidRPr="00930F80" w:rsidRDefault="00FC2417" w:rsidP="00692314">
      <w:pPr>
        <w:pStyle w:val="CTLhead"/>
        <w:contextualSpacing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X</w:t>
      </w:r>
      <w:r w:rsidR="002E5A6D">
        <w:rPr>
          <w:rFonts w:ascii="Arial Narrow" w:hAnsi="Arial Narrow" w:cs="Calibri"/>
          <w:sz w:val="22"/>
          <w:szCs w:val="22"/>
        </w:rPr>
        <w:t>I</w:t>
      </w:r>
      <w:r w:rsidRPr="00930F80">
        <w:rPr>
          <w:rFonts w:ascii="Arial Narrow" w:hAnsi="Arial Narrow" w:cs="Calibri"/>
          <w:sz w:val="22"/>
          <w:szCs w:val="22"/>
        </w:rPr>
        <w:t>.</w:t>
      </w:r>
    </w:p>
    <w:p w14:paraId="0A84CA8D" w14:textId="77777777" w:rsidR="00964994" w:rsidRPr="00CE6A92" w:rsidRDefault="00FC2417" w:rsidP="00CE6A92">
      <w:pPr>
        <w:tabs>
          <w:tab w:val="clear" w:pos="2160"/>
          <w:tab w:val="clear" w:pos="2880"/>
          <w:tab w:val="clear" w:pos="4500"/>
        </w:tabs>
        <w:spacing w:after="120"/>
        <w:ind w:left="357"/>
        <w:jc w:val="center"/>
        <w:rPr>
          <w:rFonts w:ascii="Arial Narrow" w:hAnsi="Arial Narrow"/>
          <w:b/>
          <w:sz w:val="22"/>
          <w:szCs w:val="22"/>
        </w:rPr>
      </w:pPr>
      <w:r w:rsidRPr="00930F80">
        <w:rPr>
          <w:rFonts w:ascii="Arial Narrow" w:hAnsi="Arial Narrow"/>
          <w:b/>
          <w:sz w:val="22"/>
          <w:szCs w:val="22"/>
        </w:rPr>
        <w:t xml:space="preserve">Spoločné a záverečné ustanovenia </w:t>
      </w:r>
    </w:p>
    <w:p w14:paraId="235B2F35" w14:textId="6566E210" w:rsidR="00D84E00" w:rsidRPr="002E5A6D" w:rsidRDefault="002E5A6D" w:rsidP="002E5A6D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11.1    </w:t>
      </w:r>
      <w:r w:rsidR="00D84E00" w:rsidRPr="002E5A6D">
        <w:rPr>
          <w:rFonts w:ascii="Arial Narrow" w:hAnsi="Arial Narrow"/>
          <w:sz w:val="22"/>
          <w:szCs w:val="22"/>
        </w:rPr>
        <w:t xml:space="preserve">Akákoľvek písomnosť alebo iné správy, ktoré sa doručujú v súvislosti </w:t>
      </w:r>
      <w:r w:rsidR="00FF6247" w:rsidRPr="002E5A6D">
        <w:rPr>
          <w:rFonts w:ascii="Arial Narrow" w:hAnsi="Arial Narrow"/>
          <w:sz w:val="22"/>
          <w:szCs w:val="22"/>
        </w:rPr>
        <w:t xml:space="preserve">so </w:t>
      </w:r>
      <w:r w:rsidR="00D84E00" w:rsidRPr="002E5A6D">
        <w:rPr>
          <w:rFonts w:ascii="Arial Narrow" w:hAnsi="Arial Narrow"/>
          <w:sz w:val="22"/>
          <w:szCs w:val="22"/>
        </w:rPr>
        <w:t>zmluvou druhej Zmluvnej strane (každá z nich ďalej ako „</w:t>
      </w:r>
      <w:r w:rsidR="00D84E00" w:rsidRPr="002E5A6D">
        <w:rPr>
          <w:rFonts w:ascii="Arial Narrow" w:hAnsi="Arial Narrow"/>
          <w:b/>
          <w:sz w:val="22"/>
          <w:szCs w:val="22"/>
        </w:rPr>
        <w:t>Oznámenie</w:t>
      </w:r>
      <w:r w:rsidR="00D84E00" w:rsidRPr="002E5A6D">
        <w:rPr>
          <w:rFonts w:ascii="Arial Narrow" w:hAnsi="Arial Narrow"/>
          <w:sz w:val="22"/>
          <w:szCs w:val="22"/>
        </w:rPr>
        <w:t>“) musia byť:</w:t>
      </w:r>
    </w:p>
    <w:p w14:paraId="7C2ECFA1" w14:textId="46BCA5D4" w:rsidR="00FC2417" w:rsidRDefault="002E5A6D" w:rsidP="002E5A6D">
      <w:pPr>
        <w:tabs>
          <w:tab w:val="clear" w:pos="2160"/>
          <w:tab w:val="clear" w:pos="2880"/>
          <w:tab w:val="clear" w:pos="4500"/>
        </w:tabs>
        <w:spacing w:after="120"/>
        <w:ind w:left="709" w:firstLine="709"/>
        <w:contextualSpacing/>
        <w:jc w:val="both"/>
        <w:rPr>
          <w:rFonts w:ascii="Arial Narrow" w:hAnsi="Arial Narrow"/>
          <w:sz w:val="22"/>
          <w:szCs w:val="22"/>
        </w:rPr>
      </w:pPr>
      <w:r w:rsidRPr="002E5A6D">
        <w:rPr>
          <w:rFonts w:ascii="Arial Narrow" w:hAnsi="Arial Narrow"/>
          <w:sz w:val="22"/>
          <w:szCs w:val="22"/>
        </w:rPr>
        <w:t xml:space="preserve">a) </w:t>
      </w:r>
      <w:r w:rsidR="00FC2417" w:rsidRPr="002E5A6D">
        <w:rPr>
          <w:rFonts w:ascii="Arial Narrow" w:hAnsi="Arial Narrow"/>
          <w:sz w:val="22"/>
          <w:szCs w:val="22"/>
        </w:rPr>
        <w:t>v písomnej podobe,</w:t>
      </w:r>
    </w:p>
    <w:p w14:paraId="4E3295B3" w14:textId="7C09394A" w:rsidR="002E5A6D" w:rsidRPr="002E5A6D" w:rsidRDefault="002E5A6D" w:rsidP="002E5A6D">
      <w:pPr>
        <w:tabs>
          <w:tab w:val="clear" w:pos="2160"/>
          <w:tab w:val="clear" w:pos="2880"/>
          <w:tab w:val="clear" w:pos="4500"/>
        </w:tabs>
        <w:spacing w:after="120"/>
        <w:ind w:left="1701" w:hanging="283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b)</w:t>
      </w:r>
      <w:r w:rsidRPr="002E5A6D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doručené (i) osobne, (ii) poštou prvou triedou s uhradeným poštovným, (iii) kuriérom prostredníctvom kuriérskej spoločnosti alebo (iv) elektronickou poštou na adresy, ktoré budú oznámené v súlade s týmto článkom zmluvy</w:t>
      </w:r>
    </w:p>
    <w:p w14:paraId="1F4E3227" w14:textId="6A42855C" w:rsidR="00FC2417" w:rsidRPr="002E5A6D" w:rsidRDefault="002E5A6D" w:rsidP="002E5A6D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11.2    </w:t>
      </w:r>
      <w:r w:rsidR="00FC2417" w:rsidRPr="002E5A6D">
        <w:rPr>
          <w:rFonts w:ascii="Arial Narrow" w:hAnsi="Arial Narrow"/>
          <w:sz w:val="22"/>
          <w:szCs w:val="22"/>
        </w:rPr>
        <w:t xml:space="preserve">Oznámenie poskytované </w:t>
      </w:r>
      <w:r w:rsidR="006618E4" w:rsidRPr="002E5A6D">
        <w:rPr>
          <w:rFonts w:ascii="Arial Narrow" w:hAnsi="Arial Narrow"/>
          <w:sz w:val="22"/>
          <w:szCs w:val="22"/>
        </w:rPr>
        <w:t>kupujúcemu</w:t>
      </w:r>
      <w:r w:rsidR="00837178" w:rsidRPr="002E5A6D">
        <w:rPr>
          <w:rFonts w:ascii="Arial Narrow" w:hAnsi="Arial Narrow"/>
          <w:sz w:val="22"/>
          <w:szCs w:val="22"/>
        </w:rPr>
        <w:t xml:space="preserve"> </w:t>
      </w:r>
      <w:r w:rsidR="00FC2417" w:rsidRPr="002E5A6D">
        <w:rPr>
          <w:rFonts w:ascii="Arial Narrow" w:hAnsi="Arial Narrow"/>
          <w:sz w:val="22"/>
          <w:szCs w:val="22"/>
        </w:rPr>
        <w:t xml:space="preserve">bude zaslané na adresu uvedenú nižšie alebo inej osobe alebo na inú adresu, ktorú </w:t>
      </w:r>
      <w:r w:rsidR="006618E4" w:rsidRPr="002E5A6D">
        <w:rPr>
          <w:rFonts w:ascii="Arial Narrow" w:hAnsi="Arial Narrow"/>
          <w:sz w:val="22"/>
          <w:szCs w:val="22"/>
        </w:rPr>
        <w:t>kupujúci</w:t>
      </w:r>
      <w:r w:rsidR="00837178" w:rsidRPr="002E5A6D">
        <w:rPr>
          <w:rFonts w:ascii="Arial Narrow" w:hAnsi="Arial Narrow"/>
          <w:sz w:val="22"/>
          <w:szCs w:val="22"/>
        </w:rPr>
        <w:t xml:space="preserve"> </w:t>
      </w:r>
      <w:r w:rsidR="00FC2417" w:rsidRPr="002E5A6D">
        <w:rPr>
          <w:rFonts w:ascii="Arial Narrow" w:hAnsi="Arial Narrow"/>
          <w:sz w:val="22"/>
          <w:szCs w:val="22"/>
        </w:rPr>
        <w:t xml:space="preserve">priebežne písomne oznámi </w:t>
      </w:r>
      <w:r w:rsidR="006618E4" w:rsidRPr="002E5A6D">
        <w:rPr>
          <w:rFonts w:ascii="Arial Narrow" w:hAnsi="Arial Narrow"/>
          <w:sz w:val="22"/>
          <w:szCs w:val="22"/>
        </w:rPr>
        <w:t>predávajúcemu</w:t>
      </w:r>
      <w:r w:rsidR="00837178" w:rsidRPr="002E5A6D">
        <w:rPr>
          <w:rFonts w:ascii="Arial Narrow" w:hAnsi="Arial Narrow"/>
          <w:sz w:val="22"/>
          <w:szCs w:val="22"/>
        </w:rPr>
        <w:t xml:space="preserve"> </w:t>
      </w:r>
      <w:r w:rsidR="00FC2417" w:rsidRPr="002E5A6D">
        <w:rPr>
          <w:rFonts w:ascii="Arial Narrow" w:hAnsi="Arial Narrow"/>
          <w:sz w:val="22"/>
          <w:szCs w:val="22"/>
        </w:rPr>
        <w:t xml:space="preserve">v súlade s týmto </w:t>
      </w:r>
      <w:r w:rsidR="006618E4" w:rsidRPr="002E5A6D">
        <w:rPr>
          <w:rFonts w:ascii="Arial Narrow" w:hAnsi="Arial Narrow"/>
          <w:sz w:val="22"/>
          <w:szCs w:val="22"/>
        </w:rPr>
        <w:t>Článkom</w:t>
      </w:r>
      <w:r w:rsidR="00837178" w:rsidRPr="002E5A6D">
        <w:rPr>
          <w:rFonts w:ascii="Arial Narrow" w:hAnsi="Arial Narrow"/>
          <w:sz w:val="22"/>
          <w:szCs w:val="22"/>
        </w:rPr>
        <w:t xml:space="preserve"> </w:t>
      </w:r>
      <w:r w:rsidR="00FC2417" w:rsidRPr="002E5A6D">
        <w:rPr>
          <w:rFonts w:ascii="Arial Narrow" w:hAnsi="Arial Narrow"/>
          <w:sz w:val="22"/>
          <w:szCs w:val="22"/>
        </w:rPr>
        <w:t>zmluvy:</w:t>
      </w:r>
    </w:p>
    <w:p w14:paraId="15E6B220" w14:textId="2F081352" w:rsidR="00FC2417" w:rsidRDefault="002E5A6D" w:rsidP="00CE6A92">
      <w:pPr>
        <w:pStyle w:val="Bezriadkovania1"/>
        <w:tabs>
          <w:tab w:val="left" w:pos="567"/>
        </w:tabs>
        <w:ind w:left="567"/>
        <w:contextualSpacing/>
        <w:rPr>
          <w:rFonts w:ascii="Arial Narrow" w:hAnsi="Arial Narrow" w:cs="Times New Roman"/>
          <w:lang w:val="x-none" w:eastAsia="cs-CZ"/>
        </w:rPr>
      </w:pPr>
      <w:r>
        <w:rPr>
          <w:rFonts w:ascii="Arial Narrow" w:hAnsi="Arial Narrow" w:cs="Times New Roman"/>
          <w:lang w:eastAsia="cs-CZ"/>
        </w:rPr>
        <w:lastRenderedPageBreak/>
        <w:t>K</w:t>
      </w:r>
      <w:proofErr w:type="spellStart"/>
      <w:r w:rsidRPr="00A07392">
        <w:rPr>
          <w:rFonts w:ascii="Arial Narrow" w:hAnsi="Arial Narrow" w:cs="Times New Roman"/>
          <w:lang w:val="x-none" w:eastAsia="cs-CZ"/>
        </w:rPr>
        <w:t>upujúci</w:t>
      </w:r>
      <w:proofErr w:type="spellEnd"/>
      <w:r w:rsidR="00AD6A04" w:rsidRPr="00A07392">
        <w:rPr>
          <w:rFonts w:ascii="Arial Narrow" w:hAnsi="Arial Narrow" w:cs="Times New Roman"/>
          <w:lang w:val="x-none" w:eastAsia="cs-CZ"/>
        </w:rPr>
        <w:t>:</w:t>
      </w:r>
    </w:p>
    <w:p w14:paraId="75BE5641" w14:textId="77777777" w:rsidR="002E5A6D" w:rsidRPr="00A07392" w:rsidRDefault="002E5A6D" w:rsidP="00CE6A92">
      <w:pPr>
        <w:pStyle w:val="Bezriadkovania1"/>
        <w:tabs>
          <w:tab w:val="left" w:pos="567"/>
        </w:tabs>
        <w:ind w:left="567"/>
        <w:contextualSpacing/>
        <w:rPr>
          <w:rFonts w:ascii="Arial Narrow" w:hAnsi="Arial Narrow" w:cs="Times New Roman"/>
          <w:lang w:val="x-none" w:eastAsia="cs-CZ"/>
        </w:rPr>
      </w:pPr>
    </w:p>
    <w:p w14:paraId="4E4C32B1" w14:textId="77777777" w:rsidR="00485F33" w:rsidRPr="00A07392" w:rsidRDefault="001D0C05" w:rsidP="00CE6A92">
      <w:pPr>
        <w:pStyle w:val="Odsekzoznamu"/>
        <w:tabs>
          <w:tab w:val="left" w:pos="567"/>
        </w:tabs>
        <w:ind w:left="567"/>
        <w:contextualSpacing/>
        <w:jc w:val="both"/>
        <w:rPr>
          <w:rFonts w:ascii="Arial Narrow" w:hAnsi="Arial Narrow"/>
          <w:sz w:val="22"/>
          <w:szCs w:val="22"/>
        </w:rPr>
      </w:pPr>
      <w:r w:rsidRPr="00A07392">
        <w:rPr>
          <w:rFonts w:ascii="Arial Narrow" w:hAnsi="Arial Narrow"/>
          <w:sz w:val="22"/>
          <w:szCs w:val="22"/>
        </w:rPr>
        <w:t>Ministerstvo vnútra Slovenskej republiky</w:t>
      </w:r>
    </w:p>
    <w:p w14:paraId="5C418B90" w14:textId="77777777" w:rsidR="00CE6A92" w:rsidRPr="00A07392" w:rsidRDefault="00CE6A92" w:rsidP="00CE6A92">
      <w:pPr>
        <w:pStyle w:val="Bezriadkovania1"/>
        <w:tabs>
          <w:tab w:val="left" w:pos="567"/>
        </w:tabs>
        <w:ind w:left="567"/>
        <w:contextualSpacing/>
        <w:rPr>
          <w:rFonts w:ascii="Arial Narrow" w:hAnsi="Arial Narrow" w:cs="Times New Roman"/>
          <w:lang w:val="x-none" w:eastAsia="cs-CZ"/>
        </w:rPr>
      </w:pPr>
      <w:r w:rsidRPr="00A07392">
        <w:rPr>
          <w:rFonts w:ascii="Arial Narrow" w:hAnsi="Arial Narrow" w:cs="Times New Roman"/>
          <w:lang w:val="x-none" w:eastAsia="cs-CZ"/>
        </w:rPr>
        <w:t>Pribinova 2</w:t>
      </w:r>
    </w:p>
    <w:p w14:paraId="5993F64B" w14:textId="77777777" w:rsidR="00CE6A92" w:rsidRPr="00A07392" w:rsidRDefault="00CE6A92" w:rsidP="00CE6A92">
      <w:pPr>
        <w:pStyle w:val="Bezriadkovania1"/>
        <w:tabs>
          <w:tab w:val="left" w:pos="567"/>
        </w:tabs>
        <w:ind w:left="567"/>
        <w:contextualSpacing/>
        <w:rPr>
          <w:rFonts w:ascii="Arial Narrow" w:hAnsi="Arial Narrow" w:cs="Times New Roman"/>
          <w:lang w:val="x-none" w:eastAsia="cs-CZ"/>
        </w:rPr>
      </w:pPr>
      <w:r w:rsidRPr="00A07392">
        <w:rPr>
          <w:rFonts w:ascii="Arial Narrow" w:hAnsi="Arial Narrow" w:cs="Times New Roman"/>
          <w:lang w:val="x-none" w:eastAsia="cs-CZ"/>
        </w:rPr>
        <w:t xml:space="preserve">812 72 Bratislava </w:t>
      </w:r>
    </w:p>
    <w:p w14:paraId="1C5C7311" w14:textId="6BA6A548" w:rsidR="00CE6A92" w:rsidRPr="009545F8" w:rsidRDefault="00CE6A92" w:rsidP="00CE6A92">
      <w:pPr>
        <w:pStyle w:val="Bezriadkovania1"/>
        <w:tabs>
          <w:tab w:val="left" w:pos="567"/>
        </w:tabs>
        <w:ind w:left="567"/>
        <w:contextualSpacing/>
        <w:rPr>
          <w:rFonts w:ascii="Arial Narrow" w:hAnsi="Arial Narrow" w:cs="Times New Roman"/>
          <w:lang w:eastAsia="cs-CZ"/>
        </w:rPr>
      </w:pPr>
      <w:r w:rsidRPr="00A07392">
        <w:rPr>
          <w:rFonts w:ascii="Arial Narrow" w:hAnsi="Arial Narrow" w:cs="Times New Roman"/>
          <w:lang w:val="x-none" w:eastAsia="cs-CZ"/>
        </w:rPr>
        <w:t>k rukám:</w:t>
      </w:r>
      <w:r w:rsidRPr="00A07392">
        <w:rPr>
          <w:rFonts w:ascii="Arial Narrow" w:hAnsi="Arial Narrow" w:cs="Times New Roman"/>
          <w:lang w:val="x-none" w:eastAsia="cs-CZ"/>
        </w:rPr>
        <w:tab/>
      </w:r>
      <w:r w:rsidR="009545F8">
        <w:rPr>
          <w:rFonts w:ascii="Arial Narrow" w:hAnsi="Arial Narrow" w:cs="Times New Roman"/>
          <w:lang w:eastAsia="cs-CZ"/>
        </w:rPr>
        <w:t xml:space="preserve"> </w:t>
      </w:r>
    </w:p>
    <w:p w14:paraId="21B70228" w14:textId="435FFF8C" w:rsidR="00CE6A92" w:rsidRPr="009545F8" w:rsidRDefault="00A07392" w:rsidP="00CE6A92">
      <w:pPr>
        <w:pStyle w:val="Bezriadkovania1"/>
        <w:tabs>
          <w:tab w:val="left" w:pos="567"/>
        </w:tabs>
        <w:ind w:left="567"/>
        <w:contextualSpacing/>
        <w:rPr>
          <w:rFonts w:ascii="Arial Narrow" w:hAnsi="Arial Narrow" w:cs="Times New Roman"/>
          <w:lang w:eastAsia="cs-CZ"/>
        </w:rPr>
      </w:pPr>
      <w:r w:rsidRPr="00A07392">
        <w:rPr>
          <w:rFonts w:ascii="Arial Narrow" w:hAnsi="Arial Narrow" w:cs="Times New Roman"/>
          <w:lang w:val="x-none" w:eastAsia="cs-CZ"/>
        </w:rPr>
        <w:t xml:space="preserve">tel.: </w:t>
      </w:r>
    </w:p>
    <w:p w14:paraId="04DA8E1A" w14:textId="5047F43F" w:rsidR="00CE6A92" w:rsidRPr="00A07392" w:rsidRDefault="00CE6A92" w:rsidP="00CE6A92">
      <w:pPr>
        <w:tabs>
          <w:tab w:val="clear" w:pos="2160"/>
          <w:tab w:val="clear" w:pos="2880"/>
          <w:tab w:val="clear" w:pos="4500"/>
        </w:tabs>
        <w:ind w:firstLine="567"/>
        <w:contextualSpacing/>
        <w:jc w:val="both"/>
        <w:rPr>
          <w:rFonts w:ascii="Arial Narrow" w:hAnsi="Arial Narrow"/>
          <w:sz w:val="22"/>
          <w:szCs w:val="22"/>
          <w:lang w:val="x-none"/>
        </w:rPr>
      </w:pPr>
      <w:r w:rsidRPr="00A07392">
        <w:rPr>
          <w:rFonts w:ascii="Arial Narrow" w:hAnsi="Arial Narrow"/>
          <w:sz w:val="22"/>
          <w:szCs w:val="22"/>
          <w:lang w:val="x-none"/>
        </w:rPr>
        <w:t xml:space="preserve">e-mail: </w:t>
      </w:r>
      <w:hyperlink r:id="rId9" w:history="1"/>
      <w:r w:rsidR="009545F8">
        <w:t xml:space="preserve"> </w:t>
      </w:r>
    </w:p>
    <w:p w14:paraId="4F8A3F8E" w14:textId="77777777" w:rsidR="00CE6A92" w:rsidRDefault="00CE6A92" w:rsidP="00CE6A92">
      <w:pPr>
        <w:tabs>
          <w:tab w:val="clear" w:pos="2160"/>
          <w:tab w:val="clear" w:pos="2880"/>
          <w:tab w:val="clear" w:pos="4500"/>
        </w:tabs>
        <w:spacing w:after="120"/>
        <w:contextualSpacing/>
        <w:jc w:val="both"/>
        <w:rPr>
          <w:rFonts w:ascii="Arial Narrow" w:hAnsi="Arial Narrow"/>
          <w:sz w:val="22"/>
          <w:szCs w:val="22"/>
        </w:rPr>
      </w:pPr>
    </w:p>
    <w:p w14:paraId="05B508B3" w14:textId="77777777" w:rsidR="00FC2417" w:rsidRPr="00930F80" w:rsidRDefault="00FC2417" w:rsidP="002E5A6D">
      <w:pPr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both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Oznámenie poskytované </w:t>
      </w:r>
      <w:r w:rsidR="00837178">
        <w:rPr>
          <w:rFonts w:ascii="Arial Narrow" w:hAnsi="Arial Narrow"/>
          <w:sz w:val="22"/>
          <w:szCs w:val="22"/>
        </w:rPr>
        <w:t>p</w:t>
      </w:r>
      <w:r w:rsidR="00837178" w:rsidRPr="00930F80">
        <w:rPr>
          <w:rFonts w:ascii="Arial Narrow" w:hAnsi="Arial Narrow"/>
          <w:sz w:val="22"/>
          <w:szCs w:val="22"/>
        </w:rPr>
        <w:t xml:space="preserve">redávajúcemu </w:t>
      </w:r>
      <w:r w:rsidRPr="00930F80">
        <w:rPr>
          <w:rFonts w:ascii="Arial Narrow" w:hAnsi="Arial Narrow"/>
          <w:sz w:val="22"/>
          <w:szCs w:val="22"/>
        </w:rPr>
        <w:t xml:space="preserve">bude zaslané na adresu uvedenú nižšie alebo inej osobe alebo na inú adresu, ktorú </w:t>
      </w:r>
      <w:r w:rsidR="00837178">
        <w:rPr>
          <w:rFonts w:ascii="Arial Narrow" w:hAnsi="Arial Narrow"/>
          <w:sz w:val="22"/>
          <w:szCs w:val="22"/>
        </w:rPr>
        <w:t>p</w:t>
      </w:r>
      <w:r w:rsidR="00837178" w:rsidRPr="00930F80">
        <w:rPr>
          <w:rFonts w:ascii="Arial Narrow" w:hAnsi="Arial Narrow"/>
          <w:sz w:val="22"/>
          <w:szCs w:val="22"/>
        </w:rPr>
        <w:t xml:space="preserve">redávajúci </w:t>
      </w:r>
      <w:r w:rsidRPr="00930F80">
        <w:rPr>
          <w:rFonts w:ascii="Arial Narrow" w:hAnsi="Arial Narrow"/>
          <w:sz w:val="22"/>
          <w:szCs w:val="22"/>
        </w:rPr>
        <w:t xml:space="preserve">priebežne písomne oznámi </w:t>
      </w:r>
      <w:r w:rsidR="00837178">
        <w:rPr>
          <w:rFonts w:ascii="Arial Narrow" w:hAnsi="Arial Narrow"/>
          <w:sz w:val="22"/>
          <w:szCs w:val="22"/>
        </w:rPr>
        <w:t>k</w:t>
      </w:r>
      <w:r w:rsidR="00837178" w:rsidRPr="00930F80">
        <w:rPr>
          <w:rFonts w:ascii="Arial Narrow" w:hAnsi="Arial Narrow"/>
          <w:sz w:val="22"/>
          <w:szCs w:val="22"/>
        </w:rPr>
        <w:t xml:space="preserve">upujúcemu </w:t>
      </w:r>
      <w:r w:rsidRPr="00930F80">
        <w:rPr>
          <w:rFonts w:ascii="Arial Narrow" w:hAnsi="Arial Narrow"/>
          <w:sz w:val="22"/>
          <w:szCs w:val="22"/>
        </w:rPr>
        <w:t xml:space="preserve">v súlade s týmto </w:t>
      </w:r>
      <w:r w:rsidR="00050114">
        <w:rPr>
          <w:rFonts w:ascii="Arial Narrow" w:hAnsi="Arial Narrow"/>
          <w:sz w:val="22"/>
          <w:szCs w:val="22"/>
        </w:rPr>
        <w:t>Č</w:t>
      </w:r>
      <w:r w:rsidR="00050114" w:rsidRPr="00930F80">
        <w:rPr>
          <w:rFonts w:ascii="Arial Narrow" w:hAnsi="Arial Narrow"/>
          <w:sz w:val="22"/>
          <w:szCs w:val="22"/>
        </w:rPr>
        <w:t xml:space="preserve">lánkom </w:t>
      </w:r>
      <w:r w:rsidRPr="00930F80">
        <w:rPr>
          <w:rFonts w:ascii="Arial Narrow" w:hAnsi="Arial Narrow"/>
          <w:sz w:val="22"/>
          <w:szCs w:val="22"/>
        </w:rPr>
        <w:t>zmluvy:</w:t>
      </w:r>
    </w:p>
    <w:p w14:paraId="0D1B73E7" w14:textId="13FF53B2" w:rsidR="00FC2417" w:rsidRDefault="00613A8C" w:rsidP="00CE6A92">
      <w:pPr>
        <w:pStyle w:val="Odsekzoznamu"/>
        <w:tabs>
          <w:tab w:val="left" w:pos="567"/>
        </w:tabs>
        <w:spacing w:after="120"/>
        <w:ind w:left="709" w:hanging="567"/>
        <w:contextualSpacing/>
        <w:jc w:val="both"/>
        <w:rPr>
          <w:rFonts w:ascii="Arial Narrow" w:hAnsi="Arial Narrow"/>
          <w:sz w:val="22"/>
          <w:szCs w:val="22"/>
          <w:lang w:val="sk-SK" w:eastAsia="en-GB"/>
        </w:rPr>
      </w:pPr>
      <w:r>
        <w:rPr>
          <w:rFonts w:ascii="Arial Narrow" w:hAnsi="Arial Narrow"/>
          <w:sz w:val="22"/>
          <w:szCs w:val="22"/>
          <w:lang w:val="sk-SK" w:eastAsia="en-GB"/>
        </w:rPr>
        <w:tab/>
      </w:r>
      <w:r w:rsidR="002E5A6D">
        <w:rPr>
          <w:rFonts w:ascii="Arial Narrow" w:hAnsi="Arial Narrow"/>
          <w:sz w:val="22"/>
          <w:szCs w:val="22"/>
          <w:lang w:val="sk-SK" w:eastAsia="en-GB"/>
        </w:rPr>
        <w:t>P</w:t>
      </w:r>
      <w:r w:rsidR="00FC2417" w:rsidRPr="00930F80">
        <w:rPr>
          <w:rFonts w:ascii="Arial Narrow" w:hAnsi="Arial Narrow"/>
          <w:sz w:val="22"/>
          <w:szCs w:val="22"/>
          <w:lang w:val="sk-SK" w:eastAsia="en-GB"/>
        </w:rPr>
        <w:t xml:space="preserve">redávajúci: </w:t>
      </w:r>
    </w:p>
    <w:p w14:paraId="453A29E3" w14:textId="45EA09EB" w:rsidR="000B1213" w:rsidRPr="006916C3" w:rsidRDefault="000B1213" w:rsidP="000B1213">
      <w:pPr>
        <w:pStyle w:val="Bezriadkovania1"/>
        <w:tabs>
          <w:tab w:val="left" w:pos="567"/>
        </w:tabs>
        <w:ind w:left="567"/>
        <w:contextualSpacing/>
        <w:rPr>
          <w:rFonts w:ascii="Arial Narrow" w:hAnsi="Arial Narrow" w:cs="Times New Roman"/>
          <w:lang w:eastAsia="cs-CZ"/>
        </w:rPr>
      </w:pPr>
      <w:r w:rsidRPr="006916C3">
        <w:rPr>
          <w:rFonts w:ascii="Arial Narrow" w:hAnsi="Arial Narrow" w:cs="Times New Roman"/>
          <w:lang w:eastAsia="cs-CZ"/>
        </w:rPr>
        <w:t xml:space="preserve">k rukám: </w:t>
      </w:r>
    </w:p>
    <w:p w14:paraId="6365B8D0" w14:textId="5C5B6303" w:rsidR="000B1213" w:rsidRDefault="000B1213" w:rsidP="000B1213">
      <w:pPr>
        <w:tabs>
          <w:tab w:val="left" w:pos="708"/>
        </w:tabs>
        <w:ind w:left="567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e-mail: </w:t>
      </w:r>
    </w:p>
    <w:p w14:paraId="1370FE2C" w14:textId="77777777" w:rsidR="00CE6A92" w:rsidRDefault="00CE6A92" w:rsidP="00CE6A92">
      <w:pPr>
        <w:tabs>
          <w:tab w:val="clear" w:pos="2160"/>
          <w:tab w:val="clear" w:pos="2880"/>
          <w:tab w:val="clear" w:pos="4500"/>
        </w:tabs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14:paraId="478D52F3" w14:textId="77777777" w:rsidR="002E5A6D" w:rsidRPr="002E5A6D" w:rsidRDefault="002E5A6D" w:rsidP="002E5A6D">
      <w:pPr>
        <w:pStyle w:val="Odsekzoznamu"/>
        <w:numPr>
          <w:ilvl w:val="0"/>
          <w:numId w:val="20"/>
        </w:num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vanish/>
          <w:sz w:val="22"/>
          <w:szCs w:val="22"/>
        </w:rPr>
      </w:pPr>
    </w:p>
    <w:p w14:paraId="005D063E" w14:textId="77777777" w:rsidR="002E5A6D" w:rsidRPr="002E5A6D" w:rsidRDefault="002E5A6D" w:rsidP="002E5A6D">
      <w:pPr>
        <w:pStyle w:val="Odsekzoznamu"/>
        <w:numPr>
          <w:ilvl w:val="0"/>
          <w:numId w:val="20"/>
        </w:num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vanish/>
          <w:sz w:val="22"/>
          <w:szCs w:val="22"/>
        </w:rPr>
      </w:pPr>
    </w:p>
    <w:p w14:paraId="26F944E2" w14:textId="77777777" w:rsidR="002E5A6D" w:rsidRPr="002E5A6D" w:rsidRDefault="002E5A6D" w:rsidP="002E5A6D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vanish/>
          <w:sz w:val="22"/>
          <w:szCs w:val="22"/>
        </w:rPr>
      </w:pPr>
    </w:p>
    <w:p w14:paraId="41D3F095" w14:textId="77777777" w:rsidR="002E5A6D" w:rsidRPr="002E5A6D" w:rsidRDefault="002E5A6D" w:rsidP="002E5A6D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vanish/>
          <w:sz w:val="22"/>
          <w:szCs w:val="22"/>
        </w:rPr>
      </w:pPr>
    </w:p>
    <w:p w14:paraId="70D386D1" w14:textId="6E5FE436" w:rsidR="00FC2417" w:rsidRDefault="002E5A6D" w:rsidP="002E5A6D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/>
        </w:rPr>
        <w:t xml:space="preserve">           </w:t>
      </w:r>
      <w:r w:rsidR="00FC2417" w:rsidRPr="00110388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14:paraId="7DE7FFE6" w14:textId="7E693FC5" w:rsidR="00FC2417" w:rsidRPr="002E5A6D" w:rsidRDefault="00FC2417" w:rsidP="002E5A6D">
      <w:pPr>
        <w:pStyle w:val="Odsekzoznamu"/>
        <w:numPr>
          <w:ilvl w:val="0"/>
          <w:numId w:val="36"/>
        </w:numPr>
        <w:tabs>
          <w:tab w:val="clear" w:pos="2160"/>
          <w:tab w:val="clear" w:pos="2880"/>
          <w:tab w:val="clear" w:pos="4500"/>
        </w:tabs>
        <w:spacing w:after="120"/>
        <w:contextualSpacing/>
        <w:jc w:val="both"/>
        <w:rPr>
          <w:rFonts w:ascii="Arial Narrow" w:hAnsi="Arial Narrow"/>
          <w:sz w:val="22"/>
          <w:szCs w:val="22"/>
        </w:rPr>
      </w:pPr>
      <w:r w:rsidRPr="002E5A6D">
        <w:rPr>
          <w:rFonts w:ascii="Arial Narrow" w:hAnsi="Arial Narrow"/>
          <w:sz w:val="22"/>
          <w:szCs w:val="22"/>
        </w:rPr>
        <w:t>v čase jeho doručenia (alebo odmietnutia jeho prevzatia), pokiaľ sa doručuje osobne alebo kuriérom; alebo</w:t>
      </w:r>
    </w:p>
    <w:p w14:paraId="4851240C" w14:textId="7D95CF35" w:rsidR="00FC2417" w:rsidRPr="002E5A6D" w:rsidRDefault="00FC2417" w:rsidP="002E5A6D">
      <w:pPr>
        <w:pStyle w:val="Odsekzoznamu"/>
        <w:numPr>
          <w:ilvl w:val="0"/>
          <w:numId w:val="36"/>
        </w:numPr>
        <w:tabs>
          <w:tab w:val="clear" w:pos="2160"/>
          <w:tab w:val="clear" w:pos="2880"/>
          <w:tab w:val="clear" w:pos="4500"/>
        </w:tabs>
        <w:spacing w:after="120"/>
        <w:contextualSpacing/>
        <w:jc w:val="both"/>
        <w:rPr>
          <w:rFonts w:ascii="Arial Narrow" w:hAnsi="Arial Narrow"/>
          <w:sz w:val="22"/>
          <w:szCs w:val="22"/>
        </w:rPr>
      </w:pPr>
      <w:r w:rsidRPr="002E5A6D">
        <w:rPr>
          <w:rFonts w:ascii="Arial Narrow" w:hAnsi="Arial Narrow"/>
          <w:sz w:val="22"/>
          <w:szCs w:val="22"/>
        </w:rPr>
        <w:t>v čase jeho doručenia, ale najneskôr v piaty (5) deň po jeho odoslaní, pokiaľ sa doručuje ako poštová zásielka prvej triedy s uhradeným poštovným; alebo</w:t>
      </w:r>
    </w:p>
    <w:p w14:paraId="6BE0C62F" w14:textId="77777777" w:rsidR="0055425D" w:rsidRPr="002E5A6D" w:rsidRDefault="0055425D" w:rsidP="002E5A6D">
      <w:pPr>
        <w:pStyle w:val="Odsekzoznamu"/>
        <w:numPr>
          <w:ilvl w:val="0"/>
          <w:numId w:val="36"/>
        </w:num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sz w:val="22"/>
          <w:szCs w:val="22"/>
        </w:rPr>
      </w:pPr>
      <w:r w:rsidRPr="002E5A6D">
        <w:rPr>
          <w:rFonts w:ascii="Arial Narrow" w:hAnsi="Arial Narrow"/>
          <w:sz w:val="22"/>
          <w:szCs w:val="22"/>
        </w:rPr>
        <w:t>v čase jeho doručenia, ale najneskôr nasledujúci deň po jeho odoslaní, pokiaľ sa doručuje prostredníctvom elektronickej pošty.</w:t>
      </w:r>
    </w:p>
    <w:p w14:paraId="291FF382" w14:textId="320EF902" w:rsidR="00FC2417" w:rsidRPr="002E5A6D" w:rsidRDefault="002E5A6D" w:rsidP="002E5A6D">
      <w:pPr>
        <w:tabs>
          <w:tab w:val="clear" w:pos="2160"/>
          <w:tab w:val="clear" w:pos="2880"/>
          <w:tab w:val="clear" w:pos="4500"/>
        </w:tabs>
        <w:spacing w:after="120"/>
        <w:ind w:left="709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11.3       </w:t>
      </w:r>
      <w:r w:rsidR="00FC2417" w:rsidRPr="002E5A6D">
        <w:rPr>
          <w:rFonts w:ascii="Arial Narrow" w:hAnsi="Arial Narrow"/>
          <w:sz w:val="22"/>
          <w:szCs w:val="22"/>
        </w:rPr>
        <w:t>V prípade</w:t>
      </w:r>
      <w:r w:rsidR="00FC2417" w:rsidRPr="002E5A6D">
        <w:rPr>
          <w:rFonts w:ascii="Arial Narrow" w:hAnsi="Arial Narrow"/>
          <w:b/>
          <w:sz w:val="22"/>
          <w:szCs w:val="22"/>
        </w:rPr>
        <w:t xml:space="preserve"> </w:t>
      </w:r>
      <w:r w:rsidR="00FC2417" w:rsidRPr="002E5A6D">
        <w:rPr>
          <w:rFonts w:ascii="Arial Narrow" w:hAnsi="Arial Narrow"/>
          <w:sz w:val="22"/>
          <w:szCs w:val="22"/>
        </w:rPr>
        <w:t xml:space="preserve">zmeny obchodného mena, názvu, sídla, právnej formy, štatutárnych orgánov alebo i spôsobu ich konania za Zmluvnú stranu, oznámi strana, ktorej sa niektorá z uvedených zmien týka, písomnou formou túto skutočnosť druhej Zmluvnej strane a to bez zbytočného odkladu, inak povinná </w:t>
      </w:r>
      <w:r w:rsidR="00F50D9F" w:rsidRPr="002E5A6D">
        <w:rPr>
          <w:rFonts w:ascii="Arial Narrow" w:hAnsi="Arial Narrow"/>
          <w:sz w:val="22"/>
          <w:szCs w:val="22"/>
        </w:rPr>
        <w:t xml:space="preserve">Zmluvná </w:t>
      </w:r>
      <w:r w:rsidR="00FC2417" w:rsidRPr="002E5A6D">
        <w:rPr>
          <w:rFonts w:ascii="Arial Narrow" w:hAnsi="Arial Narrow"/>
          <w:sz w:val="22"/>
          <w:szCs w:val="22"/>
        </w:rPr>
        <w:t>strana zodpovedá za všetky škody z toho vyplývajúce alebo náklady, ktoré v tejto súvislosti musela vynaložiť druhá Zmluvná strana.</w:t>
      </w:r>
      <w:r w:rsidR="002A05ED" w:rsidRPr="002E5A6D">
        <w:rPr>
          <w:rFonts w:ascii="Arial Narrow" w:hAnsi="Arial Narrow"/>
          <w:sz w:val="22"/>
          <w:szCs w:val="22"/>
        </w:rPr>
        <w:t xml:space="preserve"> V prípade zmeny bankového spojenia alebo čísla účtu </w:t>
      </w:r>
      <w:r w:rsidR="006618E4" w:rsidRPr="002E5A6D">
        <w:rPr>
          <w:rFonts w:ascii="Arial Narrow" w:hAnsi="Arial Narrow"/>
          <w:sz w:val="22"/>
          <w:szCs w:val="22"/>
        </w:rPr>
        <w:t>Zmluvné</w:t>
      </w:r>
      <w:r w:rsidR="00050114" w:rsidRPr="002E5A6D">
        <w:rPr>
          <w:rFonts w:ascii="Arial Narrow" w:hAnsi="Arial Narrow"/>
          <w:sz w:val="22"/>
          <w:szCs w:val="22"/>
        </w:rPr>
        <w:t xml:space="preserve"> </w:t>
      </w:r>
      <w:r w:rsidR="00A82F42" w:rsidRPr="002E5A6D">
        <w:rPr>
          <w:rFonts w:ascii="Arial Narrow" w:hAnsi="Arial Narrow"/>
          <w:sz w:val="22"/>
          <w:szCs w:val="22"/>
        </w:rPr>
        <w:t xml:space="preserve">strany </w:t>
      </w:r>
      <w:r w:rsidR="002A05ED" w:rsidRPr="002E5A6D">
        <w:rPr>
          <w:rFonts w:ascii="Arial Narrow" w:hAnsi="Arial Narrow"/>
          <w:sz w:val="22"/>
          <w:szCs w:val="22"/>
        </w:rPr>
        <w:t xml:space="preserve">o tejto skutočnosti </w:t>
      </w:r>
      <w:r w:rsidR="00A82F42" w:rsidRPr="002E5A6D">
        <w:rPr>
          <w:rFonts w:ascii="Arial Narrow" w:hAnsi="Arial Narrow"/>
          <w:sz w:val="22"/>
          <w:szCs w:val="22"/>
        </w:rPr>
        <w:t xml:space="preserve">vyhotovia </w:t>
      </w:r>
      <w:r w:rsidR="002A05ED" w:rsidRPr="002E5A6D">
        <w:rPr>
          <w:rFonts w:ascii="Arial Narrow" w:hAnsi="Arial Narrow"/>
          <w:sz w:val="22"/>
          <w:szCs w:val="22"/>
        </w:rPr>
        <w:t>písomný dodatok k tejto zmluve.</w:t>
      </w:r>
    </w:p>
    <w:p w14:paraId="02E706AD" w14:textId="77777777" w:rsidR="002E5A6D" w:rsidRPr="002E5A6D" w:rsidRDefault="002E5A6D" w:rsidP="002E5A6D">
      <w:pPr>
        <w:pStyle w:val="Odsekzoznamu"/>
        <w:numPr>
          <w:ilvl w:val="0"/>
          <w:numId w:val="26"/>
        </w:num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vanish/>
          <w:sz w:val="22"/>
          <w:szCs w:val="22"/>
        </w:rPr>
      </w:pPr>
    </w:p>
    <w:p w14:paraId="031AEA32" w14:textId="77777777" w:rsidR="002E5A6D" w:rsidRPr="002E5A6D" w:rsidRDefault="002E5A6D" w:rsidP="002E5A6D">
      <w:pPr>
        <w:pStyle w:val="Odsekzoznamu"/>
        <w:numPr>
          <w:ilvl w:val="0"/>
          <w:numId w:val="26"/>
        </w:num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vanish/>
          <w:sz w:val="22"/>
          <w:szCs w:val="22"/>
        </w:rPr>
      </w:pPr>
    </w:p>
    <w:p w14:paraId="54BEF699" w14:textId="77777777" w:rsidR="002E5A6D" w:rsidRPr="002E5A6D" w:rsidRDefault="002E5A6D" w:rsidP="002E5A6D">
      <w:pPr>
        <w:pStyle w:val="Odsekzoznamu"/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vanish/>
          <w:sz w:val="22"/>
          <w:szCs w:val="22"/>
        </w:rPr>
      </w:pPr>
    </w:p>
    <w:p w14:paraId="49CD9493" w14:textId="550BD530" w:rsidR="00FC2417" w:rsidRDefault="002E5A6D" w:rsidP="002E5A6D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709" w:hanging="709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/>
        </w:rPr>
        <w:t xml:space="preserve">11.4      </w:t>
      </w:r>
      <w:r w:rsidR="00FC2417" w:rsidRPr="00110388">
        <w:rPr>
          <w:rFonts w:ascii="Arial Narrow" w:hAnsi="Arial Narrow"/>
          <w:sz w:val="22"/>
          <w:szCs w:val="22"/>
        </w:rPr>
        <w:t>Táto zmluva môže byť doplnená alebo zmenená v súlade s</w:t>
      </w:r>
      <w:r w:rsidR="002A05ED" w:rsidRPr="00110388">
        <w:rPr>
          <w:rFonts w:ascii="Arial Narrow" w:hAnsi="Arial Narrow"/>
          <w:sz w:val="22"/>
          <w:szCs w:val="22"/>
        </w:rPr>
        <w:t>o všeobecne záväznými</w:t>
      </w:r>
      <w:r w:rsidR="00FC2417" w:rsidRPr="00110388">
        <w:rPr>
          <w:rFonts w:ascii="Arial Narrow" w:hAnsi="Arial Narrow"/>
          <w:sz w:val="22"/>
          <w:szCs w:val="22"/>
        </w:rPr>
        <w:t> právnymi predpismi</w:t>
      </w:r>
      <w:r w:rsidR="002A05ED" w:rsidRPr="00110388">
        <w:rPr>
          <w:rFonts w:ascii="Arial Narrow" w:hAnsi="Arial Narrow"/>
          <w:sz w:val="22"/>
          <w:szCs w:val="22"/>
        </w:rPr>
        <w:t xml:space="preserve"> platnými na území </w:t>
      </w:r>
      <w:r w:rsidR="00050114">
        <w:rPr>
          <w:rFonts w:ascii="Arial Narrow" w:hAnsi="Arial Narrow"/>
          <w:sz w:val="22"/>
          <w:szCs w:val="22"/>
          <w:lang w:val="sk-SK"/>
        </w:rPr>
        <w:t>SR</w:t>
      </w:r>
      <w:r w:rsidR="00FC2417" w:rsidRPr="00110388">
        <w:rPr>
          <w:rFonts w:ascii="Arial Narrow" w:hAnsi="Arial Narrow"/>
          <w:sz w:val="22"/>
          <w:szCs w:val="22"/>
        </w:rPr>
        <w:t xml:space="preserve"> len písomnými</w:t>
      </w:r>
      <w:r w:rsidR="002A05ED" w:rsidRPr="00110388">
        <w:rPr>
          <w:rFonts w:ascii="Arial Narrow" w:hAnsi="Arial Narrow"/>
          <w:sz w:val="22"/>
          <w:szCs w:val="22"/>
        </w:rPr>
        <w:t xml:space="preserve"> a</w:t>
      </w:r>
      <w:r w:rsidR="00FC2417" w:rsidRPr="00110388">
        <w:rPr>
          <w:rFonts w:ascii="Arial Narrow" w:hAnsi="Arial Narrow"/>
          <w:sz w:val="22"/>
          <w:szCs w:val="22"/>
        </w:rPr>
        <w:t xml:space="preserve"> očíslovanými dodatkami, ktoré sa po </w:t>
      </w:r>
      <w:r w:rsidR="002A05ED" w:rsidRPr="00110388">
        <w:rPr>
          <w:rFonts w:ascii="Arial Narrow" w:hAnsi="Arial Narrow"/>
          <w:sz w:val="22"/>
          <w:szCs w:val="22"/>
        </w:rPr>
        <w:t>podpísaní</w:t>
      </w:r>
      <w:r w:rsidR="00613A8C" w:rsidRPr="00110388">
        <w:rPr>
          <w:rFonts w:ascii="Arial Narrow" w:hAnsi="Arial Narrow"/>
          <w:sz w:val="22"/>
          <w:szCs w:val="22"/>
        </w:rPr>
        <w:t xml:space="preserve"> </w:t>
      </w:r>
      <w:r w:rsidR="00FC2417" w:rsidRPr="00110388">
        <w:rPr>
          <w:rFonts w:ascii="Arial Narrow" w:hAnsi="Arial Narrow"/>
          <w:sz w:val="22"/>
          <w:szCs w:val="22"/>
        </w:rPr>
        <w:t xml:space="preserve">obidvoma </w:t>
      </w:r>
      <w:r w:rsidR="006618E4">
        <w:rPr>
          <w:rFonts w:ascii="Arial Narrow" w:hAnsi="Arial Narrow"/>
          <w:sz w:val="22"/>
          <w:szCs w:val="22"/>
          <w:lang w:val="sk-SK"/>
        </w:rPr>
        <w:t>Zmluvnými</w:t>
      </w:r>
      <w:r w:rsidR="00050114" w:rsidRPr="00110388">
        <w:rPr>
          <w:rFonts w:ascii="Arial Narrow" w:hAnsi="Arial Narrow"/>
          <w:sz w:val="22"/>
          <w:szCs w:val="22"/>
        </w:rPr>
        <w:t xml:space="preserve"> </w:t>
      </w:r>
      <w:r w:rsidR="00FC2417" w:rsidRPr="00110388">
        <w:rPr>
          <w:rFonts w:ascii="Arial Narrow" w:hAnsi="Arial Narrow"/>
          <w:sz w:val="22"/>
          <w:szCs w:val="22"/>
        </w:rPr>
        <w:t>stranami stávajú neoddeliteľnou súčasťou tejto zmluvy.</w:t>
      </w:r>
    </w:p>
    <w:p w14:paraId="6EC996C7" w14:textId="3A4DBA34" w:rsidR="00FC2417" w:rsidRPr="002E5A6D" w:rsidRDefault="002E5A6D" w:rsidP="002E5A6D">
      <w:pPr>
        <w:tabs>
          <w:tab w:val="clear" w:pos="2160"/>
          <w:tab w:val="clear" w:pos="2880"/>
          <w:tab w:val="clear" w:pos="4500"/>
        </w:tabs>
        <w:spacing w:after="120"/>
        <w:ind w:left="709" w:hanging="709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11.5    </w:t>
      </w:r>
      <w:r w:rsidR="00FC2417" w:rsidRPr="002E5A6D">
        <w:rPr>
          <w:rFonts w:ascii="Arial Narrow" w:hAnsi="Arial Narrow"/>
          <w:sz w:val="22"/>
          <w:szCs w:val="22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2E5A6D">
        <w:rPr>
          <w:rFonts w:ascii="Arial Narrow" w:hAnsi="Arial Narrow"/>
          <w:sz w:val="22"/>
          <w:szCs w:val="22"/>
        </w:rPr>
        <w:t>na území</w:t>
      </w:r>
      <w:r w:rsidR="00FC2417" w:rsidRPr="002E5A6D">
        <w:rPr>
          <w:rFonts w:ascii="Arial Narrow" w:hAnsi="Arial Narrow"/>
          <w:sz w:val="22"/>
          <w:szCs w:val="22"/>
        </w:rPr>
        <w:t> </w:t>
      </w:r>
      <w:r w:rsidR="00050114" w:rsidRPr="002E5A6D">
        <w:rPr>
          <w:rFonts w:ascii="Arial Narrow" w:hAnsi="Arial Narrow"/>
          <w:sz w:val="22"/>
          <w:szCs w:val="22"/>
        </w:rPr>
        <w:t>SR</w:t>
      </w:r>
      <w:r w:rsidR="00FC2417" w:rsidRPr="002E5A6D">
        <w:rPr>
          <w:rFonts w:ascii="Arial Narrow" w:hAnsi="Arial Narrow"/>
          <w:sz w:val="22"/>
          <w:szCs w:val="22"/>
        </w:rPr>
        <w:t>.</w:t>
      </w:r>
    </w:p>
    <w:p w14:paraId="46AA4628" w14:textId="64F228F0" w:rsidR="00FC2417" w:rsidRPr="002E5A6D" w:rsidRDefault="002E5A6D" w:rsidP="002E5A6D">
      <w:pPr>
        <w:tabs>
          <w:tab w:val="clear" w:pos="2160"/>
          <w:tab w:val="clear" w:pos="2880"/>
          <w:tab w:val="clear" w:pos="4500"/>
        </w:tabs>
        <w:spacing w:after="120"/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11.6       </w:t>
      </w:r>
      <w:r w:rsidR="00FC2417" w:rsidRPr="002E5A6D">
        <w:rPr>
          <w:rFonts w:ascii="Arial Narrow" w:hAnsi="Arial Narrow"/>
          <w:sz w:val="22"/>
          <w:szCs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0D523BBC" w14:textId="0226A809" w:rsidR="00FC2417" w:rsidRPr="002E5A6D" w:rsidRDefault="002E5A6D" w:rsidP="002E5A6D">
      <w:pPr>
        <w:tabs>
          <w:tab w:val="clear" w:pos="2160"/>
          <w:tab w:val="clear" w:pos="2880"/>
          <w:tab w:val="clear" w:pos="4500"/>
        </w:tabs>
        <w:spacing w:after="120"/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11.7    </w:t>
      </w:r>
      <w:r w:rsidR="00FC2417" w:rsidRPr="002E5A6D">
        <w:rPr>
          <w:rFonts w:ascii="Arial Narrow" w:hAnsi="Arial Narrow" w:cs="Arial"/>
          <w:sz w:val="22"/>
          <w:szCs w:val="22"/>
        </w:rPr>
        <w:t>Zmluvné strany vyhlasujú, že</w:t>
      </w:r>
      <w:r w:rsidR="002A05ED" w:rsidRPr="002E5A6D">
        <w:rPr>
          <w:rFonts w:ascii="Arial Narrow" w:hAnsi="Arial Narrow" w:cs="Arial"/>
          <w:sz w:val="22"/>
          <w:szCs w:val="22"/>
        </w:rPr>
        <w:t xml:space="preserve"> túto</w:t>
      </w:r>
      <w:r w:rsidR="00FC2417" w:rsidRPr="002E5A6D">
        <w:rPr>
          <w:rFonts w:ascii="Arial Narrow" w:hAnsi="Arial Narrow" w:cs="Arial"/>
          <w:sz w:val="22"/>
          <w:szCs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26CA4E8D" w14:textId="7D0AE669" w:rsidR="00FC2417" w:rsidRDefault="002E5A6D" w:rsidP="002E5A6D">
      <w:pPr>
        <w:tabs>
          <w:tab w:val="clear" w:pos="2160"/>
          <w:tab w:val="clear" w:pos="2880"/>
          <w:tab w:val="clear" w:pos="4500"/>
        </w:tabs>
        <w:spacing w:after="120"/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11.8   </w:t>
      </w:r>
      <w:r w:rsidR="00FC2417" w:rsidRPr="002E5A6D">
        <w:rPr>
          <w:rFonts w:ascii="Arial Narrow" w:hAnsi="Arial Narrow"/>
          <w:sz w:val="22"/>
          <w:szCs w:val="22"/>
        </w:rPr>
        <w:t xml:space="preserve">Táto zmluva nadobúda platnosť dňom jej </w:t>
      </w:r>
      <w:r w:rsidR="00F432CD" w:rsidRPr="002E5A6D">
        <w:rPr>
          <w:rFonts w:ascii="Arial Narrow" w:hAnsi="Arial Narrow"/>
          <w:sz w:val="22"/>
          <w:szCs w:val="22"/>
        </w:rPr>
        <w:t xml:space="preserve">podpisu obidvoma </w:t>
      </w:r>
      <w:r w:rsidR="006618E4" w:rsidRPr="002E5A6D">
        <w:rPr>
          <w:rFonts w:ascii="Arial Narrow" w:hAnsi="Arial Narrow"/>
          <w:sz w:val="22"/>
          <w:szCs w:val="22"/>
        </w:rPr>
        <w:t>Zmluvnými</w:t>
      </w:r>
      <w:r w:rsidR="00050114" w:rsidRPr="002E5A6D">
        <w:rPr>
          <w:rFonts w:ascii="Arial Narrow" w:hAnsi="Arial Narrow"/>
          <w:sz w:val="22"/>
          <w:szCs w:val="22"/>
        </w:rPr>
        <w:t xml:space="preserve"> </w:t>
      </w:r>
      <w:r w:rsidR="00F432CD" w:rsidRPr="002E5A6D">
        <w:rPr>
          <w:rFonts w:ascii="Arial Narrow" w:hAnsi="Arial Narrow"/>
          <w:sz w:val="22"/>
          <w:szCs w:val="22"/>
        </w:rPr>
        <w:t>stranami</w:t>
      </w:r>
      <w:r w:rsidR="00FC2417" w:rsidRPr="002E5A6D">
        <w:rPr>
          <w:rFonts w:ascii="Arial Narrow" w:hAnsi="Arial Narrow"/>
          <w:sz w:val="22"/>
          <w:szCs w:val="22"/>
        </w:rPr>
        <w:t xml:space="preserve"> a účinnosť dňom nasledujúcim po dni jej zverejnenia v Centrálnom registri zmlúv</w:t>
      </w:r>
      <w:r w:rsidR="00EF0B84" w:rsidRPr="002E5A6D">
        <w:rPr>
          <w:rFonts w:ascii="Arial Narrow" w:hAnsi="Arial Narrow"/>
          <w:sz w:val="22"/>
          <w:szCs w:val="22"/>
        </w:rPr>
        <w:t xml:space="preserve"> </w:t>
      </w:r>
      <w:r w:rsidR="00FC2417" w:rsidRPr="002E5A6D">
        <w:rPr>
          <w:rFonts w:ascii="Arial Narrow" w:hAnsi="Arial Narrow"/>
          <w:sz w:val="22"/>
          <w:szCs w:val="22"/>
        </w:rPr>
        <w:t xml:space="preserve">v súlade so zákonom č. 40/1964 Zb. Občiansky zákonník v znení neskorších predpisov, a ktorými sa menia a dopĺňajú niektoré zákony. </w:t>
      </w:r>
      <w:r w:rsidR="00F432CD" w:rsidRPr="002E5A6D">
        <w:rPr>
          <w:rFonts w:ascii="Arial Narrow" w:hAnsi="Arial Narrow"/>
          <w:sz w:val="22"/>
          <w:szCs w:val="22"/>
        </w:rPr>
        <w:t xml:space="preserve">Zverejnenie zmluvy v Centrálnom registri zmlúv zabezpečí </w:t>
      </w:r>
      <w:r w:rsidR="002A05ED" w:rsidRPr="002E5A6D">
        <w:rPr>
          <w:rFonts w:ascii="Arial Narrow" w:hAnsi="Arial Narrow"/>
          <w:sz w:val="22"/>
          <w:szCs w:val="22"/>
        </w:rPr>
        <w:t>k</w:t>
      </w:r>
      <w:r w:rsidR="00FC2417" w:rsidRPr="002E5A6D">
        <w:rPr>
          <w:rFonts w:ascii="Arial Narrow" w:hAnsi="Arial Narrow"/>
          <w:sz w:val="22"/>
          <w:szCs w:val="22"/>
        </w:rPr>
        <w:t>upujúci.</w:t>
      </w:r>
    </w:p>
    <w:p w14:paraId="4A4EE1CB" w14:textId="7D2D3621" w:rsidR="00FB5C7C" w:rsidRPr="00FB5C7C" w:rsidRDefault="0065099D" w:rsidP="00FB5C7C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709" w:hanging="709"/>
        <w:jc w:val="both"/>
        <w:rPr>
          <w:rFonts w:ascii="Arial Narrow" w:hAnsi="Arial Narrow"/>
          <w:sz w:val="22"/>
          <w:szCs w:val="22"/>
          <w:lang w:eastAsia="en-US"/>
        </w:rPr>
      </w:pPr>
      <w:r w:rsidRPr="00FB5C7C">
        <w:rPr>
          <w:rFonts w:ascii="Arial Narrow" w:hAnsi="Arial Narrow"/>
          <w:sz w:val="22"/>
          <w:szCs w:val="22"/>
        </w:rPr>
        <w:t xml:space="preserve">11.9    </w:t>
      </w:r>
      <w:r w:rsidR="00FB5C7C">
        <w:rPr>
          <w:rFonts w:ascii="Arial Narrow" w:hAnsi="Arial Narrow"/>
          <w:sz w:val="22"/>
          <w:szCs w:val="22"/>
        </w:rPr>
        <w:t xml:space="preserve">    </w:t>
      </w:r>
      <w:r w:rsidR="00FB5C7C" w:rsidRPr="00FB5C7C">
        <w:rPr>
          <w:rFonts w:ascii="Arial Narrow" w:hAnsi="Arial Narrow"/>
          <w:sz w:val="22"/>
          <w:szCs w:val="22"/>
          <w:lang w:val="x-none"/>
        </w:rPr>
        <w:t>Táto Dohoda je vyhotovená v elektronickej podobe s platnosťou originálu v súlade so zákonom č.305/2013 Z. z. o elektronickej podobe výkonu pôsobnosti orgánov verejnej moci a o zmene a doplnením niektorých zákonov (zákon o e-</w:t>
      </w:r>
      <w:proofErr w:type="spellStart"/>
      <w:r w:rsidR="00FB5C7C" w:rsidRPr="00FB5C7C">
        <w:rPr>
          <w:rFonts w:ascii="Arial Narrow" w:hAnsi="Arial Narrow"/>
          <w:sz w:val="22"/>
          <w:szCs w:val="22"/>
          <w:lang w:val="x-none"/>
        </w:rPr>
        <w:t>Governmente</w:t>
      </w:r>
      <w:proofErr w:type="spellEnd"/>
      <w:r w:rsidR="00FB5C7C" w:rsidRPr="00FB5C7C">
        <w:rPr>
          <w:rFonts w:ascii="Arial Narrow" w:hAnsi="Arial Narrow"/>
          <w:sz w:val="22"/>
          <w:szCs w:val="22"/>
          <w:lang w:val="x-none"/>
        </w:rPr>
        <w:t xml:space="preserve">) v znení neskorších predpisov a v súlade so zákonom č.272/2016 Z. z. o dôveryhodných službách pre elektronické transakcie na vnútornom trhu a o zmene a doplnení niektorých zákonov v znení neskorších predpisov. V prípade podpisu Dohody v listinnej podobe  je táto Dohoda je vyhotovená v troch (3) vyhotoveniach s platnosťou originálu, pričom Predávajúci </w:t>
      </w:r>
      <w:proofErr w:type="spellStart"/>
      <w:r w:rsidR="00FB5C7C" w:rsidRPr="00FB5C7C">
        <w:rPr>
          <w:rFonts w:ascii="Arial Narrow" w:hAnsi="Arial Narrow"/>
          <w:sz w:val="22"/>
          <w:szCs w:val="22"/>
          <w:lang w:val="x-none"/>
        </w:rPr>
        <w:t>obdrží</w:t>
      </w:r>
      <w:proofErr w:type="spellEnd"/>
      <w:r w:rsidR="00FB5C7C" w:rsidRPr="00FB5C7C">
        <w:rPr>
          <w:rFonts w:ascii="Arial Narrow" w:hAnsi="Arial Narrow"/>
          <w:sz w:val="22"/>
          <w:szCs w:val="22"/>
          <w:lang w:val="x-none"/>
        </w:rPr>
        <w:t xml:space="preserve"> jedno (1) vyhotovenie a Kupujúci </w:t>
      </w:r>
      <w:proofErr w:type="spellStart"/>
      <w:r w:rsidR="00FB5C7C" w:rsidRPr="00FB5C7C">
        <w:rPr>
          <w:rFonts w:ascii="Arial Narrow" w:hAnsi="Arial Narrow"/>
          <w:sz w:val="22"/>
          <w:szCs w:val="22"/>
          <w:lang w:val="x-none"/>
        </w:rPr>
        <w:t>obdrží</w:t>
      </w:r>
      <w:proofErr w:type="spellEnd"/>
      <w:r w:rsidR="00FB5C7C" w:rsidRPr="00FB5C7C">
        <w:rPr>
          <w:rFonts w:ascii="Arial Narrow" w:hAnsi="Arial Narrow"/>
          <w:sz w:val="22"/>
          <w:szCs w:val="22"/>
          <w:lang w:val="x-none"/>
        </w:rPr>
        <w:t xml:space="preserve"> dve (2) vyhotovenia.</w:t>
      </w:r>
    </w:p>
    <w:p w14:paraId="3A3433FD" w14:textId="0F9D003B" w:rsidR="00111BE1" w:rsidRPr="0065099D" w:rsidRDefault="00111BE1" w:rsidP="0065099D">
      <w:pPr>
        <w:tabs>
          <w:tab w:val="clear" w:pos="2160"/>
          <w:tab w:val="clear" w:pos="2880"/>
          <w:tab w:val="clear" w:pos="4500"/>
        </w:tabs>
        <w:spacing w:after="120"/>
        <w:ind w:left="720" w:hanging="720"/>
        <w:jc w:val="both"/>
        <w:rPr>
          <w:rFonts w:ascii="Arial Narrow" w:hAnsi="Arial Narrow"/>
          <w:sz w:val="22"/>
          <w:szCs w:val="22"/>
        </w:rPr>
      </w:pPr>
      <w:bookmarkStart w:id="0" w:name="_GoBack"/>
      <w:bookmarkEnd w:id="0"/>
    </w:p>
    <w:p w14:paraId="7FBB56A9" w14:textId="33F38ED6" w:rsidR="00386FA2" w:rsidRPr="0065099D" w:rsidRDefault="0065099D" w:rsidP="0065099D">
      <w:pPr>
        <w:tabs>
          <w:tab w:val="clear" w:pos="2160"/>
          <w:tab w:val="clear" w:pos="2880"/>
          <w:tab w:val="clear" w:pos="4500"/>
        </w:tabs>
        <w:spacing w:after="120"/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11.10     </w:t>
      </w:r>
      <w:r w:rsidR="00FC2417" w:rsidRPr="0065099D">
        <w:rPr>
          <w:rFonts w:ascii="Arial Narrow" w:hAnsi="Arial Narrow"/>
          <w:sz w:val="22"/>
          <w:szCs w:val="22"/>
        </w:rPr>
        <w:t>Zmluva má nasledujúce prílohy, ktoré tvoria jej neoddeliteľnú súčasť:</w:t>
      </w:r>
    </w:p>
    <w:p w14:paraId="50F884DC" w14:textId="77777777" w:rsidR="00386FA2" w:rsidRDefault="00386FA2" w:rsidP="00692314">
      <w:pPr>
        <w:pStyle w:val="Odsekzoznamu"/>
        <w:spacing w:after="120"/>
        <w:contextualSpacing/>
        <w:rPr>
          <w:rFonts w:ascii="Arial Narrow" w:hAnsi="Arial Narrow"/>
          <w:sz w:val="22"/>
          <w:szCs w:val="22"/>
        </w:rPr>
      </w:pPr>
    </w:p>
    <w:p w14:paraId="690DC250" w14:textId="77777777" w:rsidR="00386FA2" w:rsidRDefault="00FC2417" w:rsidP="00692314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>Príloha č. 1:</w:t>
      </w:r>
      <w:r w:rsidRPr="00386FA2">
        <w:rPr>
          <w:rFonts w:ascii="Arial Narrow" w:hAnsi="Arial Narrow"/>
          <w:sz w:val="22"/>
          <w:szCs w:val="22"/>
        </w:rPr>
        <w:tab/>
      </w:r>
      <w:r w:rsidR="00730832">
        <w:rPr>
          <w:rFonts w:ascii="Arial Narrow" w:hAnsi="Arial Narrow"/>
          <w:sz w:val="22"/>
          <w:szCs w:val="22"/>
          <w:lang w:val="sk-SK"/>
        </w:rPr>
        <w:t xml:space="preserve">Opis predmetu </w:t>
      </w:r>
      <w:r w:rsidRPr="00386FA2">
        <w:rPr>
          <w:rFonts w:ascii="Arial Narrow" w:hAnsi="Arial Narrow"/>
          <w:sz w:val="22"/>
          <w:szCs w:val="22"/>
        </w:rPr>
        <w:t>zákazky</w:t>
      </w:r>
      <w:r w:rsidR="00730832">
        <w:rPr>
          <w:rFonts w:ascii="Arial Narrow" w:hAnsi="Arial Narrow"/>
          <w:sz w:val="22"/>
          <w:szCs w:val="22"/>
          <w:lang w:val="sk-SK"/>
        </w:rPr>
        <w:t>, vlastný návrh plnenia</w:t>
      </w:r>
      <w:r w:rsidR="00EF0B84" w:rsidRPr="00386FA2">
        <w:rPr>
          <w:rFonts w:ascii="Arial Narrow" w:hAnsi="Arial Narrow"/>
          <w:sz w:val="22"/>
          <w:szCs w:val="22"/>
        </w:rPr>
        <w:t xml:space="preserve"> </w:t>
      </w:r>
    </w:p>
    <w:p w14:paraId="4FE46176" w14:textId="47FED1CF" w:rsidR="00386FA2" w:rsidRDefault="00FC2417" w:rsidP="00692314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701D18">
        <w:rPr>
          <w:rFonts w:ascii="Arial Narrow" w:hAnsi="Arial Narrow"/>
          <w:sz w:val="22"/>
          <w:szCs w:val="22"/>
        </w:rPr>
        <w:t xml:space="preserve">Príloha č. </w:t>
      </w:r>
      <w:r w:rsidR="00730832">
        <w:rPr>
          <w:rFonts w:ascii="Arial Narrow" w:hAnsi="Arial Narrow"/>
          <w:sz w:val="22"/>
          <w:szCs w:val="22"/>
          <w:lang w:val="sk-SK"/>
        </w:rPr>
        <w:t>2</w:t>
      </w:r>
      <w:r w:rsidRPr="00701D18">
        <w:rPr>
          <w:rFonts w:ascii="Arial Narrow" w:hAnsi="Arial Narrow"/>
          <w:sz w:val="22"/>
          <w:szCs w:val="22"/>
        </w:rPr>
        <w:t>:</w:t>
      </w:r>
      <w:r w:rsidRPr="00701D18">
        <w:rPr>
          <w:rFonts w:ascii="Arial Narrow" w:hAnsi="Arial Narrow"/>
          <w:sz w:val="22"/>
          <w:szCs w:val="22"/>
        </w:rPr>
        <w:tab/>
        <w:t xml:space="preserve">Štruktúrovaný rozpočet ceny </w:t>
      </w:r>
      <w:r w:rsidR="00556477">
        <w:rPr>
          <w:rFonts w:ascii="Arial Narrow" w:hAnsi="Arial Narrow"/>
          <w:sz w:val="22"/>
          <w:szCs w:val="22"/>
          <w:lang w:val="sk-SK"/>
        </w:rPr>
        <w:t>k</w:t>
      </w:r>
      <w:proofErr w:type="spellStart"/>
      <w:r w:rsidR="00556477" w:rsidRPr="00701D18">
        <w:rPr>
          <w:rFonts w:ascii="Arial Narrow" w:hAnsi="Arial Narrow"/>
          <w:sz w:val="22"/>
          <w:szCs w:val="22"/>
        </w:rPr>
        <w:t>úpnej</w:t>
      </w:r>
      <w:proofErr w:type="spellEnd"/>
      <w:r w:rsidR="00556477" w:rsidRPr="00701D18">
        <w:rPr>
          <w:rFonts w:ascii="Arial Narrow" w:hAnsi="Arial Narrow"/>
          <w:sz w:val="22"/>
          <w:szCs w:val="22"/>
        </w:rPr>
        <w:t xml:space="preserve"> </w:t>
      </w:r>
      <w:r w:rsidRPr="00701D18">
        <w:rPr>
          <w:rFonts w:ascii="Arial Narrow" w:hAnsi="Arial Narrow"/>
          <w:sz w:val="22"/>
          <w:szCs w:val="22"/>
        </w:rPr>
        <w:t>zmluvy</w:t>
      </w:r>
    </w:p>
    <w:p w14:paraId="077BC303" w14:textId="77777777" w:rsidR="00BA2865" w:rsidRPr="00386FA2" w:rsidRDefault="00BA2865" w:rsidP="00692314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</w:rPr>
        <w:t xml:space="preserve">Príloha č. </w:t>
      </w:r>
      <w:r w:rsidR="00730832">
        <w:rPr>
          <w:rFonts w:ascii="Arial Narrow" w:hAnsi="Arial Narrow"/>
          <w:sz w:val="22"/>
          <w:szCs w:val="22"/>
          <w:lang w:val="sk-SK"/>
        </w:rPr>
        <w:t>3</w:t>
      </w:r>
      <w:r>
        <w:rPr>
          <w:rFonts w:ascii="Arial Narrow" w:hAnsi="Arial Narrow"/>
          <w:sz w:val="22"/>
          <w:szCs w:val="22"/>
        </w:rPr>
        <w:t>:</w:t>
      </w:r>
      <w:r>
        <w:rPr>
          <w:rFonts w:ascii="Arial Narrow" w:hAnsi="Arial Narrow"/>
          <w:sz w:val="22"/>
          <w:szCs w:val="22"/>
        </w:rPr>
        <w:tab/>
        <w:t>Zoznam subdodávateľov</w:t>
      </w:r>
    </w:p>
    <w:p w14:paraId="31F50715" w14:textId="0F7853A9" w:rsidR="00FC2417" w:rsidRDefault="00FC2417" w:rsidP="00692314">
      <w:pPr>
        <w:tabs>
          <w:tab w:val="left" w:pos="1080"/>
        </w:tabs>
        <w:spacing w:after="120"/>
        <w:contextualSpacing/>
        <w:jc w:val="both"/>
        <w:rPr>
          <w:rFonts w:ascii="Arial Narrow" w:hAnsi="Arial Narrow"/>
          <w:sz w:val="22"/>
          <w:szCs w:val="22"/>
        </w:rPr>
      </w:pPr>
    </w:p>
    <w:p w14:paraId="44A8D053" w14:textId="77777777" w:rsidR="0065099D" w:rsidRDefault="0065099D" w:rsidP="0065099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14:paraId="1B4CE3F6" w14:textId="77777777" w:rsidR="0065099D" w:rsidRPr="00F436F6" w:rsidRDefault="0065099D" w:rsidP="0065099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>V </w:t>
      </w:r>
      <w:proofErr w:type="spellStart"/>
      <w:r w:rsidRPr="00F436F6">
        <w:rPr>
          <w:rFonts w:ascii="Arial Narrow" w:hAnsi="Arial Narrow"/>
          <w:sz w:val="22"/>
          <w:szCs w:val="22"/>
        </w:rPr>
        <w:t>xxxxxxxxxxxx</w:t>
      </w:r>
      <w:proofErr w:type="spellEnd"/>
      <w:r w:rsidRPr="00F436F6">
        <w:rPr>
          <w:rFonts w:ascii="Arial Narrow" w:hAnsi="Arial Narrow"/>
          <w:sz w:val="22"/>
          <w:szCs w:val="22"/>
        </w:rPr>
        <w:t xml:space="preserve"> dňa .....................</w:t>
      </w:r>
      <w:r w:rsidRPr="00F436F6">
        <w:rPr>
          <w:rFonts w:ascii="Arial Narrow" w:hAnsi="Arial Narrow"/>
          <w:sz w:val="22"/>
          <w:szCs w:val="22"/>
        </w:rPr>
        <w:tab/>
        <w:t>V </w:t>
      </w:r>
      <w:proofErr w:type="spellStart"/>
      <w:r w:rsidRPr="00F436F6">
        <w:rPr>
          <w:rFonts w:ascii="Arial Narrow" w:hAnsi="Arial Narrow"/>
          <w:sz w:val="22"/>
          <w:szCs w:val="22"/>
        </w:rPr>
        <w:t>xxxxxxxxxxxx</w:t>
      </w:r>
      <w:proofErr w:type="spellEnd"/>
      <w:r w:rsidRPr="00F436F6">
        <w:rPr>
          <w:rFonts w:ascii="Arial Narrow" w:hAnsi="Arial Narrow"/>
          <w:sz w:val="22"/>
          <w:szCs w:val="22"/>
        </w:rPr>
        <w:t xml:space="preserve"> dňa: .....................</w:t>
      </w:r>
    </w:p>
    <w:p w14:paraId="6FD205BE" w14:textId="77777777" w:rsidR="0065099D" w:rsidRPr="00F436F6" w:rsidRDefault="0065099D" w:rsidP="0065099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67333EC2" w14:textId="77777777" w:rsidR="0065099D" w:rsidRPr="00F436F6" w:rsidRDefault="0065099D" w:rsidP="0065099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ab/>
        <w:t>Za Kupujúceho:</w:t>
      </w:r>
      <w:r w:rsidRPr="00F436F6">
        <w:rPr>
          <w:rFonts w:ascii="Arial Narrow" w:hAnsi="Arial Narrow"/>
          <w:sz w:val="22"/>
          <w:szCs w:val="22"/>
        </w:rPr>
        <w:tab/>
        <w:t>Za Predávajúceho:</w:t>
      </w:r>
    </w:p>
    <w:p w14:paraId="33FB98AE" w14:textId="77777777" w:rsidR="0065099D" w:rsidRPr="00F436F6" w:rsidRDefault="0065099D" w:rsidP="0065099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561D1CE2" w14:textId="77777777" w:rsidR="0065099D" w:rsidRPr="00F436F6" w:rsidRDefault="0065099D" w:rsidP="0065099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ab/>
        <w:t>.......................................................</w:t>
      </w:r>
      <w:r w:rsidRPr="00F436F6">
        <w:rPr>
          <w:rFonts w:ascii="Arial Narrow" w:hAnsi="Arial Narrow"/>
          <w:sz w:val="22"/>
          <w:szCs w:val="22"/>
        </w:rPr>
        <w:tab/>
        <w:t>.......................................................</w:t>
      </w:r>
    </w:p>
    <w:p w14:paraId="35E9E37E" w14:textId="77777777" w:rsidR="0065099D" w:rsidRPr="00F436F6" w:rsidRDefault="0065099D" w:rsidP="0065099D">
      <w:pPr>
        <w:tabs>
          <w:tab w:val="center" w:pos="1701"/>
          <w:tab w:val="left" w:pos="4665"/>
          <w:tab w:val="center" w:pos="5670"/>
        </w:tabs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 xml:space="preserve">                           Meno</w:t>
      </w:r>
      <w:r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ab/>
      </w:r>
      <w:proofErr w:type="spellStart"/>
      <w:r w:rsidRPr="00F436F6">
        <w:rPr>
          <w:rFonts w:ascii="Arial Narrow" w:hAnsi="Arial Narrow"/>
          <w:sz w:val="22"/>
          <w:szCs w:val="22"/>
        </w:rPr>
        <w:t>Meno</w:t>
      </w:r>
      <w:proofErr w:type="spellEnd"/>
    </w:p>
    <w:p w14:paraId="68C926FF" w14:textId="77777777" w:rsidR="0065099D" w:rsidRPr="00C907E6" w:rsidRDefault="0065099D" w:rsidP="0065099D">
      <w:pPr>
        <w:tabs>
          <w:tab w:val="clear" w:pos="2160"/>
          <w:tab w:val="clear" w:pos="2880"/>
          <w:tab w:val="clear" w:pos="4500"/>
        </w:tabs>
        <w:spacing w:line="264" w:lineRule="auto"/>
        <w:ind w:firstLine="709"/>
        <w:jc w:val="both"/>
        <w:rPr>
          <w:rFonts w:ascii="Arial Narrow" w:hAnsi="Arial Narrow"/>
        </w:rPr>
      </w:pPr>
      <w:r w:rsidRPr="00F436F6">
        <w:rPr>
          <w:rFonts w:ascii="Arial Narrow" w:hAnsi="Arial Narrow"/>
          <w:sz w:val="22"/>
          <w:szCs w:val="22"/>
        </w:rPr>
        <w:t xml:space="preserve">            funkcia</w:t>
      </w:r>
      <w:r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ab/>
        <w:t xml:space="preserve">         </w:t>
      </w:r>
      <w:proofErr w:type="spellStart"/>
      <w:r w:rsidRPr="00F436F6">
        <w:rPr>
          <w:rFonts w:ascii="Arial Narrow" w:hAnsi="Arial Narrow"/>
          <w:sz w:val="22"/>
          <w:szCs w:val="22"/>
        </w:rPr>
        <w:t>funkcia</w:t>
      </w:r>
      <w:proofErr w:type="spellEnd"/>
      <w:r w:rsidRPr="00F436F6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</w:p>
    <w:p w14:paraId="162E34FE" w14:textId="77777777" w:rsidR="0065099D" w:rsidRPr="00701D18" w:rsidRDefault="0065099D" w:rsidP="00692314">
      <w:pPr>
        <w:tabs>
          <w:tab w:val="left" w:pos="1080"/>
        </w:tabs>
        <w:spacing w:after="120"/>
        <w:contextualSpacing/>
        <w:jc w:val="both"/>
        <w:rPr>
          <w:rFonts w:ascii="Arial Narrow" w:hAnsi="Arial Narrow"/>
          <w:sz w:val="22"/>
          <w:szCs w:val="22"/>
        </w:rPr>
      </w:pPr>
    </w:p>
    <w:p w14:paraId="201D84ED" w14:textId="77777777" w:rsidR="00111BE1" w:rsidRDefault="00111BE1" w:rsidP="00692314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120"/>
        <w:contextualSpacing/>
        <w:jc w:val="both"/>
        <w:rPr>
          <w:rFonts w:ascii="Arial Narrow" w:hAnsi="Arial Narrow"/>
          <w:sz w:val="22"/>
          <w:szCs w:val="22"/>
        </w:rPr>
      </w:pPr>
    </w:p>
    <w:p w14:paraId="278138D6" w14:textId="77777777" w:rsidR="00A3133D" w:rsidRDefault="00A3133D" w:rsidP="00692314">
      <w:pPr>
        <w:tabs>
          <w:tab w:val="clear" w:pos="2160"/>
          <w:tab w:val="clear" w:pos="2880"/>
          <w:tab w:val="clear" w:pos="4500"/>
          <w:tab w:val="center" w:pos="1701"/>
        </w:tabs>
        <w:spacing w:after="120"/>
        <w:contextualSpacing/>
        <w:jc w:val="both"/>
        <w:rPr>
          <w:rFonts w:ascii="Arial Narrow" w:hAnsi="Arial Narrow"/>
          <w:sz w:val="22"/>
          <w:szCs w:val="22"/>
        </w:rPr>
      </w:pPr>
    </w:p>
    <w:p w14:paraId="2A389948" w14:textId="799ACB16" w:rsidR="00A3133D" w:rsidRDefault="00A3133D" w:rsidP="0096499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426DFA90" w14:textId="6DE59BF0" w:rsidR="000B1213" w:rsidRDefault="000B1213" w:rsidP="0096499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C9C48DD" w14:textId="1D7B123F" w:rsidR="000B1213" w:rsidRDefault="000B1213" w:rsidP="0096499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577C585" w14:textId="4F801A12" w:rsidR="000B1213" w:rsidRDefault="000B1213" w:rsidP="0096499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007508A6" w14:textId="38FBF2C7" w:rsidR="000B1213" w:rsidRDefault="000B1213" w:rsidP="0096499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49D80A1" w14:textId="1E03D013" w:rsidR="000B1213" w:rsidRDefault="000B1213" w:rsidP="0096499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3521B8F" w14:textId="289F1F44" w:rsidR="000B1213" w:rsidRDefault="000B1213" w:rsidP="0096499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7B7F3FE7" w14:textId="498E5269" w:rsidR="000B1213" w:rsidRDefault="000B1213" w:rsidP="0096499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73FC6D2B" w14:textId="7648DEF2" w:rsidR="000B1213" w:rsidRDefault="000B1213" w:rsidP="0096499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649DF428" w14:textId="331CA340" w:rsidR="000B1213" w:rsidRDefault="000B1213" w:rsidP="0096499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DA26EF5" w14:textId="77777777" w:rsidR="000B1213" w:rsidRDefault="000B1213" w:rsidP="0096499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  <w:sectPr w:rsidR="000B1213" w:rsidSect="002B39AA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31B9F016" w14:textId="46A28FE8" w:rsidR="000B1213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</w:rPr>
      </w:pPr>
      <w:r>
        <w:rPr>
          <w:rFonts w:ascii="Arial Narrow" w:hAnsi="Arial Narrow"/>
          <w:lang w:val="sk-SK"/>
        </w:rPr>
        <w:lastRenderedPageBreak/>
        <w:t>P</w:t>
      </w:r>
      <w:proofErr w:type="spellStart"/>
      <w:r w:rsidR="000B1213" w:rsidRPr="000B1213">
        <w:rPr>
          <w:rFonts w:ascii="Arial Narrow" w:hAnsi="Arial Narrow"/>
        </w:rPr>
        <w:t>ríloha</w:t>
      </w:r>
      <w:proofErr w:type="spellEnd"/>
      <w:r w:rsidR="000B1213" w:rsidRPr="000B1213">
        <w:rPr>
          <w:rFonts w:ascii="Arial Narrow" w:hAnsi="Arial Narrow"/>
        </w:rPr>
        <w:t xml:space="preserve"> č. 1:</w:t>
      </w:r>
      <w:r w:rsidR="000B1213">
        <w:rPr>
          <w:rFonts w:ascii="Arial Narrow" w:hAnsi="Arial Narrow"/>
          <w:lang w:val="sk-SK"/>
        </w:rPr>
        <w:t xml:space="preserve"> </w:t>
      </w:r>
      <w:r w:rsidR="000B1213" w:rsidRPr="000B1213">
        <w:rPr>
          <w:rFonts w:ascii="Arial Narrow" w:hAnsi="Arial Narrow"/>
          <w:lang w:val="sk-SK"/>
        </w:rPr>
        <w:t xml:space="preserve">Opis predmetu </w:t>
      </w:r>
      <w:r w:rsidR="000B1213" w:rsidRPr="000B1213">
        <w:rPr>
          <w:rFonts w:ascii="Arial Narrow" w:hAnsi="Arial Narrow"/>
        </w:rPr>
        <w:t>zákazky</w:t>
      </w:r>
      <w:r w:rsidR="000B1213" w:rsidRPr="000B1213">
        <w:rPr>
          <w:rFonts w:ascii="Arial Narrow" w:hAnsi="Arial Narrow"/>
          <w:lang w:val="sk-SK"/>
        </w:rPr>
        <w:t>, vlastný návrh plnenia</w:t>
      </w:r>
      <w:r w:rsidR="000B1213" w:rsidRPr="000B1213">
        <w:rPr>
          <w:rFonts w:ascii="Arial Narrow" w:hAnsi="Arial Narrow"/>
        </w:rPr>
        <w:t xml:space="preserve"> </w:t>
      </w:r>
    </w:p>
    <w:p w14:paraId="256B4DC3" w14:textId="1AA59F9B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5EE8B4E7" w14:textId="2775BB8A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6AA8539A" w14:textId="0F17B2F2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1B38B21A" w14:textId="2B5738AA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4C25A899" w14:textId="4C087E89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7CEB1BE1" w14:textId="0EE8BAE4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11568882" w14:textId="4C7983D6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6CC39011" w14:textId="21309B02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60B75EC9" w14:textId="4BC8100C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551C6CFB" w14:textId="51B7870C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08C4B95F" w14:textId="0C2FC2F3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1F56A6E4" w14:textId="28BDA1B5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0DF15FF8" w14:textId="207AA878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1C9DC5FC" w14:textId="228E2B95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432AB883" w14:textId="39FEFD9D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0654477B" w14:textId="4FB0BF3E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4AA580C5" w14:textId="546689CD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21076175" w14:textId="6041B16F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5340E3D6" w14:textId="63C1F3D8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22B48AC6" w14:textId="056A8773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62DAFA54" w14:textId="5DB35088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43254EFE" w14:textId="2B3970C9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55A8A603" w14:textId="41F59682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059BD5C4" w14:textId="46648031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1896B64A" w14:textId="68DBEA3B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57B5BFDC" w14:textId="728E405F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56487A77" w14:textId="358F0E1C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4C1D0AB5" w14:textId="624AB170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6685EF13" w14:textId="41C9E91D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7A00CA7C" w14:textId="50BCCF52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766A52E1" w14:textId="51D53175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7AD735C9" w14:textId="50774F16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0C21DD41" w14:textId="7B4A601F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6F5670DB" w14:textId="20485A39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12BA0205" w14:textId="31FAC65E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7C98CC9A" w14:textId="02C94258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7E02D0DA" w14:textId="664189DC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7B529AA7" w14:textId="60B85E37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1C034ADC" w14:textId="24360025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46B05685" w14:textId="7E99A275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66FA6088" w14:textId="5DD30AF1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0457A1B6" w14:textId="41696933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03F59429" w14:textId="3F542577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1A2E1F66" w14:textId="03114894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491A0B90" w14:textId="58753E62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24E72792" w14:textId="69DFD1FD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4A87BD43" w14:textId="6DD6BB50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61DCD569" w14:textId="36984BE2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0BA3FBE4" w14:textId="53226319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6940A8A5" w14:textId="737B8FC1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6646E409" w14:textId="2D326C63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0274DF5F" w14:textId="4E043C5A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138C1AD2" w14:textId="2DE4A597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37B16DF1" w14:textId="18AB37FD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7B8FB142" w14:textId="07011FDE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5130374D" w14:textId="2450C428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4982033B" w14:textId="72AD4A71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7D0DBA9F" w14:textId="570ADF46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57247671" w14:textId="77777777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47DF6F4C" w14:textId="1880D58F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12CE2533" w14:textId="0A8BFFA1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</w:rPr>
      </w:pPr>
      <w:r w:rsidRPr="000B1213">
        <w:rPr>
          <w:rFonts w:ascii="Arial Narrow" w:hAnsi="Arial Narrow"/>
        </w:rPr>
        <w:lastRenderedPageBreak/>
        <w:t xml:space="preserve">Príloha č. </w:t>
      </w:r>
      <w:r w:rsidRPr="000B1213">
        <w:rPr>
          <w:rFonts w:ascii="Arial Narrow" w:hAnsi="Arial Narrow"/>
          <w:lang w:val="sk-SK"/>
        </w:rPr>
        <w:t>2</w:t>
      </w:r>
      <w:r w:rsidRPr="000B1213">
        <w:rPr>
          <w:rFonts w:ascii="Arial Narrow" w:hAnsi="Arial Narrow"/>
        </w:rPr>
        <w:t xml:space="preserve">: Štruktúrovaný rozpočet ceny </w:t>
      </w:r>
      <w:r w:rsidRPr="000B1213">
        <w:rPr>
          <w:rFonts w:ascii="Arial Narrow" w:hAnsi="Arial Narrow"/>
          <w:lang w:val="sk-SK"/>
        </w:rPr>
        <w:t>k</w:t>
      </w:r>
      <w:proofErr w:type="spellStart"/>
      <w:r w:rsidRPr="000B1213">
        <w:rPr>
          <w:rFonts w:ascii="Arial Narrow" w:hAnsi="Arial Narrow"/>
        </w:rPr>
        <w:t>úpnej</w:t>
      </w:r>
      <w:proofErr w:type="spellEnd"/>
      <w:r w:rsidRPr="000B1213">
        <w:rPr>
          <w:rFonts w:ascii="Arial Narrow" w:hAnsi="Arial Narrow"/>
        </w:rPr>
        <w:t xml:space="preserve"> zmluvy</w:t>
      </w:r>
    </w:p>
    <w:p w14:paraId="12A1D131" w14:textId="357AF5C9" w:rsidR="00462684" w:rsidRDefault="00462684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</w:rPr>
      </w:pPr>
    </w:p>
    <w:p w14:paraId="542BB7FA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65A05C24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2D30730E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2037ED50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3C39F587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1EE33534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682C97B4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76FA0556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5FBBF875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5B803CB8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0A325DEE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485F8789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227F6201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42B82AA2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30EDD1CE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279F6C24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5B93B66D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0E1919C0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12F3B0D8" w14:textId="5429B284" w:rsidR="00462684" w:rsidRDefault="00462684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</w:t>
      </w:r>
    </w:p>
    <w:p w14:paraId="5EB25B87" w14:textId="3BF1D6CD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47CA41A0" w14:textId="2C510F0B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3CBAD65D" w14:textId="4BF733EC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658FC5C4" w14:textId="04EB0529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4731B356" w14:textId="69EF19D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14BF3E2D" w14:textId="2A9E736C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1BBEB7F3" w14:textId="34367218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27C3E062" w14:textId="3402E929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6EB79532" w14:textId="32A694BF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3BA538E1" w14:textId="286EA309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37714CAA" w14:textId="34EC0EED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5F05597C" w14:textId="3B8C4E3D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10A24FBB" w14:textId="753C64B8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28F0CE2C" w14:textId="1355ED0B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62736C7A" w14:textId="16019472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55A8A624" w14:textId="29E0BB32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2D7A41AF" w14:textId="290859F3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406F8869" w14:textId="2792CC6F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45B992C5" w14:textId="7AC4A866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657D3A41" w14:textId="55FD33A4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6DB2ED4C" w14:textId="0881B64D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733B64E3" w14:textId="59205665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489F3D14" w14:textId="353E472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313C6A47" w14:textId="7624EA05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0132B8F5" w14:textId="5C12A2A0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51F5B7EE" w14:textId="34ACA900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5EDC44CB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18"/>
          <w:szCs w:val="18"/>
        </w:rPr>
      </w:pPr>
    </w:p>
    <w:p w14:paraId="277695B5" w14:textId="106AD80E" w:rsidR="00462684" w:rsidRDefault="00462684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6DEF4948" w14:textId="3C41782C" w:rsidR="00462684" w:rsidRDefault="00462684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36AC00AF" w14:textId="1A9A29B2" w:rsidR="00462684" w:rsidRDefault="00462684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3F406E1F" w14:textId="5B6457BC" w:rsidR="00462684" w:rsidRPr="00462684" w:rsidRDefault="00462684" w:rsidP="00462684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  <w:r w:rsidRPr="00462684">
        <w:rPr>
          <w:rFonts w:ascii="Arial Narrow" w:hAnsi="Arial Narrow"/>
        </w:rPr>
        <w:lastRenderedPageBreak/>
        <w:t xml:space="preserve">Príloha č. </w:t>
      </w:r>
      <w:r w:rsidRPr="00462684">
        <w:rPr>
          <w:rFonts w:ascii="Arial Narrow" w:hAnsi="Arial Narrow"/>
          <w:lang w:val="sk-SK"/>
        </w:rPr>
        <w:t>3</w:t>
      </w:r>
      <w:r w:rsidRPr="00462684">
        <w:rPr>
          <w:rFonts w:ascii="Arial Narrow" w:hAnsi="Arial Narrow"/>
        </w:rPr>
        <w:t>: Zoznam subdodávateľov</w:t>
      </w:r>
    </w:p>
    <w:p w14:paraId="79B77D97" w14:textId="77777777" w:rsidR="00462684" w:rsidRDefault="00462684" w:rsidP="00462684">
      <w:pPr>
        <w:pStyle w:val="Default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14:paraId="273E582C" w14:textId="77777777" w:rsidR="00462684" w:rsidRPr="000B1213" w:rsidRDefault="00462684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sectPr w:rsidR="00462684" w:rsidRPr="000B1213" w:rsidSect="00462684"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3F1B60" w14:textId="77777777" w:rsidR="00FD19FB" w:rsidRDefault="00FD19FB" w:rsidP="00983CE3">
      <w:r>
        <w:separator/>
      </w:r>
    </w:p>
  </w:endnote>
  <w:endnote w:type="continuationSeparator" w:id="0">
    <w:p w14:paraId="4FE0C622" w14:textId="77777777" w:rsidR="00FD19FB" w:rsidRDefault="00FD19FB" w:rsidP="00983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61877077"/>
      <w:docPartObj>
        <w:docPartGallery w:val="Page Numbers (Bottom of Page)"/>
        <w:docPartUnique/>
      </w:docPartObj>
    </w:sdtPr>
    <w:sdtEndPr/>
    <w:sdtContent>
      <w:p w14:paraId="4FE84828" w14:textId="17E586B7" w:rsidR="000B1213" w:rsidRDefault="000B1213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5C7C">
          <w:rPr>
            <w:noProof/>
          </w:rPr>
          <w:t>10</w:t>
        </w:r>
        <w:r>
          <w:fldChar w:fldCharType="end"/>
        </w:r>
      </w:p>
    </w:sdtContent>
  </w:sdt>
  <w:p w14:paraId="090C4F2E" w14:textId="77777777" w:rsidR="000B1213" w:rsidRDefault="000B121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DBA9CB" w14:textId="64C246A7" w:rsidR="000B1213" w:rsidRDefault="000B1213">
    <w:pPr>
      <w:pStyle w:val="Pta"/>
      <w:jc w:val="right"/>
    </w:pPr>
  </w:p>
  <w:p w14:paraId="7E124756" w14:textId="77777777" w:rsidR="000B1213" w:rsidRDefault="000B121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D23668" w14:textId="77777777" w:rsidR="00FD19FB" w:rsidRDefault="00FD19FB" w:rsidP="00983CE3">
      <w:r>
        <w:separator/>
      </w:r>
    </w:p>
  </w:footnote>
  <w:footnote w:type="continuationSeparator" w:id="0">
    <w:p w14:paraId="1BF431E4" w14:textId="77777777" w:rsidR="00FD19FB" w:rsidRDefault="00FD19FB" w:rsidP="00983C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0F04D0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4" w15:restartNumberingAfterBreak="0">
    <w:nsid w:val="0E586AA7"/>
    <w:multiLevelType w:val="hybridMultilevel"/>
    <w:tmpl w:val="3C7E075C"/>
    <w:lvl w:ilvl="0" w:tplc="C75459E8">
      <w:numFmt w:val="bullet"/>
      <w:lvlText w:val="-"/>
      <w:lvlJc w:val="left"/>
      <w:pPr>
        <w:ind w:left="1222" w:hanging="360"/>
      </w:pPr>
      <w:rPr>
        <w:rFonts w:ascii="Arial Narrow" w:eastAsia="Calibri" w:hAnsi="Arial Narrow" w:cs="Aria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5" w15:restartNumberingAfterBreak="0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75F5A03"/>
    <w:multiLevelType w:val="multilevel"/>
    <w:tmpl w:val="08805D6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7" w15:restartNumberingAfterBreak="0">
    <w:nsid w:val="1FA068A1"/>
    <w:multiLevelType w:val="hybridMultilevel"/>
    <w:tmpl w:val="16B21AA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A3209D"/>
    <w:multiLevelType w:val="hybridMultilevel"/>
    <w:tmpl w:val="BA96C4A8"/>
    <w:lvl w:ilvl="0" w:tplc="AAB0C104">
      <w:start w:val="5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791231"/>
    <w:multiLevelType w:val="hybridMultilevel"/>
    <w:tmpl w:val="938E409C"/>
    <w:lvl w:ilvl="0" w:tplc="218C39DA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E8C59F4"/>
    <w:multiLevelType w:val="hybridMultilevel"/>
    <w:tmpl w:val="127C77B2"/>
    <w:lvl w:ilvl="0" w:tplc="894805EC">
      <w:start w:val="1"/>
      <w:numFmt w:val="decimal"/>
      <w:lvlText w:val="2.%1."/>
      <w:lvlJc w:val="left"/>
      <w:pPr>
        <w:ind w:left="1287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2" w15:restartNumberingAfterBreak="0">
    <w:nsid w:val="32FB0DC4"/>
    <w:multiLevelType w:val="multilevel"/>
    <w:tmpl w:val="291C971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3" w15:restartNumberingAfterBreak="0">
    <w:nsid w:val="3329683F"/>
    <w:multiLevelType w:val="multilevel"/>
    <w:tmpl w:val="D130B0C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34D62935"/>
    <w:multiLevelType w:val="hybridMultilevel"/>
    <w:tmpl w:val="602CF618"/>
    <w:lvl w:ilvl="0" w:tplc="C2B06EB2">
      <w:start w:val="1"/>
      <w:numFmt w:val="decimal"/>
      <w:lvlText w:val="%1."/>
      <w:lvlJc w:val="left"/>
      <w:pPr>
        <w:ind w:left="927" w:hanging="360"/>
      </w:pPr>
      <w:rPr>
        <w:rFonts w:cs="Calibri" w:hint="default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64F2B1C"/>
    <w:multiLevelType w:val="multilevel"/>
    <w:tmpl w:val="48CC0DEA"/>
    <w:lvl w:ilvl="0">
      <w:start w:val="1"/>
      <w:numFmt w:val="decimal"/>
      <w:pStyle w:val="A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16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7" w15:restartNumberingAfterBreak="0">
    <w:nsid w:val="3AAA58B7"/>
    <w:multiLevelType w:val="hybridMultilevel"/>
    <w:tmpl w:val="40A09280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3F927C1D"/>
    <w:multiLevelType w:val="hybridMultilevel"/>
    <w:tmpl w:val="E10A01BA"/>
    <w:lvl w:ilvl="0" w:tplc="0FDCE3E2">
      <w:start w:val="4"/>
      <w:numFmt w:val="decimal"/>
      <w:lvlText w:val="6.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2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060CA3"/>
    <w:multiLevelType w:val="multilevel"/>
    <w:tmpl w:val="06F43110"/>
    <w:lvl w:ilvl="0">
      <w:start w:val="10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10.%2."/>
      <w:lvlJc w:val="left"/>
      <w:pPr>
        <w:ind w:left="1230" w:hanging="510"/>
      </w:pPr>
      <w:rPr>
        <w:rFonts w:hint="default"/>
      </w:rPr>
    </w:lvl>
    <w:lvl w:ilvl="2">
      <w:start w:val="1"/>
      <w:numFmt w:val="decimal"/>
      <w:lvlText w:val="10.3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4" w15:restartNumberingAfterBreak="0">
    <w:nsid w:val="540B64EE"/>
    <w:multiLevelType w:val="hybridMultilevel"/>
    <w:tmpl w:val="9C96A976"/>
    <w:lvl w:ilvl="0" w:tplc="F9967D4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D24765"/>
    <w:multiLevelType w:val="multilevel"/>
    <w:tmpl w:val="3A842914"/>
    <w:lvl w:ilvl="0">
      <w:start w:val="10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10.%2."/>
      <w:lvlJc w:val="left"/>
      <w:pPr>
        <w:ind w:left="1230" w:hanging="510"/>
      </w:pPr>
      <w:rPr>
        <w:rFonts w:hint="default"/>
      </w:rPr>
    </w:lvl>
    <w:lvl w:ilvl="2">
      <w:start w:val="10"/>
      <w:numFmt w:val="decimal"/>
      <w:lvlText w:val="10.3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6" w15:restartNumberingAfterBreak="0">
    <w:nsid w:val="60AA27CD"/>
    <w:multiLevelType w:val="hybridMultilevel"/>
    <w:tmpl w:val="F3DA9E2C"/>
    <w:lvl w:ilvl="0" w:tplc="8C9233EA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B106C7"/>
    <w:multiLevelType w:val="hybridMultilevel"/>
    <w:tmpl w:val="457AA8B4"/>
    <w:lvl w:ilvl="0" w:tplc="218C39DA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880" w:hanging="360"/>
      </w:pPr>
    </w:lvl>
    <w:lvl w:ilvl="2" w:tplc="041B001B" w:tentative="1">
      <w:start w:val="1"/>
      <w:numFmt w:val="lowerRoman"/>
      <w:lvlText w:val="%3."/>
      <w:lvlJc w:val="right"/>
      <w:pPr>
        <w:ind w:left="3600" w:hanging="180"/>
      </w:pPr>
    </w:lvl>
    <w:lvl w:ilvl="3" w:tplc="041B000F" w:tentative="1">
      <w:start w:val="1"/>
      <w:numFmt w:val="decimal"/>
      <w:lvlText w:val="%4."/>
      <w:lvlJc w:val="left"/>
      <w:pPr>
        <w:ind w:left="4320" w:hanging="360"/>
      </w:pPr>
    </w:lvl>
    <w:lvl w:ilvl="4" w:tplc="041B0019" w:tentative="1">
      <w:start w:val="1"/>
      <w:numFmt w:val="lowerLetter"/>
      <w:lvlText w:val="%5."/>
      <w:lvlJc w:val="left"/>
      <w:pPr>
        <w:ind w:left="5040" w:hanging="360"/>
      </w:pPr>
    </w:lvl>
    <w:lvl w:ilvl="5" w:tplc="041B001B" w:tentative="1">
      <w:start w:val="1"/>
      <w:numFmt w:val="lowerRoman"/>
      <w:lvlText w:val="%6."/>
      <w:lvlJc w:val="right"/>
      <w:pPr>
        <w:ind w:left="5760" w:hanging="180"/>
      </w:pPr>
    </w:lvl>
    <w:lvl w:ilvl="6" w:tplc="041B000F" w:tentative="1">
      <w:start w:val="1"/>
      <w:numFmt w:val="decimal"/>
      <w:lvlText w:val="%7."/>
      <w:lvlJc w:val="left"/>
      <w:pPr>
        <w:ind w:left="6480" w:hanging="360"/>
      </w:pPr>
    </w:lvl>
    <w:lvl w:ilvl="7" w:tplc="041B0019" w:tentative="1">
      <w:start w:val="1"/>
      <w:numFmt w:val="lowerLetter"/>
      <w:lvlText w:val="%8."/>
      <w:lvlJc w:val="left"/>
      <w:pPr>
        <w:ind w:left="7200" w:hanging="360"/>
      </w:pPr>
    </w:lvl>
    <w:lvl w:ilvl="8" w:tplc="041B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8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ADB1046"/>
    <w:multiLevelType w:val="hybridMultilevel"/>
    <w:tmpl w:val="A82C47E8"/>
    <w:lvl w:ilvl="0" w:tplc="DFAC7BEA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12730C"/>
    <w:multiLevelType w:val="hybridMultilevel"/>
    <w:tmpl w:val="0750D52A"/>
    <w:lvl w:ilvl="0" w:tplc="33E0A0D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2" w15:restartNumberingAfterBreak="0">
    <w:nsid w:val="768D3DDB"/>
    <w:multiLevelType w:val="hybridMultilevel"/>
    <w:tmpl w:val="9C82B19A"/>
    <w:lvl w:ilvl="0" w:tplc="1E864C1A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E26D25"/>
    <w:multiLevelType w:val="hybridMultilevel"/>
    <w:tmpl w:val="CFDE29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B92893"/>
    <w:multiLevelType w:val="multilevel"/>
    <w:tmpl w:val="A288C6B4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6" w15:restartNumberingAfterBreak="0">
    <w:nsid w:val="7E8B75AE"/>
    <w:multiLevelType w:val="multilevel"/>
    <w:tmpl w:val="DC0E8016"/>
    <w:lvl w:ilvl="0">
      <w:start w:val="15"/>
      <w:numFmt w:val="decimal"/>
      <w:lvlText w:val="%1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6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3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7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2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5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18" w:hanging="1440"/>
      </w:pPr>
      <w:rPr>
        <w:rFonts w:hint="default"/>
      </w:r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34"/>
  </w:num>
  <w:num w:numId="5">
    <w:abstractNumId w:val="35"/>
  </w:num>
  <w:num w:numId="6">
    <w:abstractNumId w:val="5"/>
  </w:num>
  <w:num w:numId="7">
    <w:abstractNumId w:val="16"/>
  </w:num>
  <w:num w:numId="8">
    <w:abstractNumId w:val="28"/>
  </w:num>
  <w:num w:numId="9">
    <w:abstractNumId w:val="31"/>
  </w:num>
  <w:num w:numId="10">
    <w:abstractNumId w:val="18"/>
  </w:num>
  <w:num w:numId="11">
    <w:abstractNumId w:val="3"/>
  </w:num>
  <w:num w:numId="12">
    <w:abstractNumId w:val="6"/>
  </w:num>
  <w:num w:numId="13">
    <w:abstractNumId w:val="21"/>
  </w:num>
  <w:num w:numId="14">
    <w:abstractNumId w:val="0"/>
  </w:num>
  <w:num w:numId="15">
    <w:abstractNumId w:val="22"/>
  </w:num>
  <w:num w:numId="16">
    <w:abstractNumId w:val="9"/>
  </w:num>
  <w:num w:numId="17">
    <w:abstractNumId w:val="19"/>
  </w:num>
  <w:num w:numId="18">
    <w:abstractNumId w:val="10"/>
  </w:num>
  <w:num w:numId="19">
    <w:abstractNumId w:val="27"/>
  </w:num>
  <w:num w:numId="20">
    <w:abstractNumId w:val="25"/>
  </w:num>
  <w:num w:numId="21">
    <w:abstractNumId w:val="12"/>
  </w:num>
  <w:num w:numId="22">
    <w:abstractNumId w:val="17"/>
  </w:num>
  <w:num w:numId="23">
    <w:abstractNumId w:val="24"/>
  </w:num>
  <w:num w:numId="24">
    <w:abstractNumId w:val="32"/>
  </w:num>
  <w:num w:numId="25">
    <w:abstractNumId w:val="8"/>
  </w:num>
  <w:num w:numId="26">
    <w:abstractNumId w:val="23"/>
  </w:num>
  <w:num w:numId="27">
    <w:abstractNumId w:val="4"/>
  </w:num>
  <w:num w:numId="28">
    <w:abstractNumId w:val="26"/>
  </w:num>
  <w:num w:numId="29">
    <w:abstractNumId w:val="15"/>
  </w:num>
  <w:num w:numId="30">
    <w:abstractNumId w:val="33"/>
  </w:num>
  <w:num w:numId="31">
    <w:abstractNumId w:val="30"/>
  </w:num>
  <w:num w:numId="32">
    <w:abstractNumId w:val="13"/>
  </w:num>
  <w:num w:numId="33">
    <w:abstractNumId w:val="1"/>
  </w:num>
  <w:num w:numId="34">
    <w:abstractNumId w:val="14"/>
  </w:num>
  <w:num w:numId="35">
    <w:abstractNumId w:val="29"/>
  </w:num>
  <w:num w:numId="36">
    <w:abstractNumId w:val="7"/>
  </w:num>
  <w:num w:numId="37">
    <w:abstractNumId w:val="2"/>
  </w:num>
  <w:num w:numId="38">
    <w:abstractNumId w:val="36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417"/>
    <w:rsid w:val="0000767C"/>
    <w:rsid w:val="000173AD"/>
    <w:rsid w:val="00022909"/>
    <w:rsid w:val="000307FC"/>
    <w:rsid w:val="000357B3"/>
    <w:rsid w:val="0003587F"/>
    <w:rsid w:val="00042578"/>
    <w:rsid w:val="00050114"/>
    <w:rsid w:val="00052BBB"/>
    <w:rsid w:val="0005774B"/>
    <w:rsid w:val="00063F4E"/>
    <w:rsid w:val="00065EDD"/>
    <w:rsid w:val="00080BF0"/>
    <w:rsid w:val="00085D7D"/>
    <w:rsid w:val="000860EE"/>
    <w:rsid w:val="0009164F"/>
    <w:rsid w:val="00092962"/>
    <w:rsid w:val="000964DC"/>
    <w:rsid w:val="000A644D"/>
    <w:rsid w:val="000B05A3"/>
    <w:rsid w:val="000B1213"/>
    <w:rsid w:val="000B4A94"/>
    <w:rsid w:val="000B4ECA"/>
    <w:rsid w:val="000B5370"/>
    <w:rsid w:val="000C5060"/>
    <w:rsid w:val="000D5632"/>
    <w:rsid w:val="000D78C0"/>
    <w:rsid w:val="000E2F2D"/>
    <w:rsid w:val="000E63B6"/>
    <w:rsid w:val="000E6DED"/>
    <w:rsid w:val="000F0810"/>
    <w:rsid w:val="000F28BD"/>
    <w:rsid w:val="000F669C"/>
    <w:rsid w:val="00110388"/>
    <w:rsid w:val="00111BE1"/>
    <w:rsid w:val="00121519"/>
    <w:rsid w:val="00132780"/>
    <w:rsid w:val="00144AD6"/>
    <w:rsid w:val="00153E4C"/>
    <w:rsid w:val="00160E21"/>
    <w:rsid w:val="001644DD"/>
    <w:rsid w:val="00173D78"/>
    <w:rsid w:val="00191815"/>
    <w:rsid w:val="00194F79"/>
    <w:rsid w:val="001A1D1B"/>
    <w:rsid w:val="001A3CF2"/>
    <w:rsid w:val="001B01D3"/>
    <w:rsid w:val="001B5406"/>
    <w:rsid w:val="001C1465"/>
    <w:rsid w:val="001C27D1"/>
    <w:rsid w:val="001D0C05"/>
    <w:rsid w:val="001F4EE1"/>
    <w:rsid w:val="0021658C"/>
    <w:rsid w:val="00225621"/>
    <w:rsid w:val="0022698E"/>
    <w:rsid w:val="00233C64"/>
    <w:rsid w:val="0023445E"/>
    <w:rsid w:val="002472B3"/>
    <w:rsid w:val="00267F53"/>
    <w:rsid w:val="002725FF"/>
    <w:rsid w:val="002761BF"/>
    <w:rsid w:val="00283680"/>
    <w:rsid w:val="002836E4"/>
    <w:rsid w:val="00287E51"/>
    <w:rsid w:val="002944CC"/>
    <w:rsid w:val="002A05ED"/>
    <w:rsid w:val="002B39AA"/>
    <w:rsid w:val="002B3C9A"/>
    <w:rsid w:val="002B4BDB"/>
    <w:rsid w:val="002D3138"/>
    <w:rsid w:val="002D362E"/>
    <w:rsid w:val="002D3E4F"/>
    <w:rsid w:val="002D3E5C"/>
    <w:rsid w:val="002D6D23"/>
    <w:rsid w:val="002D7B8E"/>
    <w:rsid w:val="002E1C9D"/>
    <w:rsid w:val="002E2892"/>
    <w:rsid w:val="002E2C9D"/>
    <w:rsid w:val="002E5A6D"/>
    <w:rsid w:val="002F19B3"/>
    <w:rsid w:val="002F24C1"/>
    <w:rsid w:val="00311465"/>
    <w:rsid w:val="00314176"/>
    <w:rsid w:val="003148C1"/>
    <w:rsid w:val="00315B5B"/>
    <w:rsid w:val="003224D6"/>
    <w:rsid w:val="0032277A"/>
    <w:rsid w:val="00336D81"/>
    <w:rsid w:val="00343954"/>
    <w:rsid w:val="0036357C"/>
    <w:rsid w:val="00363E6B"/>
    <w:rsid w:val="00372CE7"/>
    <w:rsid w:val="0037465A"/>
    <w:rsid w:val="00386FA2"/>
    <w:rsid w:val="00393167"/>
    <w:rsid w:val="00396F86"/>
    <w:rsid w:val="003B06AC"/>
    <w:rsid w:val="003B0EDA"/>
    <w:rsid w:val="003B3DFB"/>
    <w:rsid w:val="003B53E8"/>
    <w:rsid w:val="003B5F90"/>
    <w:rsid w:val="003C1E8E"/>
    <w:rsid w:val="003C5E63"/>
    <w:rsid w:val="003D1B32"/>
    <w:rsid w:val="003D2F55"/>
    <w:rsid w:val="003D4C6A"/>
    <w:rsid w:val="003D7909"/>
    <w:rsid w:val="003E3A47"/>
    <w:rsid w:val="003E5B18"/>
    <w:rsid w:val="003F0B60"/>
    <w:rsid w:val="003F6514"/>
    <w:rsid w:val="004003BF"/>
    <w:rsid w:val="004044BE"/>
    <w:rsid w:val="004051D1"/>
    <w:rsid w:val="004069A1"/>
    <w:rsid w:val="00410F66"/>
    <w:rsid w:val="00411BEF"/>
    <w:rsid w:val="004135CF"/>
    <w:rsid w:val="00427516"/>
    <w:rsid w:val="004314B0"/>
    <w:rsid w:val="00431AEE"/>
    <w:rsid w:val="00434D92"/>
    <w:rsid w:val="00434FBA"/>
    <w:rsid w:val="00436AD6"/>
    <w:rsid w:val="004376DB"/>
    <w:rsid w:val="00440497"/>
    <w:rsid w:val="004431EC"/>
    <w:rsid w:val="004452E7"/>
    <w:rsid w:val="00446B1E"/>
    <w:rsid w:val="00462684"/>
    <w:rsid w:val="004719DF"/>
    <w:rsid w:val="004738F4"/>
    <w:rsid w:val="0047474E"/>
    <w:rsid w:val="004819EC"/>
    <w:rsid w:val="004826DC"/>
    <w:rsid w:val="004858D6"/>
    <w:rsid w:val="00485F33"/>
    <w:rsid w:val="004A148A"/>
    <w:rsid w:val="004A4C74"/>
    <w:rsid w:val="004C2383"/>
    <w:rsid w:val="004C286C"/>
    <w:rsid w:val="004D246C"/>
    <w:rsid w:val="004D37DE"/>
    <w:rsid w:val="004D65F1"/>
    <w:rsid w:val="004F1B98"/>
    <w:rsid w:val="005014F7"/>
    <w:rsid w:val="00503DEC"/>
    <w:rsid w:val="0050456D"/>
    <w:rsid w:val="00506DBD"/>
    <w:rsid w:val="00513182"/>
    <w:rsid w:val="00516B16"/>
    <w:rsid w:val="0052010E"/>
    <w:rsid w:val="0054359B"/>
    <w:rsid w:val="00543852"/>
    <w:rsid w:val="00544129"/>
    <w:rsid w:val="00545155"/>
    <w:rsid w:val="0055425D"/>
    <w:rsid w:val="00554EC0"/>
    <w:rsid w:val="00556477"/>
    <w:rsid w:val="00565125"/>
    <w:rsid w:val="00572244"/>
    <w:rsid w:val="005742FF"/>
    <w:rsid w:val="00580164"/>
    <w:rsid w:val="00582DCF"/>
    <w:rsid w:val="005937A9"/>
    <w:rsid w:val="005A7279"/>
    <w:rsid w:val="005C0B6D"/>
    <w:rsid w:val="005E5837"/>
    <w:rsid w:val="005E7803"/>
    <w:rsid w:val="005E7E1F"/>
    <w:rsid w:val="005F0DEE"/>
    <w:rsid w:val="006056F6"/>
    <w:rsid w:val="006075A7"/>
    <w:rsid w:val="00612769"/>
    <w:rsid w:val="00612ED6"/>
    <w:rsid w:val="00613A8C"/>
    <w:rsid w:val="00614866"/>
    <w:rsid w:val="006208A8"/>
    <w:rsid w:val="00636CA9"/>
    <w:rsid w:val="0064007D"/>
    <w:rsid w:val="006459FE"/>
    <w:rsid w:val="006479B1"/>
    <w:rsid w:val="0065099D"/>
    <w:rsid w:val="00650D9D"/>
    <w:rsid w:val="00660FAF"/>
    <w:rsid w:val="006618E4"/>
    <w:rsid w:val="0066791E"/>
    <w:rsid w:val="00667E1E"/>
    <w:rsid w:val="006710D7"/>
    <w:rsid w:val="00675C28"/>
    <w:rsid w:val="006761BF"/>
    <w:rsid w:val="00680DCA"/>
    <w:rsid w:val="006837EA"/>
    <w:rsid w:val="006852FA"/>
    <w:rsid w:val="00690DA6"/>
    <w:rsid w:val="00691CD7"/>
    <w:rsid w:val="00692314"/>
    <w:rsid w:val="00693E11"/>
    <w:rsid w:val="00695343"/>
    <w:rsid w:val="006954AE"/>
    <w:rsid w:val="006B19B5"/>
    <w:rsid w:val="006C25A5"/>
    <w:rsid w:val="006C30F1"/>
    <w:rsid w:val="006C6070"/>
    <w:rsid w:val="006C762C"/>
    <w:rsid w:val="006D576B"/>
    <w:rsid w:val="006E757E"/>
    <w:rsid w:val="006F1081"/>
    <w:rsid w:val="006F23C1"/>
    <w:rsid w:val="006F7990"/>
    <w:rsid w:val="00701D18"/>
    <w:rsid w:val="00706EF3"/>
    <w:rsid w:val="0072383E"/>
    <w:rsid w:val="007301F2"/>
    <w:rsid w:val="00730832"/>
    <w:rsid w:val="00734EA2"/>
    <w:rsid w:val="00737FAA"/>
    <w:rsid w:val="00744DA4"/>
    <w:rsid w:val="00744FE0"/>
    <w:rsid w:val="007514DC"/>
    <w:rsid w:val="0075161A"/>
    <w:rsid w:val="0075287E"/>
    <w:rsid w:val="00752C47"/>
    <w:rsid w:val="00760410"/>
    <w:rsid w:val="0077096A"/>
    <w:rsid w:val="00781E57"/>
    <w:rsid w:val="00783508"/>
    <w:rsid w:val="00793917"/>
    <w:rsid w:val="007A1F40"/>
    <w:rsid w:val="007A7406"/>
    <w:rsid w:val="007B1096"/>
    <w:rsid w:val="007B12CE"/>
    <w:rsid w:val="007B453C"/>
    <w:rsid w:val="007C73A1"/>
    <w:rsid w:val="007C78EB"/>
    <w:rsid w:val="007E2863"/>
    <w:rsid w:val="007E5974"/>
    <w:rsid w:val="007E6B49"/>
    <w:rsid w:val="007F0E51"/>
    <w:rsid w:val="007F32BF"/>
    <w:rsid w:val="00817B6A"/>
    <w:rsid w:val="008243F1"/>
    <w:rsid w:val="00830C9D"/>
    <w:rsid w:val="00835035"/>
    <w:rsid w:val="00837178"/>
    <w:rsid w:val="008434BF"/>
    <w:rsid w:val="00851A05"/>
    <w:rsid w:val="00853F92"/>
    <w:rsid w:val="00866950"/>
    <w:rsid w:val="0087032B"/>
    <w:rsid w:val="00871650"/>
    <w:rsid w:val="008808C4"/>
    <w:rsid w:val="00883965"/>
    <w:rsid w:val="0088425B"/>
    <w:rsid w:val="0089625D"/>
    <w:rsid w:val="008A3759"/>
    <w:rsid w:val="008B34B3"/>
    <w:rsid w:val="008B47C9"/>
    <w:rsid w:val="008B5D71"/>
    <w:rsid w:val="008B7DFC"/>
    <w:rsid w:val="008C0897"/>
    <w:rsid w:val="008C420E"/>
    <w:rsid w:val="008D0988"/>
    <w:rsid w:val="008E1AA4"/>
    <w:rsid w:val="008E5017"/>
    <w:rsid w:val="00911F30"/>
    <w:rsid w:val="0091435F"/>
    <w:rsid w:val="00916878"/>
    <w:rsid w:val="0092116C"/>
    <w:rsid w:val="00930F80"/>
    <w:rsid w:val="00931244"/>
    <w:rsid w:val="00945EA5"/>
    <w:rsid w:val="009545F8"/>
    <w:rsid w:val="00956616"/>
    <w:rsid w:val="00964845"/>
    <w:rsid w:val="00964994"/>
    <w:rsid w:val="009679F3"/>
    <w:rsid w:val="00970C2D"/>
    <w:rsid w:val="00981516"/>
    <w:rsid w:val="00982598"/>
    <w:rsid w:val="009829FA"/>
    <w:rsid w:val="00983CE3"/>
    <w:rsid w:val="009856C5"/>
    <w:rsid w:val="00995124"/>
    <w:rsid w:val="00997F19"/>
    <w:rsid w:val="009B0BFF"/>
    <w:rsid w:val="009B23E7"/>
    <w:rsid w:val="009C4031"/>
    <w:rsid w:val="009C4789"/>
    <w:rsid w:val="009E0774"/>
    <w:rsid w:val="009E5D1A"/>
    <w:rsid w:val="009E6C64"/>
    <w:rsid w:val="009E7CED"/>
    <w:rsid w:val="00A009D1"/>
    <w:rsid w:val="00A012EA"/>
    <w:rsid w:val="00A04F38"/>
    <w:rsid w:val="00A06BB0"/>
    <w:rsid w:val="00A07392"/>
    <w:rsid w:val="00A16E30"/>
    <w:rsid w:val="00A3133D"/>
    <w:rsid w:val="00A43E85"/>
    <w:rsid w:val="00A500AC"/>
    <w:rsid w:val="00A60B71"/>
    <w:rsid w:val="00A66070"/>
    <w:rsid w:val="00A6711C"/>
    <w:rsid w:val="00A70D1B"/>
    <w:rsid w:val="00A82F42"/>
    <w:rsid w:val="00A95295"/>
    <w:rsid w:val="00A979CF"/>
    <w:rsid w:val="00AA5611"/>
    <w:rsid w:val="00AB4B27"/>
    <w:rsid w:val="00AC172B"/>
    <w:rsid w:val="00AC2E54"/>
    <w:rsid w:val="00AC61C6"/>
    <w:rsid w:val="00AC67C2"/>
    <w:rsid w:val="00AD44DF"/>
    <w:rsid w:val="00AD6A04"/>
    <w:rsid w:val="00AE0FCA"/>
    <w:rsid w:val="00AE441C"/>
    <w:rsid w:val="00B06A73"/>
    <w:rsid w:val="00B104DE"/>
    <w:rsid w:val="00B15193"/>
    <w:rsid w:val="00B15D27"/>
    <w:rsid w:val="00B16E3A"/>
    <w:rsid w:val="00B259AA"/>
    <w:rsid w:val="00B2712E"/>
    <w:rsid w:val="00B327CA"/>
    <w:rsid w:val="00B40F09"/>
    <w:rsid w:val="00B52AB5"/>
    <w:rsid w:val="00B60143"/>
    <w:rsid w:val="00B67B3C"/>
    <w:rsid w:val="00B67E27"/>
    <w:rsid w:val="00B70AE4"/>
    <w:rsid w:val="00B72D9C"/>
    <w:rsid w:val="00B76E85"/>
    <w:rsid w:val="00B77653"/>
    <w:rsid w:val="00B813A5"/>
    <w:rsid w:val="00BA1A70"/>
    <w:rsid w:val="00BA2865"/>
    <w:rsid w:val="00BA2A17"/>
    <w:rsid w:val="00BB02E6"/>
    <w:rsid w:val="00BB4192"/>
    <w:rsid w:val="00BB427D"/>
    <w:rsid w:val="00BB6964"/>
    <w:rsid w:val="00BC5D5B"/>
    <w:rsid w:val="00BC5EB7"/>
    <w:rsid w:val="00BD0F2E"/>
    <w:rsid w:val="00BF0AE1"/>
    <w:rsid w:val="00BF3BC3"/>
    <w:rsid w:val="00C0423C"/>
    <w:rsid w:val="00C079E0"/>
    <w:rsid w:val="00C07A26"/>
    <w:rsid w:val="00C2151A"/>
    <w:rsid w:val="00C216AA"/>
    <w:rsid w:val="00C415AC"/>
    <w:rsid w:val="00C61439"/>
    <w:rsid w:val="00C674B0"/>
    <w:rsid w:val="00C740C1"/>
    <w:rsid w:val="00C8037A"/>
    <w:rsid w:val="00C84D27"/>
    <w:rsid w:val="00C85957"/>
    <w:rsid w:val="00C90B6C"/>
    <w:rsid w:val="00CB5D5E"/>
    <w:rsid w:val="00CC0587"/>
    <w:rsid w:val="00CC27AD"/>
    <w:rsid w:val="00CC2E0B"/>
    <w:rsid w:val="00CE13E9"/>
    <w:rsid w:val="00CE6372"/>
    <w:rsid w:val="00CE6A92"/>
    <w:rsid w:val="00CF054E"/>
    <w:rsid w:val="00CF211E"/>
    <w:rsid w:val="00CF4895"/>
    <w:rsid w:val="00D07BDB"/>
    <w:rsid w:val="00D2074E"/>
    <w:rsid w:val="00D27A9F"/>
    <w:rsid w:val="00D27BF0"/>
    <w:rsid w:val="00D5473D"/>
    <w:rsid w:val="00D66F4C"/>
    <w:rsid w:val="00D76E30"/>
    <w:rsid w:val="00D83685"/>
    <w:rsid w:val="00D84E00"/>
    <w:rsid w:val="00D963B4"/>
    <w:rsid w:val="00DA05EA"/>
    <w:rsid w:val="00DA3E65"/>
    <w:rsid w:val="00DA7411"/>
    <w:rsid w:val="00DA7BC4"/>
    <w:rsid w:val="00DA7D56"/>
    <w:rsid w:val="00DB27EC"/>
    <w:rsid w:val="00DB3B18"/>
    <w:rsid w:val="00DB4DE5"/>
    <w:rsid w:val="00DC2849"/>
    <w:rsid w:val="00DC7B6F"/>
    <w:rsid w:val="00DE395B"/>
    <w:rsid w:val="00DE6451"/>
    <w:rsid w:val="00DF17BF"/>
    <w:rsid w:val="00DF37F8"/>
    <w:rsid w:val="00E05266"/>
    <w:rsid w:val="00E23293"/>
    <w:rsid w:val="00E24E8A"/>
    <w:rsid w:val="00E31A2F"/>
    <w:rsid w:val="00E32E21"/>
    <w:rsid w:val="00E41206"/>
    <w:rsid w:val="00E412A2"/>
    <w:rsid w:val="00E42552"/>
    <w:rsid w:val="00E433D6"/>
    <w:rsid w:val="00E52B11"/>
    <w:rsid w:val="00E53022"/>
    <w:rsid w:val="00E53378"/>
    <w:rsid w:val="00E56167"/>
    <w:rsid w:val="00E60C3F"/>
    <w:rsid w:val="00E654F9"/>
    <w:rsid w:val="00E75BC3"/>
    <w:rsid w:val="00E876F1"/>
    <w:rsid w:val="00E90B0D"/>
    <w:rsid w:val="00E9670E"/>
    <w:rsid w:val="00E97A3E"/>
    <w:rsid w:val="00EA1188"/>
    <w:rsid w:val="00ED3314"/>
    <w:rsid w:val="00ED5C60"/>
    <w:rsid w:val="00ED72DF"/>
    <w:rsid w:val="00EE783C"/>
    <w:rsid w:val="00EF0B84"/>
    <w:rsid w:val="00F0274A"/>
    <w:rsid w:val="00F07F10"/>
    <w:rsid w:val="00F135EA"/>
    <w:rsid w:val="00F167DD"/>
    <w:rsid w:val="00F202A1"/>
    <w:rsid w:val="00F2561B"/>
    <w:rsid w:val="00F30A3C"/>
    <w:rsid w:val="00F3281B"/>
    <w:rsid w:val="00F432CD"/>
    <w:rsid w:val="00F43C31"/>
    <w:rsid w:val="00F50D9F"/>
    <w:rsid w:val="00F54FB6"/>
    <w:rsid w:val="00F57AFB"/>
    <w:rsid w:val="00F6108F"/>
    <w:rsid w:val="00F706F1"/>
    <w:rsid w:val="00F825A4"/>
    <w:rsid w:val="00FA0EC1"/>
    <w:rsid w:val="00FA2A04"/>
    <w:rsid w:val="00FB2210"/>
    <w:rsid w:val="00FB5C7C"/>
    <w:rsid w:val="00FC1C9F"/>
    <w:rsid w:val="00FC2417"/>
    <w:rsid w:val="00FC68E9"/>
    <w:rsid w:val="00FD19FB"/>
    <w:rsid w:val="00FE1659"/>
    <w:rsid w:val="00FE6F3B"/>
    <w:rsid w:val="00FF6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4A745E"/>
  <w15:docId w15:val="{AD286B19-0783-409F-ADB2-2286C7F82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link w:val="Nadpis1Char"/>
    <w:uiPriority w:val="9"/>
    <w:qFormat/>
    <w:rsid w:val="000B121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aliases w:val="Bullet Number,lp1,lp11,List Paragraph11,Bullet 1,Use Case List Paragraph,Medium List 2 - Accent 41,body,List Paragraph,Nad,Odstavec cíl se seznamem,Odstavec se seznamem5,Odstavec_muj,Odrážky,Odstavec se seznamem a odrážkou,Odstavec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,body Char,List Paragraph Char,Nad Char,Odstavec cíl se seznamem Char,Odstavec se seznamem5 Char"/>
    <w:link w:val="Odsekzoznamu"/>
    <w:uiPriority w:val="34"/>
    <w:qFormat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unhideWhenUsed/>
    <w:qFormat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qFormat/>
    <w:rsid w:val="00485F33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1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0B1213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0B1213"/>
    <w:rPr>
      <w:rFonts w:ascii="Arial" w:eastAsia="Times New Roman" w:hAnsi="Arial"/>
      <w:lang w:eastAsia="cs-CZ"/>
    </w:rPr>
  </w:style>
  <w:style w:type="paragraph" w:styleId="Bezriadkovania">
    <w:name w:val="No Spacing"/>
    <w:uiPriority w:val="1"/>
    <w:qFormat/>
    <w:rsid w:val="000B1213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customStyle="1" w:styleId="A3">
    <w:name w:val="A3"/>
    <w:basedOn w:val="Normlny"/>
    <w:rsid w:val="000B1213"/>
    <w:pPr>
      <w:keepNext/>
      <w:widowControl w:val="0"/>
      <w:numPr>
        <w:numId w:val="29"/>
      </w:numPr>
      <w:tabs>
        <w:tab w:val="clear" w:pos="4500"/>
        <w:tab w:val="left" w:pos="14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overflowPunct w:val="0"/>
      <w:spacing w:after="240"/>
      <w:jc w:val="both"/>
    </w:pPr>
    <w:rPr>
      <w:rFonts w:eastAsia="Arial"/>
      <w:bCs/>
      <w:color w:val="000000"/>
      <w:lang w:eastAsia="zh-CN"/>
    </w:rPr>
  </w:style>
  <w:style w:type="character" w:customStyle="1" w:styleId="Nadpis1Char">
    <w:name w:val="Nadpis 1 Char"/>
    <w:basedOn w:val="Predvolenpsmoodseku"/>
    <w:link w:val="Nadpis1"/>
    <w:uiPriority w:val="9"/>
    <w:rsid w:val="000B1213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mailto:davad.schulz@minv.sk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49B18C11-A7E0-4E9A-9346-BCF8060A7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3338</Words>
  <Characters>19028</Characters>
  <Application>Microsoft Office Word</Application>
  <DocSecurity>0</DocSecurity>
  <Lines>158</Lines>
  <Paragraphs>44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Jozef Kubinec</dc:creator>
  <cp:lastModifiedBy>Nikola Šimunová</cp:lastModifiedBy>
  <cp:revision>3</cp:revision>
  <cp:lastPrinted>2023-02-13T10:15:00Z</cp:lastPrinted>
  <dcterms:created xsi:type="dcterms:W3CDTF">2025-04-08T10:29:00Z</dcterms:created>
  <dcterms:modified xsi:type="dcterms:W3CDTF">2025-04-08T10:29:00Z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