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uchádzača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5500E55" w:rsidR="00B34C42" w:rsidRPr="0071355A" w:rsidRDefault="00B34C42" w:rsidP="009F4BA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1355A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71355A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„</w:t>
      </w:r>
      <w:r w:rsidR="00260CE4" w:rsidRPr="00260CE4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SIP telefóny pre hlasovú sieť MVTEL MVSR</w:t>
      </w:r>
      <w:r w:rsidRPr="0071355A">
        <w:rPr>
          <w:rFonts w:ascii="Arial Narrow" w:hAnsi="Arial Narrow" w:cs="Helvetica"/>
          <w:i/>
          <w:color w:val="333333"/>
          <w:sz w:val="22"/>
          <w:szCs w:val="22"/>
          <w:shd w:val="clear" w:color="auto" w:fill="FFFFFF"/>
        </w:rPr>
        <w:t>“</w:t>
      </w:r>
      <w:r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C96693" w:rsidRPr="00713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71355A" w:rsidRPr="0071355A">
        <w:rPr>
          <w:rFonts w:ascii="Arial Narrow" w:hAnsi="Arial Narrow" w:cs="Times New Roman"/>
          <w:sz w:val="22"/>
          <w:szCs w:val="22"/>
        </w:rPr>
        <w:t xml:space="preserve">ID zákazky </w:t>
      </w:r>
      <w:r w:rsidR="008720EE" w:rsidRPr="008720EE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67889</w:t>
      </w:r>
      <w:bookmarkStart w:id="0" w:name="_GoBack"/>
      <w:bookmarkEnd w:id="0"/>
      <w:r w:rsidR="00D1134A" w:rsidRPr="0071355A">
        <w:rPr>
          <w:rFonts w:ascii="Arial Narrow" w:hAnsi="Arial Narrow" w:cs="Times New Roman"/>
          <w:sz w:val="22"/>
          <w:szCs w:val="22"/>
        </w:rPr>
        <w:t xml:space="preserve">,  </w:t>
      </w:r>
      <w:r w:rsidRPr="0071355A">
        <w:rPr>
          <w:rFonts w:ascii="Arial Narrow" w:hAnsi="Arial Narrow" w:cs="Times New Roman"/>
          <w:sz w:val="22"/>
          <w:szCs w:val="22"/>
        </w:rPr>
        <w:t>zadávanou s použitím dynamického nákupného syst</w:t>
      </w:r>
      <w:r w:rsidR="0071355A">
        <w:rPr>
          <w:rFonts w:ascii="Arial Narrow" w:hAnsi="Arial Narrow" w:cs="Times New Roman"/>
          <w:sz w:val="22"/>
          <w:szCs w:val="22"/>
        </w:rPr>
        <w:t xml:space="preserve">ému s názvom </w:t>
      </w:r>
      <w:r w:rsidR="0071355A" w:rsidRPr="0071355A">
        <w:rPr>
          <w:rFonts w:ascii="Arial Narrow" w:hAnsi="Arial Narrow" w:cs="Times New Roman"/>
          <w:sz w:val="22"/>
          <w:szCs w:val="22"/>
        </w:rPr>
        <w:t>„</w:t>
      </w:r>
      <w:r w:rsidR="0071355A" w:rsidRPr="0071355A">
        <w:rPr>
          <w:rFonts w:ascii="Arial Narrow" w:hAnsi="Arial Narrow"/>
          <w:sz w:val="22"/>
          <w:szCs w:val="22"/>
        </w:rPr>
        <w:t>Telekomunikačné z</w:t>
      </w:r>
      <w:r w:rsidR="002A5F33">
        <w:rPr>
          <w:rFonts w:ascii="Arial Narrow" w:hAnsi="Arial Narrow"/>
          <w:sz w:val="22"/>
          <w:szCs w:val="22"/>
        </w:rPr>
        <w:t>ariadenia a spotrebný materiál_</w:t>
      </w:r>
      <w:r w:rsidR="0071355A" w:rsidRPr="0071355A">
        <w:rPr>
          <w:rFonts w:ascii="Arial Narrow" w:hAnsi="Arial Narrow"/>
          <w:sz w:val="22"/>
          <w:szCs w:val="22"/>
        </w:rPr>
        <w:t>DNS</w:t>
      </w:r>
      <w:r w:rsidRPr="0071355A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71355A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71355A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2EAB2" w14:textId="77777777" w:rsidR="004654A0" w:rsidRDefault="004654A0" w:rsidP="00DF3A42">
      <w:r>
        <w:separator/>
      </w:r>
    </w:p>
  </w:endnote>
  <w:endnote w:type="continuationSeparator" w:id="0">
    <w:p w14:paraId="7D0D800C" w14:textId="77777777" w:rsidR="004654A0" w:rsidRDefault="004654A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9F416" w14:textId="77777777" w:rsidR="004654A0" w:rsidRDefault="004654A0" w:rsidP="00DF3A42">
      <w:r>
        <w:separator/>
      </w:r>
    </w:p>
  </w:footnote>
  <w:footnote w:type="continuationSeparator" w:id="0">
    <w:p w14:paraId="2B295FA7" w14:textId="77777777" w:rsidR="004654A0" w:rsidRDefault="004654A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3F187012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4ED2"/>
    <w:rsid w:val="0006585A"/>
    <w:rsid w:val="00081B3E"/>
    <w:rsid w:val="000B50BE"/>
    <w:rsid w:val="001761AA"/>
    <w:rsid w:val="001905E4"/>
    <w:rsid w:val="001C5AFC"/>
    <w:rsid w:val="00212146"/>
    <w:rsid w:val="002374A3"/>
    <w:rsid w:val="00260CE4"/>
    <w:rsid w:val="002A5F33"/>
    <w:rsid w:val="003B2750"/>
    <w:rsid w:val="0043436F"/>
    <w:rsid w:val="00435DA1"/>
    <w:rsid w:val="00462178"/>
    <w:rsid w:val="004654A0"/>
    <w:rsid w:val="004A2433"/>
    <w:rsid w:val="00505AAB"/>
    <w:rsid w:val="00555FCB"/>
    <w:rsid w:val="00596FCF"/>
    <w:rsid w:val="005C73B9"/>
    <w:rsid w:val="005D22AE"/>
    <w:rsid w:val="005E4476"/>
    <w:rsid w:val="005E6FAA"/>
    <w:rsid w:val="00691536"/>
    <w:rsid w:val="006B6AD6"/>
    <w:rsid w:val="006D7ECF"/>
    <w:rsid w:val="006E681D"/>
    <w:rsid w:val="007040A3"/>
    <w:rsid w:val="0071355A"/>
    <w:rsid w:val="007C0126"/>
    <w:rsid w:val="007D5BD0"/>
    <w:rsid w:val="007D7312"/>
    <w:rsid w:val="008022BE"/>
    <w:rsid w:val="00821A09"/>
    <w:rsid w:val="00854954"/>
    <w:rsid w:val="008720EE"/>
    <w:rsid w:val="0090534A"/>
    <w:rsid w:val="00970A36"/>
    <w:rsid w:val="00985A2B"/>
    <w:rsid w:val="009F4BA7"/>
    <w:rsid w:val="00A130B4"/>
    <w:rsid w:val="00A566DA"/>
    <w:rsid w:val="00A83926"/>
    <w:rsid w:val="00A85D80"/>
    <w:rsid w:val="00AA6E21"/>
    <w:rsid w:val="00AB48BD"/>
    <w:rsid w:val="00B02C99"/>
    <w:rsid w:val="00B34C42"/>
    <w:rsid w:val="00BD7F42"/>
    <w:rsid w:val="00BF6E73"/>
    <w:rsid w:val="00C0484F"/>
    <w:rsid w:val="00C12E70"/>
    <w:rsid w:val="00C16298"/>
    <w:rsid w:val="00C41726"/>
    <w:rsid w:val="00C96693"/>
    <w:rsid w:val="00CA5C9A"/>
    <w:rsid w:val="00CC31D9"/>
    <w:rsid w:val="00CE1033"/>
    <w:rsid w:val="00D1134A"/>
    <w:rsid w:val="00DD72C5"/>
    <w:rsid w:val="00DF3A42"/>
    <w:rsid w:val="00E57D06"/>
    <w:rsid w:val="00EC6BE5"/>
    <w:rsid w:val="00EE007A"/>
    <w:rsid w:val="00F80E8F"/>
    <w:rsid w:val="00FC2371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Rybárik</dc:creator>
  <cp:lastModifiedBy>Martina Hlavová</cp:lastModifiedBy>
  <cp:revision>4</cp:revision>
  <dcterms:created xsi:type="dcterms:W3CDTF">2024-06-21T09:47:00Z</dcterms:created>
  <dcterms:modified xsi:type="dcterms:W3CDTF">2025-06-05T08:08:00Z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