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:rsidR="00AE6C8E" w:rsidRPr="00931903" w:rsidRDefault="00AE6C8E" w:rsidP="0093190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kritéria za prvú, t.j. úspešnú ponuku, odporučí komisia na vyhodnotenie ponúk, verejnému obstarávateľovi prijať.</w:t>
      </w:r>
    </w:p>
    <w:p w:rsidR="0021745E" w:rsidRDefault="00931903" w:rsidP="0021745E">
      <w:pPr>
        <w:spacing w:after="120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Pr="0021745E">
        <w:rPr>
          <w:rFonts w:ascii="Arial Narrow" w:eastAsia="Calibri" w:hAnsi="Arial Narrow"/>
          <w:sz w:val="22"/>
          <w:szCs w:val="22"/>
          <w:lang w:eastAsia="sk-SK"/>
        </w:rPr>
        <w:t xml:space="preserve">: </w:t>
      </w:r>
      <w:r w:rsidR="00F95AAD" w:rsidRPr="00F95AAD">
        <w:rPr>
          <w:rFonts w:ascii="Arial Narrow" w:eastAsia="Calibri" w:hAnsi="Arial Narrow"/>
          <w:b/>
          <w:sz w:val="22"/>
          <w:szCs w:val="22"/>
          <w:lang w:eastAsia="sk-SK"/>
        </w:rPr>
        <w:t>položka č. 3 - Technické váhy</w:t>
      </w:r>
      <w:r w:rsidR="00F95AAD">
        <w:rPr>
          <w:rFonts w:ascii="Arial Narrow" w:eastAsia="Calibri" w:hAnsi="Arial Narrow"/>
          <w:b/>
          <w:sz w:val="22"/>
          <w:szCs w:val="22"/>
          <w:lang w:eastAsia="sk-SK"/>
        </w:rPr>
        <w:t>.</w:t>
      </w:r>
      <w:bookmarkStart w:id="0" w:name="_GoBack"/>
      <w:bookmarkEnd w:id="0"/>
    </w:p>
    <w:p w:rsidR="00F7623C" w:rsidRPr="00543FB9" w:rsidRDefault="00F7623C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color w:val="FF0000"/>
          <w:sz w:val="22"/>
          <w:szCs w:val="22"/>
          <w:lang w:eastAsia="sk-SK"/>
        </w:rPr>
      </w:pPr>
    </w:p>
    <w:p w:rsidR="00543FB9" w:rsidRPr="00543FB9" w:rsidRDefault="00543FB9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color w:val="FF0000"/>
          <w:sz w:val="22"/>
          <w:szCs w:val="22"/>
          <w:lang w:eastAsia="sk-SK"/>
        </w:rPr>
      </w:pPr>
    </w:p>
    <w:p w:rsidR="00400B3C" w:rsidRPr="00400B3C" w:rsidRDefault="00400B3C" w:rsidP="00D927A2">
      <w:pPr>
        <w:pStyle w:val="Odsekzoznamu"/>
        <w:tabs>
          <w:tab w:val="clear" w:pos="2160"/>
          <w:tab w:val="clear" w:pos="2880"/>
          <w:tab w:val="clear" w:pos="4500"/>
        </w:tabs>
        <w:ind w:left="720"/>
        <w:rPr>
          <w:rFonts w:ascii="Arial Narrow" w:hAnsi="Arial Narrow"/>
          <w:sz w:val="22"/>
          <w:szCs w:val="22"/>
          <w:lang w:eastAsia="en-US"/>
        </w:rPr>
      </w:pPr>
    </w:p>
    <w:p w:rsidR="00400B3C" w:rsidRDefault="00400B3C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F7623C" w:rsidRDefault="00F7623C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087697" w:rsidRPr="00AE6C8E" w:rsidRDefault="00087697" w:rsidP="0093190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B0F" w:rsidRDefault="00F16B0F" w:rsidP="007C6581">
      <w:r>
        <w:separator/>
      </w:r>
    </w:p>
  </w:endnote>
  <w:endnote w:type="continuationSeparator" w:id="0">
    <w:p w:rsidR="00F16B0F" w:rsidRDefault="00F16B0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95AAD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F95AAD" w:rsidRPr="00F95AAD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B0F" w:rsidRDefault="00F16B0F" w:rsidP="007C6581">
      <w:r>
        <w:separator/>
      </w:r>
    </w:p>
  </w:footnote>
  <w:footnote w:type="continuationSeparator" w:id="0">
    <w:p w:rsidR="00F16B0F" w:rsidRDefault="00F16B0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AF34B09"/>
    <w:multiLevelType w:val="hybridMultilevel"/>
    <w:tmpl w:val="CEB6C1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7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06817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05B35"/>
    <w:rsid w:val="00215537"/>
    <w:rsid w:val="0021745E"/>
    <w:rsid w:val="00222D88"/>
    <w:rsid w:val="0022338C"/>
    <w:rsid w:val="0022446E"/>
    <w:rsid w:val="00224689"/>
    <w:rsid w:val="00227A67"/>
    <w:rsid w:val="002320FE"/>
    <w:rsid w:val="002325F8"/>
    <w:rsid w:val="00246301"/>
    <w:rsid w:val="00290F6B"/>
    <w:rsid w:val="00297E66"/>
    <w:rsid w:val="002A39E9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2307E"/>
    <w:rsid w:val="00337C0C"/>
    <w:rsid w:val="00350876"/>
    <w:rsid w:val="00360191"/>
    <w:rsid w:val="0037129A"/>
    <w:rsid w:val="00371F51"/>
    <w:rsid w:val="00375470"/>
    <w:rsid w:val="00380B4E"/>
    <w:rsid w:val="00380D2A"/>
    <w:rsid w:val="003916BB"/>
    <w:rsid w:val="003A01E8"/>
    <w:rsid w:val="003A0C6B"/>
    <w:rsid w:val="003A5FB6"/>
    <w:rsid w:val="003A6F37"/>
    <w:rsid w:val="003C70FD"/>
    <w:rsid w:val="003D79E3"/>
    <w:rsid w:val="003E39A6"/>
    <w:rsid w:val="003F4C98"/>
    <w:rsid w:val="00400B3C"/>
    <w:rsid w:val="0040689D"/>
    <w:rsid w:val="00406E1B"/>
    <w:rsid w:val="0041211D"/>
    <w:rsid w:val="00423E23"/>
    <w:rsid w:val="0043364B"/>
    <w:rsid w:val="00434479"/>
    <w:rsid w:val="00434CBB"/>
    <w:rsid w:val="0043594E"/>
    <w:rsid w:val="00442525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43FB9"/>
    <w:rsid w:val="0054506E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5F5421"/>
    <w:rsid w:val="00604B41"/>
    <w:rsid w:val="0061647C"/>
    <w:rsid w:val="00625253"/>
    <w:rsid w:val="0063699B"/>
    <w:rsid w:val="0063772F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B7937"/>
    <w:rsid w:val="006C0770"/>
    <w:rsid w:val="006C48B4"/>
    <w:rsid w:val="006C5893"/>
    <w:rsid w:val="006D0588"/>
    <w:rsid w:val="006D28C7"/>
    <w:rsid w:val="006F1B8E"/>
    <w:rsid w:val="006F720A"/>
    <w:rsid w:val="0070600E"/>
    <w:rsid w:val="00710821"/>
    <w:rsid w:val="00730ED4"/>
    <w:rsid w:val="00746CB7"/>
    <w:rsid w:val="0075184A"/>
    <w:rsid w:val="00752C59"/>
    <w:rsid w:val="00753372"/>
    <w:rsid w:val="007576CE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0097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38D0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468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903"/>
    <w:rsid w:val="00931CBA"/>
    <w:rsid w:val="009340A2"/>
    <w:rsid w:val="00943FE2"/>
    <w:rsid w:val="00950006"/>
    <w:rsid w:val="00952399"/>
    <w:rsid w:val="00964AD3"/>
    <w:rsid w:val="00972688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632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30A13"/>
    <w:rsid w:val="00A4588B"/>
    <w:rsid w:val="00A46CDD"/>
    <w:rsid w:val="00A502CC"/>
    <w:rsid w:val="00A537B2"/>
    <w:rsid w:val="00A5652B"/>
    <w:rsid w:val="00A56A2A"/>
    <w:rsid w:val="00A60730"/>
    <w:rsid w:val="00A62017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06AA"/>
    <w:rsid w:val="00B615A4"/>
    <w:rsid w:val="00B726FB"/>
    <w:rsid w:val="00B832B9"/>
    <w:rsid w:val="00B83D02"/>
    <w:rsid w:val="00B961F7"/>
    <w:rsid w:val="00BA1434"/>
    <w:rsid w:val="00BA6FE8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50CF2"/>
    <w:rsid w:val="00C65369"/>
    <w:rsid w:val="00C661DC"/>
    <w:rsid w:val="00C77A96"/>
    <w:rsid w:val="00C80E66"/>
    <w:rsid w:val="00C96320"/>
    <w:rsid w:val="00CA56F0"/>
    <w:rsid w:val="00CA581E"/>
    <w:rsid w:val="00CB6901"/>
    <w:rsid w:val="00CB6C1B"/>
    <w:rsid w:val="00CC67C0"/>
    <w:rsid w:val="00CD3C28"/>
    <w:rsid w:val="00CD6C8F"/>
    <w:rsid w:val="00CD6DDF"/>
    <w:rsid w:val="00CD6EC1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927A2"/>
    <w:rsid w:val="00D96EE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25C03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16B0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23C"/>
    <w:rsid w:val="00F7635B"/>
    <w:rsid w:val="00F857EE"/>
    <w:rsid w:val="00F95AAD"/>
    <w:rsid w:val="00FA2F74"/>
    <w:rsid w:val="00FB6BA4"/>
    <w:rsid w:val="00FD03B0"/>
    <w:rsid w:val="00FE309D"/>
    <w:rsid w:val="00FE3AA9"/>
    <w:rsid w:val="00FE7002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425FC"/>
  <w15:docId w15:val="{BE38D1C1-9A8A-4317-8DFA-778A35A6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customStyle="1" w:styleId="normaltextrun">
    <w:name w:val="normaltextrun"/>
    <w:basedOn w:val="Predvolenpsmoodseku"/>
    <w:rsid w:val="00F9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6</cp:revision>
  <cp:lastPrinted>2022-09-29T14:23:00Z</cp:lastPrinted>
  <dcterms:created xsi:type="dcterms:W3CDTF">2024-08-27T12:07:00Z</dcterms:created>
  <dcterms:modified xsi:type="dcterms:W3CDTF">2025-06-19T07:59:00Z</dcterms:modified>
</cp:coreProperties>
</file>