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D024C" w14:textId="77777777" w:rsidR="005E182A" w:rsidRPr="00EF7C96" w:rsidRDefault="005E182A" w:rsidP="00C528B1">
      <w:pPr>
        <w:jc w:val="center"/>
        <w:rPr>
          <w:rFonts w:ascii="Arial" w:hAnsi="Arial" w:cs="Arial"/>
        </w:rPr>
      </w:pPr>
    </w:p>
    <w:p w14:paraId="1AE8CF59" w14:textId="77777777" w:rsidR="00CE0EB1" w:rsidRDefault="00CE0EB1" w:rsidP="00A12ADF">
      <w:pPr>
        <w:jc w:val="center"/>
        <w:rPr>
          <w:rFonts w:ascii="Arial" w:hAnsi="Arial" w:cs="Arial"/>
          <w:b/>
          <w:bCs/>
          <w:iCs/>
          <w:sz w:val="32"/>
          <w:szCs w:val="32"/>
          <w:lang w:val="sk-SK"/>
        </w:rPr>
      </w:pPr>
      <w:r w:rsidRPr="00CE0EB1">
        <w:rPr>
          <w:rFonts w:ascii="Arial" w:hAnsi="Arial" w:cs="Arial"/>
          <w:b/>
          <w:bCs/>
          <w:iCs/>
          <w:sz w:val="32"/>
          <w:szCs w:val="32"/>
          <w:lang w:val="sk-SK"/>
        </w:rPr>
        <w:t xml:space="preserve">Kipech Production Hotel, s.r.o. </w:t>
      </w:r>
    </w:p>
    <w:p w14:paraId="5EB053DA" w14:textId="40F8DC18" w:rsidR="00CE0EB1" w:rsidRDefault="00CE0EB1" w:rsidP="00A12ADF">
      <w:pPr>
        <w:jc w:val="center"/>
        <w:rPr>
          <w:rFonts w:ascii="Arial" w:hAnsi="Arial" w:cs="Arial"/>
          <w:bCs/>
          <w:iCs/>
          <w:sz w:val="32"/>
          <w:szCs w:val="32"/>
          <w:lang w:val="sk-SK"/>
        </w:rPr>
      </w:pPr>
      <w:r w:rsidRPr="00CE0EB1">
        <w:rPr>
          <w:rFonts w:ascii="Arial" w:hAnsi="Arial" w:cs="Arial"/>
          <w:bCs/>
          <w:iCs/>
          <w:sz w:val="32"/>
          <w:szCs w:val="32"/>
          <w:lang w:val="sk-SK"/>
        </w:rPr>
        <w:t>Priemyselná 534</w:t>
      </w:r>
      <w:r>
        <w:rPr>
          <w:rFonts w:ascii="Arial" w:hAnsi="Arial" w:cs="Arial"/>
          <w:bCs/>
          <w:iCs/>
          <w:sz w:val="32"/>
          <w:szCs w:val="32"/>
          <w:lang w:val="sk-SK"/>
        </w:rPr>
        <w:t xml:space="preserve">, </w:t>
      </w:r>
      <w:r w:rsidR="009B055F">
        <w:rPr>
          <w:rFonts w:ascii="Arial" w:hAnsi="Arial" w:cs="Arial"/>
          <w:bCs/>
          <w:iCs/>
          <w:sz w:val="32"/>
          <w:szCs w:val="32"/>
          <w:lang w:val="sk-SK"/>
        </w:rPr>
        <w:t xml:space="preserve">082 12 </w:t>
      </w:r>
      <w:r w:rsidRPr="00CE0EB1">
        <w:rPr>
          <w:rFonts w:ascii="Arial" w:hAnsi="Arial" w:cs="Arial"/>
          <w:bCs/>
          <w:iCs/>
          <w:sz w:val="32"/>
          <w:szCs w:val="32"/>
          <w:lang w:val="sk-SK"/>
        </w:rPr>
        <w:t>Kapušany</w:t>
      </w:r>
    </w:p>
    <w:p w14:paraId="12D38E62" w14:textId="6E3DCA97" w:rsidR="00CE0EB1" w:rsidRPr="00CE0EB1" w:rsidRDefault="00A12ADF" w:rsidP="00CE0EB1">
      <w:pPr>
        <w:jc w:val="center"/>
        <w:rPr>
          <w:rFonts w:ascii="Times New Roman" w:eastAsia="Times New Roman" w:hAnsi="Times New Roman" w:cs="Times New Roman"/>
          <w:lang w:val="sk-SK" w:eastAsia="sk-SK"/>
        </w:rPr>
      </w:pPr>
      <w:r w:rsidRPr="00EF7C96">
        <w:rPr>
          <w:rFonts w:ascii="Arial" w:hAnsi="Arial" w:cs="Arial"/>
          <w:bCs/>
          <w:iCs/>
          <w:sz w:val="32"/>
          <w:szCs w:val="32"/>
          <w:lang w:val="sk-SK"/>
        </w:rPr>
        <w:t xml:space="preserve">IČO: </w:t>
      </w:r>
      <w:r w:rsidR="00CE0EB1" w:rsidRPr="00CE0EB1">
        <w:rPr>
          <w:rFonts w:ascii="Arial" w:hAnsi="Arial" w:cs="Arial"/>
          <w:bCs/>
          <w:iCs/>
          <w:sz w:val="32"/>
          <w:szCs w:val="32"/>
          <w:lang w:val="sk-SK"/>
        </w:rPr>
        <w:t>35 827 602</w:t>
      </w:r>
    </w:p>
    <w:p w14:paraId="75116C1A" w14:textId="7A1BAD48" w:rsidR="00CD787E" w:rsidRPr="00EF7C96" w:rsidRDefault="00CD787E" w:rsidP="00A12ADF">
      <w:pPr>
        <w:jc w:val="center"/>
        <w:rPr>
          <w:rFonts w:ascii="Arial" w:hAnsi="Arial" w:cs="Arial"/>
        </w:rPr>
      </w:pPr>
    </w:p>
    <w:p w14:paraId="386D0D91" w14:textId="77777777" w:rsidR="00CD787E" w:rsidRPr="00EF7C96" w:rsidRDefault="00CD787E" w:rsidP="00CD787E">
      <w:pPr>
        <w:jc w:val="center"/>
        <w:rPr>
          <w:rFonts w:ascii="Arial" w:hAnsi="Arial" w:cs="Arial"/>
        </w:rPr>
      </w:pPr>
    </w:p>
    <w:p w14:paraId="4AAE51B6" w14:textId="77777777" w:rsidR="00CD787E" w:rsidRPr="00EF7C96" w:rsidRDefault="00CD787E" w:rsidP="00CD787E">
      <w:pPr>
        <w:jc w:val="center"/>
        <w:rPr>
          <w:rFonts w:ascii="Arial" w:hAnsi="Arial" w:cs="Arial"/>
        </w:rPr>
      </w:pPr>
    </w:p>
    <w:p w14:paraId="30CD0765" w14:textId="521560BF" w:rsidR="00CD787E" w:rsidRPr="00EF7C96" w:rsidRDefault="00CD787E" w:rsidP="00A12ADF">
      <w:pPr>
        <w:jc w:val="center"/>
        <w:rPr>
          <w:rFonts w:ascii="Arial" w:hAnsi="Arial" w:cs="Arial"/>
        </w:rPr>
      </w:pPr>
      <w:r w:rsidRPr="00EF7C96">
        <w:rPr>
          <w:rFonts w:ascii="Arial" w:hAnsi="Arial" w:cs="Arial"/>
        </w:rPr>
        <w:t>Verejné obstarávanie realizované podľa zákona č. 343/2015 Z. z. o verejnom obstarávaní a o zmene a doplnení niektorých zákonov</w:t>
      </w:r>
      <w:r w:rsidR="00A12ADF" w:rsidRPr="00EF7C96">
        <w:rPr>
          <w:rFonts w:ascii="Arial" w:hAnsi="Arial" w:cs="Arial"/>
        </w:rPr>
        <w:t xml:space="preserve"> </w:t>
      </w:r>
      <w:r w:rsidRPr="00EF7C96">
        <w:rPr>
          <w:rFonts w:ascii="Arial" w:hAnsi="Arial" w:cs="Arial"/>
        </w:rPr>
        <w:t>v znení neskorších predpisov</w:t>
      </w:r>
    </w:p>
    <w:p w14:paraId="441CEDE7" w14:textId="24DF8080" w:rsidR="00A12ADF" w:rsidRPr="00EF7C96" w:rsidRDefault="00A12ADF" w:rsidP="00A12ADF">
      <w:pPr>
        <w:jc w:val="center"/>
        <w:rPr>
          <w:rFonts w:ascii="Arial" w:hAnsi="Arial" w:cs="Arial"/>
        </w:rPr>
      </w:pPr>
    </w:p>
    <w:p w14:paraId="2D517037" w14:textId="77777777" w:rsidR="00A12ADF" w:rsidRPr="00EF7C96" w:rsidRDefault="00A12ADF" w:rsidP="00A12ADF">
      <w:pPr>
        <w:jc w:val="center"/>
        <w:rPr>
          <w:rFonts w:ascii="Arial" w:hAnsi="Arial" w:cs="Arial"/>
        </w:rPr>
      </w:pPr>
    </w:p>
    <w:p w14:paraId="44A16A89" w14:textId="77777777" w:rsidR="00CD787E" w:rsidRPr="00EF7C96" w:rsidRDefault="00CD787E" w:rsidP="00CD787E">
      <w:pPr>
        <w:jc w:val="center"/>
        <w:rPr>
          <w:rFonts w:ascii="Arial" w:hAnsi="Arial" w:cs="Arial"/>
        </w:rPr>
      </w:pPr>
    </w:p>
    <w:p w14:paraId="7CE72AAD" w14:textId="77777777" w:rsidR="009C2457" w:rsidRPr="00EF7C96" w:rsidRDefault="009C2457" w:rsidP="00CD787E">
      <w:pPr>
        <w:jc w:val="center"/>
        <w:rPr>
          <w:rFonts w:ascii="Arial" w:hAnsi="Arial" w:cs="Arial"/>
        </w:rPr>
      </w:pPr>
      <w:r w:rsidRPr="00EF7C96">
        <w:rPr>
          <w:rFonts w:ascii="Arial" w:hAnsi="Arial" w:cs="Arial"/>
        </w:rPr>
        <w:t>Na</w:t>
      </w:r>
      <w:r w:rsidR="00CD787E" w:rsidRPr="00EF7C96">
        <w:rPr>
          <w:rFonts w:ascii="Arial" w:hAnsi="Arial" w:cs="Arial"/>
        </w:rPr>
        <w:t xml:space="preserve">dlimitná zákazka </w:t>
      </w:r>
    </w:p>
    <w:p w14:paraId="7F80D020" w14:textId="51AEEE5D" w:rsidR="00CD787E" w:rsidRPr="00EF7C96" w:rsidRDefault="009C2457" w:rsidP="00CD787E">
      <w:pPr>
        <w:jc w:val="center"/>
        <w:rPr>
          <w:rFonts w:ascii="Arial" w:hAnsi="Arial" w:cs="Arial"/>
        </w:rPr>
      </w:pPr>
      <w:r w:rsidRPr="00EF7C96">
        <w:rPr>
          <w:rFonts w:ascii="Arial" w:hAnsi="Arial" w:cs="Arial"/>
        </w:rPr>
        <w:t>(</w:t>
      </w:r>
      <w:r w:rsidR="00CD787E" w:rsidRPr="00EF7C96">
        <w:rPr>
          <w:rFonts w:ascii="Arial" w:hAnsi="Arial" w:cs="Arial"/>
        </w:rPr>
        <w:t>bez využitia elektronického trhoviska</w:t>
      </w:r>
      <w:r w:rsidRPr="00EF7C96">
        <w:rPr>
          <w:rFonts w:ascii="Arial" w:hAnsi="Arial" w:cs="Arial"/>
        </w:rPr>
        <w:t>)</w:t>
      </w:r>
    </w:p>
    <w:p w14:paraId="0BBD4AF9" w14:textId="77777777" w:rsidR="00CD787E" w:rsidRPr="00EF7C96" w:rsidRDefault="00CD787E" w:rsidP="00CD787E">
      <w:pPr>
        <w:jc w:val="center"/>
        <w:rPr>
          <w:rFonts w:ascii="Arial" w:hAnsi="Arial" w:cs="Arial"/>
        </w:rPr>
      </w:pPr>
    </w:p>
    <w:p w14:paraId="77F1E2EF" w14:textId="77777777" w:rsidR="00CD787E" w:rsidRPr="00EF7C96" w:rsidRDefault="00CD787E" w:rsidP="00CD787E">
      <w:pPr>
        <w:jc w:val="center"/>
        <w:rPr>
          <w:rFonts w:ascii="Arial" w:hAnsi="Arial" w:cs="Arial"/>
          <w:sz w:val="40"/>
          <w:szCs w:val="40"/>
        </w:rPr>
      </w:pPr>
    </w:p>
    <w:p w14:paraId="159BD8AC" w14:textId="5551B7E0" w:rsidR="00CD787E" w:rsidRPr="00EF7C96" w:rsidRDefault="00A12ADF" w:rsidP="00CD787E">
      <w:pPr>
        <w:jc w:val="center"/>
        <w:rPr>
          <w:rFonts w:ascii="Arial" w:hAnsi="Arial" w:cs="Arial"/>
        </w:rPr>
      </w:pPr>
      <w:r w:rsidRPr="00EF7C96">
        <w:rPr>
          <w:rFonts w:ascii="Arial" w:hAnsi="Arial" w:cs="Arial"/>
        </w:rPr>
        <w:t>tovary</w:t>
      </w:r>
    </w:p>
    <w:p w14:paraId="16D3FD0D" w14:textId="77777777" w:rsidR="00CD787E" w:rsidRPr="00EF7C96" w:rsidRDefault="00CD787E" w:rsidP="00CD787E">
      <w:pPr>
        <w:jc w:val="center"/>
        <w:rPr>
          <w:rFonts w:ascii="Arial" w:hAnsi="Arial" w:cs="Arial"/>
          <w:sz w:val="40"/>
          <w:szCs w:val="40"/>
        </w:rPr>
      </w:pPr>
    </w:p>
    <w:p w14:paraId="5D9FA8E6" w14:textId="77777777" w:rsidR="00CD787E" w:rsidRPr="00EF7C96" w:rsidRDefault="00CD787E" w:rsidP="00CD787E">
      <w:pPr>
        <w:jc w:val="center"/>
        <w:rPr>
          <w:rFonts w:ascii="Arial" w:hAnsi="Arial" w:cs="Arial"/>
          <w:sz w:val="40"/>
          <w:szCs w:val="40"/>
        </w:rPr>
      </w:pPr>
    </w:p>
    <w:p w14:paraId="511F5CD7" w14:textId="77777777" w:rsidR="00CD787E" w:rsidRPr="00EF7C96" w:rsidRDefault="00CD787E" w:rsidP="00CD787E">
      <w:pPr>
        <w:jc w:val="center"/>
        <w:rPr>
          <w:rFonts w:ascii="Arial" w:hAnsi="Arial" w:cs="Arial"/>
          <w:sz w:val="40"/>
          <w:szCs w:val="40"/>
        </w:rPr>
      </w:pPr>
    </w:p>
    <w:p w14:paraId="3B39836A" w14:textId="77777777" w:rsidR="00CD787E" w:rsidRPr="00EF7C96" w:rsidRDefault="00CD787E" w:rsidP="00CD787E">
      <w:pPr>
        <w:jc w:val="center"/>
        <w:rPr>
          <w:rFonts w:ascii="Arial" w:hAnsi="Arial" w:cs="Arial"/>
          <w:sz w:val="40"/>
          <w:szCs w:val="40"/>
        </w:rPr>
      </w:pPr>
      <w:r w:rsidRPr="00EF7C96">
        <w:rPr>
          <w:rFonts w:ascii="Arial" w:hAnsi="Arial" w:cs="Arial"/>
          <w:sz w:val="40"/>
          <w:szCs w:val="40"/>
        </w:rPr>
        <w:t>SÚŤAŽNÉ PODKLADY</w:t>
      </w:r>
    </w:p>
    <w:p w14:paraId="28735526" w14:textId="77777777" w:rsidR="00CD787E" w:rsidRPr="00EF7C96" w:rsidRDefault="00CD787E" w:rsidP="00CD787E">
      <w:pPr>
        <w:jc w:val="center"/>
        <w:rPr>
          <w:rFonts w:ascii="Arial" w:hAnsi="Arial" w:cs="Arial"/>
          <w:sz w:val="32"/>
          <w:szCs w:val="32"/>
        </w:rPr>
      </w:pPr>
    </w:p>
    <w:p w14:paraId="6B964BE6" w14:textId="77777777" w:rsidR="00CD787E" w:rsidRPr="00EF7C96" w:rsidRDefault="00CD787E" w:rsidP="00CD787E">
      <w:pPr>
        <w:jc w:val="center"/>
        <w:rPr>
          <w:rFonts w:ascii="Arial" w:hAnsi="Arial" w:cs="Arial"/>
          <w:sz w:val="32"/>
          <w:szCs w:val="32"/>
        </w:rPr>
      </w:pPr>
    </w:p>
    <w:p w14:paraId="7FEAA020" w14:textId="77777777" w:rsidR="00CD787E" w:rsidRPr="00EF7C96" w:rsidRDefault="00CD787E" w:rsidP="00CD787E">
      <w:pPr>
        <w:jc w:val="center"/>
        <w:rPr>
          <w:rFonts w:ascii="Arial" w:hAnsi="Arial" w:cs="Arial"/>
          <w:sz w:val="32"/>
          <w:szCs w:val="32"/>
        </w:rPr>
      </w:pPr>
    </w:p>
    <w:p w14:paraId="670DE947" w14:textId="77777777" w:rsidR="00CD787E" w:rsidRPr="00EF7C96" w:rsidRDefault="00CD787E" w:rsidP="00CD787E">
      <w:pPr>
        <w:jc w:val="center"/>
        <w:rPr>
          <w:rFonts w:ascii="Arial" w:hAnsi="Arial" w:cs="Arial"/>
          <w:sz w:val="32"/>
          <w:szCs w:val="32"/>
        </w:rPr>
      </w:pPr>
    </w:p>
    <w:p w14:paraId="1BBB3A29" w14:textId="77777777" w:rsidR="00CD787E" w:rsidRPr="00EF7C96" w:rsidRDefault="00CD787E" w:rsidP="00CD787E">
      <w:pPr>
        <w:jc w:val="center"/>
        <w:rPr>
          <w:rFonts w:ascii="Arial" w:hAnsi="Arial" w:cs="Arial"/>
          <w:sz w:val="28"/>
          <w:szCs w:val="28"/>
        </w:rPr>
      </w:pPr>
      <w:r w:rsidRPr="00EF7C96">
        <w:rPr>
          <w:rFonts w:ascii="Arial" w:hAnsi="Arial" w:cs="Arial"/>
          <w:sz w:val="28"/>
          <w:szCs w:val="28"/>
        </w:rPr>
        <w:t>Predmet zákazky:</w:t>
      </w:r>
    </w:p>
    <w:p w14:paraId="78B309E9" w14:textId="77777777" w:rsidR="00CD787E" w:rsidRPr="00EF7C96" w:rsidRDefault="00CD787E" w:rsidP="00CD787E">
      <w:pPr>
        <w:jc w:val="center"/>
        <w:rPr>
          <w:rFonts w:ascii="Arial" w:hAnsi="Arial" w:cs="Arial"/>
          <w:sz w:val="28"/>
          <w:szCs w:val="28"/>
        </w:rPr>
      </w:pPr>
    </w:p>
    <w:p w14:paraId="0595CCB2" w14:textId="078EEBA1" w:rsidR="00CD787E" w:rsidRPr="00EF7C96" w:rsidRDefault="00CE0EB1" w:rsidP="00CE0EB1">
      <w:pPr>
        <w:jc w:val="center"/>
        <w:rPr>
          <w:rFonts w:ascii="Arial" w:hAnsi="Arial" w:cs="Arial"/>
        </w:rPr>
      </w:pPr>
      <w:r w:rsidRPr="00CE0EB1">
        <w:rPr>
          <w:rFonts w:ascii="Arial" w:hAnsi="Arial" w:cs="Arial"/>
          <w:b/>
          <w:sz w:val="28"/>
          <w:szCs w:val="28"/>
        </w:rPr>
        <w:t>3-osá CNC portálová frézka</w:t>
      </w:r>
    </w:p>
    <w:p w14:paraId="5EDA777E" w14:textId="77777777" w:rsidR="00CD787E" w:rsidRPr="00EF7C96" w:rsidRDefault="00CD787E" w:rsidP="00CD787E">
      <w:pPr>
        <w:rPr>
          <w:rFonts w:ascii="Arial" w:hAnsi="Arial" w:cs="Arial"/>
        </w:rPr>
      </w:pPr>
    </w:p>
    <w:p w14:paraId="7E270AC4" w14:textId="77777777" w:rsidR="00CD787E" w:rsidRPr="00EF7C96" w:rsidRDefault="00CD787E" w:rsidP="00CD787E">
      <w:pPr>
        <w:rPr>
          <w:rFonts w:ascii="Arial" w:hAnsi="Arial" w:cs="Arial"/>
        </w:rPr>
      </w:pPr>
    </w:p>
    <w:p w14:paraId="3AD4F3EB" w14:textId="77777777" w:rsidR="00CD787E" w:rsidRPr="00EF7C96" w:rsidRDefault="00CD787E" w:rsidP="00CD787E">
      <w:pPr>
        <w:jc w:val="center"/>
        <w:rPr>
          <w:rFonts w:ascii="Arial" w:hAnsi="Arial" w:cs="Arial"/>
        </w:rPr>
      </w:pPr>
    </w:p>
    <w:p w14:paraId="169E5BCF" w14:textId="77777777" w:rsidR="00CD787E" w:rsidRPr="00EF7C96" w:rsidRDefault="00CD787E" w:rsidP="00CD787E">
      <w:pPr>
        <w:rPr>
          <w:rFonts w:ascii="Arial" w:hAnsi="Arial" w:cs="Arial"/>
        </w:rPr>
      </w:pPr>
    </w:p>
    <w:p w14:paraId="5434DB15" w14:textId="77777777" w:rsidR="00CD787E" w:rsidRPr="00EF7C96" w:rsidRDefault="00CD787E" w:rsidP="00CD787E">
      <w:pPr>
        <w:rPr>
          <w:rFonts w:ascii="Arial" w:hAnsi="Arial" w:cs="Arial"/>
        </w:rPr>
      </w:pPr>
    </w:p>
    <w:p w14:paraId="0AC58807" w14:textId="77777777" w:rsidR="00CD787E" w:rsidRPr="00EF7C96" w:rsidRDefault="00CD787E" w:rsidP="00CD787E">
      <w:pPr>
        <w:rPr>
          <w:rFonts w:ascii="Arial" w:hAnsi="Arial" w:cs="Arial"/>
        </w:rPr>
      </w:pPr>
    </w:p>
    <w:p w14:paraId="57002E63" w14:textId="77777777" w:rsidR="00CD787E" w:rsidRPr="00EF7C96" w:rsidRDefault="00CD787E" w:rsidP="00CD787E">
      <w:pPr>
        <w:rPr>
          <w:rFonts w:ascii="Arial" w:hAnsi="Arial" w:cs="Arial"/>
        </w:rPr>
      </w:pPr>
    </w:p>
    <w:p w14:paraId="3D006E7F" w14:textId="77777777" w:rsidR="00CD787E" w:rsidRPr="00EF7C96" w:rsidRDefault="00CD787E" w:rsidP="00CD787E">
      <w:pPr>
        <w:rPr>
          <w:rFonts w:ascii="Arial" w:hAnsi="Arial" w:cs="Arial"/>
        </w:rPr>
      </w:pPr>
    </w:p>
    <w:p w14:paraId="549BD281" w14:textId="77777777" w:rsidR="00CD787E" w:rsidRPr="00EF7C96" w:rsidRDefault="00CD787E" w:rsidP="00CD787E">
      <w:pPr>
        <w:rPr>
          <w:rFonts w:ascii="Arial" w:hAnsi="Arial" w:cs="Arial"/>
        </w:rPr>
      </w:pPr>
    </w:p>
    <w:p w14:paraId="78E78CEE" w14:textId="77777777" w:rsidR="00CD787E" w:rsidRPr="00EF7C96" w:rsidRDefault="00CD787E" w:rsidP="00CD787E">
      <w:pPr>
        <w:rPr>
          <w:rFonts w:ascii="Arial" w:hAnsi="Arial" w:cs="Arial"/>
        </w:rPr>
      </w:pPr>
    </w:p>
    <w:p w14:paraId="66168024" w14:textId="77777777" w:rsidR="00CD787E" w:rsidRPr="00EF7C96" w:rsidRDefault="00CD787E" w:rsidP="00CD787E">
      <w:pPr>
        <w:rPr>
          <w:rFonts w:ascii="Arial" w:hAnsi="Arial" w:cs="Arial"/>
        </w:rPr>
      </w:pPr>
    </w:p>
    <w:p w14:paraId="083EE4AF" w14:textId="77777777" w:rsidR="00CD787E" w:rsidRPr="00EF7C96" w:rsidRDefault="00CD787E" w:rsidP="00CD787E">
      <w:pPr>
        <w:jc w:val="right"/>
        <w:rPr>
          <w:rFonts w:ascii="Arial" w:hAnsi="Arial" w:cs="Arial"/>
        </w:rPr>
      </w:pPr>
      <w:r w:rsidRPr="00EF7C96">
        <w:rPr>
          <w:rFonts w:ascii="Arial" w:hAnsi="Arial" w:cs="Arial"/>
        </w:rPr>
        <w:t>………….…………………………..</w:t>
      </w:r>
    </w:p>
    <w:p w14:paraId="627D7475" w14:textId="5C220EF1" w:rsidR="00CD787E" w:rsidRPr="00EF7C96" w:rsidRDefault="00CE0EB1" w:rsidP="00A12ADF">
      <w:pPr>
        <w:ind w:left="5760" w:firstLine="720"/>
        <w:rPr>
          <w:rFonts w:ascii="Arial" w:hAnsi="Arial" w:cs="Arial"/>
        </w:rPr>
      </w:pPr>
      <w:r w:rsidRPr="00CE0EB1">
        <w:rPr>
          <w:rFonts w:ascii="Arial" w:hAnsi="Arial" w:cs="Arial"/>
          <w:sz w:val="20"/>
          <w:szCs w:val="20"/>
        </w:rPr>
        <w:t>Ing. Jozef Ferenc</w:t>
      </w:r>
      <w:r w:rsidR="00A12ADF" w:rsidRPr="00EF7C96">
        <w:rPr>
          <w:rFonts w:ascii="Arial" w:hAnsi="Arial" w:cs="Arial"/>
          <w:sz w:val="20"/>
          <w:szCs w:val="20"/>
        </w:rPr>
        <w:t>, konateľ</w:t>
      </w:r>
    </w:p>
    <w:p w14:paraId="01E99B67" w14:textId="77777777" w:rsidR="00CD787E" w:rsidRPr="00EF7C96" w:rsidRDefault="00CD787E" w:rsidP="00CD787E">
      <w:pPr>
        <w:jc w:val="center"/>
        <w:rPr>
          <w:rFonts w:ascii="Arial" w:hAnsi="Arial" w:cs="Arial"/>
        </w:rPr>
      </w:pPr>
    </w:p>
    <w:p w14:paraId="79FB6B4C" w14:textId="77777777" w:rsidR="00CD787E" w:rsidRPr="00EF7C96" w:rsidRDefault="00CD787E" w:rsidP="00CD787E">
      <w:pPr>
        <w:jc w:val="center"/>
        <w:rPr>
          <w:rFonts w:ascii="Arial" w:hAnsi="Arial" w:cs="Arial"/>
        </w:rPr>
      </w:pPr>
    </w:p>
    <w:p w14:paraId="3D503B3F" w14:textId="2EA25B7E" w:rsidR="00CD787E" w:rsidRPr="00EF7C96" w:rsidRDefault="0000607A" w:rsidP="00CD787E">
      <w:pPr>
        <w:jc w:val="center"/>
        <w:rPr>
          <w:rFonts w:ascii="Arial" w:hAnsi="Arial" w:cs="Arial"/>
        </w:rPr>
      </w:pPr>
      <w:r>
        <w:rPr>
          <w:rFonts w:ascii="Arial" w:hAnsi="Arial" w:cs="Arial"/>
        </w:rPr>
        <w:t>0</w:t>
      </w:r>
      <w:r w:rsidR="00CE0EB1">
        <w:rPr>
          <w:rFonts w:ascii="Arial" w:hAnsi="Arial" w:cs="Arial"/>
        </w:rPr>
        <w:t>9</w:t>
      </w:r>
      <w:r w:rsidR="00CD787E" w:rsidRPr="00EF7C96">
        <w:rPr>
          <w:rFonts w:ascii="Arial" w:hAnsi="Arial" w:cs="Arial"/>
        </w:rPr>
        <w:t>/20</w:t>
      </w:r>
      <w:r w:rsidR="00A12ADF" w:rsidRPr="00EF7C96">
        <w:rPr>
          <w:rFonts w:ascii="Arial" w:hAnsi="Arial" w:cs="Arial"/>
        </w:rPr>
        <w:t>20</w:t>
      </w:r>
    </w:p>
    <w:p w14:paraId="606A54FE" w14:textId="6A4B8171" w:rsidR="00A12ADF" w:rsidRPr="00EF7C96" w:rsidRDefault="00A12ADF" w:rsidP="00CD787E">
      <w:pPr>
        <w:jc w:val="center"/>
        <w:rPr>
          <w:rFonts w:ascii="Arial" w:hAnsi="Arial" w:cs="Arial"/>
        </w:rPr>
      </w:pPr>
    </w:p>
    <w:p w14:paraId="6DB1BED7" w14:textId="56F3226F" w:rsidR="00A12ADF" w:rsidRPr="00EF7C96" w:rsidRDefault="00A12ADF" w:rsidP="00CD787E">
      <w:pPr>
        <w:jc w:val="center"/>
        <w:rPr>
          <w:rFonts w:ascii="Arial" w:hAnsi="Arial" w:cs="Arial"/>
        </w:rPr>
      </w:pPr>
    </w:p>
    <w:p w14:paraId="487CDE8E" w14:textId="77777777" w:rsidR="00A12ADF" w:rsidRPr="00EF7C96" w:rsidRDefault="00A12ADF" w:rsidP="00CD787E">
      <w:pPr>
        <w:jc w:val="center"/>
        <w:rPr>
          <w:rFonts w:ascii="Arial" w:hAnsi="Arial" w:cs="Arial"/>
        </w:rPr>
      </w:pPr>
    </w:p>
    <w:p w14:paraId="260A2366" w14:textId="77777777" w:rsidR="00CD787E" w:rsidRPr="00EF7C96" w:rsidRDefault="00CD787E" w:rsidP="00C528B1">
      <w:pPr>
        <w:rPr>
          <w:rFonts w:ascii="Arial" w:hAnsi="Arial" w:cs="Arial"/>
        </w:rPr>
      </w:pPr>
    </w:p>
    <w:p w14:paraId="6402269A" w14:textId="6DFCCB81" w:rsidR="00C528B1" w:rsidRPr="00EF7C96" w:rsidRDefault="00C528B1" w:rsidP="00C528B1">
      <w:pPr>
        <w:rPr>
          <w:rFonts w:ascii="Arial" w:hAnsi="Arial" w:cs="Arial"/>
        </w:rPr>
      </w:pPr>
      <w:r w:rsidRPr="00EF7C96">
        <w:rPr>
          <w:rFonts w:ascii="Arial" w:hAnsi="Arial" w:cs="Arial"/>
        </w:rPr>
        <w:t>OBSAH SÚŤAŽNÝCH PODKLADOV</w:t>
      </w:r>
    </w:p>
    <w:p w14:paraId="418FBDA8" w14:textId="77777777" w:rsidR="00C528B1" w:rsidRPr="00EF7C96" w:rsidRDefault="00C528B1" w:rsidP="00C528B1">
      <w:pPr>
        <w:rPr>
          <w:rFonts w:ascii="Arial" w:hAnsi="Arial" w:cs="Arial"/>
        </w:rPr>
      </w:pPr>
    </w:p>
    <w:p w14:paraId="426BBC75" w14:textId="77777777" w:rsidR="00C528B1" w:rsidRPr="00EF7C96" w:rsidRDefault="00C528B1" w:rsidP="00C528B1">
      <w:pPr>
        <w:rPr>
          <w:rFonts w:ascii="Arial" w:hAnsi="Arial" w:cs="Arial"/>
          <w:sz w:val="22"/>
          <w:szCs w:val="22"/>
        </w:rPr>
      </w:pPr>
      <w:r w:rsidRPr="00EF7C96">
        <w:rPr>
          <w:rFonts w:ascii="Arial" w:hAnsi="Arial" w:cs="Arial"/>
          <w:sz w:val="22"/>
          <w:szCs w:val="22"/>
        </w:rPr>
        <w:t>A.1 Pokyny na vypracovanie ponuky</w:t>
      </w:r>
    </w:p>
    <w:p w14:paraId="3A29B9F5" w14:textId="77777777" w:rsidR="00C528B1" w:rsidRPr="00EF7C96" w:rsidRDefault="00C528B1" w:rsidP="00C528B1">
      <w:pPr>
        <w:rPr>
          <w:rFonts w:ascii="Arial" w:hAnsi="Arial" w:cs="Arial"/>
          <w:sz w:val="22"/>
          <w:szCs w:val="22"/>
        </w:rPr>
      </w:pPr>
      <w:r w:rsidRPr="00EF7C96">
        <w:rPr>
          <w:rFonts w:ascii="Arial" w:hAnsi="Arial" w:cs="Arial"/>
          <w:sz w:val="22"/>
          <w:szCs w:val="22"/>
        </w:rPr>
        <w:t>Časť I. Všeobecné informácie</w:t>
      </w:r>
    </w:p>
    <w:p w14:paraId="6DCFC398" w14:textId="77777777" w:rsidR="00C528B1" w:rsidRPr="00EF7C96" w:rsidRDefault="00C528B1" w:rsidP="00C528B1">
      <w:pPr>
        <w:rPr>
          <w:rFonts w:ascii="Arial" w:hAnsi="Arial" w:cs="Arial"/>
          <w:sz w:val="22"/>
          <w:szCs w:val="22"/>
        </w:rPr>
      </w:pPr>
      <w:r w:rsidRPr="00EF7C96">
        <w:rPr>
          <w:rFonts w:ascii="Arial" w:hAnsi="Arial" w:cs="Arial"/>
          <w:sz w:val="22"/>
          <w:szCs w:val="22"/>
        </w:rPr>
        <w:t>Časť II. Komunikácia a vysvetľovanie</w:t>
      </w:r>
    </w:p>
    <w:p w14:paraId="568F8505" w14:textId="77777777" w:rsidR="00C528B1" w:rsidRPr="00EF7C96" w:rsidRDefault="00C528B1" w:rsidP="00C528B1">
      <w:pPr>
        <w:rPr>
          <w:rFonts w:ascii="Arial" w:hAnsi="Arial" w:cs="Arial"/>
          <w:sz w:val="22"/>
          <w:szCs w:val="22"/>
        </w:rPr>
      </w:pPr>
      <w:r w:rsidRPr="00EF7C96">
        <w:rPr>
          <w:rFonts w:ascii="Arial" w:hAnsi="Arial" w:cs="Arial"/>
          <w:sz w:val="22"/>
          <w:szCs w:val="22"/>
        </w:rPr>
        <w:t>Časť III. Príprava ponuky</w:t>
      </w:r>
    </w:p>
    <w:p w14:paraId="5AEEF2BF" w14:textId="77777777" w:rsidR="00C528B1" w:rsidRPr="00EF7C96" w:rsidRDefault="00C528B1" w:rsidP="00C528B1">
      <w:pPr>
        <w:rPr>
          <w:rFonts w:ascii="Arial" w:hAnsi="Arial" w:cs="Arial"/>
          <w:sz w:val="22"/>
          <w:szCs w:val="22"/>
        </w:rPr>
      </w:pPr>
      <w:r w:rsidRPr="00EF7C96">
        <w:rPr>
          <w:rFonts w:ascii="Arial" w:hAnsi="Arial" w:cs="Arial"/>
          <w:sz w:val="22"/>
          <w:szCs w:val="22"/>
        </w:rPr>
        <w:t>Časť IV. Predkladanie ponúk</w:t>
      </w:r>
    </w:p>
    <w:p w14:paraId="1BE372BD" w14:textId="77777777" w:rsidR="00C528B1" w:rsidRPr="00EF7C96" w:rsidRDefault="00C528B1" w:rsidP="00C528B1">
      <w:pPr>
        <w:rPr>
          <w:rFonts w:ascii="Arial" w:hAnsi="Arial" w:cs="Arial"/>
          <w:sz w:val="22"/>
          <w:szCs w:val="22"/>
        </w:rPr>
      </w:pPr>
      <w:r w:rsidRPr="00EF7C96">
        <w:rPr>
          <w:rFonts w:ascii="Arial" w:hAnsi="Arial" w:cs="Arial"/>
          <w:sz w:val="22"/>
          <w:szCs w:val="22"/>
        </w:rPr>
        <w:t>Časť V. Otváranie a vyhodnocovanie ponúk</w:t>
      </w:r>
    </w:p>
    <w:p w14:paraId="7FB57EF8" w14:textId="77777777" w:rsidR="00C528B1" w:rsidRPr="00EF7C96" w:rsidRDefault="00C528B1" w:rsidP="00C528B1">
      <w:pPr>
        <w:rPr>
          <w:rFonts w:ascii="Arial" w:hAnsi="Arial" w:cs="Arial"/>
          <w:sz w:val="22"/>
          <w:szCs w:val="22"/>
        </w:rPr>
      </w:pPr>
      <w:r w:rsidRPr="00EF7C96">
        <w:rPr>
          <w:rFonts w:ascii="Arial" w:hAnsi="Arial" w:cs="Arial"/>
          <w:sz w:val="22"/>
          <w:szCs w:val="22"/>
        </w:rPr>
        <w:t>Časť VI. Prijatie ponuky a uzavretie zmluvy</w:t>
      </w:r>
    </w:p>
    <w:p w14:paraId="70D4E6C7" w14:textId="77777777" w:rsidR="00C528B1" w:rsidRPr="00EF7C96" w:rsidRDefault="00C528B1" w:rsidP="00C528B1">
      <w:pPr>
        <w:rPr>
          <w:rFonts w:ascii="Arial" w:hAnsi="Arial" w:cs="Arial"/>
          <w:sz w:val="22"/>
          <w:szCs w:val="22"/>
        </w:rPr>
      </w:pPr>
      <w:r w:rsidRPr="00EF7C96">
        <w:rPr>
          <w:rFonts w:ascii="Arial" w:hAnsi="Arial" w:cs="Arial"/>
          <w:sz w:val="22"/>
          <w:szCs w:val="22"/>
        </w:rPr>
        <w:t>A.2 Podmienky účasti uchádzačov</w:t>
      </w:r>
    </w:p>
    <w:p w14:paraId="32A655B5" w14:textId="77777777" w:rsidR="00C528B1" w:rsidRPr="00EF7C96" w:rsidRDefault="00C528B1" w:rsidP="00C528B1">
      <w:pPr>
        <w:rPr>
          <w:rFonts w:ascii="Arial" w:hAnsi="Arial" w:cs="Arial"/>
          <w:sz w:val="22"/>
          <w:szCs w:val="22"/>
        </w:rPr>
      </w:pPr>
      <w:r w:rsidRPr="00EF7C96">
        <w:rPr>
          <w:rFonts w:ascii="Arial" w:hAnsi="Arial" w:cs="Arial"/>
          <w:sz w:val="22"/>
          <w:szCs w:val="22"/>
        </w:rPr>
        <w:t>A.3 Kritériá na vyhodnotenie ponúk a pravidlá ich uplatnenia</w:t>
      </w:r>
    </w:p>
    <w:p w14:paraId="3232CC82" w14:textId="77777777" w:rsidR="00C528B1" w:rsidRPr="00EF7C96" w:rsidRDefault="00C528B1" w:rsidP="00C528B1">
      <w:pPr>
        <w:rPr>
          <w:rFonts w:ascii="Arial" w:hAnsi="Arial" w:cs="Arial"/>
          <w:sz w:val="22"/>
          <w:szCs w:val="22"/>
        </w:rPr>
      </w:pPr>
    </w:p>
    <w:p w14:paraId="61DC6334" w14:textId="77777777" w:rsidR="00C528B1" w:rsidRPr="00EF7C96" w:rsidRDefault="00C528B1" w:rsidP="00C528B1">
      <w:pPr>
        <w:rPr>
          <w:rFonts w:ascii="Arial" w:hAnsi="Arial" w:cs="Arial"/>
          <w:sz w:val="22"/>
          <w:szCs w:val="22"/>
        </w:rPr>
      </w:pPr>
      <w:r w:rsidRPr="00EF7C96">
        <w:rPr>
          <w:rFonts w:ascii="Arial" w:hAnsi="Arial" w:cs="Arial"/>
          <w:sz w:val="22"/>
          <w:szCs w:val="22"/>
        </w:rPr>
        <w:t>B.1 Opis predmetu zákazky</w:t>
      </w:r>
    </w:p>
    <w:p w14:paraId="5ED6A2C5" w14:textId="77777777" w:rsidR="00C528B1" w:rsidRPr="00EF7C96" w:rsidRDefault="00C528B1" w:rsidP="00C528B1">
      <w:pPr>
        <w:rPr>
          <w:rFonts w:ascii="Arial" w:hAnsi="Arial" w:cs="Arial"/>
          <w:sz w:val="22"/>
          <w:szCs w:val="22"/>
        </w:rPr>
      </w:pPr>
      <w:r w:rsidRPr="00EF7C96">
        <w:rPr>
          <w:rFonts w:ascii="Arial" w:hAnsi="Arial" w:cs="Arial"/>
          <w:sz w:val="22"/>
          <w:szCs w:val="22"/>
        </w:rPr>
        <w:t>B.2 Spôsob určenia ceny</w:t>
      </w:r>
    </w:p>
    <w:p w14:paraId="6B2F5A72" w14:textId="77777777" w:rsidR="00C528B1" w:rsidRPr="00EF7C96" w:rsidRDefault="00C528B1" w:rsidP="00C528B1">
      <w:pPr>
        <w:rPr>
          <w:rFonts w:ascii="Arial" w:hAnsi="Arial" w:cs="Arial"/>
          <w:sz w:val="22"/>
          <w:szCs w:val="22"/>
        </w:rPr>
      </w:pPr>
      <w:r w:rsidRPr="00EF7C96">
        <w:rPr>
          <w:rFonts w:ascii="Arial" w:hAnsi="Arial" w:cs="Arial"/>
          <w:sz w:val="22"/>
          <w:szCs w:val="22"/>
        </w:rPr>
        <w:t>B.3 Obchodné podmienky</w:t>
      </w:r>
    </w:p>
    <w:p w14:paraId="2F2ED164" w14:textId="77777777" w:rsidR="00C528B1" w:rsidRPr="00EF7C96" w:rsidRDefault="00C528B1" w:rsidP="00C528B1">
      <w:pPr>
        <w:rPr>
          <w:rFonts w:ascii="Arial" w:hAnsi="Arial" w:cs="Arial"/>
          <w:sz w:val="22"/>
          <w:szCs w:val="22"/>
        </w:rPr>
      </w:pPr>
    </w:p>
    <w:p w14:paraId="3223A3EC" w14:textId="57AE1658" w:rsidR="00C528B1" w:rsidRPr="00EF7C96" w:rsidRDefault="00C528B1" w:rsidP="00C528B1">
      <w:pPr>
        <w:rPr>
          <w:rFonts w:ascii="Arial" w:hAnsi="Arial" w:cs="Arial"/>
          <w:sz w:val="22"/>
          <w:szCs w:val="22"/>
        </w:rPr>
      </w:pPr>
      <w:r w:rsidRPr="00EF7C96">
        <w:rPr>
          <w:rFonts w:ascii="Arial" w:hAnsi="Arial" w:cs="Arial"/>
          <w:sz w:val="22"/>
          <w:szCs w:val="22"/>
        </w:rPr>
        <w:t>Prílohy</w:t>
      </w:r>
    </w:p>
    <w:p w14:paraId="6E620C3A" w14:textId="5ECC0AF1" w:rsidR="00C528B1" w:rsidRPr="00EF7C96" w:rsidRDefault="00886E7F" w:rsidP="00ED6E91">
      <w:pPr>
        <w:jc w:val="both"/>
        <w:rPr>
          <w:rFonts w:ascii="Arial" w:hAnsi="Arial" w:cs="Arial"/>
        </w:rPr>
      </w:pPr>
      <w:r w:rsidRPr="00EF7C96">
        <w:rPr>
          <w:rFonts w:ascii="Arial" w:hAnsi="Arial" w:cs="Arial"/>
          <w:sz w:val="22"/>
          <w:szCs w:val="22"/>
        </w:rPr>
        <w:t xml:space="preserve">- </w:t>
      </w:r>
      <w:r w:rsidR="00ED6E91">
        <w:rPr>
          <w:rFonts w:ascii="Arial" w:hAnsi="Arial" w:cs="Arial"/>
          <w:sz w:val="22"/>
          <w:szCs w:val="22"/>
        </w:rPr>
        <w:t xml:space="preserve">Formulár Návrh na plnenie kritéria, </w:t>
      </w:r>
      <w:r w:rsidR="00AB696D" w:rsidRPr="00EF7C96">
        <w:rPr>
          <w:rFonts w:ascii="Arial" w:hAnsi="Arial" w:cs="Arial"/>
          <w:sz w:val="22"/>
          <w:szCs w:val="22"/>
        </w:rPr>
        <w:t>ČV</w:t>
      </w:r>
      <w:r w:rsidR="00C768CE" w:rsidRPr="00EF7C96">
        <w:rPr>
          <w:rFonts w:ascii="Arial" w:hAnsi="Arial" w:cs="Arial"/>
          <w:sz w:val="22"/>
          <w:szCs w:val="22"/>
        </w:rPr>
        <w:t xml:space="preserve">, </w:t>
      </w:r>
      <w:r w:rsidR="00CA166A" w:rsidRPr="00EF7C96">
        <w:rPr>
          <w:rFonts w:ascii="Arial" w:hAnsi="Arial" w:cs="Arial"/>
          <w:sz w:val="22"/>
          <w:szCs w:val="22"/>
        </w:rPr>
        <w:t>K</w:t>
      </w:r>
      <w:r w:rsidR="00AB696D" w:rsidRPr="00EF7C96">
        <w:rPr>
          <w:rFonts w:ascii="Arial" w:hAnsi="Arial" w:cs="Arial"/>
          <w:sz w:val="22"/>
          <w:szCs w:val="22"/>
        </w:rPr>
        <w:t>omunikácia</w:t>
      </w:r>
      <w:r w:rsidR="00F155D0" w:rsidRPr="00EF7C96">
        <w:rPr>
          <w:rFonts w:ascii="Arial" w:hAnsi="Arial" w:cs="Arial"/>
          <w:sz w:val="22"/>
          <w:szCs w:val="22"/>
        </w:rPr>
        <w:t xml:space="preserve">, </w:t>
      </w:r>
      <w:r w:rsidR="00092DBE" w:rsidRPr="00EF7C96">
        <w:rPr>
          <w:rFonts w:ascii="Arial" w:hAnsi="Arial" w:cs="Arial"/>
          <w:sz w:val="22"/>
          <w:szCs w:val="22"/>
        </w:rPr>
        <w:t xml:space="preserve">Informácie o spracovávaní osobných údajov dotknutých osôb, </w:t>
      </w:r>
      <w:r w:rsidR="00F155D0" w:rsidRPr="00EF7C96">
        <w:rPr>
          <w:rFonts w:ascii="Arial" w:hAnsi="Arial" w:cs="Arial"/>
          <w:sz w:val="22"/>
          <w:szCs w:val="22"/>
        </w:rPr>
        <w:t>JED</w:t>
      </w:r>
      <w:r w:rsidR="003E586A">
        <w:rPr>
          <w:rFonts w:ascii="Arial" w:hAnsi="Arial" w:cs="Arial"/>
          <w:sz w:val="22"/>
          <w:szCs w:val="22"/>
        </w:rPr>
        <w:t xml:space="preserve">, </w:t>
      </w:r>
      <w:r w:rsidR="00ED6E91">
        <w:rPr>
          <w:rFonts w:ascii="Arial" w:hAnsi="Arial" w:cs="Arial"/>
          <w:sz w:val="22"/>
          <w:szCs w:val="22"/>
        </w:rPr>
        <w:t xml:space="preserve">Príloha č. 1 KZ </w:t>
      </w:r>
      <w:r w:rsidR="003E586A" w:rsidRPr="003E586A">
        <w:rPr>
          <w:rFonts w:ascii="Arial" w:hAnsi="Arial" w:cs="Arial"/>
          <w:sz w:val="22"/>
          <w:szCs w:val="22"/>
        </w:rPr>
        <w:t>Špecifikácia predmetu zákazky / Návrh na plnenie kritéria</w:t>
      </w:r>
    </w:p>
    <w:p w14:paraId="427BFEE3" w14:textId="77777777" w:rsidR="00C528B1" w:rsidRPr="00EF7C96" w:rsidRDefault="00C528B1" w:rsidP="00C528B1">
      <w:pPr>
        <w:rPr>
          <w:rFonts w:ascii="Arial" w:hAnsi="Arial" w:cs="Arial"/>
        </w:rPr>
      </w:pPr>
    </w:p>
    <w:p w14:paraId="29EE2102" w14:textId="77777777" w:rsidR="00C528B1" w:rsidRPr="00EF7C96" w:rsidRDefault="00C528B1" w:rsidP="00C528B1">
      <w:pPr>
        <w:rPr>
          <w:rFonts w:ascii="Arial" w:hAnsi="Arial" w:cs="Arial"/>
        </w:rPr>
      </w:pPr>
    </w:p>
    <w:p w14:paraId="00232521" w14:textId="6D0BDEB9" w:rsidR="00551E5A" w:rsidRPr="00EF7C96" w:rsidRDefault="00551E5A" w:rsidP="002818A2">
      <w:pPr>
        <w:jc w:val="both"/>
        <w:rPr>
          <w:rFonts w:ascii="Arial" w:hAnsi="Arial" w:cs="Arial"/>
          <w:sz w:val="22"/>
          <w:szCs w:val="22"/>
        </w:rPr>
      </w:pPr>
      <w:r w:rsidRPr="00EF7C96">
        <w:rPr>
          <w:rFonts w:ascii="Arial" w:hAnsi="Arial" w:cs="Arial"/>
          <w:sz w:val="22"/>
          <w:szCs w:val="22"/>
        </w:rPr>
        <w:t xml:space="preserve">Ak je v súťažných podkladoch uvedené „verejný </w:t>
      </w:r>
      <w:proofErr w:type="gramStart"/>
      <w:r w:rsidRPr="00EF7C96">
        <w:rPr>
          <w:rFonts w:ascii="Arial" w:hAnsi="Arial" w:cs="Arial"/>
          <w:sz w:val="22"/>
          <w:szCs w:val="22"/>
        </w:rPr>
        <w:t>obstarávateľ“</w:t>
      </w:r>
      <w:r w:rsidR="00332ED2" w:rsidRPr="00EF7C96">
        <w:rPr>
          <w:rFonts w:ascii="Arial" w:hAnsi="Arial" w:cs="Arial"/>
          <w:sz w:val="22"/>
          <w:szCs w:val="22"/>
        </w:rPr>
        <w:t xml:space="preserve"> alebo</w:t>
      </w:r>
      <w:proofErr w:type="gramEnd"/>
      <w:r w:rsidR="00332ED2" w:rsidRPr="00EF7C96">
        <w:rPr>
          <w:rFonts w:ascii="Arial" w:hAnsi="Arial" w:cs="Arial"/>
          <w:sz w:val="22"/>
          <w:szCs w:val="22"/>
        </w:rPr>
        <w:t xml:space="preserve"> “odoba podľa § 8 ZVO”</w:t>
      </w:r>
      <w:r w:rsidRPr="00EF7C96">
        <w:rPr>
          <w:rFonts w:ascii="Arial" w:hAnsi="Arial" w:cs="Arial"/>
          <w:sz w:val="22"/>
          <w:szCs w:val="22"/>
        </w:rPr>
        <w:t xml:space="preserve">, má sa na mysli </w:t>
      </w:r>
      <w:r w:rsidR="00CE0EB1" w:rsidRPr="00CE0EB1">
        <w:rPr>
          <w:rFonts w:ascii="Arial" w:hAnsi="Arial" w:cs="Arial"/>
          <w:sz w:val="22"/>
          <w:szCs w:val="22"/>
        </w:rPr>
        <w:t>Kipech Production Hotel, s.r.o.</w:t>
      </w:r>
      <w:r w:rsidR="00CE0EB1">
        <w:rPr>
          <w:rFonts w:ascii="Arial" w:hAnsi="Arial" w:cs="Arial"/>
          <w:sz w:val="22"/>
          <w:szCs w:val="22"/>
        </w:rPr>
        <w:t>.</w:t>
      </w:r>
    </w:p>
    <w:p w14:paraId="163FA67E" w14:textId="77777777" w:rsidR="00551E5A" w:rsidRPr="00EF7C96" w:rsidRDefault="00551E5A" w:rsidP="00551E5A">
      <w:pPr>
        <w:rPr>
          <w:rFonts w:ascii="Arial" w:hAnsi="Arial" w:cs="Arial"/>
          <w:sz w:val="22"/>
          <w:szCs w:val="22"/>
        </w:rPr>
      </w:pPr>
    </w:p>
    <w:p w14:paraId="375D1834" w14:textId="5F541749" w:rsidR="00C528B1" w:rsidRPr="00EF7C96" w:rsidRDefault="00551E5A" w:rsidP="002818A2">
      <w:pPr>
        <w:jc w:val="both"/>
        <w:rPr>
          <w:rFonts w:ascii="Arial" w:hAnsi="Arial" w:cs="Arial"/>
        </w:rPr>
      </w:pPr>
      <w:r w:rsidRPr="00EF7C96">
        <w:rPr>
          <w:rFonts w:ascii="Arial" w:hAnsi="Arial" w:cs="Arial"/>
          <w:sz w:val="22"/>
          <w:szCs w:val="22"/>
        </w:rPr>
        <w:t>Situácie a skutočnosti, ktoré môžu nastať v procese postupu zadávania zákazky, neupravené v týchto súťažných podkladoch, sa riadia príslušnými ustanoveniami zákona 343/2015 Z. Z. o verejnom obstarávaní a o zmene a doplnení niektorých zákonov v znení neskorších predpisov v platnom znení ku dňu vyhlásenia verejného obstarávania.</w:t>
      </w:r>
    </w:p>
    <w:p w14:paraId="09765025" w14:textId="77777777" w:rsidR="00C528B1" w:rsidRPr="00EF7C96" w:rsidRDefault="00C528B1" w:rsidP="00C528B1">
      <w:pPr>
        <w:rPr>
          <w:rFonts w:ascii="Arial" w:hAnsi="Arial" w:cs="Arial"/>
        </w:rPr>
      </w:pPr>
    </w:p>
    <w:p w14:paraId="1AED5956" w14:textId="77777777" w:rsidR="00C528B1" w:rsidRPr="00EF7C96" w:rsidRDefault="00C528B1" w:rsidP="00C528B1">
      <w:pPr>
        <w:rPr>
          <w:rFonts w:ascii="Arial" w:hAnsi="Arial" w:cs="Arial"/>
        </w:rPr>
      </w:pPr>
    </w:p>
    <w:p w14:paraId="1E88ED12" w14:textId="77777777" w:rsidR="00C528B1" w:rsidRPr="00EF7C96" w:rsidRDefault="00C528B1" w:rsidP="00C528B1">
      <w:pPr>
        <w:rPr>
          <w:rFonts w:ascii="Arial" w:hAnsi="Arial" w:cs="Arial"/>
        </w:rPr>
      </w:pPr>
    </w:p>
    <w:p w14:paraId="05FB8131" w14:textId="77777777" w:rsidR="00C528B1" w:rsidRPr="00EF7C96" w:rsidRDefault="00C528B1" w:rsidP="00C528B1">
      <w:pPr>
        <w:rPr>
          <w:rFonts w:ascii="Arial" w:hAnsi="Arial" w:cs="Arial"/>
        </w:rPr>
      </w:pPr>
    </w:p>
    <w:p w14:paraId="1C97EA61" w14:textId="77777777" w:rsidR="00C528B1" w:rsidRPr="00EF7C96" w:rsidRDefault="00C528B1" w:rsidP="00C528B1">
      <w:pPr>
        <w:rPr>
          <w:rFonts w:ascii="Arial" w:hAnsi="Arial" w:cs="Arial"/>
        </w:rPr>
      </w:pPr>
    </w:p>
    <w:p w14:paraId="0B0739D9" w14:textId="77777777" w:rsidR="00C528B1" w:rsidRPr="00EF7C96" w:rsidRDefault="00C528B1" w:rsidP="00C528B1">
      <w:pPr>
        <w:rPr>
          <w:rFonts w:ascii="Arial" w:hAnsi="Arial" w:cs="Arial"/>
        </w:rPr>
      </w:pPr>
    </w:p>
    <w:p w14:paraId="2F42EC8F" w14:textId="77777777" w:rsidR="00C528B1" w:rsidRPr="00EF7C96" w:rsidRDefault="00C528B1" w:rsidP="00C528B1">
      <w:pPr>
        <w:rPr>
          <w:rFonts w:ascii="Arial" w:hAnsi="Arial" w:cs="Arial"/>
        </w:rPr>
      </w:pPr>
    </w:p>
    <w:p w14:paraId="357A02AA" w14:textId="77777777" w:rsidR="00C528B1" w:rsidRPr="00EF7C96" w:rsidRDefault="00C528B1" w:rsidP="00C528B1">
      <w:pPr>
        <w:rPr>
          <w:rFonts w:ascii="Arial" w:hAnsi="Arial" w:cs="Arial"/>
        </w:rPr>
      </w:pPr>
    </w:p>
    <w:p w14:paraId="24C50FFF" w14:textId="77777777" w:rsidR="00C528B1" w:rsidRPr="00EF7C96" w:rsidRDefault="00C528B1" w:rsidP="00C528B1">
      <w:pPr>
        <w:rPr>
          <w:rFonts w:ascii="Arial" w:hAnsi="Arial" w:cs="Arial"/>
        </w:rPr>
      </w:pPr>
    </w:p>
    <w:p w14:paraId="3703741E" w14:textId="77777777" w:rsidR="00C528B1" w:rsidRPr="00EF7C96" w:rsidRDefault="00C528B1" w:rsidP="00C528B1">
      <w:pPr>
        <w:rPr>
          <w:rFonts w:ascii="Arial" w:hAnsi="Arial" w:cs="Arial"/>
        </w:rPr>
      </w:pPr>
    </w:p>
    <w:p w14:paraId="1A8A6B82" w14:textId="77777777" w:rsidR="00C528B1" w:rsidRPr="00EF7C96" w:rsidRDefault="00C528B1" w:rsidP="00C528B1">
      <w:pPr>
        <w:rPr>
          <w:rFonts w:ascii="Arial" w:hAnsi="Arial" w:cs="Arial"/>
        </w:rPr>
      </w:pPr>
    </w:p>
    <w:p w14:paraId="4B4B0E14" w14:textId="5A34B189" w:rsidR="00C528B1" w:rsidRPr="00EF7C96" w:rsidRDefault="00C528B1" w:rsidP="00C528B1">
      <w:pPr>
        <w:rPr>
          <w:rFonts w:ascii="Arial" w:hAnsi="Arial" w:cs="Arial"/>
        </w:rPr>
      </w:pPr>
    </w:p>
    <w:p w14:paraId="328BB49B" w14:textId="77777777" w:rsidR="005D2E44" w:rsidRPr="00EF7C96" w:rsidRDefault="005D2E44" w:rsidP="00C528B1">
      <w:pPr>
        <w:rPr>
          <w:rFonts w:ascii="Arial" w:hAnsi="Arial" w:cs="Arial"/>
        </w:rPr>
      </w:pPr>
    </w:p>
    <w:p w14:paraId="1967E36B" w14:textId="77777777" w:rsidR="00C528B1" w:rsidRPr="00EF7C96" w:rsidRDefault="00C528B1" w:rsidP="00C528B1">
      <w:pPr>
        <w:rPr>
          <w:rFonts w:ascii="Arial" w:hAnsi="Arial" w:cs="Arial"/>
        </w:rPr>
      </w:pPr>
    </w:p>
    <w:p w14:paraId="418C44A8" w14:textId="77777777" w:rsidR="00C528B1" w:rsidRPr="00EF7C96" w:rsidRDefault="00C528B1" w:rsidP="00C528B1">
      <w:pPr>
        <w:rPr>
          <w:rFonts w:ascii="Arial" w:hAnsi="Arial" w:cs="Arial"/>
        </w:rPr>
      </w:pPr>
    </w:p>
    <w:p w14:paraId="3D32B121" w14:textId="77777777" w:rsidR="00C528B1" w:rsidRPr="00EF7C96" w:rsidRDefault="00C528B1" w:rsidP="00C528B1">
      <w:pPr>
        <w:rPr>
          <w:rFonts w:ascii="Arial" w:hAnsi="Arial" w:cs="Arial"/>
        </w:rPr>
      </w:pPr>
    </w:p>
    <w:p w14:paraId="1E3F232E" w14:textId="77777777" w:rsidR="00C528B1" w:rsidRPr="00EF7C96" w:rsidRDefault="00C528B1" w:rsidP="00C528B1">
      <w:pPr>
        <w:rPr>
          <w:rFonts w:ascii="Arial" w:hAnsi="Arial" w:cs="Arial"/>
        </w:rPr>
      </w:pPr>
    </w:p>
    <w:p w14:paraId="77355F98" w14:textId="70AA15CA" w:rsidR="00C528B1" w:rsidRPr="00EF7C96" w:rsidRDefault="00C528B1" w:rsidP="00C528B1">
      <w:pPr>
        <w:rPr>
          <w:rFonts w:ascii="Arial" w:hAnsi="Arial" w:cs="Arial"/>
        </w:rPr>
      </w:pPr>
    </w:p>
    <w:p w14:paraId="4812DCEB" w14:textId="16B20B00" w:rsidR="00725F07" w:rsidRPr="00EF7C96" w:rsidRDefault="00725F07" w:rsidP="00C528B1">
      <w:pPr>
        <w:rPr>
          <w:rFonts w:ascii="Arial" w:hAnsi="Arial" w:cs="Arial"/>
        </w:rPr>
      </w:pPr>
    </w:p>
    <w:p w14:paraId="475CBA7E" w14:textId="513E5204" w:rsidR="00725F07" w:rsidRDefault="00725F07" w:rsidP="00C528B1">
      <w:pPr>
        <w:rPr>
          <w:rFonts w:ascii="Arial" w:hAnsi="Arial" w:cs="Arial"/>
        </w:rPr>
      </w:pPr>
    </w:p>
    <w:p w14:paraId="5EDD3666" w14:textId="77777777" w:rsidR="009B055F" w:rsidRPr="00EF7C96" w:rsidRDefault="009B055F" w:rsidP="00C528B1">
      <w:pPr>
        <w:rPr>
          <w:rFonts w:ascii="Arial" w:hAnsi="Arial" w:cs="Arial"/>
        </w:rPr>
      </w:pPr>
    </w:p>
    <w:p w14:paraId="791D32EA" w14:textId="77777777" w:rsidR="00551E5A" w:rsidRPr="00EF7C96" w:rsidRDefault="00551E5A" w:rsidP="00C528B1">
      <w:pPr>
        <w:rPr>
          <w:rFonts w:ascii="Arial" w:hAnsi="Arial" w:cs="Arial"/>
        </w:rPr>
      </w:pPr>
    </w:p>
    <w:p w14:paraId="55A139C9" w14:textId="7B6C584A" w:rsidR="00C528B1" w:rsidRDefault="00C528B1" w:rsidP="00C528B1">
      <w:pPr>
        <w:rPr>
          <w:rFonts w:ascii="Arial" w:hAnsi="Arial" w:cs="Arial"/>
        </w:rPr>
      </w:pPr>
    </w:p>
    <w:p w14:paraId="0683FD1B" w14:textId="77777777" w:rsidR="00CE0EB1" w:rsidRPr="00EF7C96" w:rsidRDefault="00CE0EB1" w:rsidP="00C528B1">
      <w:pPr>
        <w:rPr>
          <w:rFonts w:ascii="Arial" w:hAnsi="Arial" w:cs="Arial"/>
        </w:rPr>
      </w:pPr>
    </w:p>
    <w:p w14:paraId="295B555B" w14:textId="77777777" w:rsidR="00134173" w:rsidRPr="00EF7C96" w:rsidRDefault="00134173" w:rsidP="00134173">
      <w:pPr>
        <w:rPr>
          <w:rFonts w:ascii="Arial" w:hAnsi="Arial" w:cs="Arial"/>
          <w:b/>
          <w:sz w:val="22"/>
          <w:szCs w:val="22"/>
        </w:rPr>
      </w:pPr>
      <w:r w:rsidRPr="00EF7C96">
        <w:rPr>
          <w:rFonts w:ascii="Arial" w:hAnsi="Arial" w:cs="Arial"/>
          <w:b/>
          <w:sz w:val="22"/>
          <w:szCs w:val="22"/>
        </w:rPr>
        <w:lastRenderedPageBreak/>
        <w:t>A.1 POKYNY NA VYPRACOVANIE PONUKY</w:t>
      </w:r>
    </w:p>
    <w:p w14:paraId="2FE65AD4" w14:textId="77777777" w:rsidR="00134173" w:rsidRPr="00EF7C96" w:rsidRDefault="00134173" w:rsidP="00134173">
      <w:pPr>
        <w:rPr>
          <w:rFonts w:ascii="Arial" w:hAnsi="Arial" w:cs="Arial"/>
          <w:sz w:val="22"/>
          <w:szCs w:val="22"/>
        </w:rPr>
      </w:pPr>
    </w:p>
    <w:p w14:paraId="33373788" w14:textId="77777777" w:rsidR="00134173" w:rsidRPr="00EF7C96" w:rsidRDefault="00134173" w:rsidP="00134173">
      <w:pPr>
        <w:rPr>
          <w:rFonts w:ascii="Arial" w:hAnsi="Arial" w:cs="Arial"/>
          <w:b/>
          <w:sz w:val="22"/>
          <w:szCs w:val="22"/>
        </w:rPr>
      </w:pPr>
      <w:r w:rsidRPr="00EF7C96">
        <w:rPr>
          <w:rFonts w:ascii="Arial" w:hAnsi="Arial" w:cs="Arial"/>
          <w:b/>
          <w:sz w:val="22"/>
          <w:szCs w:val="22"/>
        </w:rPr>
        <w:t>Časť I. Všeobecné informácie</w:t>
      </w:r>
    </w:p>
    <w:p w14:paraId="685A1EF1" w14:textId="77777777" w:rsidR="00134173" w:rsidRPr="00EF7C96" w:rsidRDefault="00134173" w:rsidP="00134173">
      <w:pPr>
        <w:rPr>
          <w:rFonts w:ascii="Arial" w:hAnsi="Arial" w:cs="Arial"/>
          <w:sz w:val="22"/>
          <w:szCs w:val="22"/>
        </w:rPr>
      </w:pPr>
    </w:p>
    <w:p w14:paraId="6461E8C7" w14:textId="77777777" w:rsidR="00134173" w:rsidRPr="00EF7C96" w:rsidRDefault="00134173" w:rsidP="00134173">
      <w:pPr>
        <w:rPr>
          <w:rFonts w:ascii="Arial" w:hAnsi="Arial" w:cs="Arial"/>
          <w:sz w:val="22"/>
          <w:szCs w:val="22"/>
        </w:rPr>
      </w:pPr>
      <w:r w:rsidRPr="00EF7C96">
        <w:rPr>
          <w:rFonts w:ascii="Arial" w:hAnsi="Arial" w:cs="Arial"/>
          <w:sz w:val="22"/>
          <w:szCs w:val="22"/>
        </w:rPr>
        <w:t>1. Identifikácia verejného obstarávateľa:</w:t>
      </w:r>
    </w:p>
    <w:p w14:paraId="1B2C0358" w14:textId="77777777" w:rsidR="00134173" w:rsidRPr="00EF7C96" w:rsidRDefault="00134173" w:rsidP="00134173">
      <w:pPr>
        <w:rPr>
          <w:rFonts w:ascii="Arial" w:hAnsi="Arial" w:cs="Arial"/>
          <w:sz w:val="22"/>
          <w:szCs w:val="22"/>
        </w:rPr>
      </w:pPr>
    </w:p>
    <w:p w14:paraId="2A87F83F" w14:textId="02901CB7" w:rsidR="00134173" w:rsidRPr="00EF7C96" w:rsidRDefault="00134173" w:rsidP="00134173">
      <w:pPr>
        <w:rPr>
          <w:rFonts w:ascii="Arial" w:hAnsi="Arial" w:cs="Arial"/>
          <w:b/>
          <w:sz w:val="22"/>
          <w:szCs w:val="22"/>
          <w:lang w:val="sk-SK"/>
        </w:rPr>
      </w:pPr>
      <w:r w:rsidRPr="00EF7C96">
        <w:rPr>
          <w:rFonts w:ascii="Arial" w:hAnsi="Arial" w:cs="Arial"/>
          <w:sz w:val="22"/>
          <w:szCs w:val="22"/>
          <w:lang w:val="sk-SK"/>
        </w:rPr>
        <w:t xml:space="preserve">Obchodné meno:                </w:t>
      </w:r>
      <w:r w:rsidRPr="00EF7C96">
        <w:rPr>
          <w:rFonts w:ascii="Arial" w:hAnsi="Arial" w:cs="Arial"/>
          <w:sz w:val="22"/>
          <w:szCs w:val="22"/>
          <w:lang w:val="sk-SK"/>
        </w:rPr>
        <w:tab/>
      </w:r>
      <w:r w:rsidR="00CE0EB1" w:rsidRPr="00CE0EB1">
        <w:rPr>
          <w:rFonts w:ascii="Arial" w:hAnsi="Arial" w:cs="Arial"/>
          <w:b/>
          <w:sz w:val="22"/>
          <w:szCs w:val="22"/>
          <w:lang w:val="sk-SK"/>
        </w:rPr>
        <w:t>Kipech Production Hotel, s.r.o.</w:t>
      </w:r>
    </w:p>
    <w:p w14:paraId="3D4B540A" w14:textId="29CE300B" w:rsidR="00134173" w:rsidRPr="00EF7C96" w:rsidRDefault="00134173" w:rsidP="00134173">
      <w:pPr>
        <w:rPr>
          <w:rFonts w:ascii="Arial" w:hAnsi="Arial" w:cs="Arial"/>
          <w:sz w:val="22"/>
          <w:szCs w:val="22"/>
          <w:lang w:val="sk-SK"/>
        </w:rPr>
      </w:pPr>
      <w:r w:rsidRPr="00EF7C96">
        <w:rPr>
          <w:rFonts w:ascii="Arial" w:hAnsi="Arial" w:cs="Arial"/>
          <w:sz w:val="22"/>
          <w:szCs w:val="22"/>
          <w:lang w:val="sk-SK"/>
        </w:rPr>
        <w:t>Adresa sídla:                         </w:t>
      </w:r>
      <w:r w:rsidRPr="00EF7C96">
        <w:rPr>
          <w:rFonts w:ascii="Arial" w:hAnsi="Arial" w:cs="Arial"/>
          <w:sz w:val="22"/>
          <w:szCs w:val="22"/>
          <w:lang w:val="sk-SK"/>
        </w:rPr>
        <w:tab/>
      </w:r>
      <w:r w:rsidR="00CE0EB1" w:rsidRPr="00CE0EB1">
        <w:rPr>
          <w:rFonts w:ascii="Arial" w:hAnsi="Arial" w:cs="Arial"/>
          <w:bCs/>
          <w:sz w:val="22"/>
          <w:szCs w:val="22"/>
          <w:lang w:val="sk-SK"/>
        </w:rPr>
        <w:t>Priemyselná 534</w:t>
      </w:r>
      <w:r w:rsidR="00CE0EB1">
        <w:rPr>
          <w:rFonts w:ascii="Arial" w:hAnsi="Arial" w:cs="Arial"/>
          <w:bCs/>
          <w:sz w:val="22"/>
          <w:szCs w:val="22"/>
          <w:lang w:val="sk-SK"/>
        </w:rPr>
        <w:t>,</w:t>
      </w:r>
      <w:r w:rsidR="00CE0EB1" w:rsidRPr="00CE0EB1">
        <w:rPr>
          <w:rFonts w:ascii="Arial" w:hAnsi="Arial" w:cs="Arial"/>
          <w:bCs/>
          <w:sz w:val="22"/>
          <w:szCs w:val="22"/>
          <w:lang w:val="sk-SK"/>
        </w:rPr>
        <w:t xml:space="preserve"> </w:t>
      </w:r>
      <w:r w:rsidR="00CE0EB1">
        <w:rPr>
          <w:rFonts w:ascii="Arial" w:hAnsi="Arial" w:cs="Arial"/>
          <w:bCs/>
          <w:sz w:val="22"/>
          <w:szCs w:val="22"/>
          <w:lang w:val="sk-SK"/>
        </w:rPr>
        <w:t>082 12 Kapušany</w:t>
      </w:r>
    </w:p>
    <w:p w14:paraId="0DE3E498" w14:textId="77777777" w:rsidR="00134173" w:rsidRPr="00EF7C96" w:rsidRDefault="00134173" w:rsidP="00134173">
      <w:pPr>
        <w:rPr>
          <w:rFonts w:ascii="Arial" w:hAnsi="Arial" w:cs="Arial"/>
          <w:sz w:val="22"/>
          <w:szCs w:val="22"/>
          <w:lang w:val="sk-SK"/>
        </w:rPr>
      </w:pPr>
      <w:r w:rsidRPr="00EF7C96">
        <w:rPr>
          <w:rFonts w:ascii="Arial" w:hAnsi="Arial" w:cs="Arial"/>
          <w:sz w:val="22"/>
          <w:szCs w:val="22"/>
          <w:lang w:val="sk-SK"/>
        </w:rPr>
        <w:t>Právna forma:                     </w:t>
      </w:r>
      <w:r w:rsidRPr="00EF7C96">
        <w:rPr>
          <w:rFonts w:ascii="Arial" w:hAnsi="Arial" w:cs="Arial"/>
          <w:sz w:val="22"/>
          <w:szCs w:val="22"/>
          <w:lang w:val="sk-SK"/>
        </w:rPr>
        <w:tab/>
        <w:t>spoločnosť s ručením obmedzeným</w:t>
      </w:r>
    </w:p>
    <w:p w14:paraId="7AC55057" w14:textId="29A92E0A" w:rsidR="00134173" w:rsidRPr="00EF7C96" w:rsidRDefault="00134173" w:rsidP="00134173">
      <w:pPr>
        <w:rPr>
          <w:rFonts w:ascii="Arial" w:hAnsi="Arial" w:cs="Arial"/>
          <w:sz w:val="22"/>
          <w:szCs w:val="22"/>
          <w:lang w:val="sk-SK"/>
        </w:rPr>
      </w:pPr>
      <w:r w:rsidRPr="00EF7C96">
        <w:rPr>
          <w:rFonts w:ascii="Arial" w:hAnsi="Arial" w:cs="Arial"/>
          <w:sz w:val="22"/>
          <w:szCs w:val="22"/>
          <w:lang w:val="sk-SK"/>
        </w:rPr>
        <w:t>Zastúpený:                          </w:t>
      </w:r>
      <w:r w:rsidRPr="00EF7C96">
        <w:rPr>
          <w:rFonts w:ascii="Arial" w:hAnsi="Arial" w:cs="Arial"/>
          <w:sz w:val="22"/>
          <w:szCs w:val="22"/>
          <w:lang w:val="sk-SK"/>
        </w:rPr>
        <w:tab/>
      </w:r>
      <w:r w:rsidR="00CE0EB1" w:rsidRPr="00CE0EB1">
        <w:rPr>
          <w:rFonts w:ascii="Arial" w:hAnsi="Arial" w:cs="Arial"/>
          <w:sz w:val="22"/>
          <w:szCs w:val="22"/>
          <w:lang w:val="sk-SK"/>
        </w:rPr>
        <w:t>Ing. Jozef Ferenc</w:t>
      </w:r>
      <w:r w:rsidRPr="00EF7C96">
        <w:rPr>
          <w:rFonts w:ascii="Arial" w:hAnsi="Arial" w:cs="Arial"/>
          <w:sz w:val="22"/>
          <w:szCs w:val="22"/>
          <w:lang w:val="sk-SK"/>
        </w:rPr>
        <w:t>, konateľ</w:t>
      </w:r>
    </w:p>
    <w:p w14:paraId="71AC0B76" w14:textId="77E4EE03" w:rsidR="00CE0EB1" w:rsidRPr="00CE0EB1" w:rsidRDefault="00134173" w:rsidP="00CE0EB1">
      <w:pPr>
        <w:rPr>
          <w:rFonts w:ascii="Times New Roman" w:eastAsia="Times New Roman" w:hAnsi="Times New Roman" w:cs="Times New Roman"/>
          <w:lang w:val="sk-SK" w:eastAsia="sk-SK"/>
        </w:rPr>
      </w:pPr>
      <w:r w:rsidRPr="00EF7C96">
        <w:rPr>
          <w:rFonts w:ascii="Arial" w:hAnsi="Arial" w:cs="Arial"/>
          <w:sz w:val="22"/>
          <w:szCs w:val="22"/>
          <w:lang w:val="sk-SK"/>
        </w:rPr>
        <w:t xml:space="preserve">IČO: </w:t>
      </w:r>
      <w:r w:rsidRPr="00EF7C96">
        <w:rPr>
          <w:rFonts w:ascii="Arial" w:hAnsi="Arial" w:cs="Arial"/>
          <w:sz w:val="22"/>
          <w:szCs w:val="22"/>
          <w:lang w:val="sk-SK"/>
        </w:rPr>
        <w:tab/>
      </w:r>
      <w:r w:rsidRPr="00EF7C96">
        <w:rPr>
          <w:rFonts w:ascii="Arial" w:hAnsi="Arial" w:cs="Arial"/>
          <w:sz w:val="22"/>
          <w:szCs w:val="22"/>
          <w:lang w:val="sk-SK"/>
        </w:rPr>
        <w:tab/>
      </w:r>
      <w:r w:rsidRPr="00EF7C96">
        <w:rPr>
          <w:rFonts w:ascii="Arial" w:hAnsi="Arial" w:cs="Arial"/>
          <w:sz w:val="22"/>
          <w:szCs w:val="22"/>
          <w:lang w:val="sk-SK"/>
        </w:rPr>
        <w:tab/>
      </w:r>
      <w:r w:rsidRPr="00EF7C96">
        <w:rPr>
          <w:rFonts w:ascii="Arial" w:hAnsi="Arial" w:cs="Arial"/>
          <w:sz w:val="22"/>
          <w:szCs w:val="22"/>
          <w:lang w:val="sk-SK"/>
        </w:rPr>
        <w:tab/>
      </w:r>
      <w:r w:rsidR="00CE0EB1" w:rsidRPr="00CE0EB1">
        <w:rPr>
          <w:rFonts w:ascii="Arial" w:hAnsi="Arial" w:cs="Arial"/>
          <w:sz w:val="22"/>
          <w:szCs w:val="22"/>
          <w:lang w:val="sk-SK"/>
        </w:rPr>
        <w:t>35 827 602</w:t>
      </w:r>
    </w:p>
    <w:p w14:paraId="4F08DB5B" w14:textId="77777777" w:rsidR="00134173" w:rsidRPr="00EF7C96" w:rsidRDefault="00134173" w:rsidP="00134173">
      <w:pPr>
        <w:rPr>
          <w:rFonts w:ascii="Arial" w:hAnsi="Arial" w:cs="Arial"/>
          <w:sz w:val="22"/>
          <w:szCs w:val="22"/>
          <w:lang w:val="sk-SK"/>
        </w:rPr>
      </w:pPr>
    </w:p>
    <w:p w14:paraId="21D3FFD6" w14:textId="074429EF" w:rsidR="00134173" w:rsidRPr="00EF7C96" w:rsidRDefault="00134173" w:rsidP="00134173">
      <w:pPr>
        <w:rPr>
          <w:rFonts w:ascii="Arial" w:hAnsi="Arial" w:cs="Arial"/>
          <w:sz w:val="22"/>
          <w:szCs w:val="22"/>
          <w:lang w:val="sk-SK"/>
        </w:rPr>
      </w:pPr>
      <w:r w:rsidRPr="00EF7C96">
        <w:rPr>
          <w:rFonts w:ascii="Arial" w:hAnsi="Arial" w:cs="Arial"/>
          <w:sz w:val="22"/>
          <w:szCs w:val="22"/>
          <w:lang w:val="sk-SK"/>
        </w:rPr>
        <w:t xml:space="preserve">Kontaktné údaje pre VO: </w:t>
      </w:r>
      <w:r w:rsidRPr="00EF7C96">
        <w:rPr>
          <w:rFonts w:ascii="Arial" w:hAnsi="Arial" w:cs="Arial"/>
          <w:sz w:val="22"/>
          <w:szCs w:val="22"/>
          <w:lang w:val="sk-SK"/>
        </w:rPr>
        <w:tab/>
      </w:r>
      <w:r w:rsidR="00CE0EB1">
        <w:rPr>
          <w:rFonts w:ascii="Arial" w:hAnsi="Arial" w:cs="Arial"/>
          <w:b/>
          <w:sz w:val="22"/>
          <w:szCs w:val="22"/>
          <w:lang w:val="sk-SK"/>
        </w:rPr>
        <w:t>ZA advisory</w:t>
      </w:r>
      <w:r w:rsidRPr="00EF7C96">
        <w:rPr>
          <w:rFonts w:ascii="Arial" w:hAnsi="Arial" w:cs="Arial"/>
          <w:b/>
          <w:sz w:val="22"/>
          <w:szCs w:val="22"/>
          <w:lang w:val="sk-SK"/>
        </w:rPr>
        <w:t>, s.r.o., Kollárova 2641/15, 010 01 Žilina</w:t>
      </w:r>
    </w:p>
    <w:p w14:paraId="5D0A7D0C" w14:textId="77777777" w:rsidR="00134173" w:rsidRPr="00EF7C96" w:rsidRDefault="00134173" w:rsidP="00134173">
      <w:pPr>
        <w:ind w:left="2160" w:firstLine="720"/>
        <w:rPr>
          <w:rFonts w:ascii="Arial" w:hAnsi="Arial" w:cs="Arial"/>
          <w:sz w:val="22"/>
          <w:szCs w:val="22"/>
          <w:lang w:val="sk-SK"/>
        </w:rPr>
      </w:pPr>
      <w:r w:rsidRPr="00EF7C96">
        <w:rPr>
          <w:rFonts w:ascii="Arial" w:hAnsi="Arial" w:cs="Arial"/>
          <w:sz w:val="22"/>
          <w:szCs w:val="22"/>
          <w:lang w:val="sk-SK"/>
        </w:rPr>
        <w:t>Ing. Beáta Topoľská</w:t>
      </w:r>
    </w:p>
    <w:p w14:paraId="766C1A0F" w14:textId="77777777" w:rsidR="00134173" w:rsidRPr="00EF7C96" w:rsidRDefault="00134173" w:rsidP="00134173">
      <w:pPr>
        <w:ind w:left="2160" w:firstLine="720"/>
        <w:rPr>
          <w:rFonts w:ascii="Arial" w:hAnsi="Arial" w:cs="Arial"/>
          <w:sz w:val="22"/>
          <w:szCs w:val="22"/>
          <w:lang w:val="sk-SK"/>
        </w:rPr>
      </w:pPr>
      <w:r w:rsidRPr="00EF7C96">
        <w:rPr>
          <w:rFonts w:ascii="Arial" w:hAnsi="Arial" w:cs="Arial"/>
          <w:sz w:val="22"/>
          <w:szCs w:val="22"/>
          <w:lang w:val="sk-SK"/>
        </w:rPr>
        <w:t>mobil:  + 421 903373414</w:t>
      </w:r>
    </w:p>
    <w:p w14:paraId="63D41D23" w14:textId="5281F430" w:rsidR="00134173" w:rsidRDefault="00134173" w:rsidP="00CE0EB1">
      <w:pPr>
        <w:ind w:left="2160" w:firstLine="720"/>
        <w:rPr>
          <w:rFonts w:ascii="Arial" w:hAnsi="Arial" w:cs="Arial"/>
          <w:sz w:val="22"/>
          <w:szCs w:val="22"/>
          <w:lang w:val="sk-SK"/>
        </w:rPr>
      </w:pPr>
      <w:r w:rsidRPr="00EF7C96">
        <w:rPr>
          <w:rFonts w:ascii="Arial" w:hAnsi="Arial" w:cs="Arial"/>
          <w:sz w:val="22"/>
          <w:szCs w:val="22"/>
          <w:lang w:val="sk-SK"/>
        </w:rPr>
        <w:t xml:space="preserve">e-mail: </w:t>
      </w:r>
      <w:r w:rsidR="00CE0EB1" w:rsidRPr="00CE0EB1">
        <w:rPr>
          <w:rFonts w:ascii="Arial" w:hAnsi="Arial" w:cs="Arial"/>
          <w:sz w:val="22"/>
          <w:szCs w:val="22"/>
          <w:lang w:val="sk-SK"/>
        </w:rPr>
        <w:t>vo@zaadvisory.sk</w:t>
      </w:r>
    </w:p>
    <w:p w14:paraId="5E81A60F" w14:textId="77777777" w:rsidR="00CE0EB1" w:rsidRPr="00EF7C96" w:rsidRDefault="00CE0EB1" w:rsidP="00CE0EB1">
      <w:pPr>
        <w:ind w:left="2160" w:firstLine="720"/>
        <w:rPr>
          <w:rFonts w:ascii="Arial" w:hAnsi="Arial" w:cs="Arial"/>
          <w:sz w:val="22"/>
          <w:szCs w:val="22"/>
        </w:rPr>
      </w:pPr>
    </w:p>
    <w:p w14:paraId="5B6EACDE" w14:textId="1D2CAD2F" w:rsidR="00134173" w:rsidRPr="00EF7C96" w:rsidRDefault="00134173" w:rsidP="00134173">
      <w:pPr>
        <w:rPr>
          <w:rFonts w:ascii="Arial" w:hAnsi="Arial" w:cs="Arial"/>
          <w:sz w:val="22"/>
          <w:szCs w:val="22"/>
        </w:rPr>
      </w:pPr>
      <w:r w:rsidRPr="00EF7C96">
        <w:rPr>
          <w:rFonts w:ascii="Arial" w:hAnsi="Arial" w:cs="Arial"/>
          <w:sz w:val="22"/>
          <w:szCs w:val="22"/>
        </w:rPr>
        <w:t>2. Názov zákazky: “</w:t>
      </w:r>
      <w:r w:rsidR="00CE0EB1" w:rsidRPr="00CE0EB1">
        <w:rPr>
          <w:rFonts w:ascii="Arial" w:hAnsi="Arial" w:cs="Arial"/>
          <w:sz w:val="22"/>
          <w:szCs w:val="22"/>
        </w:rPr>
        <w:t>3-osá CNC portálová frézka</w:t>
      </w:r>
      <w:r w:rsidR="00CE0EB1">
        <w:rPr>
          <w:rFonts w:ascii="Arial" w:hAnsi="Arial" w:cs="Arial"/>
          <w:sz w:val="22"/>
          <w:szCs w:val="22"/>
        </w:rPr>
        <w:t>”</w:t>
      </w:r>
    </w:p>
    <w:p w14:paraId="3FEAA2BB" w14:textId="77777777" w:rsidR="00134173" w:rsidRPr="00EF7C96" w:rsidRDefault="00134173" w:rsidP="00134173">
      <w:pPr>
        <w:rPr>
          <w:rFonts w:ascii="Arial" w:hAnsi="Arial" w:cs="Arial"/>
          <w:sz w:val="22"/>
          <w:szCs w:val="22"/>
        </w:rPr>
      </w:pPr>
    </w:p>
    <w:p w14:paraId="2771B0DC" w14:textId="0F1FC8D5" w:rsidR="00134173" w:rsidRPr="00EF7C96" w:rsidRDefault="00134173" w:rsidP="00134173">
      <w:pPr>
        <w:tabs>
          <w:tab w:val="left" w:pos="2127"/>
        </w:tabs>
        <w:spacing w:line="276" w:lineRule="auto"/>
        <w:jc w:val="both"/>
        <w:rPr>
          <w:rFonts w:ascii="Arial" w:hAnsi="Arial" w:cs="Arial"/>
          <w:sz w:val="22"/>
          <w:szCs w:val="22"/>
        </w:rPr>
      </w:pPr>
      <w:r w:rsidRPr="00EF7C96">
        <w:rPr>
          <w:rFonts w:ascii="Arial" w:hAnsi="Arial" w:cs="Arial"/>
          <w:sz w:val="22"/>
          <w:szCs w:val="22"/>
        </w:rPr>
        <w:t xml:space="preserve">2.1 Predmet zákazky </w:t>
      </w:r>
      <w:r w:rsidR="00CE0EB1">
        <w:rPr>
          <w:rFonts w:ascii="Arial" w:hAnsi="Arial" w:cs="Arial"/>
          <w:sz w:val="22"/>
          <w:szCs w:val="22"/>
        </w:rPr>
        <w:t>-</w:t>
      </w:r>
      <w:r w:rsidRPr="00EF7C96">
        <w:rPr>
          <w:rFonts w:ascii="Arial" w:hAnsi="Arial" w:cs="Arial"/>
          <w:sz w:val="22"/>
          <w:szCs w:val="22"/>
        </w:rPr>
        <w:t xml:space="preserve"> tovar. </w:t>
      </w:r>
    </w:p>
    <w:p w14:paraId="7A455E58" w14:textId="3341A27C" w:rsidR="00134173" w:rsidRPr="00EF7C96" w:rsidRDefault="00CE0EB1" w:rsidP="00134173">
      <w:pPr>
        <w:tabs>
          <w:tab w:val="left" w:pos="2127"/>
        </w:tabs>
        <w:spacing w:line="276" w:lineRule="auto"/>
        <w:jc w:val="both"/>
        <w:rPr>
          <w:rFonts w:ascii="Arial" w:hAnsi="Arial" w:cs="Arial"/>
          <w:sz w:val="22"/>
          <w:szCs w:val="22"/>
        </w:rPr>
      </w:pPr>
      <w:r w:rsidRPr="00CE0EB1">
        <w:rPr>
          <w:rFonts w:ascii="Arial" w:hAnsi="Arial" w:cs="Arial"/>
          <w:sz w:val="22"/>
          <w:szCs w:val="22"/>
        </w:rPr>
        <w:t>Predmetom zákazky je dodanie 3-osej CNC portálovej frézky podľa špecifikácie a požiadaviek uvedených v súťažných podkladoch - 1 technológia (súbor) vrátane dopravy, inštalácie a zaškolenia obsluhy.</w:t>
      </w:r>
    </w:p>
    <w:p w14:paraId="52414456" w14:textId="1B4D7AE3" w:rsidR="00134173" w:rsidRPr="00EF7C96" w:rsidRDefault="00134173" w:rsidP="00134173">
      <w:pPr>
        <w:tabs>
          <w:tab w:val="left" w:pos="2127"/>
        </w:tabs>
        <w:spacing w:line="276" w:lineRule="auto"/>
        <w:jc w:val="both"/>
        <w:rPr>
          <w:rFonts w:ascii="Arial" w:hAnsi="Arial" w:cs="Arial"/>
          <w:sz w:val="22"/>
          <w:szCs w:val="22"/>
        </w:rPr>
      </w:pPr>
      <w:r w:rsidRPr="00EF7C96">
        <w:rPr>
          <w:rFonts w:ascii="Arial" w:hAnsi="Arial" w:cs="Arial"/>
          <w:sz w:val="22"/>
          <w:szCs w:val="22"/>
        </w:rPr>
        <w:t>Podrobnejšie vymedzenie predmetu obstarávania je v časti B.</w:t>
      </w:r>
      <w:r w:rsidR="004B20F5" w:rsidRPr="00EF7C96">
        <w:rPr>
          <w:rFonts w:ascii="Arial" w:hAnsi="Arial" w:cs="Arial"/>
          <w:sz w:val="22"/>
          <w:szCs w:val="22"/>
        </w:rPr>
        <w:t>1</w:t>
      </w:r>
      <w:r w:rsidRPr="00EF7C96">
        <w:rPr>
          <w:rFonts w:ascii="Arial" w:hAnsi="Arial" w:cs="Arial"/>
          <w:sz w:val="22"/>
          <w:szCs w:val="22"/>
        </w:rPr>
        <w:t xml:space="preserve"> Opis predmetu zákazky týchto súťažných podkladov.</w:t>
      </w:r>
    </w:p>
    <w:p w14:paraId="2CE78683" w14:textId="77777777" w:rsidR="00134173" w:rsidRPr="00EF7C96" w:rsidRDefault="00134173" w:rsidP="00134173">
      <w:pPr>
        <w:tabs>
          <w:tab w:val="left" w:pos="2127"/>
        </w:tabs>
        <w:spacing w:line="276" w:lineRule="auto"/>
        <w:jc w:val="both"/>
        <w:rPr>
          <w:rFonts w:ascii="Arial" w:hAnsi="Arial" w:cs="Arial"/>
          <w:sz w:val="22"/>
          <w:szCs w:val="22"/>
        </w:rPr>
      </w:pPr>
    </w:p>
    <w:p w14:paraId="49201F50" w14:textId="2E2F05BF" w:rsidR="00134173" w:rsidRPr="00EF7C96" w:rsidRDefault="00134173" w:rsidP="00134173">
      <w:pPr>
        <w:tabs>
          <w:tab w:val="left" w:pos="2127"/>
        </w:tabs>
        <w:spacing w:line="276" w:lineRule="auto"/>
        <w:jc w:val="both"/>
        <w:rPr>
          <w:rFonts w:ascii="Arial" w:hAnsi="Arial" w:cs="Arial"/>
          <w:sz w:val="22"/>
          <w:szCs w:val="22"/>
        </w:rPr>
      </w:pPr>
      <w:r w:rsidRPr="00EF7C96">
        <w:rPr>
          <w:rFonts w:ascii="Arial" w:hAnsi="Arial" w:cs="Arial"/>
          <w:sz w:val="22"/>
          <w:szCs w:val="22"/>
        </w:rPr>
        <w:t xml:space="preserve">2.2 CPV kód (spoločný slovník obstarávania): </w:t>
      </w:r>
      <w:r w:rsidR="00CE0EB1" w:rsidRPr="00CE0EB1">
        <w:rPr>
          <w:rFonts w:ascii="Arial" w:hAnsi="Arial" w:cs="Arial"/>
          <w:sz w:val="22"/>
          <w:szCs w:val="22"/>
        </w:rPr>
        <w:t>42620000-8</w:t>
      </w:r>
    </w:p>
    <w:p w14:paraId="705E2417" w14:textId="77777777" w:rsidR="00134173" w:rsidRPr="00EF7C96" w:rsidRDefault="00134173" w:rsidP="00134173">
      <w:pPr>
        <w:rPr>
          <w:rFonts w:ascii="Arial" w:hAnsi="Arial" w:cs="Arial"/>
          <w:sz w:val="22"/>
          <w:szCs w:val="22"/>
        </w:rPr>
      </w:pPr>
    </w:p>
    <w:p w14:paraId="669B7300" w14:textId="77777777" w:rsidR="00134173" w:rsidRPr="00EF7C96" w:rsidRDefault="00134173" w:rsidP="00134173">
      <w:pPr>
        <w:rPr>
          <w:rFonts w:ascii="Arial" w:hAnsi="Arial" w:cs="Arial"/>
          <w:sz w:val="22"/>
          <w:szCs w:val="22"/>
        </w:rPr>
      </w:pPr>
      <w:r w:rsidRPr="00EF7C96">
        <w:rPr>
          <w:rFonts w:ascii="Arial" w:hAnsi="Arial" w:cs="Arial"/>
          <w:sz w:val="22"/>
          <w:szCs w:val="22"/>
        </w:rPr>
        <w:t xml:space="preserve">2.2 Komplexnosť zákazky a rozdelenie zákazky na časti: </w:t>
      </w:r>
    </w:p>
    <w:p w14:paraId="7497AF86" w14:textId="77DCD874" w:rsidR="00134173" w:rsidRPr="00EF7C96" w:rsidRDefault="00134173" w:rsidP="00134173">
      <w:pPr>
        <w:tabs>
          <w:tab w:val="left" w:pos="2127"/>
        </w:tabs>
        <w:spacing w:line="276" w:lineRule="auto"/>
        <w:jc w:val="both"/>
        <w:rPr>
          <w:rFonts w:ascii="Arial" w:hAnsi="Arial" w:cs="Arial"/>
          <w:sz w:val="22"/>
          <w:szCs w:val="22"/>
        </w:rPr>
      </w:pPr>
      <w:r w:rsidRPr="00EF7C96">
        <w:rPr>
          <w:rFonts w:ascii="Arial" w:hAnsi="Arial" w:cs="Arial"/>
          <w:sz w:val="22"/>
          <w:szCs w:val="22"/>
        </w:rPr>
        <w:t xml:space="preserve">Zákazka sa </w:t>
      </w:r>
      <w:r w:rsidR="00CE0EB1">
        <w:rPr>
          <w:rFonts w:ascii="Arial" w:hAnsi="Arial" w:cs="Arial"/>
          <w:sz w:val="22"/>
          <w:szCs w:val="22"/>
        </w:rPr>
        <w:t>ne</w:t>
      </w:r>
      <w:r w:rsidRPr="00EF7C96">
        <w:rPr>
          <w:rFonts w:ascii="Arial" w:hAnsi="Arial" w:cs="Arial"/>
          <w:sz w:val="22"/>
          <w:szCs w:val="22"/>
        </w:rPr>
        <w:t>delí na</w:t>
      </w:r>
      <w:r w:rsidR="00FE028B" w:rsidRPr="00EF7C96">
        <w:rPr>
          <w:rFonts w:ascii="Arial" w:hAnsi="Arial" w:cs="Arial"/>
          <w:sz w:val="22"/>
          <w:szCs w:val="22"/>
        </w:rPr>
        <w:t xml:space="preserve"> </w:t>
      </w:r>
      <w:r w:rsidRPr="00EF7C96">
        <w:rPr>
          <w:rFonts w:ascii="Arial" w:hAnsi="Arial" w:cs="Arial"/>
          <w:sz w:val="22"/>
          <w:szCs w:val="22"/>
        </w:rPr>
        <w:t xml:space="preserve">samostatné časti, ide o logicky, vecne a funkčne </w:t>
      </w:r>
      <w:r w:rsidR="00FE028B" w:rsidRPr="00EF7C96">
        <w:rPr>
          <w:rFonts w:ascii="Arial" w:hAnsi="Arial" w:cs="Arial"/>
          <w:sz w:val="22"/>
          <w:szCs w:val="22"/>
        </w:rPr>
        <w:t>samostatn</w:t>
      </w:r>
      <w:r w:rsidR="00CE0EB1">
        <w:rPr>
          <w:rFonts w:ascii="Arial" w:hAnsi="Arial" w:cs="Arial"/>
          <w:sz w:val="22"/>
          <w:szCs w:val="22"/>
        </w:rPr>
        <w:t>ý</w:t>
      </w:r>
      <w:r w:rsidRPr="00EF7C96">
        <w:rPr>
          <w:rFonts w:ascii="Arial" w:hAnsi="Arial" w:cs="Arial"/>
          <w:sz w:val="22"/>
          <w:szCs w:val="22"/>
        </w:rPr>
        <w:t xml:space="preserve"> </w:t>
      </w:r>
      <w:r w:rsidR="00CE0EB1">
        <w:rPr>
          <w:rFonts w:ascii="Arial" w:hAnsi="Arial" w:cs="Arial"/>
          <w:sz w:val="22"/>
          <w:szCs w:val="22"/>
        </w:rPr>
        <w:t xml:space="preserve">jeden </w:t>
      </w:r>
      <w:r w:rsidRPr="00EF7C96">
        <w:rPr>
          <w:rFonts w:ascii="Arial" w:hAnsi="Arial" w:cs="Arial"/>
          <w:sz w:val="22"/>
          <w:szCs w:val="22"/>
        </w:rPr>
        <w:t>logick</w:t>
      </w:r>
      <w:r w:rsidR="00CE0EB1">
        <w:rPr>
          <w:rFonts w:ascii="Arial" w:hAnsi="Arial" w:cs="Arial"/>
          <w:sz w:val="22"/>
          <w:szCs w:val="22"/>
        </w:rPr>
        <w:t>ý</w:t>
      </w:r>
      <w:r w:rsidRPr="00EF7C96">
        <w:rPr>
          <w:rFonts w:ascii="Arial" w:hAnsi="Arial" w:cs="Arial"/>
          <w:sz w:val="22"/>
          <w:szCs w:val="22"/>
        </w:rPr>
        <w:t xml:space="preserve"> cel</w:t>
      </w:r>
      <w:r w:rsidR="00CE0EB1">
        <w:rPr>
          <w:rFonts w:ascii="Arial" w:hAnsi="Arial" w:cs="Arial"/>
          <w:sz w:val="22"/>
          <w:szCs w:val="22"/>
        </w:rPr>
        <w:t>ok</w:t>
      </w:r>
      <w:r w:rsidRPr="00EF7C96">
        <w:rPr>
          <w:rFonts w:ascii="Arial" w:hAnsi="Arial" w:cs="Arial"/>
          <w:sz w:val="22"/>
          <w:szCs w:val="22"/>
        </w:rPr>
        <w:t xml:space="preserve">.  Uchádzač predloží svoju ponuku na </w:t>
      </w:r>
      <w:r w:rsidR="00CE0EB1">
        <w:rPr>
          <w:rFonts w:ascii="Arial" w:hAnsi="Arial" w:cs="Arial"/>
          <w:sz w:val="22"/>
          <w:szCs w:val="22"/>
        </w:rPr>
        <w:t>celý predmet</w:t>
      </w:r>
      <w:r w:rsidR="00FE028B" w:rsidRPr="00EF7C96">
        <w:rPr>
          <w:rFonts w:ascii="Arial" w:hAnsi="Arial" w:cs="Arial"/>
          <w:sz w:val="22"/>
          <w:szCs w:val="22"/>
        </w:rPr>
        <w:t xml:space="preserve"> zákazky.</w:t>
      </w:r>
      <w:r w:rsidRPr="00EF7C96">
        <w:rPr>
          <w:rFonts w:ascii="Arial" w:hAnsi="Arial" w:cs="Arial"/>
          <w:sz w:val="22"/>
          <w:szCs w:val="22"/>
        </w:rPr>
        <w:t xml:space="preserve"> </w:t>
      </w:r>
    </w:p>
    <w:p w14:paraId="7A35906D" w14:textId="77777777" w:rsidR="00134173" w:rsidRPr="00EF7C96" w:rsidRDefault="00134173" w:rsidP="00134173">
      <w:pPr>
        <w:rPr>
          <w:rFonts w:ascii="Arial" w:hAnsi="Arial" w:cs="Arial"/>
          <w:sz w:val="22"/>
          <w:szCs w:val="22"/>
        </w:rPr>
      </w:pPr>
    </w:p>
    <w:p w14:paraId="73F2A366" w14:textId="77777777" w:rsidR="00134173" w:rsidRPr="00EF7C96" w:rsidRDefault="00134173" w:rsidP="00134173">
      <w:pPr>
        <w:rPr>
          <w:rFonts w:ascii="Arial" w:hAnsi="Arial" w:cs="Arial"/>
          <w:sz w:val="22"/>
          <w:szCs w:val="22"/>
        </w:rPr>
      </w:pPr>
      <w:r w:rsidRPr="00EF7C96">
        <w:rPr>
          <w:rFonts w:ascii="Arial" w:hAnsi="Arial" w:cs="Arial"/>
          <w:sz w:val="22"/>
          <w:szCs w:val="22"/>
        </w:rPr>
        <w:t>3. Zdroj finančných prostriedkov</w:t>
      </w:r>
    </w:p>
    <w:p w14:paraId="3E737F5C" w14:textId="38779950" w:rsidR="00134173" w:rsidRPr="00EF7C96" w:rsidRDefault="00134173" w:rsidP="00134173">
      <w:pPr>
        <w:jc w:val="both"/>
        <w:rPr>
          <w:rFonts w:ascii="Arial" w:hAnsi="Arial" w:cs="Arial"/>
          <w:sz w:val="22"/>
          <w:szCs w:val="22"/>
        </w:rPr>
      </w:pPr>
      <w:r w:rsidRPr="00EF7C96">
        <w:rPr>
          <w:rFonts w:ascii="Arial" w:hAnsi="Arial" w:cs="Arial"/>
          <w:sz w:val="22"/>
          <w:szCs w:val="22"/>
        </w:rPr>
        <w:t>3.1 Predmet zákazky bude financovaný z prostriedkov EÚ v rámci</w:t>
      </w:r>
      <w:r w:rsidR="00FE028B" w:rsidRPr="00EF7C96">
        <w:rPr>
          <w:rFonts w:ascii="Arial" w:hAnsi="Arial" w:cs="Arial"/>
          <w:sz w:val="22"/>
          <w:szCs w:val="22"/>
        </w:rPr>
        <w:t xml:space="preserve"> IROP</w:t>
      </w:r>
      <w:r w:rsidRPr="00EF7C96">
        <w:rPr>
          <w:rFonts w:ascii="Arial" w:hAnsi="Arial" w:cs="Arial"/>
          <w:sz w:val="22"/>
          <w:szCs w:val="22"/>
        </w:rPr>
        <w:t>, štátneho rozpočtu SR a vlastných prostriedkov</w:t>
      </w:r>
      <w:r w:rsidR="00CE0EB1">
        <w:rPr>
          <w:rFonts w:ascii="Arial" w:hAnsi="Arial" w:cs="Arial"/>
          <w:sz w:val="22"/>
          <w:szCs w:val="22"/>
        </w:rPr>
        <w:t xml:space="preserve"> </w:t>
      </w:r>
      <w:r w:rsidR="00CE0EB1" w:rsidRPr="00CE0EB1">
        <w:rPr>
          <w:rFonts w:ascii="Arial" w:hAnsi="Arial" w:cs="Arial"/>
          <w:sz w:val="22"/>
          <w:szCs w:val="22"/>
        </w:rPr>
        <w:t xml:space="preserve">Kipech Production Hotel, </w:t>
      </w:r>
      <w:proofErr w:type="gramStart"/>
      <w:r w:rsidR="00CE0EB1" w:rsidRPr="00CE0EB1">
        <w:rPr>
          <w:rFonts w:ascii="Arial" w:hAnsi="Arial" w:cs="Arial"/>
          <w:sz w:val="22"/>
          <w:szCs w:val="22"/>
        </w:rPr>
        <w:t>s.r.o</w:t>
      </w:r>
      <w:r w:rsidR="00FE028B" w:rsidRPr="00EF7C96">
        <w:rPr>
          <w:rFonts w:ascii="Arial" w:hAnsi="Arial" w:cs="Arial"/>
          <w:sz w:val="22"/>
          <w:szCs w:val="22"/>
        </w:rPr>
        <w:t>.</w:t>
      </w:r>
      <w:r w:rsidRPr="00EF7C96">
        <w:rPr>
          <w:rFonts w:ascii="Arial" w:hAnsi="Arial" w:cs="Arial"/>
          <w:sz w:val="22"/>
          <w:szCs w:val="22"/>
        </w:rPr>
        <w:t>.</w:t>
      </w:r>
      <w:proofErr w:type="gramEnd"/>
      <w:r w:rsidRPr="00EF7C96">
        <w:rPr>
          <w:rFonts w:ascii="Arial" w:hAnsi="Arial" w:cs="Arial"/>
          <w:sz w:val="22"/>
          <w:szCs w:val="22"/>
        </w:rPr>
        <w:t xml:space="preserve"> Podmienky financovania a zmluvné podmienky sú obsiahnuté v </w:t>
      </w:r>
      <w:r w:rsidR="00CE0EB1">
        <w:rPr>
          <w:rFonts w:ascii="Arial" w:hAnsi="Arial" w:cs="Arial"/>
          <w:sz w:val="22"/>
          <w:szCs w:val="22"/>
        </w:rPr>
        <w:t>kúpnej zmluve</w:t>
      </w:r>
      <w:r w:rsidRPr="00EF7C96">
        <w:rPr>
          <w:rFonts w:ascii="Arial" w:hAnsi="Arial" w:cs="Arial"/>
          <w:sz w:val="22"/>
          <w:szCs w:val="22"/>
        </w:rPr>
        <w:t>, ktorá tvorí prílohu B.3 týchto súťažných podkladov.</w:t>
      </w:r>
    </w:p>
    <w:p w14:paraId="6FE9B746" w14:textId="77777777" w:rsidR="00134173" w:rsidRPr="00EF7C96" w:rsidRDefault="00134173" w:rsidP="00134173">
      <w:pPr>
        <w:rPr>
          <w:rFonts w:ascii="Arial" w:hAnsi="Arial" w:cs="Arial"/>
          <w:sz w:val="22"/>
          <w:szCs w:val="22"/>
        </w:rPr>
      </w:pPr>
    </w:p>
    <w:p w14:paraId="7428E3E0" w14:textId="77777777" w:rsidR="00134173" w:rsidRPr="00EF7C96" w:rsidRDefault="00134173" w:rsidP="00134173">
      <w:pPr>
        <w:rPr>
          <w:rFonts w:ascii="Arial" w:hAnsi="Arial" w:cs="Arial"/>
          <w:sz w:val="22"/>
          <w:szCs w:val="22"/>
        </w:rPr>
      </w:pPr>
      <w:r w:rsidRPr="00EF7C96">
        <w:rPr>
          <w:rFonts w:ascii="Arial" w:hAnsi="Arial" w:cs="Arial"/>
          <w:sz w:val="22"/>
          <w:szCs w:val="22"/>
        </w:rPr>
        <w:t>4. Druh zákazky</w:t>
      </w:r>
    </w:p>
    <w:p w14:paraId="5FBAF47F" w14:textId="5F4170FF" w:rsidR="00134173" w:rsidRPr="00EF7C96" w:rsidRDefault="00134173" w:rsidP="00134173">
      <w:pPr>
        <w:jc w:val="both"/>
        <w:rPr>
          <w:rFonts w:ascii="Arial" w:hAnsi="Arial" w:cs="Arial"/>
          <w:sz w:val="22"/>
          <w:szCs w:val="22"/>
        </w:rPr>
      </w:pPr>
      <w:r w:rsidRPr="00EF7C96">
        <w:rPr>
          <w:rFonts w:ascii="Arial" w:hAnsi="Arial" w:cs="Arial"/>
          <w:sz w:val="22"/>
          <w:szCs w:val="22"/>
        </w:rPr>
        <w:t>4.1 Výsledkom verejného obstarávania bude zadanie zákazky na dodanie tovarov – kúpna zmluva podľa Obchodného zákonníka.</w:t>
      </w:r>
    </w:p>
    <w:p w14:paraId="22428A2D" w14:textId="77777777" w:rsidR="00134173" w:rsidRPr="00EF7C96" w:rsidRDefault="00134173" w:rsidP="00134173">
      <w:pPr>
        <w:jc w:val="both"/>
        <w:rPr>
          <w:rFonts w:ascii="Arial" w:hAnsi="Arial" w:cs="Arial"/>
          <w:sz w:val="22"/>
          <w:szCs w:val="22"/>
        </w:rPr>
      </w:pPr>
    </w:p>
    <w:p w14:paraId="6DBB923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4.2 Podrobné vymedzenie záväzných zmluvných podmienok pre plnenie požadovaného predmetu zákazky tvoria časti B.1 Opis predmetu zákazky, B.2 Spôsob určenia ceny a B.3 Obchodné podmienky týchto súťažných podkladov.</w:t>
      </w:r>
    </w:p>
    <w:p w14:paraId="4FE67A0A" w14:textId="77777777" w:rsidR="00134173" w:rsidRPr="00EF7C96" w:rsidRDefault="00134173" w:rsidP="00134173">
      <w:pPr>
        <w:rPr>
          <w:rFonts w:ascii="Arial" w:hAnsi="Arial" w:cs="Arial"/>
          <w:sz w:val="22"/>
          <w:szCs w:val="22"/>
        </w:rPr>
      </w:pPr>
    </w:p>
    <w:p w14:paraId="57E4B4E9" w14:textId="77777777" w:rsidR="00134173" w:rsidRPr="00EF7C96" w:rsidRDefault="00134173" w:rsidP="00134173">
      <w:pPr>
        <w:rPr>
          <w:rFonts w:ascii="Arial" w:hAnsi="Arial" w:cs="Arial"/>
          <w:sz w:val="22"/>
          <w:szCs w:val="22"/>
        </w:rPr>
      </w:pPr>
      <w:r w:rsidRPr="00EF7C96">
        <w:rPr>
          <w:rFonts w:ascii="Arial" w:hAnsi="Arial" w:cs="Arial"/>
          <w:sz w:val="22"/>
          <w:szCs w:val="22"/>
        </w:rPr>
        <w:t>5. Miesto a lehota plnenia</w:t>
      </w:r>
    </w:p>
    <w:p w14:paraId="7BFD4255" w14:textId="0ADE0B06" w:rsidR="00134173" w:rsidRPr="00EF7C96" w:rsidRDefault="00134173" w:rsidP="00134173">
      <w:pPr>
        <w:tabs>
          <w:tab w:val="left" w:pos="2268"/>
        </w:tabs>
        <w:ind w:left="2160" w:hanging="2160"/>
        <w:jc w:val="both"/>
        <w:rPr>
          <w:rFonts w:ascii="Arial" w:hAnsi="Arial" w:cs="Arial"/>
          <w:sz w:val="22"/>
          <w:szCs w:val="22"/>
        </w:rPr>
      </w:pPr>
      <w:r w:rsidRPr="00EF7C96">
        <w:rPr>
          <w:rFonts w:ascii="Arial" w:hAnsi="Arial" w:cs="Arial"/>
          <w:sz w:val="22"/>
          <w:szCs w:val="22"/>
        </w:rPr>
        <w:t xml:space="preserve">5.1 Miesto </w:t>
      </w:r>
      <w:proofErr w:type="gramStart"/>
      <w:r w:rsidRPr="00EF7C96">
        <w:rPr>
          <w:rFonts w:ascii="Arial" w:hAnsi="Arial" w:cs="Arial"/>
          <w:sz w:val="22"/>
          <w:szCs w:val="22"/>
        </w:rPr>
        <w:t>plnenia:.</w:t>
      </w:r>
      <w:proofErr w:type="gramEnd"/>
      <w:r w:rsidRPr="00EF7C96">
        <w:rPr>
          <w:rFonts w:ascii="Arial" w:hAnsi="Arial" w:cs="Arial"/>
          <w:sz w:val="22"/>
          <w:szCs w:val="22"/>
        </w:rPr>
        <w:t xml:space="preserve"> </w:t>
      </w:r>
      <w:r w:rsidRPr="00EF7C96">
        <w:rPr>
          <w:rFonts w:ascii="Arial" w:hAnsi="Arial" w:cs="Arial"/>
          <w:sz w:val="22"/>
          <w:szCs w:val="22"/>
        </w:rPr>
        <w:tab/>
      </w:r>
      <w:r w:rsidR="00CE0EB1" w:rsidRPr="00CE0EB1">
        <w:rPr>
          <w:rFonts w:ascii="Arial" w:hAnsi="Arial" w:cs="Arial"/>
          <w:sz w:val="22"/>
          <w:szCs w:val="22"/>
        </w:rPr>
        <w:t>Kipech Production Hotel, s.r.o.</w:t>
      </w:r>
    </w:p>
    <w:p w14:paraId="3DE6A21A" w14:textId="30FF181E" w:rsidR="00134173" w:rsidRPr="00EF7C96" w:rsidRDefault="00134173" w:rsidP="00134173">
      <w:pPr>
        <w:tabs>
          <w:tab w:val="left" w:pos="2268"/>
        </w:tabs>
        <w:ind w:left="2160" w:hanging="2160"/>
        <w:jc w:val="both"/>
        <w:rPr>
          <w:rFonts w:ascii="Arial" w:hAnsi="Arial" w:cs="Arial"/>
          <w:sz w:val="22"/>
          <w:szCs w:val="22"/>
        </w:rPr>
      </w:pPr>
      <w:r w:rsidRPr="00EF7C96">
        <w:rPr>
          <w:rFonts w:ascii="Arial" w:hAnsi="Arial" w:cs="Arial"/>
          <w:sz w:val="22"/>
          <w:szCs w:val="22"/>
        </w:rPr>
        <w:t xml:space="preserve">5.2 Lehota plnenia: </w:t>
      </w:r>
      <w:r w:rsidRPr="00EF7C96">
        <w:rPr>
          <w:rFonts w:ascii="Arial" w:hAnsi="Arial" w:cs="Arial"/>
          <w:sz w:val="22"/>
          <w:szCs w:val="22"/>
        </w:rPr>
        <w:tab/>
        <w:t xml:space="preserve">lehota plnenia do </w:t>
      </w:r>
      <w:r w:rsidR="00CE0EB1">
        <w:rPr>
          <w:rFonts w:ascii="Arial" w:hAnsi="Arial" w:cs="Arial"/>
          <w:sz w:val="22"/>
          <w:szCs w:val="22"/>
        </w:rPr>
        <w:t>6</w:t>
      </w:r>
      <w:r w:rsidRPr="00EF7C96">
        <w:rPr>
          <w:rFonts w:ascii="Arial" w:hAnsi="Arial" w:cs="Arial"/>
          <w:sz w:val="22"/>
          <w:szCs w:val="22"/>
        </w:rPr>
        <w:t xml:space="preserve"> mesiacov (viď zmluvné podmienky)</w:t>
      </w:r>
    </w:p>
    <w:p w14:paraId="0E6CE238" w14:textId="77777777" w:rsidR="00907B43" w:rsidRPr="00EF7C96" w:rsidRDefault="00907B43" w:rsidP="00134173">
      <w:pPr>
        <w:rPr>
          <w:rFonts w:ascii="Arial" w:hAnsi="Arial" w:cs="Arial"/>
          <w:sz w:val="22"/>
          <w:szCs w:val="22"/>
        </w:rPr>
      </w:pPr>
    </w:p>
    <w:p w14:paraId="29CEDBD9" w14:textId="77777777" w:rsidR="00134173" w:rsidRPr="00EF7C96" w:rsidRDefault="00134173" w:rsidP="00134173">
      <w:pPr>
        <w:rPr>
          <w:rFonts w:ascii="Arial" w:hAnsi="Arial" w:cs="Arial"/>
          <w:sz w:val="22"/>
          <w:szCs w:val="22"/>
        </w:rPr>
      </w:pPr>
      <w:r w:rsidRPr="00EF7C96">
        <w:rPr>
          <w:rFonts w:ascii="Arial" w:hAnsi="Arial" w:cs="Arial"/>
          <w:sz w:val="22"/>
          <w:szCs w:val="22"/>
        </w:rPr>
        <w:t>6. Variantné riešenia</w:t>
      </w:r>
    </w:p>
    <w:p w14:paraId="7FD4E81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6.1 Neumožňuje sa predložiť variantné riešenie. Ak súčasťou ponuky bude aj variantné riešenie, variantné riešenie nebude zaradené do vyhodnocovania a bude sa naň hľadieť, akoby nebolo predložené.</w:t>
      </w:r>
    </w:p>
    <w:p w14:paraId="25D9FABA" w14:textId="77777777" w:rsidR="00134173" w:rsidRPr="00EF7C96" w:rsidRDefault="00134173" w:rsidP="00134173">
      <w:pPr>
        <w:rPr>
          <w:rFonts w:ascii="Arial" w:hAnsi="Arial" w:cs="Arial"/>
          <w:sz w:val="22"/>
          <w:szCs w:val="22"/>
        </w:rPr>
      </w:pPr>
    </w:p>
    <w:p w14:paraId="36748903" w14:textId="77777777" w:rsidR="00134173" w:rsidRPr="00EF7C96" w:rsidRDefault="00134173" w:rsidP="00134173">
      <w:pPr>
        <w:rPr>
          <w:rFonts w:ascii="Arial" w:hAnsi="Arial" w:cs="Arial"/>
          <w:sz w:val="22"/>
          <w:szCs w:val="22"/>
        </w:rPr>
      </w:pPr>
      <w:r w:rsidRPr="00EF7C96">
        <w:rPr>
          <w:rFonts w:ascii="Arial" w:hAnsi="Arial" w:cs="Arial"/>
          <w:sz w:val="22"/>
          <w:szCs w:val="22"/>
        </w:rPr>
        <w:t>7. Lehota viazanosti ponuky</w:t>
      </w:r>
    </w:p>
    <w:p w14:paraId="69CC4AD0" w14:textId="649830E4" w:rsidR="00134173" w:rsidRPr="00EF7C96" w:rsidRDefault="00134173" w:rsidP="00FE028B">
      <w:pPr>
        <w:rPr>
          <w:rFonts w:ascii="Arial" w:hAnsi="Arial" w:cs="Arial"/>
          <w:sz w:val="22"/>
          <w:szCs w:val="22"/>
        </w:rPr>
      </w:pPr>
      <w:r w:rsidRPr="00EF7C96">
        <w:rPr>
          <w:rFonts w:ascii="Arial" w:hAnsi="Arial" w:cs="Arial"/>
          <w:sz w:val="22"/>
          <w:szCs w:val="22"/>
        </w:rPr>
        <w:lastRenderedPageBreak/>
        <w:t xml:space="preserve">7.1 Ponuky zostávajú platné počas lehoty viazanosti ponúk. Lehota viazanosti ponúk je stanovená </w:t>
      </w:r>
      <w:r w:rsidR="00FE028B" w:rsidRPr="00EF7C96">
        <w:rPr>
          <w:rFonts w:ascii="Arial" w:hAnsi="Arial" w:cs="Arial"/>
          <w:sz w:val="22"/>
          <w:szCs w:val="22"/>
        </w:rPr>
        <w:t>na 12 mesiacov</w:t>
      </w:r>
      <w:r w:rsidRPr="00EF7C96">
        <w:rPr>
          <w:rFonts w:ascii="Arial" w:hAnsi="Arial" w:cs="Arial"/>
          <w:sz w:val="22"/>
          <w:szCs w:val="22"/>
        </w:rPr>
        <w:t xml:space="preserve">. </w:t>
      </w:r>
    </w:p>
    <w:p w14:paraId="5D5EF629" w14:textId="77777777" w:rsidR="00134173" w:rsidRPr="00EF7C96" w:rsidRDefault="00134173" w:rsidP="00134173">
      <w:pPr>
        <w:rPr>
          <w:rFonts w:ascii="Arial" w:hAnsi="Arial" w:cs="Arial"/>
          <w:sz w:val="22"/>
          <w:szCs w:val="22"/>
        </w:rPr>
      </w:pPr>
    </w:p>
    <w:p w14:paraId="1F16729D" w14:textId="77777777" w:rsidR="00134173" w:rsidRPr="00EF7C96" w:rsidRDefault="00134173" w:rsidP="00134173">
      <w:pPr>
        <w:rPr>
          <w:rFonts w:ascii="Arial" w:hAnsi="Arial" w:cs="Arial"/>
          <w:sz w:val="22"/>
          <w:szCs w:val="22"/>
        </w:rPr>
      </w:pPr>
    </w:p>
    <w:p w14:paraId="3B37C435" w14:textId="77777777" w:rsidR="00134173" w:rsidRPr="00EF7C96" w:rsidRDefault="00134173" w:rsidP="00134173">
      <w:pPr>
        <w:rPr>
          <w:rFonts w:ascii="Arial" w:hAnsi="Arial" w:cs="Arial"/>
          <w:b/>
          <w:sz w:val="22"/>
          <w:szCs w:val="22"/>
        </w:rPr>
      </w:pPr>
      <w:r w:rsidRPr="00EF7C96">
        <w:rPr>
          <w:rFonts w:ascii="Arial" w:hAnsi="Arial" w:cs="Arial"/>
          <w:b/>
          <w:sz w:val="22"/>
          <w:szCs w:val="22"/>
        </w:rPr>
        <w:t>Časť II. Komunikácia a vysvetľovanie</w:t>
      </w:r>
    </w:p>
    <w:p w14:paraId="656EF08E" w14:textId="77777777" w:rsidR="00134173" w:rsidRPr="00EF7C96" w:rsidRDefault="00134173" w:rsidP="00134173">
      <w:pPr>
        <w:rPr>
          <w:rFonts w:ascii="Arial" w:hAnsi="Arial" w:cs="Arial"/>
          <w:sz w:val="22"/>
          <w:szCs w:val="22"/>
        </w:rPr>
      </w:pPr>
    </w:p>
    <w:p w14:paraId="6C0F667A"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8. Komunikácia medzi verejným obstarávateľom a uchádzačmi/záujemcami je riešená v samostatnej časti týchto súťažných podkladov, časť Komunikácia. </w:t>
      </w:r>
    </w:p>
    <w:p w14:paraId="25DB4FEE" w14:textId="77777777" w:rsidR="00134173" w:rsidRPr="00EF7C96" w:rsidRDefault="00134173" w:rsidP="00134173">
      <w:pPr>
        <w:rPr>
          <w:rFonts w:ascii="Arial" w:hAnsi="Arial" w:cs="Arial"/>
          <w:sz w:val="22"/>
          <w:szCs w:val="22"/>
        </w:rPr>
      </w:pPr>
    </w:p>
    <w:p w14:paraId="69962FCE" w14:textId="77777777" w:rsidR="00134173" w:rsidRPr="00EF7C96" w:rsidRDefault="00134173" w:rsidP="00134173">
      <w:pPr>
        <w:rPr>
          <w:rFonts w:ascii="Arial" w:hAnsi="Arial" w:cs="Arial"/>
          <w:sz w:val="22"/>
          <w:szCs w:val="22"/>
        </w:rPr>
      </w:pPr>
      <w:r w:rsidRPr="00EF7C96">
        <w:rPr>
          <w:rFonts w:ascii="Arial" w:hAnsi="Arial" w:cs="Arial"/>
          <w:sz w:val="22"/>
          <w:szCs w:val="22"/>
        </w:rPr>
        <w:t>9 Obhliadka miesta plnenia</w:t>
      </w:r>
    </w:p>
    <w:p w14:paraId="41B4E394" w14:textId="77777777" w:rsidR="00134173" w:rsidRPr="00EF7C96" w:rsidRDefault="00134173" w:rsidP="00134173">
      <w:pPr>
        <w:jc w:val="both"/>
        <w:rPr>
          <w:rFonts w:ascii="Arial" w:hAnsi="Arial" w:cs="Arial"/>
          <w:b/>
          <w:sz w:val="22"/>
          <w:szCs w:val="22"/>
        </w:rPr>
      </w:pPr>
      <w:r w:rsidRPr="00EF7C96">
        <w:rPr>
          <w:rFonts w:ascii="Arial" w:hAnsi="Arial" w:cs="Arial"/>
          <w:sz w:val="22"/>
          <w:szCs w:val="22"/>
        </w:rPr>
        <w:t>9.1 Záujemca môže vopred požiadať o obhliadku miesta plnenia, aby získali všetky informácie, ktoré budú potrebovať na prípravu a spracovanie ponuky. Výdavky spojené s obhliadkou miesta plnenia idú na ťarchu uchádzača.</w:t>
      </w:r>
    </w:p>
    <w:p w14:paraId="538B7444" w14:textId="77777777" w:rsidR="00134173" w:rsidRPr="00EF7C96" w:rsidRDefault="00134173" w:rsidP="00134173">
      <w:pPr>
        <w:jc w:val="both"/>
        <w:rPr>
          <w:rFonts w:ascii="Arial" w:hAnsi="Arial" w:cs="Arial"/>
          <w:sz w:val="22"/>
          <w:szCs w:val="22"/>
        </w:rPr>
      </w:pPr>
    </w:p>
    <w:p w14:paraId="27F823D4"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9.2 Záujemcovia, ktorí prejavia záujem o vykonanie obhliadky miesta dodania predmetu zákazky, sa môžu vopred dohodnúť na termíne a čase na kontaktných údajoch v josephine. Obhliadky miesta realizácie sa budú konať v prípade záujmu pre každého zo záujemcov osobitne.</w:t>
      </w:r>
    </w:p>
    <w:p w14:paraId="75834EA9" w14:textId="77777777" w:rsidR="00134173" w:rsidRPr="00EF7C96" w:rsidRDefault="00134173" w:rsidP="00134173">
      <w:pPr>
        <w:rPr>
          <w:rFonts w:ascii="Arial" w:hAnsi="Arial" w:cs="Arial"/>
          <w:sz w:val="22"/>
          <w:szCs w:val="22"/>
        </w:rPr>
      </w:pPr>
    </w:p>
    <w:p w14:paraId="496D90A5" w14:textId="77777777" w:rsidR="00134173" w:rsidRPr="00EF7C96" w:rsidRDefault="00134173" w:rsidP="00134173">
      <w:pPr>
        <w:rPr>
          <w:rFonts w:ascii="Arial" w:hAnsi="Arial" w:cs="Arial"/>
          <w:sz w:val="22"/>
          <w:szCs w:val="22"/>
        </w:rPr>
      </w:pPr>
    </w:p>
    <w:p w14:paraId="0B52EF79" w14:textId="77777777" w:rsidR="00134173" w:rsidRPr="00EF7C96" w:rsidRDefault="00134173" w:rsidP="00134173">
      <w:pPr>
        <w:rPr>
          <w:rFonts w:ascii="Arial" w:hAnsi="Arial" w:cs="Arial"/>
          <w:b/>
          <w:sz w:val="22"/>
          <w:szCs w:val="22"/>
        </w:rPr>
      </w:pPr>
      <w:r w:rsidRPr="00EF7C96">
        <w:rPr>
          <w:rFonts w:ascii="Arial" w:hAnsi="Arial" w:cs="Arial"/>
          <w:b/>
          <w:sz w:val="22"/>
          <w:szCs w:val="22"/>
        </w:rPr>
        <w:t>Časť III. Príprava ponuky</w:t>
      </w:r>
    </w:p>
    <w:p w14:paraId="07B9AD28" w14:textId="77777777" w:rsidR="00134173" w:rsidRPr="00EF7C96" w:rsidRDefault="00134173" w:rsidP="00134173">
      <w:pPr>
        <w:rPr>
          <w:rFonts w:ascii="Arial" w:hAnsi="Arial" w:cs="Arial"/>
          <w:sz w:val="22"/>
          <w:szCs w:val="22"/>
        </w:rPr>
      </w:pPr>
    </w:p>
    <w:p w14:paraId="793493D8" w14:textId="77777777" w:rsidR="00134173" w:rsidRPr="00EF7C96" w:rsidRDefault="00134173" w:rsidP="00134173">
      <w:pPr>
        <w:rPr>
          <w:rFonts w:ascii="Arial" w:hAnsi="Arial" w:cs="Arial"/>
          <w:sz w:val="22"/>
          <w:szCs w:val="22"/>
        </w:rPr>
      </w:pPr>
      <w:r w:rsidRPr="00EF7C96">
        <w:rPr>
          <w:rFonts w:ascii="Arial" w:hAnsi="Arial" w:cs="Arial"/>
          <w:sz w:val="22"/>
          <w:szCs w:val="22"/>
        </w:rPr>
        <w:t>10. Vyhotovenie ponuky</w:t>
      </w:r>
    </w:p>
    <w:p w14:paraId="7118CE23"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10.1 Predložená ponuka musí byť podpísaná štatutárnym orgánom alebo členom štatutárneho ogánu alebo iným zástupcom uchádzača, ktorý je oprávnený konať v jeho mene v záväzkových vzťahoch.</w:t>
      </w:r>
    </w:p>
    <w:p w14:paraId="5FA8FA8A" w14:textId="77777777" w:rsidR="00134173" w:rsidRPr="00EF7C96" w:rsidRDefault="00134173" w:rsidP="00134173">
      <w:pPr>
        <w:jc w:val="both"/>
        <w:rPr>
          <w:rFonts w:ascii="Arial" w:hAnsi="Arial" w:cs="Arial"/>
          <w:sz w:val="22"/>
          <w:szCs w:val="22"/>
        </w:rPr>
      </w:pPr>
    </w:p>
    <w:p w14:paraId="70A07AA3"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11. Ponuka bude predložená uchádzačom prostredníctvom jednoobálkového systému predkladania ponúk ako sken dokumentov elektronicky – viď časť komunikácia.</w:t>
      </w:r>
    </w:p>
    <w:p w14:paraId="578DBEBE" w14:textId="77777777" w:rsidR="00134173" w:rsidRPr="00EF7C96" w:rsidRDefault="00134173" w:rsidP="00134173">
      <w:pPr>
        <w:rPr>
          <w:rFonts w:ascii="Arial" w:hAnsi="Arial" w:cs="Arial"/>
          <w:sz w:val="22"/>
          <w:szCs w:val="22"/>
        </w:rPr>
      </w:pPr>
    </w:p>
    <w:p w14:paraId="73DB5EDB" w14:textId="77777777" w:rsidR="00134173" w:rsidRPr="00EF7C96" w:rsidRDefault="00134173" w:rsidP="00134173">
      <w:pPr>
        <w:rPr>
          <w:rFonts w:ascii="Arial" w:hAnsi="Arial" w:cs="Arial"/>
          <w:sz w:val="22"/>
          <w:szCs w:val="22"/>
        </w:rPr>
      </w:pPr>
      <w:r w:rsidRPr="00EF7C96">
        <w:rPr>
          <w:rFonts w:ascii="Arial" w:hAnsi="Arial" w:cs="Arial"/>
          <w:sz w:val="22"/>
          <w:szCs w:val="22"/>
        </w:rPr>
        <w:t>12. Obsah ponuky</w:t>
      </w:r>
    </w:p>
    <w:p w14:paraId="41D2DD9C" w14:textId="77777777" w:rsidR="00134173" w:rsidRPr="00EF7C96" w:rsidRDefault="00134173" w:rsidP="00134173">
      <w:pPr>
        <w:rPr>
          <w:rFonts w:ascii="Arial" w:hAnsi="Arial" w:cs="Arial"/>
          <w:sz w:val="22"/>
          <w:szCs w:val="22"/>
        </w:rPr>
      </w:pPr>
    </w:p>
    <w:p w14:paraId="62148263" w14:textId="4EC15FDE" w:rsidR="005E1FFB" w:rsidRPr="005E1FFB" w:rsidRDefault="00134173" w:rsidP="005E1FFB">
      <w:pPr>
        <w:jc w:val="both"/>
        <w:rPr>
          <w:rFonts w:ascii="Arial" w:eastAsia="Times New Roman" w:hAnsi="Arial" w:cs="Arial"/>
          <w:color w:val="222222"/>
          <w:sz w:val="22"/>
          <w:szCs w:val="22"/>
          <w:lang w:val="sk-SK" w:eastAsia="sk-SK"/>
        </w:rPr>
      </w:pPr>
      <w:r w:rsidRPr="00EF7C96">
        <w:rPr>
          <w:rFonts w:ascii="Arial" w:hAnsi="Arial" w:cs="Arial"/>
          <w:sz w:val="22"/>
          <w:szCs w:val="22"/>
        </w:rPr>
        <w:t xml:space="preserve">12.1 Ponuka uchádzača musí obsahovať </w:t>
      </w:r>
      <w:r w:rsidR="005E1FFB">
        <w:rPr>
          <w:rFonts w:ascii="Arial" w:hAnsi="Arial" w:cs="Arial"/>
          <w:sz w:val="22"/>
          <w:szCs w:val="22"/>
        </w:rPr>
        <w:t xml:space="preserve">informáciu </w:t>
      </w:r>
      <w:r w:rsidR="005E1FFB" w:rsidRPr="005E1FFB">
        <w:rPr>
          <w:rFonts w:ascii="Arial" w:hAnsi="Arial" w:cs="Arial"/>
          <w:sz w:val="22"/>
          <w:szCs w:val="22"/>
        </w:rPr>
        <w:t xml:space="preserve">o tom, že </w:t>
      </w:r>
      <w:r w:rsidR="005E1FFB" w:rsidRPr="005E1FFB">
        <w:rPr>
          <w:rFonts w:ascii="Arial" w:eastAsia="Times New Roman" w:hAnsi="Arial" w:cs="Arial"/>
          <w:b/>
          <w:bCs/>
          <w:color w:val="222222"/>
          <w:sz w:val="22"/>
          <w:szCs w:val="22"/>
          <w:lang w:val="sk-SK" w:eastAsia="sk-SK"/>
        </w:rPr>
        <w:t>ak uchádzač nevypracoval ponuku sám</w:t>
      </w:r>
      <w:r w:rsidR="005E1FFB" w:rsidRPr="005E1FFB">
        <w:rPr>
          <w:rFonts w:ascii="Arial" w:eastAsia="Times New Roman" w:hAnsi="Arial" w:cs="Arial"/>
          <w:color w:val="222222"/>
          <w:sz w:val="22"/>
          <w:szCs w:val="22"/>
          <w:lang w:val="sk-SK" w:eastAsia="sk-SK"/>
        </w:rPr>
        <w:t xml:space="preserve">, uvedie v osobu, ktorej služby alebo podklady pri jej vypracovaní využil, a to v rozsahu meno a priezvisko, obchodné meno alebo názov, adresa pobytu, sídlo alebo miesto podnikania </w:t>
      </w:r>
      <w:proofErr w:type="gramStart"/>
      <w:r w:rsidR="005E1FFB" w:rsidRPr="005E1FFB">
        <w:rPr>
          <w:rFonts w:ascii="Arial" w:eastAsia="Times New Roman" w:hAnsi="Arial" w:cs="Arial"/>
          <w:color w:val="222222"/>
          <w:sz w:val="22"/>
          <w:szCs w:val="22"/>
          <w:lang w:val="sk-SK" w:eastAsia="sk-SK"/>
        </w:rPr>
        <w:t>a</w:t>
      </w:r>
      <w:proofErr w:type="gramEnd"/>
      <w:r w:rsidR="005E1FFB" w:rsidRPr="005E1FFB">
        <w:rPr>
          <w:rFonts w:ascii="Arial" w:eastAsia="Times New Roman" w:hAnsi="Arial" w:cs="Arial"/>
          <w:color w:val="222222"/>
          <w:sz w:val="22"/>
          <w:szCs w:val="22"/>
          <w:lang w:val="sk-SK" w:eastAsia="sk-SK"/>
        </w:rPr>
        <w:t xml:space="preserve"> identifikačné číslo, ak bolo pridelené (informácie podľa § 49 ods. 5 zákona o verejnom obstarávaní),</w:t>
      </w:r>
    </w:p>
    <w:p w14:paraId="518C92CC" w14:textId="58C73DC8" w:rsidR="00134173" w:rsidRPr="005E1FFB" w:rsidRDefault="005E1FFB" w:rsidP="00134173">
      <w:pPr>
        <w:jc w:val="both"/>
        <w:rPr>
          <w:rFonts w:ascii="Arial" w:hAnsi="Arial" w:cs="Arial"/>
          <w:sz w:val="22"/>
          <w:szCs w:val="22"/>
        </w:rPr>
      </w:pPr>
      <w:r>
        <w:rPr>
          <w:rFonts w:ascii="Arial" w:hAnsi="Arial" w:cs="Arial"/>
          <w:sz w:val="22"/>
          <w:szCs w:val="22"/>
        </w:rPr>
        <w:t xml:space="preserve">a musí obsahovať </w:t>
      </w:r>
      <w:r w:rsidR="00134173" w:rsidRPr="005E1FFB">
        <w:rPr>
          <w:rFonts w:ascii="Arial" w:hAnsi="Arial" w:cs="Arial"/>
          <w:sz w:val="22"/>
          <w:szCs w:val="22"/>
        </w:rPr>
        <w:t>nasledujúce dokumenty:</w:t>
      </w:r>
    </w:p>
    <w:p w14:paraId="18E86FE2" w14:textId="77777777" w:rsidR="00134173" w:rsidRPr="00EF7C96" w:rsidRDefault="00134173" w:rsidP="00134173">
      <w:pPr>
        <w:jc w:val="both"/>
        <w:rPr>
          <w:rFonts w:ascii="Arial" w:hAnsi="Arial" w:cs="Arial"/>
          <w:sz w:val="22"/>
          <w:szCs w:val="22"/>
        </w:rPr>
      </w:pPr>
    </w:p>
    <w:p w14:paraId="2818E76D" w14:textId="3C9970A9"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12.1.1 </w:t>
      </w:r>
      <w:r w:rsidRPr="00EF7C96">
        <w:rPr>
          <w:rFonts w:ascii="Arial" w:hAnsi="Arial" w:cs="Arial"/>
          <w:b/>
          <w:sz w:val="22"/>
          <w:szCs w:val="22"/>
        </w:rPr>
        <w:t>identifikačné údaje uchádzača</w:t>
      </w:r>
      <w:r w:rsidRPr="00EF7C96">
        <w:rPr>
          <w:rFonts w:ascii="Arial" w:hAnsi="Arial" w:cs="Arial"/>
          <w:sz w:val="22"/>
          <w:szCs w:val="22"/>
        </w:rPr>
        <w:t xml:space="preserve"> obsahujúce najmä informácie: obchodný názov; adresa sídla uchádzača alebo miesto podnikania alebo obvyklý pobyt; meno, priezvisko štatutárneho zástupcu (štatutárnych zástupcov) uchádzača; IČO; DIČ; IČ DPH; kontaktné telefónne číslo </w:t>
      </w:r>
      <w:proofErr w:type="gramStart"/>
      <w:r w:rsidRPr="00EF7C96">
        <w:rPr>
          <w:rFonts w:ascii="Arial" w:hAnsi="Arial" w:cs="Arial"/>
          <w:sz w:val="22"/>
          <w:szCs w:val="22"/>
        </w:rPr>
        <w:t>a</w:t>
      </w:r>
      <w:proofErr w:type="gramEnd"/>
      <w:r w:rsidRPr="00EF7C96">
        <w:rPr>
          <w:rFonts w:ascii="Arial" w:hAnsi="Arial" w:cs="Arial"/>
          <w:sz w:val="22"/>
          <w:szCs w:val="22"/>
        </w:rPr>
        <w:t xml:space="preserve"> e-mail,</w:t>
      </w:r>
      <w:r w:rsidR="00CE0EB1">
        <w:rPr>
          <w:rFonts w:ascii="Arial" w:hAnsi="Arial" w:cs="Arial"/>
          <w:sz w:val="22"/>
          <w:szCs w:val="22"/>
        </w:rPr>
        <w:t xml:space="preserve"> príp. iné,</w:t>
      </w:r>
    </w:p>
    <w:p w14:paraId="5E730E86" w14:textId="77777777" w:rsidR="00134173" w:rsidRPr="00EF7C96" w:rsidRDefault="00134173" w:rsidP="00134173">
      <w:pPr>
        <w:jc w:val="both"/>
        <w:rPr>
          <w:rFonts w:ascii="Arial" w:hAnsi="Arial" w:cs="Arial"/>
          <w:sz w:val="22"/>
          <w:szCs w:val="22"/>
        </w:rPr>
      </w:pPr>
    </w:p>
    <w:p w14:paraId="7F0100EB"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12.1.2 odporúčame uviesť </w:t>
      </w:r>
      <w:r w:rsidRPr="00EF7C96">
        <w:rPr>
          <w:rFonts w:ascii="Arial" w:hAnsi="Arial" w:cs="Arial"/>
          <w:b/>
          <w:sz w:val="22"/>
          <w:szCs w:val="22"/>
        </w:rPr>
        <w:t>obsah ponuky</w:t>
      </w:r>
      <w:r w:rsidRPr="00EF7C96">
        <w:rPr>
          <w:rFonts w:ascii="Arial" w:hAnsi="Arial" w:cs="Arial"/>
          <w:sz w:val="22"/>
          <w:szCs w:val="22"/>
        </w:rPr>
        <w:t>, v ktorom bude uvedený zoznam predložených dokladov a dokumentov (súpis dokumentov),</w:t>
      </w:r>
    </w:p>
    <w:p w14:paraId="648D3A32" w14:textId="77777777" w:rsidR="00134173" w:rsidRPr="00EF7C96" w:rsidRDefault="00134173" w:rsidP="00134173">
      <w:pPr>
        <w:jc w:val="both"/>
        <w:rPr>
          <w:rFonts w:ascii="Arial" w:hAnsi="Arial" w:cs="Arial"/>
          <w:sz w:val="22"/>
          <w:szCs w:val="22"/>
        </w:rPr>
      </w:pPr>
    </w:p>
    <w:p w14:paraId="18FE6FB3"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12.1.3 </w:t>
      </w:r>
      <w:r w:rsidRPr="00EF7C96">
        <w:rPr>
          <w:rFonts w:ascii="Arial" w:hAnsi="Arial" w:cs="Arial"/>
          <w:b/>
          <w:sz w:val="22"/>
          <w:szCs w:val="22"/>
        </w:rPr>
        <w:t>menovanie vedúceho člena skupiny</w:t>
      </w:r>
      <w:r w:rsidRPr="00EF7C96">
        <w:rPr>
          <w:rFonts w:ascii="Arial" w:hAnsi="Arial" w:cs="Arial"/>
          <w:sz w:val="22"/>
          <w:szCs w:val="22"/>
        </w:rPr>
        <w:t xml:space="preserve"> oprávneného konať v mene ostatných členov skupiny v prípade, </w:t>
      </w:r>
      <w:r w:rsidRPr="00EF7C96">
        <w:rPr>
          <w:rFonts w:ascii="Arial" w:hAnsi="Arial" w:cs="Arial"/>
          <w:b/>
          <w:sz w:val="22"/>
          <w:szCs w:val="22"/>
        </w:rPr>
        <w:t>ak ponuku predkladá skupina uchádzačov</w:t>
      </w:r>
      <w:r w:rsidRPr="00EF7C96">
        <w:rPr>
          <w:rFonts w:ascii="Arial" w:hAnsi="Arial" w:cs="Arial"/>
          <w:sz w:val="22"/>
          <w:szCs w:val="22"/>
        </w:rPr>
        <w:t>,</w:t>
      </w:r>
    </w:p>
    <w:p w14:paraId="740FF034" w14:textId="77777777" w:rsidR="00134173" w:rsidRPr="00EF7C96" w:rsidRDefault="00134173" w:rsidP="00134173">
      <w:pPr>
        <w:jc w:val="both"/>
        <w:rPr>
          <w:rFonts w:ascii="Arial" w:hAnsi="Arial" w:cs="Arial"/>
          <w:sz w:val="22"/>
          <w:szCs w:val="22"/>
        </w:rPr>
      </w:pPr>
    </w:p>
    <w:p w14:paraId="7B70E51A" w14:textId="47AE2E41" w:rsidR="00134173" w:rsidRDefault="00134173" w:rsidP="00CE0EB1">
      <w:pPr>
        <w:jc w:val="both"/>
        <w:rPr>
          <w:rFonts w:ascii="Arial" w:hAnsi="Arial" w:cs="Arial"/>
          <w:b/>
          <w:sz w:val="22"/>
          <w:szCs w:val="22"/>
        </w:rPr>
      </w:pPr>
      <w:r w:rsidRPr="00EF7C96">
        <w:rPr>
          <w:rFonts w:ascii="Arial" w:hAnsi="Arial" w:cs="Arial"/>
          <w:sz w:val="22"/>
          <w:szCs w:val="22"/>
        </w:rPr>
        <w:t xml:space="preserve">12.1.4 </w:t>
      </w:r>
      <w:r w:rsidRPr="00EF7C96">
        <w:rPr>
          <w:rFonts w:ascii="Arial" w:hAnsi="Arial" w:cs="Arial"/>
          <w:b/>
          <w:sz w:val="22"/>
          <w:szCs w:val="22"/>
        </w:rPr>
        <w:t>doklady a dokumenty na preukázanie splnenia podmienok účasti</w:t>
      </w:r>
      <w:r w:rsidRPr="00EF7C96">
        <w:rPr>
          <w:rFonts w:ascii="Arial" w:hAnsi="Arial" w:cs="Arial"/>
          <w:sz w:val="22"/>
          <w:szCs w:val="22"/>
        </w:rPr>
        <w:t>, požadované v</w:t>
      </w:r>
      <w:r w:rsidR="00FE028B" w:rsidRPr="00EF7C96">
        <w:rPr>
          <w:rFonts w:ascii="Arial" w:hAnsi="Arial" w:cs="Arial"/>
          <w:sz w:val="22"/>
          <w:szCs w:val="22"/>
        </w:rPr>
        <w:t xml:space="preserve"> oznámení o vyhlásení </w:t>
      </w:r>
      <w:r w:rsidRPr="00EF7C96">
        <w:rPr>
          <w:rFonts w:ascii="Arial" w:hAnsi="Arial" w:cs="Arial"/>
          <w:sz w:val="22"/>
          <w:szCs w:val="22"/>
        </w:rPr>
        <w:t>zverejnen</w:t>
      </w:r>
      <w:r w:rsidR="00FE028B" w:rsidRPr="00EF7C96">
        <w:rPr>
          <w:rFonts w:ascii="Arial" w:hAnsi="Arial" w:cs="Arial"/>
          <w:sz w:val="22"/>
          <w:szCs w:val="22"/>
        </w:rPr>
        <w:t>om vo</w:t>
      </w:r>
      <w:r w:rsidRPr="00EF7C96">
        <w:rPr>
          <w:rFonts w:ascii="Arial" w:hAnsi="Arial" w:cs="Arial"/>
          <w:sz w:val="22"/>
          <w:szCs w:val="22"/>
        </w:rPr>
        <w:t xml:space="preserve"> </w:t>
      </w:r>
      <w:r w:rsidRPr="00EF7C96">
        <w:rPr>
          <w:rFonts w:ascii="Arial" w:hAnsi="Arial" w:cs="Arial"/>
          <w:b/>
          <w:sz w:val="22"/>
          <w:szCs w:val="22"/>
        </w:rPr>
        <w:t xml:space="preserve">VVO </w:t>
      </w:r>
      <w:r w:rsidR="00CE0EB1" w:rsidRPr="00CE0EB1">
        <w:rPr>
          <w:rFonts w:ascii="Arial" w:hAnsi="Arial" w:cs="Arial"/>
          <w:b/>
          <w:sz w:val="22"/>
          <w:szCs w:val="22"/>
        </w:rPr>
        <w:t>č. 185/2020 - 02.09.2020</w:t>
      </w:r>
      <w:r w:rsidR="00CE0EB1">
        <w:rPr>
          <w:rFonts w:ascii="Arial" w:hAnsi="Arial" w:cs="Arial"/>
          <w:b/>
          <w:sz w:val="22"/>
          <w:szCs w:val="22"/>
        </w:rPr>
        <w:t xml:space="preserve">, </w:t>
      </w:r>
      <w:r w:rsidR="00CE0EB1" w:rsidRPr="00CE0EB1">
        <w:rPr>
          <w:rFonts w:ascii="Arial" w:hAnsi="Arial" w:cs="Arial"/>
          <w:b/>
          <w:sz w:val="22"/>
          <w:szCs w:val="22"/>
        </w:rPr>
        <w:t xml:space="preserve">31861 </w:t>
      </w:r>
      <w:r w:rsidR="00CE0EB1">
        <w:rPr>
          <w:rFonts w:ascii="Arial" w:hAnsi="Arial" w:cs="Arial"/>
          <w:b/>
          <w:sz w:val="22"/>
          <w:szCs w:val="22"/>
        </w:rPr>
        <w:t>–</w:t>
      </w:r>
      <w:r w:rsidR="00CE0EB1" w:rsidRPr="00CE0EB1">
        <w:rPr>
          <w:rFonts w:ascii="Arial" w:hAnsi="Arial" w:cs="Arial"/>
          <w:b/>
          <w:sz w:val="22"/>
          <w:szCs w:val="22"/>
        </w:rPr>
        <w:t xml:space="preserve"> MST</w:t>
      </w:r>
      <w:r w:rsidR="00CE0EB1">
        <w:rPr>
          <w:rFonts w:ascii="Arial" w:hAnsi="Arial" w:cs="Arial"/>
          <w:b/>
          <w:sz w:val="22"/>
          <w:szCs w:val="22"/>
        </w:rPr>
        <w:t>.</w:t>
      </w:r>
    </w:p>
    <w:p w14:paraId="0FEBE3AF" w14:textId="77777777" w:rsidR="00CE0EB1" w:rsidRPr="00EF7C96" w:rsidRDefault="00CE0EB1" w:rsidP="00CE0EB1">
      <w:pPr>
        <w:jc w:val="both"/>
        <w:rPr>
          <w:rFonts w:ascii="Arial" w:hAnsi="Arial" w:cs="Arial"/>
          <w:b/>
          <w:sz w:val="22"/>
          <w:szCs w:val="22"/>
        </w:rPr>
      </w:pPr>
    </w:p>
    <w:p w14:paraId="3512106E" w14:textId="31A3A309" w:rsidR="00134173" w:rsidRPr="00EF7C96" w:rsidRDefault="00134173" w:rsidP="00134173">
      <w:pPr>
        <w:jc w:val="both"/>
        <w:rPr>
          <w:rFonts w:ascii="Arial" w:hAnsi="Arial" w:cs="Arial"/>
          <w:i/>
          <w:sz w:val="22"/>
          <w:szCs w:val="22"/>
        </w:rPr>
      </w:pPr>
      <w:r w:rsidRPr="00EF7C96">
        <w:rPr>
          <w:rFonts w:ascii="Arial" w:hAnsi="Arial" w:cs="Arial"/>
          <w:sz w:val="22"/>
          <w:szCs w:val="22"/>
        </w:rPr>
        <w:t xml:space="preserve">12.1.5 na vynechaných miestach doplnený </w:t>
      </w:r>
      <w:r w:rsidRPr="00EF7C96">
        <w:rPr>
          <w:rFonts w:ascii="Arial" w:hAnsi="Arial" w:cs="Arial"/>
          <w:b/>
          <w:sz w:val="22"/>
          <w:szCs w:val="22"/>
        </w:rPr>
        <w:t>návrh kúpnej zmluv</w:t>
      </w:r>
      <w:r w:rsidR="00CE0EB1">
        <w:rPr>
          <w:rFonts w:ascii="Arial" w:hAnsi="Arial" w:cs="Arial"/>
          <w:b/>
          <w:sz w:val="22"/>
          <w:szCs w:val="22"/>
        </w:rPr>
        <w:t>y</w:t>
      </w:r>
      <w:r w:rsidRPr="00EF7C96">
        <w:rPr>
          <w:rFonts w:ascii="Arial" w:hAnsi="Arial" w:cs="Arial"/>
          <w:b/>
          <w:sz w:val="22"/>
          <w:szCs w:val="22"/>
        </w:rPr>
        <w:t xml:space="preserve"> podpísan</w:t>
      </w:r>
      <w:r w:rsidR="00CE0EB1">
        <w:rPr>
          <w:rFonts w:ascii="Arial" w:hAnsi="Arial" w:cs="Arial"/>
          <w:b/>
          <w:sz w:val="22"/>
          <w:szCs w:val="22"/>
        </w:rPr>
        <w:t>ý</w:t>
      </w:r>
      <w:r w:rsidRPr="00EF7C96">
        <w:rPr>
          <w:rFonts w:ascii="Arial" w:hAnsi="Arial" w:cs="Arial"/>
          <w:b/>
          <w:sz w:val="22"/>
          <w:szCs w:val="22"/>
        </w:rPr>
        <w:t xml:space="preserve"> oprávnenou osobou za uchádzača spolu s prílohami</w:t>
      </w:r>
      <w:r w:rsidRPr="00EF7C96">
        <w:rPr>
          <w:rFonts w:ascii="Arial" w:hAnsi="Arial" w:cs="Arial"/>
          <w:sz w:val="22"/>
          <w:szCs w:val="22"/>
        </w:rPr>
        <w:t xml:space="preserve"> </w:t>
      </w:r>
      <w:r w:rsidR="009B055F">
        <w:rPr>
          <w:rFonts w:ascii="Arial" w:hAnsi="Arial" w:cs="Arial"/>
          <w:sz w:val="22"/>
          <w:szCs w:val="22"/>
        </w:rPr>
        <w:t xml:space="preserve">č. 1 a 2 </w:t>
      </w:r>
      <w:r w:rsidRPr="00EF7C96">
        <w:rPr>
          <w:rFonts w:ascii="Arial" w:hAnsi="Arial" w:cs="Arial"/>
          <w:sz w:val="22"/>
          <w:szCs w:val="22"/>
        </w:rPr>
        <w:t>(v ktorom sú zohľadnené časti B.1 Opis predmetu zákazky, B.2 Spôsob určenia ceny a B.3 Obchodné podmienky)</w:t>
      </w:r>
      <w:r w:rsidRPr="00EF7C96">
        <w:rPr>
          <w:rFonts w:ascii="Arial" w:hAnsi="Arial" w:cs="Arial"/>
          <w:i/>
          <w:sz w:val="22"/>
          <w:szCs w:val="22"/>
        </w:rPr>
        <w:t xml:space="preserve">. </w:t>
      </w:r>
    </w:p>
    <w:p w14:paraId="110D1AB7" w14:textId="13B09245"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Ku kúpnej zmluve zmluve uchádzač predloží prílohy (prílohu </w:t>
      </w:r>
      <w:r w:rsidR="009B055F">
        <w:rPr>
          <w:rFonts w:ascii="Arial" w:hAnsi="Arial" w:cs="Arial"/>
          <w:sz w:val="22"/>
          <w:szCs w:val="22"/>
        </w:rPr>
        <w:t xml:space="preserve">2 </w:t>
      </w:r>
      <w:r w:rsidRPr="00EF7C96">
        <w:rPr>
          <w:rFonts w:ascii="Arial" w:hAnsi="Arial" w:cs="Arial"/>
          <w:sz w:val="22"/>
          <w:szCs w:val="22"/>
        </w:rPr>
        <w:t>Zoznam subdodávateľov</w:t>
      </w:r>
      <w:r w:rsidR="009B055F">
        <w:rPr>
          <w:rFonts w:ascii="Arial" w:hAnsi="Arial" w:cs="Arial"/>
          <w:sz w:val="22"/>
          <w:szCs w:val="22"/>
        </w:rPr>
        <w:t xml:space="preserve"> ucházdač môže predložiť aj do ponuky,</w:t>
      </w:r>
      <w:r w:rsidRPr="00EF7C96">
        <w:rPr>
          <w:rFonts w:ascii="Arial" w:hAnsi="Arial" w:cs="Arial"/>
          <w:sz w:val="22"/>
          <w:szCs w:val="22"/>
        </w:rPr>
        <w:t xml:space="preserve"> n</w:t>
      </w:r>
      <w:r w:rsidR="009B055F">
        <w:rPr>
          <w:rFonts w:ascii="Arial" w:hAnsi="Arial" w:cs="Arial"/>
          <w:sz w:val="22"/>
          <w:szCs w:val="22"/>
        </w:rPr>
        <w:t>emá</w:t>
      </w:r>
      <w:r w:rsidRPr="00EF7C96">
        <w:rPr>
          <w:rFonts w:ascii="Arial" w:hAnsi="Arial" w:cs="Arial"/>
          <w:sz w:val="22"/>
          <w:szCs w:val="22"/>
        </w:rPr>
        <w:t xml:space="preserve"> </w:t>
      </w:r>
      <w:r w:rsidR="009B055F">
        <w:rPr>
          <w:rFonts w:ascii="Arial" w:hAnsi="Arial" w:cs="Arial"/>
          <w:sz w:val="22"/>
          <w:szCs w:val="22"/>
        </w:rPr>
        <w:t xml:space="preserve">však </w:t>
      </w:r>
      <w:r w:rsidRPr="00EF7C96">
        <w:rPr>
          <w:rFonts w:ascii="Arial" w:hAnsi="Arial" w:cs="Arial"/>
          <w:sz w:val="22"/>
          <w:szCs w:val="22"/>
        </w:rPr>
        <w:t>povinn</w:t>
      </w:r>
      <w:r w:rsidR="009B055F">
        <w:rPr>
          <w:rFonts w:ascii="Arial" w:hAnsi="Arial" w:cs="Arial"/>
          <w:sz w:val="22"/>
          <w:szCs w:val="22"/>
        </w:rPr>
        <w:t>osť</w:t>
      </w:r>
      <w:r w:rsidRPr="00EF7C96">
        <w:rPr>
          <w:rFonts w:ascii="Arial" w:hAnsi="Arial" w:cs="Arial"/>
          <w:sz w:val="22"/>
          <w:szCs w:val="22"/>
        </w:rPr>
        <w:t xml:space="preserve">, predkladá </w:t>
      </w:r>
      <w:r w:rsidR="009B055F">
        <w:rPr>
          <w:rFonts w:ascii="Arial" w:hAnsi="Arial" w:cs="Arial"/>
          <w:sz w:val="22"/>
          <w:szCs w:val="22"/>
        </w:rPr>
        <w:t xml:space="preserve">povinne </w:t>
      </w:r>
      <w:r w:rsidRPr="00EF7C96">
        <w:rPr>
          <w:rFonts w:ascii="Arial" w:hAnsi="Arial" w:cs="Arial"/>
          <w:sz w:val="22"/>
          <w:szCs w:val="22"/>
        </w:rPr>
        <w:t xml:space="preserve">úspešný uchádzač k podpisu zmluvy). </w:t>
      </w:r>
    </w:p>
    <w:p w14:paraId="624D5C03" w14:textId="39359DDC" w:rsidR="00134173" w:rsidRPr="00EF7C96" w:rsidRDefault="00134173" w:rsidP="00134173">
      <w:pPr>
        <w:jc w:val="both"/>
        <w:rPr>
          <w:rFonts w:ascii="Arial" w:hAnsi="Arial" w:cs="Arial"/>
          <w:sz w:val="22"/>
          <w:szCs w:val="22"/>
        </w:rPr>
      </w:pPr>
      <w:r w:rsidRPr="00EF7C96">
        <w:rPr>
          <w:rFonts w:ascii="Arial" w:hAnsi="Arial" w:cs="Arial"/>
          <w:sz w:val="22"/>
          <w:szCs w:val="22"/>
        </w:rPr>
        <w:lastRenderedPageBreak/>
        <w:t xml:space="preserve"> </w:t>
      </w:r>
    </w:p>
    <w:p w14:paraId="20C4A846" w14:textId="30B61E56" w:rsidR="00134173" w:rsidRDefault="00134173" w:rsidP="00134173">
      <w:pPr>
        <w:jc w:val="both"/>
        <w:rPr>
          <w:rFonts w:ascii="Arial" w:hAnsi="Arial" w:cs="Arial"/>
          <w:sz w:val="22"/>
          <w:szCs w:val="22"/>
        </w:rPr>
      </w:pPr>
      <w:r w:rsidRPr="00EF7C96">
        <w:rPr>
          <w:rFonts w:ascii="Arial" w:hAnsi="Arial" w:cs="Arial"/>
          <w:sz w:val="22"/>
          <w:szCs w:val="22"/>
        </w:rPr>
        <w:t xml:space="preserve">12.1.6 </w:t>
      </w:r>
      <w:r w:rsidRPr="00EF7C96">
        <w:rPr>
          <w:rFonts w:ascii="Arial" w:hAnsi="Arial" w:cs="Arial"/>
          <w:b/>
          <w:sz w:val="22"/>
          <w:szCs w:val="22"/>
        </w:rPr>
        <w:t>vyhlásenie uchádzača</w:t>
      </w:r>
      <w:r w:rsidRPr="00EF7C96">
        <w:rPr>
          <w:rFonts w:ascii="Arial" w:hAnsi="Arial" w:cs="Arial"/>
          <w:sz w:val="22"/>
          <w:szCs w:val="22"/>
        </w:rPr>
        <w:t xml:space="preserve">, že súhlasí s podmienkami zadávania zákazky určenými verejným obstarávateľom v týchto súťažných podkladoch a v ostatných dokumentoch poskytnutých v lehote na predkladanie ponúk a o pravdivosti a úplnosti všetkých dokladov </w:t>
      </w:r>
      <w:proofErr w:type="gramStart"/>
      <w:r w:rsidRPr="00EF7C96">
        <w:rPr>
          <w:rFonts w:ascii="Arial" w:hAnsi="Arial" w:cs="Arial"/>
          <w:sz w:val="22"/>
          <w:szCs w:val="22"/>
        </w:rPr>
        <w:t>a</w:t>
      </w:r>
      <w:proofErr w:type="gramEnd"/>
      <w:r w:rsidRPr="00EF7C96">
        <w:rPr>
          <w:rFonts w:ascii="Arial" w:hAnsi="Arial" w:cs="Arial"/>
          <w:sz w:val="22"/>
          <w:szCs w:val="22"/>
        </w:rPr>
        <w:t xml:space="preserve"> informácií uvedených v ponuke</w:t>
      </w:r>
      <w:r w:rsidR="00DC6C88">
        <w:rPr>
          <w:rFonts w:ascii="Arial" w:hAnsi="Arial" w:cs="Arial"/>
          <w:sz w:val="22"/>
          <w:szCs w:val="22"/>
        </w:rPr>
        <w:t>,</w:t>
      </w:r>
    </w:p>
    <w:p w14:paraId="0B31931D" w14:textId="07E5641B" w:rsidR="00DC6C88" w:rsidRDefault="00DC6C88" w:rsidP="00134173">
      <w:pPr>
        <w:jc w:val="both"/>
        <w:rPr>
          <w:rFonts w:ascii="Arial" w:hAnsi="Arial" w:cs="Arial"/>
          <w:sz w:val="22"/>
          <w:szCs w:val="22"/>
        </w:rPr>
      </w:pPr>
    </w:p>
    <w:p w14:paraId="063E0580" w14:textId="37D4940B" w:rsidR="00DC6C88" w:rsidRDefault="00DC6C88" w:rsidP="00134173">
      <w:pPr>
        <w:jc w:val="both"/>
        <w:rPr>
          <w:rFonts w:ascii="Arial" w:hAnsi="Arial" w:cs="Arial"/>
          <w:sz w:val="22"/>
          <w:szCs w:val="22"/>
        </w:rPr>
      </w:pPr>
      <w:r>
        <w:rPr>
          <w:rFonts w:ascii="Arial" w:hAnsi="Arial" w:cs="Arial"/>
          <w:sz w:val="22"/>
          <w:szCs w:val="22"/>
        </w:rPr>
        <w:t xml:space="preserve">12.1.7 </w:t>
      </w:r>
      <w:r w:rsidR="00ED6E91">
        <w:rPr>
          <w:rFonts w:ascii="Arial" w:hAnsi="Arial" w:cs="Arial"/>
          <w:sz w:val="22"/>
          <w:szCs w:val="22"/>
        </w:rPr>
        <w:t xml:space="preserve">formulár </w:t>
      </w:r>
      <w:r w:rsidR="00ED6E91">
        <w:rPr>
          <w:rFonts w:ascii="Arial" w:hAnsi="Arial" w:cs="Arial"/>
          <w:b/>
          <w:sz w:val="22"/>
          <w:szCs w:val="22"/>
        </w:rPr>
        <w:t>N</w:t>
      </w:r>
      <w:r w:rsidRPr="00DC6C88">
        <w:rPr>
          <w:rFonts w:ascii="Arial" w:hAnsi="Arial" w:cs="Arial"/>
          <w:b/>
          <w:sz w:val="22"/>
          <w:szCs w:val="22"/>
        </w:rPr>
        <w:t>ávrh na plnenie kritéria</w:t>
      </w:r>
      <w:r>
        <w:rPr>
          <w:rFonts w:ascii="Arial" w:hAnsi="Arial" w:cs="Arial"/>
          <w:sz w:val="22"/>
          <w:szCs w:val="22"/>
        </w:rPr>
        <w:t>.</w:t>
      </w:r>
    </w:p>
    <w:p w14:paraId="33784B6A" w14:textId="77777777" w:rsidR="00134173" w:rsidRPr="00EF7C96" w:rsidRDefault="00134173" w:rsidP="00134173">
      <w:pPr>
        <w:rPr>
          <w:rFonts w:ascii="Arial" w:hAnsi="Arial" w:cs="Arial"/>
          <w:sz w:val="22"/>
          <w:szCs w:val="22"/>
        </w:rPr>
      </w:pPr>
    </w:p>
    <w:p w14:paraId="28F1EE03" w14:textId="77777777" w:rsidR="00134173" w:rsidRPr="00EF7C96" w:rsidRDefault="00134173" w:rsidP="00134173">
      <w:pPr>
        <w:rPr>
          <w:rFonts w:ascii="Arial" w:hAnsi="Arial" w:cs="Arial"/>
          <w:sz w:val="22"/>
          <w:szCs w:val="22"/>
        </w:rPr>
      </w:pPr>
      <w:r w:rsidRPr="00EF7C96">
        <w:rPr>
          <w:rFonts w:ascii="Arial" w:hAnsi="Arial" w:cs="Arial"/>
          <w:sz w:val="22"/>
          <w:szCs w:val="22"/>
        </w:rPr>
        <w:t>13. Zábezpeka</w:t>
      </w:r>
    </w:p>
    <w:p w14:paraId="6444AE06" w14:textId="0B144D31" w:rsidR="00134173" w:rsidRPr="00EF7C96" w:rsidRDefault="00134173" w:rsidP="00134173">
      <w:pPr>
        <w:rPr>
          <w:rFonts w:ascii="Arial" w:hAnsi="Arial" w:cs="Arial"/>
          <w:sz w:val="22"/>
          <w:szCs w:val="22"/>
          <w:lang w:val="sk-SK"/>
        </w:rPr>
      </w:pPr>
      <w:r w:rsidRPr="00EF7C96">
        <w:rPr>
          <w:rFonts w:ascii="Arial" w:hAnsi="Arial" w:cs="Arial"/>
          <w:sz w:val="22"/>
          <w:szCs w:val="22"/>
          <w:lang w:val="sk-SK"/>
        </w:rPr>
        <w:t xml:space="preserve">13.1 Zábezpeka sa </w:t>
      </w:r>
      <w:r w:rsidR="00FE028B" w:rsidRPr="00EF7C96">
        <w:rPr>
          <w:rFonts w:ascii="Arial" w:hAnsi="Arial" w:cs="Arial"/>
          <w:sz w:val="22"/>
          <w:szCs w:val="22"/>
          <w:lang w:val="sk-SK"/>
        </w:rPr>
        <w:t>ne</w:t>
      </w:r>
      <w:r w:rsidRPr="00EF7C96">
        <w:rPr>
          <w:rFonts w:ascii="Arial" w:hAnsi="Arial" w:cs="Arial"/>
          <w:sz w:val="22"/>
          <w:szCs w:val="22"/>
          <w:lang w:val="sk-SK"/>
        </w:rPr>
        <w:t xml:space="preserve">vyžaduje.  </w:t>
      </w:r>
    </w:p>
    <w:p w14:paraId="39D4FA37" w14:textId="77777777" w:rsidR="00134173" w:rsidRPr="00EF7C96" w:rsidRDefault="00134173" w:rsidP="00134173">
      <w:pPr>
        <w:rPr>
          <w:rFonts w:ascii="Arial" w:hAnsi="Arial" w:cs="Arial"/>
          <w:sz w:val="22"/>
          <w:szCs w:val="22"/>
        </w:rPr>
      </w:pPr>
    </w:p>
    <w:p w14:paraId="7DE28339" w14:textId="77777777" w:rsidR="00134173" w:rsidRPr="00EF7C96" w:rsidRDefault="00134173" w:rsidP="00134173">
      <w:pPr>
        <w:rPr>
          <w:rFonts w:ascii="Arial" w:hAnsi="Arial" w:cs="Arial"/>
          <w:sz w:val="22"/>
          <w:szCs w:val="22"/>
        </w:rPr>
      </w:pPr>
    </w:p>
    <w:p w14:paraId="75D12E92" w14:textId="77777777" w:rsidR="00134173" w:rsidRPr="00EF7C96" w:rsidRDefault="00134173" w:rsidP="00134173">
      <w:pPr>
        <w:rPr>
          <w:rFonts w:ascii="Arial" w:hAnsi="Arial" w:cs="Arial"/>
          <w:sz w:val="22"/>
          <w:szCs w:val="22"/>
        </w:rPr>
      </w:pPr>
      <w:r w:rsidRPr="00EF7C96">
        <w:rPr>
          <w:rFonts w:ascii="Arial" w:hAnsi="Arial" w:cs="Arial"/>
          <w:sz w:val="22"/>
          <w:szCs w:val="22"/>
        </w:rPr>
        <w:t>14. Jazyk ponuky</w:t>
      </w:r>
    </w:p>
    <w:p w14:paraId="74F48375"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14.1 Ponuky, návrhy a ďalšie doklady a dokumenty vo verejnom obstarávaní sa predkladajú v štátnom jazyku. Ak je doklad alebo dokument vyhotovený v cudzom jazyku, predkladá sa spolu s jeho úradným prekladom do štátneho jazyka; to neplatí pre ponuky, návrhy, doklady a dokumenty vyhotovené v českom jazyku. Ak sa zistí rozdiel v ich obsahu, rozhodujúci je úradný preklad do štátneho jazyka.</w:t>
      </w:r>
    </w:p>
    <w:p w14:paraId="63641969" w14:textId="77777777" w:rsidR="00134173" w:rsidRPr="00EF7C96" w:rsidRDefault="00134173" w:rsidP="00134173">
      <w:pPr>
        <w:rPr>
          <w:rFonts w:ascii="Arial" w:hAnsi="Arial" w:cs="Arial"/>
          <w:sz w:val="22"/>
          <w:szCs w:val="22"/>
        </w:rPr>
      </w:pPr>
    </w:p>
    <w:p w14:paraId="122FBF5E" w14:textId="77777777" w:rsidR="00134173" w:rsidRPr="00EF7C96" w:rsidRDefault="00134173" w:rsidP="00134173">
      <w:pPr>
        <w:rPr>
          <w:rFonts w:ascii="Arial" w:hAnsi="Arial" w:cs="Arial"/>
          <w:sz w:val="22"/>
          <w:szCs w:val="22"/>
        </w:rPr>
      </w:pPr>
      <w:r w:rsidRPr="00EF7C96">
        <w:rPr>
          <w:rFonts w:ascii="Arial" w:hAnsi="Arial" w:cs="Arial"/>
          <w:sz w:val="22"/>
          <w:szCs w:val="22"/>
        </w:rPr>
        <w:t>15. Mena a ceny uvádzané v ponuke</w:t>
      </w:r>
    </w:p>
    <w:p w14:paraId="4CCD340B"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15.1 Uchádzačom navrhovaná zmluvná cena za dodanie požadovaného predmetu zákazky, uvedená v ponuke uchádzača, bude vyjadrená v eurách.</w:t>
      </w:r>
    </w:p>
    <w:p w14:paraId="77525AFE"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15.2 Návrh ceny musí byť spracovaný v zmysle zákona NR SR č.18/1996 Z. z. o cenách v znení neskorších predpisov, vyhlášky MF SR č.87/1996 Z. z., ktorou sa vykonáva zákon NR SR č.18/1996 Z. z. o cenách v znení neskorších predpisov.</w:t>
      </w:r>
    </w:p>
    <w:p w14:paraId="2D79A9AD"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15.3 Cena uvedená v návrhu zmluvy musí obsahovať cenu za požadovaný predmet zákazky, t.z. sumár všetkých položiek, ktoré sú v prílohe k súťažným podkladom.</w:t>
      </w:r>
    </w:p>
    <w:p w14:paraId="2F6F1ECD"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15.4 Uchádzač ocení všetky položky, pre určenie ceny uvedie pre každú požadovanú položku a špecifikácie aj jednotkovú cenu. Jednotkové ceny budú uvedené v mene euro na dve desatinné miesta (bez toho, aby boli „</w:t>
      </w:r>
      <w:proofErr w:type="gramStart"/>
      <w:r w:rsidRPr="00EF7C96">
        <w:rPr>
          <w:rFonts w:ascii="Arial" w:hAnsi="Arial" w:cs="Arial"/>
          <w:sz w:val="22"/>
          <w:szCs w:val="22"/>
        </w:rPr>
        <w:t>skryté“ ďalšie</w:t>
      </w:r>
      <w:proofErr w:type="gramEnd"/>
      <w:r w:rsidRPr="00EF7C96">
        <w:rPr>
          <w:rFonts w:ascii="Arial" w:hAnsi="Arial" w:cs="Arial"/>
          <w:sz w:val="22"/>
          <w:szCs w:val="22"/>
        </w:rPr>
        <w:t xml:space="preserve"> desatinné miesta, ktoré by skresľovali konečný výsledok). Požaduje sa, aby všetky výpočty boli zaokrúhlené na dve desatinné miesta. </w:t>
      </w:r>
    </w:p>
    <w:p w14:paraId="54FD66DA" w14:textId="77777777" w:rsidR="00134173" w:rsidRPr="00EF7C96" w:rsidRDefault="00134173" w:rsidP="00134173">
      <w:pPr>
        <w:jc w:val="both"/>
        <w:rPr>
          <w:rFonts w:ascii="Arial" w:hAnsi="Arial" w:cs="Arial"/>
          <w:sz w:val="22"/>
          <w:szCs w:val="22"/>
        </w:rPr>
      </w:pPr>
    </w:p>
    <w:p w14:paraId="185FA4D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15.5 Ak je uchádzač platiteľom dane z pridanej hodnoty (ďalej len „</w:t>
      </w:r>
      <w:proofErr w:type="gramStart"/>
      <w:r w:rsidRPr="00EF7C96">
        <w:rPr>
          <w:rFonts w:ascii="Arial" w:hAnsi="Arial" w:cs="Arial"/>
          <w:sz w:val="22"/>
          <w:szCs w:val="22"/>
        </w:rPr>
        <w:t>DPH“</w:t>
      </w:r>
      <w:proofErr w:type="gramEnd"/>
      <w:r w:rsidRPr="00EF7C96">
        <w:rPr>
          <w:rFonts w:ascii="Arial" w:hAnsi="Arial" w:cs="Arial"/>
          <w:sz w:val="22"/>
          <w:szCs w:val="22"/>
        </w:rPr>
        <w:t>), navrhovanú zmluvnú cenu uvedie v zložení:</w:t>
      </w:r>
    </w:p>
    <w:p w14:paraId="2844B32A" w14:textId="77777777" w:rsidR="00134173" w:rsidRPr="00EF7C96" w:rsidRDefault="00134173" w:rsidP="00134173">
      <w:pPr>
        <w:ind w:left="284"/>
        <w:rPr>
          <w:rFonts w:ascii="Arial" w:hAnsi="Arial" w:cs="Arial"/>
          <w:sz w:val="22"/>
          <w:szCs w:val="22"/>
        </w:rPr>
      </w:pPr>
      <w:r w:rsidRPr="00EF7C96">
        <w:rPr>
          <w:rFonts w:ascii="Arial" w:hAnsi="Arial" w:cs="Arial"/>
          <w:sz w:val="22"/>
          <w:szCs w:val="22"/>
        </w:rPr>
        <w:t>15.5.1 navrhovaná zmluvná cena bez DPH,</w:t>
      </w:r>
    </w:p>
    <w:p w14:paraId="6E9A15EA" w14:textId="77777777" w:rsidR="00134173" w:rsidRPr="00EF7C96" w:rsidRDefault="00134173" w:rsidP="00134173">
      <w:pPr>
        <w:ind w:left="284"/>
        <w:rPr>
          <w:rFonts w:ascii="Arial" w:hAnsi="Arial" w:cs="Arial"/>
          <w:sz w:val="22"/>
          <w:szCs w:val="22"/>
        </w:rPr>
      </w:pPr>
      <w:r w:rsidRPr="00EF7C96">
        <w:rPr>
          <w:rFonts w:ascii="Arial" w:hAnsi="Arial" w:cs="Arial"/>
          <w:sz w:val="22"/>
          <w:szCs w:val="22"/>
        </w:rPr>
        <w:t>15.5.2 sadzba DPH a výška DPH,</w:t>
      </w:r>
    </w:p>
    <w:p w14:paraId="2847B309" w14:textId="77777777" w:rsidR="00134173" w:rsidRPr="00EF7C96" w:rsidRDefault="00134173" w:rsidP="00134173">
      <w:pPr>
        <w:ind w:left="284"/>
        <w:rPr>
          <w:rFonts w:ascii="Arial" w:hAnsi="Arial" w:cs="Arial"/>
          <w:sz w:val="22"/>
          <w:szCs w:val="22"/>
        </w:rPr>
      </w:pPr>
      <w:r w:rsidRPr="00EF7C96">
        <w:rPr>
          <w:rFonts w:ascii="Arial" w:hAnsi="Arial" w:cs="Arial"/>
          <w:sz w:val="22"/>
          <w:szCs w:val="22"/>
        </w:rPr>
        <w:t>15.5.3 navrhovaná zmluvná cena vrátane DPH.</w:t>
      </w:r>
    </w:p>
    <w:p w14:paraId="61AC3204" w14:textId="77777777" w:rsidR="00134173" w:rsidRPr="00EF7C96" w:rsidRDefault="00134173" w:rsidP="00134173">
      <w:pPr>
        <w:ind w:left="284"/>
        <w:rPr>
          <w:rFonts w:ascii="Arial" w:hAnsi="Arial" w:cs="Arial"/>
          <w:sz w:val="22"/>
          <w:szCs w:val="22"/>
        </w:rPr>
      </w:pPr>
    </w:p>
    <w:p w14:paraId="2607A3D0"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15.6 Ak uchádzač nie je platiteľom DPH, uvedie navrhovanú zmluvnú cenu celkom. Na skutočnosť, že nie je platiteľom DPH, upozorní v ponuke.</w:t>
      </w:r>
    </w:p>
    <w:p w14:paraId="0E242CAC"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15.7 Uchádzač je povinný jasne vyznačiť použitie ekvivalentných materiálov či tovarov v ponuke s uvedením názvu ekvivalentného výrobku za názvom pôvodne požadovaného výrobku – materiálu alebo tovaru v predloženom rozpočte. Zároveň uchádzač uvedie opis použitých ekvivalentov predložením dokladov potvrdzujúcich porovnateľné parametre výrobkov.</w:t>
      </w:r>
    </w:p>
    <w:p w14:paraId="1CD26840" w14:textId="77777777" w:rsidR="00134173" w:rsidRPr="00EF7C96" w:rsidRDefault="00134173" w:rsidP="00134173">
      <w:pPr>
        <w:rPr>
          <w:rFonts w:ascii="Arial" w:hAnsi="Arial" w:cs="Arial"/>
          <w:sz w:val="22"/>
          <w:szCs w:val="22"/>
        </w:rPr>
      </w:pPr>
    </w:p>
    <w:p w14:paraId="4EF627B4" w14:textId="77777777" w:rsidR="00134173" w:rsidRPr="00EF7C96" w:rsidRDefault="00134173" w:rsidP="00134173">
      <w:pPr>
        <w:rPr>
          <w:rFonts w:ascii="Arial" w:hAnsi="Arial" w:cs="Arial"/>
          <w:sz w:val="22"/>
          <w:szCs w:val="22"/>
        </w:rPr>
      </w:pPr>
      <w:r w:rsidRPr="00EF7C96">
        <w:rPr>
          <w:rFonts w:ascii="Arial" w:hAnsi="Arial" w:cs="Arial"/>
          <w:sz w:val="22"/>
          <w:szCs w:val="22"/>
        </w:rPr>
        <w:t>16. Náklady na ponuku</w:t>
      </w:r>
    </w:p>
    <w:p w14:paraId="545E1708"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16.1 Všetky náklady a výdavky spojené s prípravou a predložením ponuky znáša uchádzač bez finančného nároku voči verejnému obstarávateľovi bez ohľadu na výsledok verejného obstarávania.</w:t>
      </w:r>
    </w:p>
    <w:p w14:paraId="3D9C3E22" w14:textId="71402E7A" w:rsidR="00907B43" w:rsidRDefault="00907B43" w:rsidP="00134173">
      <w:pPr>
        <w:rPr>
          <w:rFonts w:ascii="Arial" w:hAnsi="Arial" w:cs="Arial"/>
          <w:sz w:val="22"/>
          <w:szCs w:val="22"/>
        </w:rPr>
      </w:pPr>
    </w:p>
    <w:p w14:paraId="4643FF46" w14:textId="39A4EB22" w:rsidR="00ED6E91" w:rsidRDefault="00ED6E91" w:rsidP="00134173">
      <w:pPr>
        <w:rPr>
          <w:rFonts w:ascii="Arial" w:hAnsi="Arial" w:cs="Arial"/>
          <w:b/>
          <w:sz w:val="22"/>
          <w:szCs w:val="22"/>
        </w:rPr>
      </w:pPr>
    </w:p>
    <w:p w14:paraId="06DD54DE" w14:textId="77777777" w:rsidR="00ED6E91" w:rsidRDefault="00ED6E91" w:rsidP="00134173">
      <w:pPr>
        <w:rPr>
          <w:rFonts w:ascii="Arial" w:hAnsi="Arial" w:cs="Arial"/>
          <w:b/>
          <w:sz w:val="22"/>
          <w:szCs w:val="22"/>
        </w:rPr>
      </w:pPr>
    </w:p>
    <w:p w14:paraId="6965E223" w14:textId="77777777" w:rsidR="00907B43" w:rsidRPr="00EF7C96" w:rsidRDefault="00907B43" w:rsidP="00134173">
      <w:pPr>
        <w:rPr>
          <w:rFonts w:ascii="Arial" w:hAnsi="Arial" w:cs="Arial"/>
          <w:b/>
          <w:sz w:val="22"/>
          <w:szCs w:val="22"/>
        </w:rPr>
      </w:pPr>
    </w:p>
    <w:p w14:paraId="7CEDFDDD" w14:textId="77777777" w:rsidR="00134173" w:rsidRPr="00EF7C96" w:rsidRDefault="00134173" w:rsidP="00134173">
      <w:pPr>
        <w:rPr>
          <w:rFonts w:ascii="Arial" w:hAnsi="Arial" w:cs="Arial"/>
          <w:b/>
          <w:sz w:val="22"/>
          <w:szCs w:val="22"/>
        </w:rPr>
      </w:pPr>
      <w:r w:rsidRPr="00EF7C96">
        <w:rPr>
          <w:rFonts w:ascii="Arial" w:hAnsi="Arial" w:cs="Arial"/>
          <w:b/>
          <w:sz w:val="22"/>
          <w:szCs w:val="22"/>
        </w:rPr>
        <w:t>Časť IV. Predkladanie ponuky</w:t>
      </w:r>
    </w:p>
    <w:p w14:paraId="51311101" w14:textId="77777777" w:rsidR="00134173" w:rsidRPr="00EF7C96" w:rsidRDefault="00134173" w:rsidP="00134173">
      <w:pPr>
        <w:rPr>
          <w:rFonts w:ascii="Arial" w:hAnsi="Arial" w:cs="Arial"/>
          <w:sz w:val="22"/>
          <w:szCs w:val="22"/>
        </w:rPr>
      </w:pPr>
    </w:p>
    <w:p w14:paraId="626627CE"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17.1 Uchádzač vloží dokumenty ponuky po prihlásení sa do zákazky v systéme Josephine – viď samostatná časť súťažných podkladov Komunikácia.</w:t>
      </w:r>
    </w:p>
    <w:p w14:paraId="0411FEE1" w14:textId="77777777" w:rsidR="00134173" w:rsidRPr="00EF7C96" w:rsidRDefault="00134173" w:rsidP="00134173">
      <w:pPr>
        <w:jc w:val="both"/>
        <w:rPr>
          <w:rFonts w:ascii="Arial" w:hAnsi="Arial" w:cs="Arial"/>
          <w:sz w:val="22"/>
          <w:szCs w:val="22"/>
        </w:rPr>
      </w:pPr>
    </w:p>
    <w:p w14:paraId="416BA693" w14:textId="77777777" w:rsidR="00134173" w:rsidRPr="00EF7C96" w:rsidRDefault="00134173" w:rsidP="00134173">
      <w:pPr>
        <w:rPr>
          <w:rFonts w:ascii="Arial" w:hAnsi="Arial" w:cs="Arial"/>
          <w:sz w:val="22"/>
          <w:szCs w:val="22"/>
        </w:rPr>
      </w:pPr>
      <w:r w:rsidRPr="00EF7C96">
        <w:rPr>
          <w:rFonts w:ascii="Arial" w:hAnsi="Arial" w:cs="Arial"/>
          <w:sz w:val="22"/>
          <w:szCs w:val="22"/>
        </w:rPr>
        <w:lastRenderedPageBreak/>
        <w:t>18. Lehota na predkladanie ponúk</w:t>
      </w:r>
    </w:p>
    <w:p w14:paraId="59E22F04" w14:textId="77777777" w:rsidR="00134173" w:rsidRPr="00EF7C96" w:rsidRDefault="00134173" w:rsidP="00134173">
      <w:pPr>
        <w:rPr>
          <w:rFonts w:ascii="Arial" w:hAnsi="Arial" w:cs="Arial"/>
          <w:sz w:val="22"/>
          <w:szCs w:val="22"/>
        </w:rPr>
      </w:pPr>
    </w:p>
    <w:p w14:paraId="55328F95" w14:textId="619E5E5C" w:rsidR="00134173" w:rsidRPr="00EF7C96" w:rsidRDefault="00134173" w:rsidP="00134173">
      <w:pPr>
        <w:jc w:val="both"/>
        <w:rPr>
          <w:rFonts w:ascii="Arial" w:hAnsi="Arial" w:cs="Arial"/>
          <w:sz w:val="22"/>
          <w:szCs w:val="22"/>
        </w:rPr>
      </w:pPr>
      <w:r w:rsidRPr="00EF7C96">
        <w:rPr>
          <w:rFonts w:ascii="Arial" w:hAnsi="Arial" w:cs="Arial"/>
          <w:sz w:val="22"/>
          <w:szCs w:val="22"/>
        </w:rPr>
        <w:t>18.2 Ponuky sa predkladajú v lehote na predkladanie ponúk uvedenej v</w:t>
      </w:r>
      <w:r w:rsidR="00941CBF">
        <w:rPr>
          <w:rFonts w:ascii="Arial" w:hAnsi="Arial" w:cs="Arial"/>
          <w:sz w:val="22"/>
          <w:szCs w:val="22"/>
        </w:rPr>
        <w:t xml:space="preserve"> </w:t>
      </w:r>
      <w:proofErr w:type="gramStart"/>
      <w:r w:rsidR="00941CBF">
        <w:rPr>
          <w:rFonts w:ascii="Arial" w:hAnsi="Arial" w:cs="Arial"/>
          <w:sz w:val="22"/>
          <w:szCs w:val="22"/>
        </w:rPr>
        <w:t xml:space="preserve">Oznámení </w:t>
      </w:r>
      <w:r w:rsidRPr="00EF7C96">
        <w:rPr>
          <w:rFonts w:ascii="Arial" w:hAnsi="Arial" w:cs="Arial"/>
          <w:sz w:val="22"/>
          <w:szCs w:val="22"/>
        </w:rPr>
        <w:t xml:space="preserve"> </w:t>
      </w:r>
      <w:r w:rsidR="00941CBF">
        <w:rPr>
          <w:rFonts w:ascii="Arial" w:hAnsi="Arial" w:cs="Arial"/>
          <w:sz w:val="22"/>
          <w:szCs w:val="22"/>
        </w:rPr>
        <w:t>u</w:t>
      </w:r>
      <w:r w:rsidRPr="00EF7C96">
        <w:rPr>
          <w:rFonts w:ascii="Arial" w:hAnsi="Arial" w:cs="Arial"/>
          <w:sz w:val="22"/>
          <w:szCs w:val="22"/>
        </w:rPr>
        <w:t>verejnen</w:t>
      </w:r>
      <w:r w:rsidR="00941CBF">
        <w:rPr>
          <w:rFonts w:ascii="Arial" w:hAnsi="Arial" w:cs="Arial"/>
          <w:sz w:val="22"/>
          <w:szCs w:val="22"/>
        </w:rPr>
        <w:t>om</w:t>
      </w:r>
      <w:proofErr w:type="gramEnd"/>
      <w:r w:rsidRPr="00EF7C96">
        <w:rPr>
          <w:rFonts w:ascii="Arial" w:hAnsi="Arial" w:cs="Arial"/>
          <w:sz w:val="22"/>
          <w:szCs w:val="22"/>
        </w:rPr>
        <w:t xml:space="preserve"> vo vestníku VO, zn.</w:t>
      </w:r>
      <w:r w:rsidR="0000607A">
        <w:rPr>
          <w:rFonts w:ascii="Arial" w:hAnsi="Arial" w:cs="Arial"/>
          <w:sz w:val="22"/>
          <w:szCs w:val="22"/>
        </w:rPr>
        <w:t xml:space="preserve"> 31</w:t>
      </w:r>
      <w:r w:rsidR="00CE0EB1">
        <w:rPr>
          <w:rFonts w:ascii="Arial" w:hAnsi="Arial" w:cs="Arial"/>
          <w:sz w:val="22"/>
          <w:szCs w:val="22"/>
        </w:rPr>
        <w:t>861</w:t>
      </w:r>
      <w:r w:rsidR="0000607A">
        <w:rPr>
          <w:rFonts w:ascii="Arial" w:hAnsi="Arial" w:cs="Arial"/>
          <w:sz w:val="22"/>
          <w:szCs w:val="22"/>
        </w:rPr>
        <w:t xml:space="preserve"> - MST</w:t>
      </w:r>
      <w:r w:rsidRPr="00EF7C96">
        <w:rPr>
          <w:rFonts w:ascii="Arial" w:hAnsi="Arial" w:cs="Arial"/>
          <w:sz w:val="22"/>
          <w:szCs w:val="22"/>
        </w:rPr>
        <w:t xml:space="preserve"> zo </w:t>
      </w:r>
      <w:proofErr w:type="gramStart"/>
      <w:r w:rsidRPr="00EF7C96">
        <w:rPr>
          <w:rFonts w:ascii="Arial" w:hAnsi="Arial" w:cs="Arial"/>
          <w:sz w:val="22"/>
          <w:szCs w:val="22"/>
        </w:rPr>
        <w:t xml:space="preserve">dňa  </w:t>
      </w:r>
      <w:r w:rsidR="00CE0EB1">
        <w:rPr>
          <w:rFonts w:ascii="Arial" w:hAnsi="Arial" w:cs="Arial"/>
          <w:sz w:val="22"/>
          <w:szCs w:val="22"/>
        </w:rPr>
        <w:t>2.9</w:t>
      </w:r>
      <w:r w:rsidR="0000607A">
        <w:rPr>
          <w:rFonts w:ascii="Arial" w:hAnsi="Arial" w:cs="Arial"/>
          <w:sz w:val="22"/>
          <w:szCs w:val="22"/>
        </w:rPr>
        <w:t>.2020</w:t>
      </w:r>
      <w:proofErr w:type="gramEnd"/>
      <w:r w:rsidRPr="00EF7C96">
        <w:rPr>
          <w:rFonts w:ascii="Arial" w:hAnsi="Arial" w:cs="Arial"/>
          <w:sz w:val="22"/>
          <w:szCs w:val="22"/>
        </w:rPr>
        <w:t xml:space="preserve"> bod IV.2.2). </w:t>
      </w:r>
    </w:p>
    <w:p w14:paraId="0FBB2CE3"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V momente uplynutia lehoty na predkladanie ponúk musí byť ponuka uložená resp. predložená prostredníctvom systému Josephine.</w:t>
      </w:r>
    </w:p>
    <w:p w14:paraId="1AB5A735" w14:textId="77777777" w:rsidR="00134173" w:rsidRPr="00EF7C96" w:rsidRDefault="00134173" w:rsidP="00134173">
      <w:pPr>
        <w:jc w:val="both"/>
        <w:rPr>
          <w:rFonts w:ascii="Arial" w:hAnsi="Arial" w:cs="Arial"/>
          <w:sz w:val="22"/>
          <w:szCs w:val="22"/>
        </w:rPr>
      </w:pPr>
    </w:p>
    <w:p w14:paraId="45DC4C35"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18.3 Uchádzač môže predložiť iba jednu ponuku. Uchádzač nemôže byť v tom istom postupe zadávania zákazky členom skupiny dodávateľov, ktorá predkladá ponuku. Verejný obstarávateľ vylúči uchádzača, ktorý je súčasne členom skupiny dodávateľov.</w:t>
      </w:r>
    </w:p>
    <w:p w14:paraId="2F6470AF" w14:textId="77777777" w:rsidR="00134173" w:rsidRPr="00EF7C96" w:rsidRDefault="00134173" w:rsidP="00134173">
      <w:pPr>
        <w:jc w:val="both"/>
        <w:rPr>
          <w:rFonts w:ascii="Arial" w:hAnsi="Arial" w:cs="Arial"/>
          <w:sz w:val="22"/>
          <w:szCs w:val="22"/>
        </w:rPr>
      </w:pPr>
    </w:p>
    <w:p w14:paraId="3B43C4D6" w14:textId="77777777" w:rsidR="00134173" w:rsidRPr="00EF7C96" w:rsidRDefault="00134173" w:rsidP="00134173">
      <w:pPr>
        <w:rPr>
          <w:rFonts w:ascii="Arial" w:hAnsi="Arial" w:cs="Arial"/>
          <w:b/>
          <w:sz w:val="22"/>
          <w:szCs w:val="22"/>
        </w:rPr>
      </w:pPr>
      <w:r w:rsidRPr="00EF7C96">
        <w:rPr>
          <w:rFonts w:ascii="Arial" w:hAnsi="Arial" w:cs="Arial"/>
          <w:b/>
          <w:sz w:val="22"/>
          <w:szCs w:val="22"/>
        </w:rPr>
        <w:t>Časť V. Otváranie a vyhodnocovanie ponúk</w:t>
      </w:r>
    </w:p>
    <w:p w14:paraId="31E328B9" w14:textId="77777777" w:rsidR="00134173" w:rsidRPr="00EF7C96" w:rsidRDefault="00134173" w:rsidP="00134173">
      <w:pPr>
        <w:rPr>
          <w:rFonts w:ascii="Arial" w:hAnsi="Arial" w:cs="Arial"/>
          <w:sz w:val="22"/>
          <w:szCs w:val="22"/>
        </w:rPr>
      </w:pPr>
    </w:p>
    <w:p w14:paraId="729E1905" w14:textId="77777777" w:rsidR="00134173" w:rsidRPr="00EF7C96" w:rsidRDefault="00134173" w:rsidP="00134173">
      <w:pPr>
        <w:rPr>
          <w:rFonts w:ascii="Arial" w:hAnsi="Arial" w:cs="Arial"/>
          <w:sz w:val="22"/>
          <w:szCs w:val="22"/>
        </w:rPr>
      </w:pPr>
      <w:r w:rsidRPr="00EF7C96">
        <w:rPr>
          <w:rFonts w:ascii="Arial" w:hAnsi="Arial" w:cs="Arial"/>
          <w:sz w:val="22"/>
          <w:szCs w:val="22"/>
        </w:rPr>
        <w:t xml:space="preserve">19. Otváranie a preskúmanie ponúk </w:t>
      </w:r>
    </w:p>
    <w:p w14:paraId="3632D086"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19.1 Ponuky sa budú otvárať elektronicky na adrese kontaktného miesta. Ponuky komisia otvorí v tom poradí, v akom bolí predložené.</w:t>
      </w:r>
    </w:p>
    <w:p w14:paraId="56767A52" w14:textId="77777777" w:rsidR="00134173" w:rsidRPr="00EF7C96" w:rsidRDefault="00134173" w:rsidP="00134173">
      <w:pPr>
        <w:jc w:val="both"/>
        <w:rPr>
          <w:rFonts w:ascii="Arial" w:hAnsi="Arial" w:cs="Arial"/>
          <w:sz w:val="22"/>
          <w:szCs w:val="22"/>
        </w:rPr>
      </w:pPr>
    </w:p>
    <w:p w14:paraId="1A3F8D3C" w14:textId="77777777" w:rsidR="00134173" w:rsidRPr="00EF7C96" w:rsidRDefault="00134173" w:rsidP="00134173">
      <w:pPr>
        <w:rPr>
          <w:rFonts w:ascii="Arial" w:hAnsi="Arial" w:cs="Arial"/>
          <w:sz w:val="22"/>
          <w:szCs w:val="22"/>
        </w:rPr>
      </w:pPr>
      <w:r w:rsidRPr="00EF7C96">
        <w:rPr>
          <w:rFonts w:ascii="Arial" w:hAnsi="Arial" w:cs="Arial"/>
          <w:sz w:val="22"/>
          <w:szCs w:val="22"/>
        </w:rPr>
        <w:t>19.2 Otváranie ponúk je verejné v nadväznosti na použitie ustanovenia § 52 ods. 6 zákona.</w:t>
      </w:r>
    </w:p>
    <w:p w14:paraId="1319EA6D" w14:textId="77777777" w:rsidR="00134173" w:rsidRPr="00EF7C96" w:rsidRDefault="00134173" w:rsidP="00134173">
      <w:pPr>
        <w:rPr>
          <w:rFonts w:ascii="Arial" w:hAnsi="Arial" w:cs="Arial"/>
          <w:sz w:val="22"/>
          <w:szCs w:val="22"/>
        </w:rPr>
      </w:pPr>
    </w:p>
    <w:p w14:paraId="644310D7" w14:textId="26E10206"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19.3 Otváranie ponúk vykoná komisia (elektronicky) v termíne a čase uvedenom vo </w:t>
      </w:r>
      <w:r w:rsidR="00FE028B" w:rsidRPr="00EF7C96">
        <w:rPr>
          <w:rFonts w:ascii="Arial" w:hAnsi="Arial" w:cs="Arial"/>
          <w:sz w:val="22"/>
          <w:szCs w:val="22"/>
        </w:rPr>
        <w:t xml:space="preserve">oznámení o vyhlásení </w:t>
      </w:r>
      <w:r w:rsidRPr="00EF7C96">
        <w:rPr>
          <w:rFonts w:ascii="Arial" w:hAnsi="Arial" w:cs="Arial"/>
          <w:sz w:val="22"/>
          <w:szCs w:val="22"/>
        </w:rPr>
        <w:t>uverejnen</w:t>
      </w:r>
      <w:r w:rsidR="00FE028B" w:rsidRPr="00EF7C96">
        <w:rPr>
          <w:rFonts w:ascii="Arial" w:hAnsi="Arial" w:cs="Arial"/>
          <w:sz w:val="22"/>
          <w:szCs w:val="22"/>
        </w:rPr>
        <w:t>om</w:t>
      </w:r>
      <w:r w:rsidRPr="00EF7C96">
        <w:rPr>
          <w:rFonts w:ascii="Arial" w:hAnsi="Arial" w:cs="Arial"/>
          <w:sz w:val="22"/>
          <w:szCs w:val="22"/>
        </w:rPr>
        <w:t xml:space="preserve"> vo vestníku </w:t>
      </w:r>
      <w:r w:rsidR="0000607A" w:rsidRPr="00EF7C96">
        <w:rPr>
          <w:rFonts w:ascii="Arial" w:hAnsi="Arial" w:cs="Arial"/>
          <w:sz w:val="22"/>
          <w:szCs w:val="22"/>
        </w:rPr>
        <w:t>VO, zn.</w:t>
      </w:r>
      <w:r w:rsidR="0000607A">
        <w:rPr>
          <w:rFonts w:ascii="Arial" w:hAnsi="Arial" w:cs="Arial"/>
          <w:sz w:val="22"/>
          <w:szCs w:val="22"/>
        </w:rPr>
        <w:t xml:space="preserve"> </w:t>
      </w:r>
      <w:r w:rsidR="00CE0EB1">
        <w:rPr>
          <w:rFonts w:ascii="Arial" w:hAnsi="Arial" w:cs="Arial"/>
          <w:sz w:val="22"/>
          <w:szCs w:val="22"/>
        </w:rPr>
        <w:t>31861 - MST</w:t>
      </w:r>
      <w:r w:rsidR="00CE0EB1" w:rsidRPr="00EF7C96">
        <w:rPr>
          <w:rFonts w:ascii="Arial" w:hAnsi="Arial" w:cs="Arial"/>
          <w:sz w:val="22"/>
          <w:szCs w:val="22"/>
        </w:rPr>
        <w:t xml:space="preserve"> zo </w:t>
      </w:r>
      <w:proofErr w:type="gramStart"/>
      <w:r w:rsidR="00CE0EB1" w:rsidRPr="00EF7C96">
        <w:rPr>
          <w:rFonts w:ascii="Arial" w:hAnsi="Arial" w:cs="Arial"/>
          <w:sz w:val="22"/>
          <w:szCs w:val="22"/>
        </w:rPr>
        <w:t xml:space="preserve">dňa  </w:t>
      </w:r>
      <w:r w:rsidR="00CE0EB1">
        <w:rPr>
          <w:rFonts w:ascii="Arial" w:hAnsi="Arial" w:cs="Arial"/>
          <w:sz w:val="22"/>
          <w:szCs w:val="22"/>
        </w:rPr>
        <w:t>2.9.2020</w:t>
      </w:r>
      <w:proofErr w:type="gramEnd"/>
      <w:r w:rsidR="0000607A">
        <w:rPr>
          <w:rFonts w:ascii="Arial" w:hAnsi="Arial" w:cs="Arial"/>
          <w:sz w:val="22"/>
          <w:szCs w:val="22"/>
        </w:rPr>
        <w:t>,</w:t>
      </w:r>
      <w:r w:rsidR="0000607A" w:rsidRPr="00EF7C96">
        <w:rPr>
          <w:rFonts w:ascii="Arial" w:hAnsi="Arial" w:cs="Arial"/>
          <w:sz w:val="22"/>
          <w:szCs w:val="22"/>
        </w:rPr>
        <w:t xml:space="preserve"> </w:t>
      </w:r>
      <w:r w:rsidRPr="00EF7C96">
        <w:rPr>
          <w:rFonts w:ascii="Arial" w:hAnsi="Arial" w:cs="Arial"/>
          <w:sz w:val="22"/>
          <w:szCs w:val="22"/>
        </w:rPr>
        <w:t xml:space="preserve">bod IV.2.7) na adrese kontaktného miesta uvedeného vo výzve na predkladanie ponúk, časť A.I). </w:t>
      </w:r>
    </w:p>
    <w:p w14:paraId="7BE9FF9D" w14:textId="77777777" w:rsidR="00134173" w:rsidRPr="00EF7C96" w:rsidRDefault="00134173" w:rsidP="00134173">
      <w:pPr>
        <w:rPr>
          <w:rFonts w:ascii="Arial" w:hAnsi="Arial" w:cs="Arial"/>
          <w:sz w:val="22"/>
          <w:szCs w:val="22"/>
        </w:rPr>
      </w:pPr>
    </w:p>
    <w:p w14:paraId="5B001F5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19.4 Po otvorení ponúk komisia vykoná všetky úkony podľa zákona o verejnom obstarávaní, spočívajúce vo vyhodnotení ponúk, podaní vysvetlenia, doplnení ponúk, vyhodnotení splnenia podmienok účasti a vylúčení uchádzačov alebo vylúčení ponúk uchádzačov.</w:t>
      </w:r>
    </w:p>
    <w:p w14:paraId="2EC06ABC" w14:textId="77777777" w:rsidR="00134173" w:rsidRPr="00EF7C96" w:rsidRDefault="00134173" w:rsidP="00134173">
      <w:pPr>
        <w:jc w:val="both"/>
        <w:rPr>
          <w:rFonts w:ascii="Arial" w:hAnsi="Arial" w:cs="Arial"/>
          <w:sz w:val="22"/>
          <w:szCs w:val="22"/>
        </w:rPr>
      </w:pPr>
    </w:p>
    <w:p w14:paraId="26CB855E"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19.5 Na otváraní ponúk sa môžu zúčastniť uchádzači, ktorí predložili svoju ponuku v lehote na predkladanie ponúk. Štatutárny zástupca uchádzača sa preukáže preukazom totožnosti a výpisom z obchodného registra resp. živnostenským listom. Iný zástupca uchádzača sa preukáže preukazom totožnosti, výpisom z obchodného registra resp. živnostenským listom a úradne osvedčeným splnomocnením potvrdeným štatutárnym zástupcom uchádzača, že je oprávnený zúčastniť sa na otváraní ponúk v rámci predmetnej zákazky.</w:t>
      </w:r>
    </w:p>
    <w:p w14:paraId="68C81D2B" w14:textId="77777777" w:rsidR="00134173" w:rsidRPr="00EF7C96" w:rsidRDefault="00134173" w:rsidP="00134173">
      <w:pPr>
        <w:jc w:val="both"/>
        <w:rPr>
          <w:rFonts w:ascii="Arial" w:hAnsi="Arial" w:cs="Arial"/>
          <w:sz w:val="22"/>
          <w:szCs w:val="22"/>
        </w:rPr>
      </w:pPr>
    </w:p>
    <w:p w14:paraId="6013F966" w14:textId="37D9FC94"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20. </w:t>
      </w:r>
      <w:r w:rsidR="00FE028B" w:rsidRPr="00EF7C96">
        <w:rPr>
          <w:rFonts w:ascii="Arial" w:hAnsi="Arial" w:cs="Arial"/>
          <w:sz w:val="22"/>
          <w:szCs w:val="22"/>
        </w:rPr>
        <w:t>S</w:t>
      </w:r>
      <w:r w:rsidRPr="00EF7C96">
        <w:rPr>
          <w:rFonts w:ascii="Arial" w:hAnsi="Arial" w:cs="Arial"/>
          <w:sz w:val="22"/>
          <w:szCs w:val="22"/>
        </w:rPr>
        <w:t>plnenie podmienok účasti a vyhodnotenie ponúk z hľadiska splnenia požiadaviek na predmet zákazky uskutoční po vyhodnotení ponúk na základe kritérií na vyhodnotenie ponúk.</w:t>
      </w:r>
    </w:p>
    <w:p w14:paraId="7953A4C7" w14:textId="77777777" w:rsidR="00134173" w:rsidRPr="00EF7C96" w:rsidRDefault="00134173" w:rsidP="00134173">
      <w:pPr>
        <w:rPr>
          <w:rFonts w:ascii="Arial" w:hAnsi="Arial" w:cs="Arial"/>
          <w:sz w:val="22"/>
          <w:szCs w:val="22"/>
        </w:rPr>
      </w:pPr>
    </w:p>
    <w:p w14:paraId="18E5679F" w14:textId="77777777" w:rsidR="00134173" w:rsidRPr="00EF7C96" w:rsidRDefault="00134173" w:rsidP="00134173">
      <w:pPr>
        <w:rPr>
          <w:rFonts w:ascii="Arial" w:hAnsi="Arial" w:cs="Arial"/>
          <w:sz w:val="22"/>
          <w:szCs w:val="22"/>
        </w:rPr>
      </w:pPr>
      <w:r w:rsidRPr="00EF7C96">
        <w:rPr>
          <w:rFonts w:ascii="Arial" w:hAnsi="Arial" w:cs="Arial"/>
          <w:sz w:val="22"/>
          <w:szCs w:val="22"/>
        </w:rPr>
        <w:t>20.1 Vysvetľovanie ponúk</w:t>
      </w:r>
    </w:p>
    <w:p w14:paraId="33C50605" w14:textId="75BEA2A0" w:rsidR="00134173" w:rsidRPr="00EF7C96" w:rsidRDefault="00134173" w:rsidP="00134173">
      <w:pPr>
        <w:jc w:val="both"/>
        <w:rPr>
          <w:rFonts w:ascii="Arial" w:hAnsi="Arial" w:cs="Arial"/>
          <w:sz w:val="22"/>
          <w:szCs w:val="22"/>
        </w:rPr>
      </w:pPr>
      <w:r w:rsidRPr="00EF7C96">
        <w:rPr>
          <w:rFonts w:ascii="Arial" w:hAnsi="Arial" w:cs="Arial"/>
          <w:sz w:val="22"/>
          <w:szCs w:val="22"/>
        </w:rPr>
        <w:t>Skôr ako komisia na vyhodnotenie ponúk zostaví poradie uchád</w:t>
      </w:r>
      <w:r w:rsidR="00FE028B" w:rsidRPr="00EF7C96">
        <w:rPr>
          <w:rFonts w:ascii="Arial" w:hAnsi="Arial" w:cs="Arial"/>
          <w:sz w:val="22"/>
          <w:szCs w:val="22"/>
        </w:rPr>
        <w:t>z</w:t>
      </w:r>
      <w:r w:rsidRPr="00EF7C96">
        <w:rPr>
          <w:rFonts w:ascii="Arial" w:hAnsi="Arial" w:cs="Arial"/>
          <w:sz w:val="22"/>
          <w:szCs w:val="22"/>
        </w:rPr>
        <w:t>ačov na základe kritéria, ktorým je cena v EUR bez DPH, preskúma, či všetky ponuky spĺňajú požiadavky verejného obstarávateľa a rozhodne, či ponuka:</w:t>
      </w:r>
    </w:p>
    <w:p w14:paraId="2884BDB1" w14:textId="77777777" w:rsidR="00134173" w:rsidRPr="00EF7C96" w:rsidRDefault="00134173" w:rsidP="00134173">
      <w:pPr>
        <w:rPr>
          <w:rFonts w:ascii="Arial" w:hAnsi="Arial" w:cs="Arial"/>
          <w:sz w:val="22"/>
          <w:szCs w:val="22"/>
        </w:rPr>
      </w:pPr>
      <w:r w:rsidRPr="00EF7C96">
        <w:rPr>
          <w:rFonts w:ascii="Arial" w:hAnsi="Arial" w:cs="Arial"/>
          <w:sz w:val="22"/>
          <w:szCs w:val="22"/>
        </w:rPr>
        <w:t>a) obsahuje všetky náležitosti určené v bode 12. týchto súťažných podkladpov,</w:t>
      </w:r>
    </w:p>
    <w:p w14:paraId="076DFAE8"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b) zodpovedá pokynom a dokumentom uvedeným vo výzve na predkladanie ponúk a v týchto súťažných podkladoch.</w:t>
      </w:r>
    </w:p>
    <w:p w14:paraId="213F5453" w14:textId="77777777" w:rsidR="00134173" w:rsidRPr="00EF7C96" w:rsidRDefault="00134173" w:rsidP="00134173">
      <w:pPr>
        <w:rPr>
          <w:rFonts w:ascii="Arial" w:hAnsi="Arial" w:cs="Arial"/>
          <w:sz w:val="22"/>
          <w:szCs w:val="22"/>
        </w:rPr>
      </w:pPr>
    </w:p>
    <w:p w14:paraId="1592B6EB"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20.2 Platnou ponukou je ponuka, ktorá vyhovuje všetkým požiadavkám a špecifikáciám uvedeným vo výzve na predkladanie ponúk a v týchto súťažných podkladoch a zároveň neobsahuje žiadne obmedzenia alebo výhrady, ktoré sú v rozpore s uvedenými dokumentmi. Ponuky uchádzačov, ktoré nebudú spĺňať uvedené požiadavky budú zo zadávania zákazky vylúčené.</w:t>
      </w:r>
    </w:p>
    <w:p w14:paraId="388002C7" w14:textId="77777777" w:rsidR="00134173" w:rsidRPr="00EF7C96" w:rsidRDefault="00134173" w:rsidP="00134173">
      <w:pPr>
        <w:rPr>
          <w:rFonts w:ascii="Arial" w:hAnsi="Arial" w:cs="Arial"/>
          <w:sz w:val="22"/>
          <w:szCs w:val="22"/>
        </w:rPr>
      </w:pPr>
    </w:p>
    <w:p w14:paraId="21F768FB" w14:textId="77777777" w:rsidR="00134173" w:rsidRPr="00EF7C96" w:rsidRDefault="00134173" w:rsidP="00134173">
      <w:pPr>
        <w:rPr>
          <w:rFonts w:ascii="Arial" w:hAnsi="Arial" w:cs="Arial"/>
          <w:sz w:val="22"/>
          <w:szCs w:val="22"/>
        </w:rPr>
      </w:pPr>
      <w:r w:rsidRPr="00EF7C96">
        <w:rPr>
          <w:rFonts w:ascii="Arial" w:hAnsi="Arial" w:cs="Arial"/>
          <w:sz w:val="22"/>
          <w:szCs w:val="22"/>
        </w:rPr>
        <w:t>20.3 O vylúčení ponuky s uvedením dôvodu vylúčenia bude uchádzač písomne upovedomený s uvedením dôvodu a lehoty, v ktorej môže byť podaná námietka podľa § 170 ods. 3 písm. d) ZVO.</w:t>
      </w:r>
    </w:p>
    <w:p w14:paraId="2B83331C" w14:textId="77777777" w:rsidR="00134173" w:rsidRPr="00EF7C96" w:rsidRDefault="00134173" w:rsidP="00134173">
      <w:pPr>
        <w:rPr>
          <w:rFonts w:ascii="Arial" w:hAnsi="Arial" w:cs="Arial"/>
          <w:sz w:val="22"/>
          <w:szCs w:val="22"/>
        </w:rPr>
      </w:pPr>
    </w:p>
    <w:p w14:paraId="634C8F6A"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20.4 Komisia požiada uchádzačov o písomné vysvetlenie alebo doplnenie predložených dokladov vždy, keď z predložených dokladov nemožno posúdiť ich platnosť. </w:t>
      </w:r>
    </w:p>
    <w:p w14:paraId="0B26B1F9" w14:textId="77777777" w:rsidR="00134173" w:rsidRPr="00EF7C96" w:rsidRDefault="00134173" w:rsidP="00134173">
      <w:pPr>
        <w:jc w:val="both"/>
        <w:rPr>
          <w:rFonts w:ascii="Arial" w:hAnsi="Arial" w:cs="Arial"/>
          <w:sz w:val="22"/>
          <w:szCs w:val="22"/>
        </w:rPr>
      </w:pPr>
    </w:p>
    <w:p w14:paraId="6686567A"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lastRenderedPageBreak/>
        <w:t>20.5 Verejný obstarávateľ vylúči z verejného obstarávania uchádzača ak nastane niektorý z dôvodov vylúčenia podľa § 40 ods. 6 a 7 ZVO.</w:t>
      </w:r>
    </w:p>
    <w:p w14:paraId="4AB068ED" w14:textId="77777777" w:rsidR="00134173" w:rsidRPr="00EF7C96" w:rsidRDefault="00134173" w:rsidP="00134173">
      <w:pPr>
        <w:rPr>
          <w:rFonts w:ascii="Arial" w:hAnsi="Arial" w:cs="Arial"/>
          <w:sz w:val="22"/>
          <w:szCs w:val="22"/>
        </w:rPr>
      </w:pPr>
    </w:p>
    <w:p w14:paraId="6CB6276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20.6 Verejný obstarávateľ bezodkladne upovedomí uchádzača, že bol vylúčený s uvedením dôvodu a lehoty, v ktorej môže byť podaná námietka podľa § 170 ods. 3 písm. d) ZVO.</w:t>
      </w:r>
    </w:p>
    <w:p w14:paraId="2313B746" w14:textId="77777777" w:rsidR="00134173" w:rsidRPr="00EF7C96" w:rsidRDefault="00134173" w:rsidP="00134173">
      <w:pPr>
        <w:rPr>
          <w:rFonts w:ascii="Arial" w:hAnsi="Arial" w:cs="Arial"/>
          <w:sz w:val="22"/>
          <w:szCs w:val="22"/>
        </w:rPr>
      </w:pPr>
    </w:p>
    <w:p w14:paraId="466ACC46"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20.7 Ak komisia identifikuje nezrovnalosti alebo nejasnosti v informáciách alebo dôkazoch, ktoré uchádzač poskytol, písomne požiada o vysvetlenie ponuky.</w:t>
      </w:r>
    </w:p>
    <w:p w14:paraId="0A2B7D17" w14:textId="77777777" w:rsidR="00134173" w:rsidRPr="00EF7C96" w:rsidRDefault="00134173" w:rsidP="00134173">
      <w:pPr>
        <w:rPr>
          <w:rFonts w:ascii="Arial" w:hAnsi="Arial" w:cs="Arial"/>
          <w:sz w:val="22"/>
          <w:szCs w:val="22"/>
        </w:rPr>
      </w:pPr>
    </w:p>
    <w:p w14:paraId="416A7ECC" w14:textId="77777777" w:rsidR="00134173" w:rsidRPr="00EF7C96" w:rsidRDefault="00134173" w:rsidP="00134173">
      <w:pPr>
        <w:rPr>
          <w:rFonts w:ascii="Arial" w:hAnsi="Arial" w:cs="Arial"/>
          <w:sz w:val="22"/>
          <w:szCs w:val="22"/>
        </w:rPr>
      </w:pPr>
      <w:r w:rsidRPr="00EF7C96">
        <w:rPr>
          <w:rFonts w:ascii="Arial" w:hAnsi="Arial" w:cs="Arial"/>
          <w:sz w:val="22"/>
          <w:szCs w:val="22"/>
        </w:rPr>
        <w:t>21. Vyhodnotenie splnenia podmienok účasti</w:t>
      </w:r>
    </w:p>
    <w:p w14:paraId="2D8F2EBA"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21.1 V procese vyhodnotenia splnenia podmienok účasti uchádzačmi verejný obstarávateľ použije postupy uvedené v § 40 zákona o verejnom obstarávaní. Ak prichádza do úvahy, použije sa § 152 ods. 4 zákona o verejnom obstarávaní.</w:t>
      </w:r>
    </w:p>
    <w:p w14:paraId="69006E82" w14:textId="77777777" w:rsidR="00134173" w:rsidRPr="00EF7C96" w:rsidRDefault="00134173" w:rsidP="00134173">
      <w:pPr>
        <w:jc w:val="both"/>
        <w:rPr>
          <w:rFonts w:ascii="Arial" w:hAnsi="Arial" w:cs="Arial"/>
          <w:sz w:val="22"/>
          <w:szCs w:val="22"/>
        </w:rPr>
      </w:pPr>
    </w:p>
    <w:p w14:paraId="509C625E"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21.2 Verejný obstarávateľ bude posudzovať splnenie podmienok účasti v súlade s výzvou na predkladanie ponúk, v súlade s týmito súťažnými podkladmi a zákonom o verejnom obstarávaní.</w:t>
      </w:r>
    </w:p>
    <w:p w14:paraId="1A7694A1" w14:textId="77777777" w:rsidR="00134173" w:rsidRPr="00EF7C96" w:rsidRDefault="00134173" w:rsidP="00134173">
      <w:pPr>
        <w:rPr>
          <w:rFonts w:ascii="Arial" w:hAnsi="Arial" w:cs="Arial"/>
          <w:sz w:val="22"/>
          <w:szCs w:val="22"/>
        </w:rPr>
      </w:pPr>
    </w:p>
    <w:p w14:paraId="5230AE38" w14:textId="77777777" w:rsidR="00134173" w:rsidRPr="00EF7C96" w:rsidRDefault="00134173" w:rsidP="00134173">
      <w:pPr>
        <w:rPr>
          <w:rFonts w:ascii="Arial" w:hAnsi="Arial" w:cs="Arial"/>
          <w:sz w:val="22"/>
          <w:szCs w:val="22"/>
        </w:rPr>
      </w:pPr>
    </w:p>
    <w:p w14:paraId="309869FE" w14:textId="77777777" w:rsidR="00134173" w:rsidRPr="00EF7C96" w:rsidRDefault="00134173" w:rsidP="00134173">
      <w:pPr>
        <w:rPr>
          <w:rFonts w:ascii="Arial" w:hAnsi="Arial" w:cs="Arial"/>
          <w:sz w:val="22"/>
          <w:szCs w:val="22"/>
        </w:rPr>
      </w:pPr>
      <w:r w:rsidRPr="00EF7C96">
        <w:rPr>
          <w:rFonts w:ascii="Arial" w:hAnsi="Arial" w:cs="Arial"/>
          <w:sz w:val="22"/>
          <w:szCs w:val="22"/>
        </w:rPr>
        <w:t>22. Vyhodnocovanie ponúk</w:t>
      </w:r>
    </w:p>
    <w:p w14:paraId="62271255"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22.1 V procese vyhodnocovania ponúk verejný obstarávateľ použije postupy uvedené v § 53 zákona o verejnom obstarávaní. Na vyhodnotenie ponúk sa nepoužije elektronická aukcia.</w:t>
      </w:r>
    </w:p>
    <w:p w14:paraId="0FF737A6" w14:textId="77777777" w:rsidR="00134173" w:rsidRPr="00EF7C96" w:rsidRDefault="00134173" w:rsidP="00134173">
      <w:pPr>
        <w:jc w:val="both"/>
        <w:rPr>
          <w:rFonts w:ascii="Arial" w:hAnsi="Arial" w:cs="Arial"/>
          <w:sz w:val="22"/>
          <w:szCs w:val="22"/>
        </w:rPr>
      </w:pPr>
    </w:p>
    <w:p w14:paraId="1A1E9CF2"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22.2 Vyhodnocovanie ponúk komisiou je neverejné. Komisia vyhodnotí ponuky z hľadiska splnenia požiadaviek na predmet zákazky a v prípade pochybností overí správnosť informácií a dôkazov, ktoré poskytli uchádzači.</w:t>
      </w:r>
    </w:p>
    <w:p w14:paraId="2377A7E3" w14:textId="77777777" w:rsidR="00134173" w:rsidRPr="00EF7C96" w:rsidRDefault="00134173" w:rsidP="00134173">
      <w:pPr>
        <w:rPr>
          <w:rFonts w:ascii="Arial" w:hAnsi="Arial" w:cs="Arial"/>
          <w:sz w:val="22"/>
          <w:szCs w:val="22"/>
        </w:rPr>
      </w:pPr>
    </w:p>
    <w:p w14:paraId="40707D3E"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22.3 Ponuky uchádzačov, ktoré nebudú vylúčené, budú vyhodnocované podľa kritérií na vyhodnocovanie ponúk uvedené v týchto súťažných podkladoch.</w:t>
      </w:r>
    </w:p>
    <w:p w14:paraId="36817BD5" w14:textId="77777777" w:rsidR="00134173" w:rsidRPr="00EF7C96" w:rsidRDefault="00134173" w:rsidP="00134173">
      <w:pPr>
        <w:jc w:val="both"/>
        <w:rPr>
          <w:rFonts w:ascii="Arial" w:hAnsi="Arial" w:cs="Arial"/>
          <w:sz w:val="22"/>
          <w:szCs w:val="22"/>
        </w:rPr>
      </w:pPr>
    </w:p>
    <w:p w14:paraId="207858B9"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23. Revízne postupy</w:t>
      </w:r>
    </w:p>
    <w:p w14:paraId="43F0697A"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23.1 Uchádzač, záujemca, účastník alebo osoba, ktorej práva alebo právom chránené záujmy boli alebo mohli byť dotknuté postupom verejného obstarávateľa, môže uplatniť revízne postupy v súlade s ustanoveniami § 164 a § 170 (a nasl.) zákona o VO, kde sú uvedené postupy </w:t>
      </w:r>
      <w:proofErr w:type="gramStart"/>
      <w:r w:rsidRPr="00EF7C96">
        <w:rPr>
          <w:rFonts w:ascii="Arial" w:hAnsi="Arial" w:cs="Arial"/>
          <w:sz w:val="22"/>
          <w:szCs w:val="22"/>
        </w:rPr>
        <w:t>a</w:t>
      </w:r>
      <w:proofErr w:type="gramEnd"/>
      <w:r w:rsidRPr="00EF7C96">
        <w:rPr>
          <w:rFonts w:ascii="Arial" w:hAnsi="Arial" w:cs="Arial"/>
          <w:sz w:val="22"/>
          <w:szCs w:val="22"/>
        </w:rPr>
        <w:t xml:space="preserve"> okruhy dôvodov pre ich uplatnenie.</w:t>
      </w:r>
    </w:p>
    <w:p w14:paraId="790B56F7" w14:textId="77777777" w:rsidR="00134173" w:rsidRPr="00EF7C96" w:rsidRDefault="00134173" w:rsidP="00134173">
      <w:pPr>
        <w:rPr>
          <w:rFonts w:ascii="Arial" w:hAnsi="Arial" w:cs="Arial"/>
          <w:sz w:val="22"/>
          <w:szCs w:val="22"/>
        </w:rPr>
      </w:pPr>
    </w:p>
    <w:p w14:paraId="43144647" w14:textId="77777777" w:rsidR="00134173" w:rsidRPr="00EF7C96" w:rsidRDefault="00134173" w:rsidP="00134173">
      <w:pPr>
        <w:rPr>
          <w:rFonts w:ascii="Arial" w:hAnsi="Arial" w:cs="Arial"/>
          <w:b/>
          <w:sz w:val="22"/>
          <w:szCs w:val="22"/>
        </w:rPr>
      </w:pPr>
      <w:r w:rsidRPr="00EF7C96">
        <w:rPr>
          <w:rFonts w:ascii="Arial" w:hAnsi="Arial" w:cs="Arial"/>
          <w:b/>
          <w:sz w:val="22"/>
          <w:szCs w:val="22"/>
        </w:rPr>
        <w:t>Časť VI. Prijatie ponuky a uzavretie zmluvy</w:t>
      </w:r>
    </w:p>
    <w:p w14:paraId="7BD8F811" w14:textId="77777777" w:rsidR="00134173" w:rsidRPr="00EF7C96" w:rsidRDefault="00134173" w:rsidP="00134173">
      <w:pPr>
        <w:rPr>
          <w:rFonts w:ascii="Arial" w:hAnsi="Arial" w:cs="Arial"/>
          <w:sz w:val="22"/>
          <w:szCs w:val="22"/>
        </w:rPr>
      </w:pPr>
    </w:p>
    <w:p w14:paraId="4DB1A20E" w14:textId="77777777" w:rsidR="00134173" w:rsidRPr="00EF7C96" w:rsidRDefault="00134173" w:rsidP="00134173">
      <w:pPr>
        <w:rPr>
          <w:rFonts w:ascii="Arial" w:hAnsi="Arial" w:cs="Arial"/>
          <w:sz w:val="22"/>
          <w:szCs w:val="22"/>
        </w:rPr>
      </w:pPr>
      <w:r w:rsidRPr="00EF7C96">
        <w:rPr>
          <w:rFonts w:ascii="Arial" w:hAnsi="Arial" w:cs="Arial"/>
          <w:sz w:val="22"/>
          <w:szCs w:val="22"/>
        </w:rPr>
        <w:t>24. Informácia o výsledku vyhodnotenia ponúk</w:t>
      </w:r>
    </w:p>
    <w:p w14:paraId="32A2D2EC" w14:textId="17A35DB0" w:rsidR="00134173" w:rsidRPr="00EF7C96" w:rsidRDefault="00134173" w:rsidP="00134173">
      <w:pPr>
        <w:jc w:val="both"/>
        <w:rPr>
          <w:rFonts w:ascii="Arial" w:hAnsi="Arial" w:cs="Arial"/>
          <w:sz w:val="22"/>
          <w:szCs w:val="22"/>
        </w:rPr>
      </w:pPr>
      <w:r w:rsidRPr="00EF7C96">
        <w:rPr>
          <w:rFonts w:ascii="Arial" w:hAnsi="Arial" w:cs="Arial"/>
          <w:sz w:val="22"/>
          <w:szCs w:val="22"/>
        </w:rPr>
        <w:t>24.1 Verejný obstarávateľ po vyhodnotení ponúk, po skončení postupu podľa § 55 ods. 1 zákona o verejnom obstarávaní a po odoslaní všetkých oznámení o vylúčení uchádzača bezodkladne oznámi všetkým uchádzačom, ktorých ponuky sa vyhodnocovali výsledok vyhodnotenia ponúk, vrátane poradia uchádzačov a súčasne uverejní informáciu o výsledku vyhodnotenia ponúk a poradie uchádzačov v profile.</w:t>
      </w:r>
    </w:p>
    <w:p w14:paraId="2B82676D" w14:textId="77777777" w:rsidR="00134173" w:rsidRPr="00EF7C96" w:rsidRDefault="00134173" w:rsidP="00134173">
      <w:pPr>
        <w:jc w:val="both"/>
        <w:rPr>
          <w:rFonts w:ascii="Arial" w:hAnsi="Arial" w:cs="Arial"/>
          <w:sz w:val="22"/>
          <w:szCs w:val="22"/>
        </w:rPr>
      </w:pPr>
    </w:p>
    <w:p w14:paraId="44C68335" w14:textId="2117584E" w:rsidR="00134173" w:rsidRPr="00EF7C96" w:rsidRDefault="00134173" w:rsidP="00FE028B">
      <w:pPr>
        <w:jc w:val="both"/>
        <w:rPr>
          <w:rFonts w:ascii="Arial" w:hAnsi="Arial" w:cs="Arial"/>
          <w:sz w:val="22"/>
          <w:szCs w:val="22"/>
        </w:rPr>
      </w:pPr>
      <w:r w:rsidRPr="00EF7C96">
        <w:rPr>
          <w:rFonts w:ascii="Arial" w:hAnsi="Arial" w:cs="Arial"/>
          <w:sz w:val="22"/>
          <w:szCs w:val="22"/>
        </w:rPr>
        <w:t>24.2 Úspešnému uchádzačovi verejný obstarávateľ oznámi, že jeho ponuka sa prijíma.</w:t>
      </w:r>
    </w:p>
    <w:p w14:paraId="0EA47474" w14:textId="77777777" w:rsidR="00134173" w:rsidRPr="00EF7C96" w:rsidRDefault="00134173" w:rsidP="00134173">
      <w:pPr>
        <w:rPr>
          <w:rFonts w:ascii="Arial" w:hAnsi="Arial" w:cs="Arial"/>
          <w:sz w:val="22"/>
          <w:szCs w:val="22"/>
        </w:rPr>
      </w:pPr>
    </w:p>
    <w:p w14:paraId="561444B4"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24.3 Neúspešnému uchádzačovi verejný obstarávateľ oznámi, že neuspel a dôvody neprijatia jeho ponuky. Neúspešnému uchádzačovi v informácii o výsledku vyhodnotenia ponúk verejný obstarávateľ uvedie aj identifikáciu úspešného uchádzača alebo uchádzačov, informáciu o charakteristikách a výhodách prijatej ponuky alebo ponúk a lehotu, v ktorej môže byť doručená námietka.</w:t>
      </w:r>
    </w:p>
    <w:p w14:paraId="629CA0EE" w14:textId="77777777" w:rsidR="00134173" w:rsidRPr="00EF7C96" w:rsidRDefault="00134173" w:rsidP="00134173">
      <w:pPr>
        <w:rPr>
          <w:rFonts w:ascii="Arial" w:hAnsi="Arial" w:cs="Arial"/>
          <w:sz w:val="22"/>
          <w:szCs w:val="22"/>
        </w:rPr>
      </w:pPr>
    </w:p>
    <w:p w14:paraId="2DD6A7C0" w14:textId="77777777" w:rsidR="00134173" w:rsidRPr="00EF7C96" w:rsidRDefault="00134173" w:rsidP="00134173">
      <w:pPr>
        <w:rPr>
          <w:rFonts w:ascii="Arial" w:hAnsi="Arial" w:cs="Arial"/>
          <w:sz w:val="22"/>
          <w:szCs w:val="22"/>
        </w:rPr>
      </w:pPr>
      <w:r w:rsidRPr="00EF7C96">
        <w:rPr>
          <w:rFonts w:ascii="Arial" w:hAnsi="Arial" w:cs="Arial"/>
          <w:sz w:val="22"/>
          <w:szCs w:val="22"/>
        </w:rPr>
        <w:t>25. Uzavretie zmluvy</w:t>
      </w:r>
    </w:p>
    <w:p w14:paraId="1EEE29B3" w14:textId="4C763D53" w:rsidR="00134173" w:rsidRPr="00EF7C96" w:rsidRDefault="00134173" w:rsidP="00134173">
      <w:pPr>
        <w:jc w:val="both"/>
        <w:rPr>
          <w:rFonts w:ascii="Arial" w:hAnsi="Arial" w:cs="Arial"/>
          <w:sz w:val="22"/>
          <w:szCs w:val="22"/>
        </w:rPr>
      </w:pPr>
      <w:r w:rsidRPr="00EF7C96">
        <w:rPr>
          <w:rFonts w:ascii="Arial" w:hAnsi="Arial" w:cs="Arial"/>
          <w:sz w:val="22"/>
          <w:szCs w:val="22"/>
        </w:rPr>
        <w:t>25.1 Verejný obstarávateľ vyzve úspešného uchádzača na predloženie zmluvy. Uchádzač predloží potrebný počet výtlačkov v lehote určenej verejným obstarávateľom.</w:t>
      </w:r>
    </w:p>
    <w:p w14:paraId="31C26D4D" w14:textId="77777777" w:rsidR="00134173" w:rsidRPr="00EF7C96" w:rsidRDefault="00134173" w:rsidP="00134173">
      <w:pPr>
        <w:jc w:val="both"/>
        <w:rPr>
          <w:rFonts w:ascii="Arial" w:hAnsi="Arial" w:cs="Arial"/>
          <w:sz w:val="22"/>
          <w:szCs w:val="22"/>
        </w:rPr>
      </w:pPr>
    </w:p>
    <w:p w14:paraId="0AE8026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lastRenderedPageBreak/>
        <w:t>25.2 Verejný obstarávateľ uzavrie zmluvu v lehote viazanosti ponúk. Uzavretá zmluva nesmie byť v rozpore so súťažnými podkladmi a s ponukou predloženou úspešným uchádzačom. Verejný obstarávateľ uzavrie zmluvu s úspešným uchádzačom a v súlade s § 56 ZVO.</w:t>
      </w:r>
    </w:p>
    <w:p w14:paraId="01B21F8A" w14:textId="77777777" w:rsidR="00134173" w:rsidRPr="00EF7C96" w:rsidRDefault="00134173" w:rsidP="00134173">
      <w:pPr>
        <w:jc w:val="both"/>
        <w:rPr>
          <w:rFonts w:ascii="Arial" w:hAnsi="Arial" w:cs="Arial"/>
          <w:sz w:val="22"/>
          <w:szCs w:val="22"/>
        </w:rPr>
      </w:pPr>
    </w:p>
    <w:p w14:paraId="2970A1FD"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25.3 Verejný obstarávateľ môže uzavrieť zmluvu s úspešným uchádzačom alebo uchádzačmi najskôr šestnásty deň odo dňa odoslania informácie o výsledku vyhodnotenia ponúk podľa § 55, ak nebola doručená žiadosť o nápravu, ak žiadosť o nápravu bola doručená po uplynutí lehoty podľa § 164 ods. 3 alebo ak neboli doručené námietky podľa § 170.</w:t>
      </w:r>
    </w:p>
    <w:p w14:paraId="61032ADF" w14:textId="77777777" w:rsidR="00134173" w:rsidRPr="00EF7C96" w:rsidRDefault="00134173" w:rsidP="00134173">
      <w:pPr>
        <w:jc w:val="both"/>
        <w:rPr>
          <w:rFonts w:ascii="Arial" w:hAnsi="Arial" w:cs="Arial"/>
          <w:sz w:val="22"/>
          <w:szCs w:val="22"/>
        </w:rPr>
      </w:pPr>
    </w:p>
    <w:p w14:paraId="51909430"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25.4 Ak bola podaná žiadosť o nápravu alebo námietka, verejný obstarávateľ uzavrie zmluvu v súlade s ustanoveniami ZVO.</w:t>
      </w:r>
    </w:p>
    <w:p w14:paraId="3291D3D9" w14:textId="77777777" w:rsidR="00134173" w:rsidRPr="00EF7C96" w:rsidRDefault="00134173" w:rsidP="00134173">
      <w:pPr>
        <w:jc w:val="both"/>
        <w:rPr>
          <w:rFonts w:ascii="Arial" w:hAnsi="Arial" w:cs="Arial"/>
          <w:sz w:val="22"/>
          <w:szCs w:val="22"/>
        </w:rPr>
      </w:pPr>
    </w:p>
    <w:p w14:paraId="1F790094"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25.5 Úspešný uchádzač alebo uchádzači sú povinní poskytnúť verejnému obstarávateľovi riadnu súčinnosť potrebnú na uzavretie zmluvy tak, aby mohla byť uzavretá do 10 pracovných dní odo dňa uplynutia lehoty podľa § 56 ods. 2 až 7, ak boli na jej uzavretie písomne vyzvaní. V súlade s § 56 ods. 12 ZVO si verejný obstarávateľ vyhradzuje právo podľa svojho uváženia predĺžiť lehotu na poskytnutie súčinnosti zo strany uchádzačov stanovenú v § 56 ods. 8, 10 a 14 na viac ako 10 pracovných dní.</w:t>
      </w:r>
    </w:p>
    <w:p w14:paraId="0017F1F4" w14:textId="77777777" w:rsidR="00134173" w:rsidRPr="00EF7C96" w:rsidRDefault="00134173" w:rsidP="00134173">
      <w:pPr>
        <w:jc w:val="both"/>
        <w:rPr>
          <w:rFonts w:ascii="Arial" w:hAnsi="Arial" w:cs="Arial"/>
          <w:sz w:val="22"/>
          <w:szCs w:val="22"/>
        </w:rPr>
      </w:pPr>
    </w:p>
    <w:p w14:paraId="31A9DC5B"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25.6 Ak úspešný uchádzač alebo uchádzači odmietnu uzavrieť zmluvu alebo nie sú splnené povinnosti podľa § 56, verejný obstarávateľ môže uzavrieť zmluvu s uchádzačom alebo uchádzačmi, ktorí sa umiestnili ako druhí v poradí.</w:t>
      </w:r>
    </w:p>
    <w:p w14:paraId="5C776A2C" w14:textId="77777777" w:rsidR="00134173" w:rsidRPr="00EF7C96" w:rsidRDefault="00134173" w:rsidP="00134173">
      <w:pPr>
        <w:jc w:val="both"/>
        <w:rPr>
          <w:rFonts w:ascii="Arial" w:hAnsi="Arial" w:cs="Arial"/>
          <w:sz w:val="22"/>
          <w:szCs w:val="22"/>
        </w:rPr>
      </w:pPr>
    </w:p>
    <w:p w14:paraId="6C30FCAA"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25.7 Ak uchádzač alebo uchádzači, ktorí sa umiestnili ako druhí v poradí odmietnu uzavrieť zmluvu, neposkytnú verejnému obstarávateľovi riadnu súčinnosť potrebnú na jej uzavretie tak, aby mohla byť uzavretá do 10 pracovných dní odo dňa, keď boli na jej uzavretie písomne vyzvaní, verejný obstarávateľ môže uzavrieť zmluvu s uchádzačom alebo uchádzačmi, ktorí sa umiestnili ako tretí v poradí.</w:t>
      </w:r>
    </w:p>
    <w:p w14:paraId="2E59E811" w14:textId="77777777" w:rsidR="00134173" w:rsidRPr="00EF7C96" w:rsidRDefault="00134173" w:rsidP="00134173">
      <w:pPr>
        <w:jc w:val="both"/>
        <w:rPr>
          <w:rFonts w:ascii="Arial" w:hAnsi="Arial" w:cs="Arial"/>
          <w:sz w:val="22"/>
          <w:szCs w:val="22"/>
        </w:rPr>
      </w:pPr>
    </w:p>
    <w:p w14:paraId="4A2893A4"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25.8 Uchádzač alebo uchádzači, ktorí sa umiestnili ako tretí v poradí, sú povinní poskytnúť verejnému obstarávateľovi riadnu súčinnosť, potrebnú na uzavretie zmluvy tak, aby mohla byť uzavretá do 10 pracovných dní odo dňa, keď boli na jej uzavretie písomne vyzvaní.</w:t>
      </w:r>
    </w:p>
    <w:p w14:paraId="11B4CEA7" w14:textId="77777777" w:rsidR="00134173" w:rsidRPr="00EF7C96" w:rsidRDefault="00134173" w:rsidP="00134173">
      <w:pPr>
        <w:jc w:val="both"/>
        <w:rPr>
          <w:rFonts w:ascii="Arial" w:hAnsi="Arial" w:cs="Arial"/>
          <w:sz w:val="22"/>
          <w:szCs w:val="22"/>
        </w:rPr>
      </w:pPr>
    </w:p>
    <w:p w14:paraId="60688880"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25.9 Verejný obstarávateľ nesmie uzavrieť zmluvu s uchádzačom alebo uchádzačmi, ktorí majú povinnosť zapisovať sa do registra partnerov verejného sektora a nie sú zapísaní v registri partnerov verejného sektora alebo ktorých subdodávatelia alebo subdodávatelia podľa osobitného predpisu, ktorí majú povinnosť zapisovať sa do registra partnerov verejného sektora a nie sú zapísaní v registri partnerov verejného sektora.</w:t>
      </w:r>
    </w:p>
    <w:p w14:paraId="25497A4E" w14:textId="77777777" w:rsidR="00134173" w:rsidRPr="00EF7C96" w:rsidRDefault="00134173" w:rsidP="00134173">
      <w:pPr>
        <w:jc w:val="both"/>
        <w:rPr>
          <w:rFonts w:ascii="Arial" w:hAnsi="Arial" w:cs="Arial"/>
          <w:sz w:val="22"/>
          <w:szCs w:val="22"/>
        </w:rPr>
      </w:pPr>
    </w:p>
    <w:p w14:paraId="0EE5DA15"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25.10 Verejný obstarávateľ vyžaduje, aby úspešný uchádzač v zmluve najneskôr v čase jej uzavretia uviedol údaje o všetkých známych subdodávateľoch, údaje o osobe oprávnenej konať za subdodávateľa v zákonom stanovenom rozsahu. </w:t>
      </w:r>
    </w:p>
    <w:p w14:paraId="22EBFFA5" w14:textId="77777777" w:rsidR="00134173" w:rsidRPr="00EF7C96" w:rsidRDefault="00134173" w:rsidP="00134173">
      <w:pPr>
        <w:jc w:val="both"/>
        <w:rPr>
          <w:rFonts w:ascii="Arial" w:hAnsi="Arial" w:cs="Arial"/>
          <w:sz w:val="22"/>
          <w:szCs w:val="22"/>
        </w:rPr>
      </w:pPr>
    </w:p>
    <w:p w14:paraId="52BB1044" w14:textId="77777777" w:rsidR="00134173" w:rsidRPr="00EF7C96" w:rsidRDefault="00134173" w:rsidP="00134173">
      <w:pPr>
        <w:autoSpaceDE w:val="0"/>
        <w:autoSpaceDN w:val="0"/>
        <w:adjustRightInd w:val="0"/>
        <w:jc w:val="both"/>
        <w:rPr>
          <w:rFonts w:ascii="Arial" w:eastAsia="Times New Roman" w:hAnsi="Arial" w:cs="Arial"/>
          <w:color w:val="000000"/>
          <w:sz w:val="22"/>
          <w:szCs w:val="22"/>
          <w:lang w:val="sk-SK" w:eastAsia="sk-SK"/>
        </w:rPr>
      </w:pPr>
      <w:r w:rsidRPr="00EF7C96">
        <w:rPr>
          <w:rFonts w:ascii="Arial" w:eastAsia="Times New Roman" w:hAnsi="Arial" w:cs="Arial"/>
          <w:color w:val="000000"/>
          <w:sz w:val="22"/>
          <w:szCs w:val="22"/>
          <w:lang w:val="sk-SK" w:eastAsia="sk-SK"/>
        </w:rPr>
        <w:t xml:space="preserve">25.11 Uzatvorená zmluva nemôže byť v rozpore s týmito súťažnými podkladmi. </w:t>
      </w:r>
    </w:p>
    <w:p w14:paraId="6D6BEACD" w14:textId="77777777" w:rsidR="00134173" w:rsidRPr="00EF7C96" w:rsidRDefault="00134173" w:rsidP="00134173">
      <w:pPr>
        <w:autoSpaceDE w:val="0"/>
        <w:autoSpaceDN w:val="0"/>
        <w:adjustRightInd w:val="0"/>
        <w:jc w:val="both"/>
        <w:rPr>
          <w:rFonts w:ascii="Arial" w:eastAsia="Times New Roman" w:hAnsi="Arial" w:cs="Arial"/>
          <w:color w:val="000000"/>
          <w:sz w:val="22"/>
          <w:szCs w:val="22"/>
          <w:lang w:val="sk-SK" w:eastAsia="sk-SK"/>
        </w:rPr>
      </w:pPr>
    </w:p>
    <w:p w14:paraId="601B9C1A" w14:textId="77777777" w:rsidR="00134173" w:rsidRPr="00EF7C96" w:rsidRDefault="00134173" w:rsidP="00134173">
      <w:pPr>
        <w:autoSpaceDE w:val="0"/>
        <w:autoSpaceDN w:val="0"/>
        <w:adjustRightInd w:val="0"/>
        <w:jc w:val="both"/>
        <w:rPr>
          <w:rFonts w:ascii="Arial" w:eastAsia="Times New Roman" w:hAnsi="Arial" w:cs="Arial"/>
          <w:b/>
          <w:color w:val="000000"/>
          <w:sz w:val="22"/>
          <w:szCs w:val="22"/>
          <w:lang w:val="sk-SK" w:eastAsia="sk-SK"/>
        </w:rPr>
      </w:pPr>
      <w:r w:rsidRPr="00EF7C96">
        <w:rPr>
          <w:rFonts w:ascii="Arial" w:eastAsia="Times New Roman" w:hAnsi="Arial" w:cs="Arial"/>
          <w:color w:val="000000"/>
          <w:sz w:val="22"/>
          <w:szCs w:val="22"/>
          <w:lang w:val="sk-SK" w:eastAsia="sk-SK"/>
        </w:rPr>
        <w:t>25.12 Úspešný uchádzač (dodávateľ) má povinnosť posyktnúť objednávateľovi k podpisu zmluvy zoznam jeho subdodávateľov v rozsahu podľa § 41 ods. 3 zákona o verejnom obstarávaní a do 5 pracovných dní odo dňa akejkoľvek zmeny subdodávateľa nahlásil kupujúcemu údaje v rozsahu minmálne podľa ods. 3 v § 41 zákona o verejnom obstarávaní.</w:t>
      </w:r>
    </w:p>
    <w:p w14:paraId="1E40855D" w14:textId="77777777" w:rsidR="00134173" w:rsidRPr="00EF7C96" w:rsidRDefault="00134173" w:rsidP="00134173">
      <w:pPr>
        <w:rPr>
          <w:rFonts w:ascii="Arial" w:hAnsi="Arial" w:cs="Arial"/>
          <w:b/>
          <w:sz w:val="22"/>
          <w:szCs w:val="22"/>
        </w:rPr>
      </w:pPr>
    </w:p>
    <w:p w14:paraId="2C48F430" w14:textId="2E08745F" w:rsidR="00134173" w:rsidRDefault="00134173" w:rsidP="00134173">
      <w:pPr>
        <w:rPr>
          <w:rFonts w:ascii="Arial" w:hAnsi="Arial" w:cs="Arial"/>
          <w:b/>
          <w:sz w:val="22"/>
          <w:szCs w:val="22"/>
        </w:rPr>
      </w:pPr>
    </w:p>
    <w:p w14:paraId="15652812" w14:textId="77777777" w:rsidR="00907B43" w:rsidRPr="00EF7C96" w:rsidRDefault="00907B43" w:rsidP="00134173">
      <w:pPr>
        <w:rPr>
          <w:rFonts w:ascii="Arial" w:hAnsi="Arial" w:cs="Arial"/>
          <w:b/>
          <w:sz w:val="22"/>
          <w:szCs w:val="22"/>
        </w:rPr>
      </w:pPr>
    </w:p>
    <w:p w14:paraId="05CCA025" w14:textId="77777777" w:rsidR="00134173" w:rsidRPr="00EF7C96" w:rsidRDefault="00134173" w:rsidP="00134173">
      <w:pPr>
        <w:rPr>
          <w:rFonts w:ascii="Arial" w:hAnsi="Arial" w:cs="Arial"/>
          <w:b/>
          <w:sz w:val="22"/>
          <w:szCs w:val="22"/>
        </w:rPr>
      </w:pPr>
      <w:r w:rsidRPr="00EF7C96">
        <w:rPr>
          <w:rFonts w:ascii="Arial" w:hAnsi="Arial" w:cs="Arial"/>
          <w:b/>
          <w:sz w:val="22"/>
          <w:szCs w:val="22"/>
        </w:rPr>
        <w:t>A.2 PODMIENKY ÚČASTI UCHÁDZAČOV</w:t>
      </w:r>
    </w:p>
    <w:p w14:paraId="16286297" w14:textId="77777777" w:rsidR="00134173" w:rsidRPr="00EF7C96" w:rsidRDefault="00134173" w:rsidP="00134173">
      <w:pPr>
        <w:rPr>
          <w:rFonts w:ascii="Arial" w:hAnsi="Arial" w:cs="Arial"/>
          <w:sz w:val="22"/>
          <w:szCs w:val="22"/>
        </w:rPr>
      </w:pPr>
    </w:p>
    <w:p w14:paraId="265B08B5" w14:textId="6ED558A1" w:rsidR="00134173" w:rsidRPr="00EF7C96" w:rsidRDefault="00134173" w:rsidP="00134173">
      <w:pPr>
        <w:jc w:val="both"/>
        <w:rPr>
          <w:rFonts w:ascii="Arial" w:hAnsi="Arial" w:cs="Arial"/>
          <w:b/>
          <w:sz w:val="22"/>
          <w:szCs w:val="22"/>
        </w:rPr>
      </w:pPr>
      <w:r w:rsidRPr="00EF7C96">
        <w:rPr>
          <w:rFonts w:ascii="Arial" w:hAnsi="Arial" w:cs="Arial"/>
          <w:b/>
          <w:sz w:val="22"/>
          <w:szCs w:val="22"/>
        </w:rPr>
        <w:t>Podmienky účasti požadované pre toto verejné obstarávanie sú uvedené v</w:t>
      </w:r>
      <w:r w:rsidR="00FE028B" w:rsidRPr="00EF7C96">
        <w:rPr>
          <w:rFonts w:ascii="Arial" w:hAnsi="Arial" w:cs="Arial"/>
          <w:b/>
          <w:sz w:val="22"/>
          <w:szCs w:val="22"/>
        </w:rPr>
        <w:t xml:space="preserve"> oznámení o vyhlásení VO</w:t>
      </w:r>
      <w:r w:rsidRPr="00EF7C96">
        <w:rPr>
          <w:rFonts w:ascii="Arial" w:hAnsi="Arial" w:cs="Arial"/>
          <w:b/>
          <w:sz w:val="22"/>
          <w:szCs w:val="22"/>
        </w:rPr>
        <w:t xml:space="preserve"> zverejnen</w:t>
      </w:r>
      <w:r w:rsidR="00FE028B" w:rsidRPr="00EF7C96">
        <w:rPr>
          <w:rFonts w:ascii="Arial" w:hAnsi="Arial" w:cs="Arial"/>
          <w:b/>
          <w:sz w:val="22"/>
          <w:szCs w:val="22"/>
        </w:rPr>
        <w:t>om</w:t>
      </w:r>
      <w:r w:rsidRPr="00EF7C96">
        <w:rPr>
          <w:rFonts w:ascii="Arial" w:hAnsi="Arial" w:cs="Arial"/>
          <w:b/>
          <w:sz w:val="22"/>
          <w:szCs w:val="22"/>
        </w:rPr>
        <w:t xml:space="preserve"> vo Vestníku </w:t>
      </w:r>
      <w:r w:rsidR="0000607A" w:rsidRPr="0000607A">
        <w:rPr>
          <w:rFonts w:ascii="Arial" w:hAnsi="Arial" w:cs="Arial"/>
          <w:b/>
          <w:sz w:val="22"/>
          <w:szCs w:val="22"/>
        </w:rPr>
        <w:t>VO</w:t>
      </w:r>
      <w:r w:rsidR="003C1C4E">
        <w:rPr>
          <w:rFonts w:ascii="Arial" w:hAnsi="Arial" w:cs="Arial"/>
          <w:b/>
          <w:sz w:val="22"/>
          <w:szCs w:val="22"/>
        </w:rPr>
        <w:t xml:space="preserve"> č. 185/2020</w:t>
      </w:r>
      <w:r w:rsidR="0000607A" w:rsidRPr="0000607A">
        <w:rPr>
          <w:rFonts w:ascii="Arial" w:hAnsi="Arial" w:cs="Arial"/>
          <w:b/>
          <w:sz w:val="22"/>
          <w:szCs w:val="22"/>
        </w:rPr>
        <w:t xml:space="preserve">, zn. </w:t>
      </w:r>
      <w:r w:rsidR="003C1C4E" w:rsidRPr="003C1C4E">
        <w:rPr>
          <w:rFonts w:ascii="Arial" w:hAnsi="Arial" w:cs="Arial"/>
          <w:b/>
          <w:sz w:val="22"/>
          <w:szCs w:val="22"/>
        </w:rPr>
        <w:t xml:space="preserve">31861 - MST zo </w:t>
      </w:r>
      <w:proofErr w:type="gramStart"/>
      <w:r w:rsidR="003C1C4E" w:rsidRPr="003C1C4E">
        <w:rPr>
          <w:rFonts w:ascii="Arial" w:hAnsi="Arial" w:cs="Arial"/>
          <w:b/>
          <w:sz w:val="22"/>
          <w:szCs w:val="22"/>
        </w:rPr>
        <w:t>dňa  2.9.2020</w:t>
      </w:r>
      <w:r w:rsidR="003C1C4E">
        <w:rPr>
          <w:rFonts w:ascii="Arial" w:hAnsi="Arial" w:cs="Arial"/>
          <w:b/>
          <w:sz w:val="22"/>
          <w:szCs w:val="22"/>
        </w:rPr>
        <w:t>.</w:t>
      </w:r>
      <w:proofErr w:type="gramEnd"/>
    </w:p>
    <w:p w14:paraId="0D69D708" w14:textId="09B618EB" w:rsidR="00134173" w:rsidRDefault="00134173" w:rsidP="00134173">
      <w:pPr>
        <w:jc w:val="both"/>
        <w:rPr>
          <w:rFonts w:ascii="Arial" w:hAnsi="Arial" w:cs="Arial"/>
          <w:sz w:val="22"/>
          <w:szCs w:val="22"/>
        </w:rPr>
      </w:pPr>
    </w:p>
    <w:p w14:paraId="29E6AFBC" w14:textId="11F09A43" w:rsidR="003C1C4E" w:rsidRDefault="003C1C4E" w:rsidP="00134173">
      <w:pPr>
        <w:jc w:val="both"/>
        <w:rPr>
          <w:rFonts w:ascii="Arial" w:hAnsi="Arial" w:cs="Arial"/>
          <w:sz w:val="22"/>
          <w:szCs w:val="22"/>
        </w:rPr>
      </w:pPr>
    </w:p>
    <w:p w14:paraId="565AC372" w14:textId="7308D4B6" w:rsidR="003C1C4E" w:rsidRDefault="003C1C4E" w:rsidP="00134173">
      <w:pPr>
        <w:jc w:val="both"/>
        <w:rPr>
          <w:rFonts w:ascii="Arial" w:hAnsi="Arial" w:cs="Arial"/>
          <w:sz w:val="22"/>
          <w:szCs w:val="22"/>
        </w:rPr>
      </w:pPr>
    </w:p>
    <w:p w14:paraId="34D54454" w14:textId="77777777" w:rsidR="003C1C4E" w:rsidRPr="00EF7C96" w:rsidRDefault="003C1C4E" w:rsidP="00134173">
      <w:pPr>
        <w:jc w:val="both"/>
        <w:rPr>
          <w:rFonts w:ascii="Arial" w:hAnsi="Arial" w:cs="Arial"/>
          <w:sz w:val="22"/>
          <w:szCs w:val="22"/>
        </w:rPr>
      </w:pPr>
    </w:p>
    <w:p w14:paraId="306B0820" w14:textId="77777777" w:rsidR="00134173" w:rsidRPr="00EF7C96" w:rsidRDefault="00134173" w:rsidP="00134173">
      <w:pPr>
        <w:rPr>
          <w:rFonts w:ascii="Arial" w:hAnsi="Arial" w:cs="Arial"/>
          <w:b/>
          <w:sz w:val="22"/>
          <w:szCs w:val="22"/>
        </w:rPr>
      </w:pPr>
    </w:p>
    <w:p w14:paraId="152392A3" w14:textId="77777777" w:rsidR="00134173" w:rsidRPr="00EF7C96" w:rsidRDefault="00134173" w:rsidP="00134173">
      <w:pPr>
        <w:rPr>
          <w:rFonts w:ascii="Arial" w:hAnsi="Arial" w:cs="Arial"/>
          <w:b/>
          <w:sz w:val="22"/>
          <w:szCs w:val="22"/>
        </w:rPr>
      </w:pPr>
      <w:r w:rsidRPr="00EF7C96">
        <w:rPr>
          <w:rFonts w:ascii="Arial" w:hAnsi="Arial" w:cs="Arial"/>
          <w:b/>
          <w:sz w:val="22"/>
          <w:szCs w:val="22"/>
        </w:rPr>
        <w:t>A.3 KRITÉRIÁ NA VYHODNOTENIE PONÚK A PRAVIDLÁ ICH UPLATNENIA</w:t>
      </w:r>
    </w:p>
    <w:p w14:paraId="10BD36FB" w14:textId="77777777" w:rsidR="00134173" w:rsidRPr="00EF7C96" w:rsidRDefault="00134173" w:rsidP="00134173">
      <w:pPr>
        <w:rPr>
          <w:rFonts w:ascii="Arial" w:hAnsi="Arial" w:cs="Arial"/>
          <w:sz w:val="22"/>
          <w:szCs w:val="22"/>
        </w:rPr>
      </w:pPr>
    </w:p>
    <w:p w14:paraId="45F304C3" w14:textId="32A2F49D" w:rsidR="00134173" w:rsidRPr="00EF7C96" w:rsidRDefault="00134173" w:rsidP="00134173">
      <w:pPr>
        <w:jc w:val="both"/>
        <w:rPr>
          <w:rFonts w:ascii="Arial" w:hAnsi="Arial" w:cs="Arial"/>
          <w:sz w:val="22"/>
          <w:szCs w:val="22"/>
          <w:lang w:val="sk-SK"/>
        </w:rPr>
      </w:pPr>
      <w:r w:rsidRPr="00EF7C96">
        <w:rPr>
          <w:rFonts w:ascii="Arial" w:hAnsi="Arial" w:cs="Arial"/>
          <w:sz w:val="22"/>
          <w:szCs w:val="22"/>
          <w:lang w:val="sk-SK"/>
        </w:rPr>
        <w:t xml:space="preserve">Verejný obstarávateľ bude vyhodnocovať ponuky v zmysle § 44 ods. 3 písm. c) zákona na základe kritérií na vyhodnotenie ponúk - </w:t>
      </w:r>
      <w:r w:rsidRPr="00EF7C96">
        <w:rPr>
          <w:rFonts w:ascii="Arial" w:hAnsi="Arial" w:cs="Arial"/>
          <w:b/>
          <w:sz w:val="22"/>
          <w:szCs w:val="22"/>
          <w:lang w:val="sk-SK"/>
        </w:rPr>
        <w:t xml:space="preserve">najnižšej ceny v EUR </w:t>
      </w:r>
      <w:r w:rsidR="00FE028B" w:rsidRPr="00EF7C96">
        <w:rPr>
          <w:rFonts w:ascii="Arial" w:hAnsi="Arial" w:cs="Arial"/>
          <w:b/>
          <w:sz w:val="22"/>
          <w:szCs w:val="22"/>
          <w:lang w:val="sk-SK"/>
        </w:rPr>
        <w:t>bez</w:t>
      </w:r>
      <w:r w:rsidRPr="00EF7C96">
        <w:rPr>
          <w:rFonts w:ascii="Arial" w:hAnsi="Arial" w:cs="Arial"/>
          <w:b/>
          <w:sz w:val="22"/>
          <w:szCs w:val="22"/>
          <w:lang w:val="sk-SK"/>
        </w:rPr>
        <w:t xml:space="preserve"> DPH</w:t>
      </w:r>
      <w:r w:rsidR="00FE028B" w:rsidRPr="00EF7C96">
        <w:rPr>
          <w:rFonts w:ascii="Arial" w:hAnsi="Arial" w:cs="Arial"/>
          <w:b/>
          <w:sz w:val="22"/>
          <w:szCs w:val="22"/>
          <w:lang w:val="sk-SK"/>
        </w:rPr>
        <w:t xml:space="preserve"> za </w:t>
      </w:r>
      <w:r w:rsidR="003C1C4E">
        <w:rPr>
          <w:rFonts w:ascii="Arial" w:hAnsi="Arial" w:cs="Arial"/>
          <w:b/>
          <w:sz w:val="22"/>
          <w:szCs w:val="22"/>
          <w:lang w:val="sk-SK"/>
        </w:rPr>
        <w:t>predmet obstarávania</w:t>
      </w:r>
      <w:r w:rsidRPr="00EF7C96">
        <w:rPr>
          <w:rFonts w:ascii="Arial" w:hAnsi="Arial" w:cs="Arial"/>
          <w:sz w:val="22"/>
          <w:szCs w:val="22"/>
          <w:lang w:val="sk-SK"/>
        </w:rPr>
        <w:t>.</w:t>
      </w:r>
    </w:p>
    <w:p w14:paraId="170A94EB" w14:textId="77777777" w:rsidR="00134173" w:rsidRPr="00EF7C96" w:rsidRDefault="00134173" w:rsidP="00134173">
      <w:pPr>
        <w:jc w:val="both"/>
        <w:rPr>
          <w:rFonts w:ascii="Arial" w:hAnsi="Arial" w:cs="Arial"/>
          <w:sz w:val="22"/>
          <w:szCs w:val="22"/>
          <w:lang w:val="sk-SK"/>
        </w:rPr>
      </w:pPr>
    </w:p>
    <w:p w14:paraId="0BFFBA50" w14:textId="16947329" w:rsidR="00134173" w:rsidRPr="00EF7C96" w:rsidRDefault="00134173" w:rsidP="00134173">
      <w:pPr>
        <w:jc w:val="both"/>
        <w:rPr>
          <w:rFonts w:ascii="Arial" w:hAnsi="Arial" w:cs="Arial"/>
          <w:sz w:val="22"/>
          <w:szCs w:val="22"/>
          <w:lang w:val="sk-SK"/>
        </w:rPr>
      </w:pPr>
      <w:r w:rsidRPr="00EF7C96">
        <w:rPr>
          <w:rFonts w:ascii="Arial" w:hAnsi="Arial" w:cs="Arial"/>
          <w:sz w:val="22"/>
          <w:szCs w:val="22"/>
          <w:lang w:val="sk-SK"/>
        </w:rPr>
        <w:t xml:space="preserve">1. Úspešným uchádzačom sa stane uchádzač, ktorý vo svojej ponuke predloží najnižšiu cenu za </w:t>
      </w:r>
      <w:r w:rsidR="003C1C4E">
        <w:rPr>
          <w:rFonts w:ascii="Arial" w:hAnsi="Arial" w:cs="Arial"/>
          <w:sz w:val="22"/>
          <w:szCs w:val="22"/>
          <w:lang w:val="sk-SK"/>
        </w:rPr>
        <w:t>predmet</w:t>
      </w:r>
      <w:r w:rsidRPr="00EF7C96">
        <w:rPr>
          <w:rFonts w:ascii="Arial" w:hAnsi="Arial" w:cs="Arial"/>
          <w:sz w:val="22"/>
          <w:szCs w:val="22"/>
          <w:lang w:val="sk-SK"/>
        </w:rPr>
        <w:t xml:space="preserve"> zákazky v Eur </w:t>
      </w:r>
      <w:r w:rsidR="005E1FFB">
        <w:rPr>
          <w:rFonts w:ascii="Arial" w:hAnsi="Arial" w:cs="Arial"/>
          <w:sz w:val="22"/>
          <w:szCs w:val="22"/>
          <w:lang w:val="sk-SK"/>
        </w:rPr>
        <w:t>bez</w:t>
      </w:r>
      <w:r w:rsidRPr="00EF7C96">
        <w:rPr>
          <w:rFonts w:ascii="Arial" w:hAnsi="Arial" w:cs="Arial"/>
          <w:sz w:val="22"/>
          <w:szCs w:val="22"/>
          <w:lang w:val="sk-SK"/>
        </w:rPr>
        <w:t xml:space="preserve"> DPH a preukáže splnenie podmineok účasti a splnenie požiadaviek na predmet obstarávania. Ako druhý v poradí sa umiestni uchádzač, ktorý vo svojej ponuke predloží druhú najnižšiu cenu za predmet zákazky v Eur </w:t>
      </w:r>
      <w:r w:rsidR="0040304C">
        <w:rPr>
          <w:rFonts w:ascii="Arial" w:hAnsi="Arial" w:cs="Arial"/>
          <w:sz w:val="22"/>
          <w:szCs w:val="22"/>
          <w:lang w:val="sk-SK"/>
        </w:rPr>
        <w:t>bez</w:t>
      </w:r>
      <w:r w:rsidRPr="00EF7C96">
        <w:rPr>
          <w:rFonts w:ascii="Arial" w:hAnsi="Arial" w:cs="Arial"/>
          <w:sz w:val="22"/>
          <w:szCs w:val="22"/>
          <w:lang w:val="sk-SK"/>
        </w:rPr>
        <w:t xml:space="preserve"> DPH atď.</w:t>
      </w:r>
    </w:p>
    <w:p w14:paraId="6C9B58B7" w14:textId="77777777" w:rsidR="00134173" w:rsidRPr="00EF7C96" w:rsidRDefault="00134173" w:rsidP="00134173">
      <w:pPr>
        <w:jc w:val="both"/>
        <w:rPr>
          <w:rFonts w:ascii="Arial" w:hAnsi="Arial" w:cs="Arial"/>
          <w:sz w:val="22"/>
          <w:szCs w:val="22"/>
          <w:lang w:val="sk-SK"/>
        </w:rPr>
      </w:pPr>
    </w:p>
    <w:p w14:paraId="1EA75387" w14:textId="055B4057" w:rsidR="00134173" w:rsidRPr="00EF7C96" w:rsidRDefault="00134173" w:rsidP="00134173">
      <w:pPr>
        <w:jc w:val="both"/>
        <w:rPr>
          <w:rFonts w:ascii="Arial" w:hAnsi="Arial" w:cs="Arial"/>
          <w:sz w:val="22"/>
          <w:szCs w:val="22"/>
          <w:lang w:val="sk-SK"/>
        </w:rPr>
      </w:pPr>
      <w:r w:rsidRPr="00EF7C96">
        <w:rPr>
          <w:rFonts w:ascii="Arial" w:hAnsi="Arial" w:cs="Arial"/>
          <w:sz w:val="22"/>
          <w:szCs w:val="22"/>
          <w:lang w:val="sk-SK"/>
        </w:rPr>
        <w:t xml:space="preserve">2. Jediným kritériom na vyhodnotenie ponúk je najnižšia cena za </w:t>
      </w:r>
      <w:r w:rsidR="003C1C4E">
        <w:rPr>
          <w:rFonts w:ascii="Arial" w:hAnsi="Arial" w:cs="Arial"/>
          <w:sz w:val="22"/>
          <w:szCs w:val="22"/>
          <w:lang w:val="sk-SK"/>
        </w:rPr>
        <w:t>predmet</w:t>
      </w:r>
      <w:r w:rsidRPr="00EF7C96">
        <w:rPr>
          <w:rFonts w:ascii="Arial" w:hAnsi="Arial" w:cs="Arial"/>
          <w:sz w:val="22"/>
          <w:szCs w:val="22"/>
          <w:lang w:val="sk-SK"/>
        </w:rPr>
        <w:t xml:space="preserve"> zákazky</w:t>
      </w:r>
      <w:r w:rsidR="0040304C">
        <w:rPr>
          <w:rFonts w:ascii="Arial" w:hAnsi="Arial" w:cs="Arial"/>
          <w:sz w:val="22"/>
          <w:szCs w:val="22"/>
          <w:lang w:val="sk-SK"/>
        </w:rPr>
        <w:t xml:space="preserve"> </w:t>
      </w:r>
      <w:r w:rsidRPr="00EF7C96">
        <w:rPr>
          <w:rFonts w:ascii="Arial" w:hAnsi="Arial" w:cs="Arial"/>
          <w:sz w:val="22"/>
          <w:szCs w:val="22"/>
          <w:lang w:val="sk-SK"/>
        </w:rPr>
        <w:t>vypočítaná a vyjadrená podľa bodu 15 časti súťažných podkladov A.1 Pokyny pre uchádzačov v</w:t>
      </w:r>
      <w:r w:rsidR="0040304C">
        <w:rPr>
          <w:rFonts w:ascii="Arial" w:hAnsi="Arial" w:cs="Arial"/>
          <w:sz w:val="22"/>
          <w:szCs w:val="22"/>
          <w:lang w:val="sk-SK"/>
        </w:rPr>
        <w:t> </w:t>
      </w:r>
      <w:r w:rsidRPr="00EF7C96">
        <w:rPr>
          <w:rFonts w:ascii="Arial" w:hAnsi="Arial" w:cs="Arial"/>
          <w:sz w:val="22"/>
          <w:szCs w:val="22"/>
          <w:lang w:val="sk-SK"/>
        </w:rPr>
        <w:t>Eur</w:t>
      </w:r>
      <w:r w:rsidR="0040304C">
        <w:rPr>
          <w:rFonts w:ascii="Arial" w:hAnsi="Arial" w:cs="Arial"/>
          <w:sz w:val="22"/>
          <w:szCs w:val="22"/>
          <w:lang w:val="sk-SK"/>
        </w:rPr>
        <w:t xml:space="preserve"> bez </w:t>
      </w:r>
      <w:r w:rsidRPr="00EF7C96">
        <w:rPr>
          <w:rFonts w:ascii="Arial" w:hAnsi="Arial" w:cs="Arial"/>
          <w:sz w:val="22"/>
          <w:szCs w:val="22"/>
          <w:lang w:val="sk-SK"/>
        </w:rPr>
        <w:t>DPH.</w:t>
      </w:r>
    </w:p>
    <w:p w14:paraId="143C1D04" w14:textId="77777777" w:rsidR="00134173" w:rsidRPr="00EF7C96" w:rsidRDefault="00134173" w:rsidP="00134173">
      <w:pPr>
        <w:jc w:val="both"/>
        <w:rPr>
          <w:rFonts w:ascii="Arial" w:hAnsi="Arial" w:cs="Arial"/>
          <w:sz w:val="22"/>
          <w:szCs w:val="22"/>
          <w:lang w:val="sk-SK"/>
        </w:rPr>
      </w:pPr>
    </w:p>
    <w:p w14:paraId="6131D40E" w14:textId="77777777" w:rsidR="00134173" w:rsidRPr="00EF7C96" w:rsidRDefault="00134173" w:rsidP="00134173">
      <w:pPr>
        <w:jc w:val="both"/>
        <w:rPr>
          <w:rFonts w:ascii="Arial" w:hAnsi="Arial" w:cs="Arial"/>
          <w:sz w:val="22"/>
          <w:szCs w:val="22"/>
          <w:lang w:val="sk-SK"/>
        </w:rPr>
      </w:pPr>
      <w:r w:rsidRPr="00EF7C96">
        <w:rPr>
          <w:rFonts w:ascii="Arial" w:hAnsi="Arial" w:cs="Arial"/>
          <w:sz w:val="22"/>
          <w:szCs w:val="22"/>
          <w:lang w:val="sk-SK"/>
        </w:rPr>
        <w:t>3. Hodnotenie ponúk uchádzačov je dané pridelením jej príslušného poradia podľa posudzovaných údajov uvedených v jednotlivých ponukách, týkajúcich sa ceny za dodanie predmetu zákazky podľa bodu 3 časti súťažných podkladov A.1 Pokyny pre uchádzačov.</w:t>
      </w:r>
    </w:p>
    <w:p w14:paraId="4FA1005E" w14:textId="77777777" w:rsidR="00134173" w:rsidRPr="00EF7C96" w:rsidRDefault="00134173" w:rsidP="00134173">
      <w:pPr>
        <w:jc w:val="both"/>
        <w:rPr>
          <w:rFonts w:ascii="Arial" w:hAnsi="Arial" w:cs="Arial"/>
          <w:sz w:val="22"/>
          <w:szCs w:val="22"/>
          <w:lang w:val="sk-SK"/>
        </w:rPr>
      </w:pPr>
    </w:p>
    <w:p w14:paraId="6E97E379" w14:textId="18BFEE19" w:rsidR="00134173" w:rsidRPr="00EF7C96" w:rsidRDefault="00134173" w:rsidP="00134173">
      <w:pPr>
        <w:jc w:val="both"/>
        <w:rPr>
          <w:rFonts w:ascii="Arial" w:hAnsi="Arial" w:cs="Arial"/>
          <w:sz w:val="22"/>
          <w:szCs w:val="22"/>
          <w:lang w:val="sk-SK"/>
        </w:rPr>
      </w:pPr>
      <w:r w:rsidRPr="00EF7C96">
        <w:rPr>
          <w:rFonts w:ascii="Arial" w:hAnsi="Arial" w:cs="Arial"/>
          <w:sz w:val="22"/>
          <w:szCs w:val="22"/>
          <w:lang w:val="sk-SK"/>
        </w:rPr>
        <w:t xml:space="preserve">4. Poradie uchádzačov sa určí zostavením poradia navrhnutých ponukových cien za dodanie predmetu zákazky podľa bodu 2 tejto časti súťažných podkladov, vyjadrených v Eur </w:t>
      </w:r>
      <w:r w:rsidR="004B20F5" w:rsidRPr="00EF7C96">
        <w:rPr>
          <w:rFonts w:ascii="Arial" w:hAnsi="Arial" w:cs="Arial"/>
          <w:sz w:val="22"/>
          <w:szCs w:val="22"/>
          <w:lang w:val="sk-SK"/>
        </w:rPr>
        <w:t>bez</w:t>
      </w:r>
      <w:r w:rsidRPr="00EF7C96">
        <w:rPr>
          <w:rFonts w:ascii="Arial" w:hAnsi="Arial" w:cs="Arial"/>
          <w:sz w:val="22"/>
          <w:szCs w:val="22"/>
          <w:lang w:val="sk-SK"/>
        </w:rPr>
        <w:t xml:space="preserve"> DPH, uvedených v jednotlivých ponukách uchádzačov. </w:t>
      </w:r>
    </w:p>
    <w:p w14:paraId="53FE842E" w14:textId="77777777" w:rsidR="00134173" w:rsidRPr="00EF7C96" w:rsidRDefault="00134173" w:rsidP="00134173">
      <w:pPr>
        <w:jc w:val="both"/>
        <w:rPr>
          <w:rFonts w:ascii="Arial" w:hAnsi="Arial" w:cs="Arial"/>
          <w:sz w:val="22"/>
          <w:szCs w:val="22"/>
          <w:lang w:val="sk-SK"/>
        </w:rPr>
      </w:pPr>
    </w:p>
    <w:p w14:paraId="6621AFDA" w14:textId="7B0C1F10" w:rsidR="00134173" w:rsidRPr="00EF7C96" w:rsidRDefault="00134173" w:rsidP="00134173">
      <w:pPr>
        <w:jc w:val="both"/>
        <w:rPr>
          <w:rFonts w:ascii="Arial" w:hAnsi="Arial" w:cs="Arial"/>
          <w:sz w:val="22"/>
          <w:szCs w:val="22"/>
          <w:lang w:val="sk-SK"/>
        </w:rPr>
      </w:pPr>
      <w:r w:rsidRPr="00EF7C96">
        <w:rPr>
          <w:rFonts w:ascii="Arial" w:hAnsi="Arial" w:cs="Arial"/>
          <w:sz w:val="22"/>
          <w:szCs w:val="22"/>
          <w:lang w:val="sk-SK"/>
        </w:rPr>
        <w:t xml:space="preserve">5. Uchádzač v ponuke predloží návrh na plnenie kritéria, t.z. podpísaný Formulár – Návrh na plnenie kritéria v časti B.4 týchto súťažných podkladov, s uvedením ceny podľa bodu 1 za </w:t>
      </w:r>
      <w:r w:rsidR="003C1C4E">
        <w:rPr>
          <w:rFonts w:ascii="Arial" w:hAnsi="Arial" w:cs="Arial"/>
          <w:sz w:val="22"/>
          <w:szCs w:val="22"/>
          <w:lang w:val="sk-SK"/>
        </w:rPr>
        <w:t>predmet</w:t>
      </w:r>
      <w:r w:rsidRPr="00EF7C96">
        <w:rPr>
          <w:rFonts w:ascii="Arial" w:hAnsi="Arial" w:cs="Arial"/>
          <w:sz w:val="22"/>
          <w:szCs w:val="22"/>
          <w:lang w:val="sk-SK"/>
        </w:rPr>
        <w:t xml:space="preserve"> zákazky.</w:t>
      </w:r>
    </w:p>
    <w:p w14:paraId="3564218D" w14:textId="77777777" w:rsidR="00134173" w:rsidRPr="00EF7C96" w:rsidRDefault="00134173" w:rsidP="00134173">
      <w:pPr>
        <w:jc w:val="both"/>
        <w:rPr>
          <w:rFonts w:ascii="Arial" w:hAnsi="Arial" w:cs="Arial"/>
          <w:sz w:val="22"/>
          <w:szCs w:val="22"/>
        </w:rPr>
      </w:pPr>
    </w:p>
    <w:p w14:paraId="5D67F284" w14:textId="77777777" w:rsidR="00134173" w:rsidRPr="00EF7C96" w:rsidRDefault="00134173" w:rsidP="00134173">
      <w:pPr>
        <w:jc w:val="both"/>
        <w:rPr>
          <w:rFonts w:ascii="Arial" w:hAnsi="Arial" w:cs="Arial"/>
          <w:sz w:val="22"/>
          <w:szCs w:val="22"/>
        </w:rPr>
      </w:pPr>
    </w:p>
    <w:p w14:paraId="77CF990D" w14:textId="77777777" w:rsidR="00134173" w:rsidRPr="00EF7C96" w:rsidRDefault="00134173" w:rsidP="00134173">
      <w:pPr>
        <w:rPr>
          <w:rFonts w:ascii="Arial" w:hAnsi="Arial" w:cs="Arial"/>
          <w:b/>
          <w:sz w:val="22"/>
          <w:szCs w:val="22"/>
        </w:rPr>
      </w:pPr>
      <w:r w:rsidRPr="00EF7C96">
        <w:rPr>
          <w:rFonts w:ascii="Arial" w:hAnsi="Arial" w:cs="Arial"/>
          <w:b/>
          <w:sz w:val="22"/>
          <w:szCs w:val="22"/>
        </w:rPr>
        <w:t>B.1 OPIS PREDMETU ZÁKAZKY</w:t>
      </w:r>
    </w:p>
    <w:p w14:paraId="722F8586" w14:textId="77777777" w:rsidR="00134173" w:rsidRPr="00EF7C96" w:rsidRDefault="00134173" w:rsidP="00134173">
      <w:pPr>
        <w:pStyle w:val="Odsekzoznamu"/>
        <w:spacing w:before="0" w:after="0"/>
        <w:ind w:left="0"/>
        <w:jc w:val="both"/>
        <w:rPr>
          <w:sz w:val="22"/>
          <w:szCs w:val="22"/>
        </w:rPr>
      </w:pPr>
    </w:p>
    <w:p w14:paraId="0C8BA3FF" w14:textId="7F414063" w:rsidR="004B20F5" w:rsidRDefault="003C1C4E" w:rsidP="003C1C4E">
      <w:pPr>
        <w:jc w:val="both"/>
        <w:rPr>
          <w:rFonts w:ascii="Arial" w:eastAsia="Times New Roman" w:hAnsi="Arial" w:cs="Arial"/>
          <w:sz w:val="22"/>
          <w:szCs w:val="22"/>
          <w:lang w:val="sk-SK" w:eastAsia="cs-CZ"/>
        </w:rPr>
      </w:pPr>
      <w:r w:rsidRPr="003C1C4E">
        <w:rPr>
          <w:rFonts w:ascii="Arial" w:eastAsia="Times New Roman" w:hAnsi="Arial" w:cs="Arial"/>
          <w:sz w:val="22"/>
          <w:szCs w:val="22"/>
          <w:lang w:val="sk-SK" w:eastAsia="cs-CZ"/>
        </w:rPr>
        <w:t xml:space="preserve">Predmetom zákazky je dodanie 3-osej CNC portálovej frézky podľa špecifikácie a požiadaviek uvedených </w:t>
      </w:r>
      <w:r>
        <w:rPr>
          <w:rFonts w:ascii="Arial" w:eastAsia="Times New Roman" w:hAnsi="Arial" w:cs="Arial"/>
          <w:sz w:val="22"/>
          <w:szCs w:val="22"/>
          <w:lang w:val="sk-SK" w:eastAsia="cs-CZ"/>
        </w:rPr>
        <w:t>nižšie</w:t>
      </w:r>
      <w:r w:rsidRPr="003C1C4E">
        <w:rPr>
          <w:rFonts w:ascii="Arial" w:eastAsia="Times New Roman" w:hAnsi="Arial" w:cs="Arial"/>
          <w:sz w:val="22"/>
          <w:szCs w:val="22"/>
          <w:lang w:val="sk-SK" w:eastAsia="cs-CZ"/>
        </w:rPr>
        <w:t xml:space="preserve"> - 1 technológia (súbor) vrátane dopravy, inštalácie a zaškolenia obsluhy.</w:t>
      </w:r>
    </w:p>
    <w:p w14:paraId="05500576" w14:textId="77777777" w:rsidR="003C1C4E" w:rsidRPr="00EF7C96" w:rsidRDefault="003C1C4E" w:rsidP="003C1C4E">
      <w:pPr>
        <w:jc w:val="both"/>
        <w:rPr>
          <w:rFonts w:ascii="Arial" w:eastAsia="Times New Roman" w:hAnsi="Arial" w:cs="Arial"/>
          <w:sz w:val="22"/>
          <w:szCs w:val="22"/>
          <w:lang w:val="sk-SK" w:eastAsia="cs-CZ"/>
        </w:rPr>
      </w:pPr>
    </w:p>
    <w:p w14:paraId="5C624E80" w14:textId="77777777" w:rsidR="00134173" w:rsidRPr="00EF7C96" w:rsidRDefault="00134173" w:rsidP="00134173">
      <w:pPr>
        <w:jc w:val="both"/>
        <w:rPr>
          <w:rFonts w:ascii="Arial" w:eastAsia="Times New Roman" w:hAnsi="Arial" w:cs="Arial"/>
          <w:b/>
          <w:sz w:val="22"/>
          <w:szCs w:val="22"/>
          <w:lang w:val="sk-SK" w:eastAsia="cs-CZ"/>
        </w:rPr>
      </w:pPr>
      <w:r w:rsidRPr="00EF7C96">
        <w:rPr>
          <w:rFonts w:ascii="Arial" w:eastAsia="Times New Roman" w:hAnsi="Arial" w:cs="Arial"/>
          <w:b/>
          <w:sz w:val="22"/>
          <w:szCs w:val="22"/>
          <w:lang w:val="sk-SK" w:eastAsia="cs-CZ"/>
        </w:rPr>
        <w:t>Minimálne požadované parametre:</w:t>
      </w:r>
    </w:p>
    <w:p w14:paraId="426A7079" w14:textId="77777777" w:rsidR="00134173" w:rsidRPr="00EF7C96" w:rsidRDefault="00134173" w:rsidP="00134173">
      <w:pPr>
        <w:jc w:val="both"/>
        <w:rPr>
          <w:rFonts w:ascii="Arial" w:eastAsia="Times New Roman" w:hAnsi="Arial" w:cs="Arial"/>
          <w:sz w:val="22"/>
          <w:szCs w:val="22"/>
          <w:lang w:val="sk-SK" w:eastAsia="cs-CZ"/>
        </w:rPr>
      </w:pPr>
    </w:p>
    <w:p w14:paraId="3ED5C4A4" w14:textId="268D2729" w:rsidR="004B20F5" w:rsidRPr="003E586A" w:rsidRDefault="003E586A" w:rsidP="00134173">
      <w:pPr>
        <w:jc w:val="both"/>
        <w:rPr>
          <w:rFonts w:ascii="Arial" w:eastAsia="Times New Roman" w:hAnsi="Arial" w:cs="Arial"/>
          <w:b/>
          <w:bCs/>
          <w:color w:val="000000"/>
          <w:sz w:val="22"/>
          <w:szCs w:val="22"/>
          <w:lang w:val="sk-SK" w:eastAsia="sk-SK"/>
        </w:rPr>
      </w:pPr>
      <w:r w:rsidRPr="003E586A">
        <w:rPr>
          <w:rFonts w:ascii="Arial" w:eastAsia="Times New Roman" w:hAnsi="Arial" w:cs="Arial"/>
          <w:b/>
          <w:bCs/>
          <w:color w:val="000000"/>
          <w:sz w:val="22"/>
          <w:szCs w:val="22"/>
          <w:lang w:val="sk-SK" w:eastAsia="sk-SK"/>
        </w:rPr>
        <w:t>3-osá CNC portálová frézka</w:t>
      </w:r>
    </w:p>
    <w:p w14:paraId="02FA03D2" w14:textId="4C713547" w:rsidR="003E586A" w:rsidRDefault="003E586A" w:rsidP="00134173">
      <w:pPr>
        <w:jc w:val="both"/>
        <w:rPr>
          <w:rFonts w:ascii="Arial" w:eastAsia="Times New Roman" w:hAnsi="Arial" w:cs="Arial"/>
          <w:sz w:val="22"/>
          <w:szCs w:val="22"/>
          <w:lang w:val="sk-SK" w:eastAsia="cs-CZ"/>
        </w:rPr>
      </w:pPr>
    </w:p>
    <w:tbl>
      <w:tblPr>
        <w:tblW w:w="9506" w:type="dxa"/>
        <w:tblCellMar>
          <w:left w:w="70" w:type="dxa"/>
          <w:right w:w="70" w:type="dxa"/>
        </w:tblCellMar>
        <w:tblLook w:val="04A0" w:firstRow="1" w:lastRow="0" w:firstColumn="1" w:lastColumn="0" w:noHBand="0" w:noVBand="1"/>
      </w:tblPr>
      <w:tblGrid>
        <w:gridCol w:w="7078"/>
        <w:gridCol w:w="1320"/>
        <w:gridCol w:w="1108"/>
      </w:tblGrid>
      <w:tr w:rsidR="003E586A" w:rsidRPr="003E586A" w14:paraId="3D09966B" w14:textId="77777777" w:rsidTr="003E586A">
        <w:trPr>
          <w:trHeight w:val="1180"/>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F34491" w14:textId="77777777" w:rsidR="003E586A" w:rsidRPr="003E586A" w:rsidRDefault="003E586A" w:rsidP="003E586A">
            <w:pPr>
              <w:rPr>
                <w:rFonts w:ascii="Arial" w:eastAsia="Times New Roman" w:hAnsi="Arial" w:cs="Arial"/>
                <w:b/>
                <w:bCs/>
                <w:color w:val="000000"/>
                <w:sz w:val="20"/>
                <w:szCs w:val="20"/>
                <w:lang w:val="sk-SK" w:eastAsia="sk-SK"/>
              </w:rPr>
            </w:pPr>
            <w:r w:rsidRPr="003E586A">
              <w:rPr>
                <w:rFonts w:ascii="Arial" w:eastAsia="Times New Roman" w:hAnsi="Arial" w:cs="Arial"/>
                <w:b/>
                <w:bCs/>
                <w:color w:val="000000"/>
                <w:sz w:val="20"/>
                <w:szCs w:val="20"/>
                <w:lang w:val="sk-SK" w:eastAsia="sk-SK"/>
              </w:rPr>
              <w:t>Opis požadovaného parametra/ Technické požiadavky</w:t>
            </w:r>
          </w:p>
        </w:tc>
        <w:tc>
          <w:tcPr>
            <w:tcW w:w="1320" w:type="dxa"/>
            <w:tcBorders>
              <w:top w:val="single" w:sz="8" w:space="0" w:color="auto"/>
              <w:left w:val="nil"/>
              <w:bottom w:val="single" w:sz="8" w:space="0" w:color="auto"/>
              <w:right w:val="nil"/>
            </w:tcBorders>
            <w:shd w:val="clear" w:color="auto" w:fill="auto"/>
            <w:vAlign w:val="center"/>
            <w:hideMark/>
          </w:tcPr>
          <w:p w14:paraId="129A546E" w14:textId="77777777" w:rsidR="003E586A" w:rsidRPr="003E586A" w:rsidRDefault="003E586A" w:rsidP="003E586A">
            <w:pPr>
              <w:jc w:val="center"/>
              <w:rPr>
                <w:rFonts w:ascii="Arial" w:eastAsia="Times New Roman" w:hAnsi="Arial" w:cs="Arial"/>
                <w:b/>
                <w:bCs/>
                <w:color w:val="000000"/>
                <w:sz w:val="20"/>
                <w:szCs w:val="20"/>
                <w:lang w:val="sk-SK" w:eastAsia="sk-SK"/>
              </w:rPr>
            </w:pPr>
            <w:r w:rsidRPr="003E586A">
              <w:rPr>
                <w:rFonts w:ascii="Arial" w:eastAsia="Times New Roman" w:hAnsi="Arial" w:cs="Arial"/>
                <w:b/>
                <w:bCs/>
                <w:color w:val="000000"/>
                <w:sz w:val="20"/>
                <w:szCs w:val="20"/>
                <w:lang w:val="sk-SK" w:eastAsia="sk-SK"/>
              </w:rPr>
              <w:t>Požadovaná hodnota parametra</w:t>
            </w:r>
          </w:p>
        </w:tc>
        <w:tc>
          <w:tcPr>
            <w:tcW w:w="11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A5CD10" w14:textId="77777777" w:rsidR="003E586A" w:rsidRPr="003E586A" w:rsidRDefault="003E586A" w:rsidP="003E586A">
            <w:pPr>
              <w:jc w:val="center"/>
              <w:rPr>
                <w:rFonts w:ascii="Arial" w:eastAsia="Times New Roman" w:hAnsi="Arial" w:cs="Arial"/>
                <w:b/>
                <w:bCs/>
                <w:color w:val="000000"/>
                <w:sz w:val="20"/>
                <w:szCs w:val="20"/>
                <w:lang w:val="sk-SK" w:eastAsia="sk-SK"/>
              </w:rPr>
            </w:pPr>
            <w:r w:rsidRPr="003E586A">
              <w:rPr>
                <w:rFonts w:ascii="Arial" w:eastAsia="Times New Roman" w:hAnsi="Arial" w:cs="Arial"/>
                <w:b/>
                <w:bCs/>
                <w:color w:val="000000"/>
                <w:sz w:val="20"/>
                <w:szCs w:val="20"/>
                <w:lang w:val="sk-SK" w:eastAsia="sk-SK"/>
              </w:rPr>
              <w:t>Merná jednotka parametra</w:t>
            </w:r>
          </w:p>
        </w:tc>
      </w:tr>
      <w:tr w:rsidR="003E586A" w:rsidRPr="003E586A" w14:paraId="28AD9555" w14:textId="77777777" w:rsidTr="003E586A">
        <w:trPr>
          <w:trHeight w:val="300"/>
        </w:trPr>
        <w:tc>
          <w:tcPr>
            <w:tcW w:w="9506" w:type="dxa"/>
            <w:gridSpan w:val="3"/>
            <w:tcBorders>
              <w:top w:val="single" w:sz="8" w:space="0" w:color="auto"/>
              <w:left w:val="single" w:sz="4" w:space="0" w:color="auto"/>
              <w:bottom w:val="single" w:sz="4" w:space="0" w:color="auto"/>
              <w:right w:val="single" w:sz="4" w:space="0" w:color="000000"/>
            </w:tcBorders>
            <w:shd w:val="clear" w:color="000000" w:fill="D9D9D9"/>
            <w:noWrap/>
            <w:vAlign w:val="center"/>
            <w:hideMark/>
          </w:tcPr>
          <w:p w14:paraId="33DC6223" w14:textId="77777777" w:rsidR="003E586A" w:rsidRPr="003E586A" w:rsidRDefault="003E586A" w:rsidP="003E586A">
            <w:pPr>
              <w:rPr>
                <w:rFonts w:ascii="Arial" w:eastAsia="Times New Roman" w:hAnsi="Arial" w:cs="Arial"/>
                <w:b/>
                <w:bCs/>
                <w:color w:val="000000"/>
                <w:sz w:val="20"/>
                <w:szCs w:val="20"/>
                <w:lang w:val="sk-SK" w:eastAsia="sk-SK"/>
              </w:rPr>
            </w:pPr>
            <w:r w:rsidRPr="003E586A">
              <w:rPr>
                <w:rFonts w:ascii="Arial" w:eastAsia="Times New Roman" w:hAnsi="Arial" w:cs="Arial"/>
                <w:b/>
                <w:bCs/>
                <w:color w:val="000000"/>
                <w:sz w:val="20"/>
                <w:szCs w:val="20"/>
                <w:lang w:val="sk-SK" w:eastAsia="sk-SK"/>
              </w:rPr>
              <w:t>Základ stroja</w:t>
            </w:r>
          </w:p>
        </w:tc>
      </w:tr>
      <w:tr w:rsidR="003E586A" w:rsidRPr="003E586A" w14:paraId="3404B3F5"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646B5B2"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Maximálna dĺžka surového materiálu (Pojazd v osi X)</w:t>
            </w:r>
          </w:p>
        </w:tc>
        <w:tc>
          <w:tcPr>
            <w:tcW w:w="1320" w:type="dxa"/>
            <w:tcBorders>
              <w:top w:val="nil"/>
              <w:left w:val="nil"/>
              <w:bottom w:val="single" w:sz="4" w:space="0" w:color="auto"/>
              <w:right w:val="single" w:sz="4" w:space="0" w:color="auto"/>
            </w:tcBorders>
            <w:shd w:val="clear" w:color="auto" w:fill="auto"/>
            <w:vAlign w:val="center"/>
            <w:hideMark/>
          </w:tcPr>
          <w:p w14:paraId="01B54303"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3000</w:t>
            </w:r>
          </w:p>
        </w:tc>
        <w:tc>
          <w:tcPr>
            <w:tcW w:w="1108" w:type="dxa"/>
            <w:tcBorders>
              <w:top w:val="nil"/>
              <w:left w:val="nil"/>
              <w:bottom w:val="single" w:sz="4" w:space="0" w:color="auto"/>
              <w:right w:val="single" w:sz="4" w:space="0" w:color="auto"/>
            </w:tcBorders>
            <w:shd w:val="clear" w:color="auto" w:fill="auto"/>
            <w:noWrap/>
            <w:vAlign w:val="center"/>
            <w:hideMark/>
          </w:tcPr>
          <w:p w14:paraId="21D8794C"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w:t>
            </w:r>
          </w:p>
        </w:tc>
      </w:tr>
      <w:tr w:rsidR="003E586A" w:rsidRPr="003E586A" w14:paraId="0D16F4F7"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3378942C"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Maximálna šírka surového materiálu (Pojazd v osi Y)</w:t>
            </w:r>
          </w:p>
        </w:tc>
        <w:tc>
          <w:tcPr>
            <w:tcW w:w="1320" w:type="dxa"/>
            <w:tcBorders>
              <w:top w:val="nil"/>
              <w:left w:val="nil"/>
              <w:bottom w:val="single" w:sz="4" w:space="0" w:color="auto"/>
              <w:right w:val="single" w:sz="4" w:space="0" w:color="auto"/>
            </w:tcBorders>
            <w:shd w:val="clear" w:color="auto" w:fill="auto"/>
            <w:vAlign w:val="center"/>
            <w:hideMark/>
          </w:tcPr>
          <w:p w14:paraId="33D9317B"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2000</w:t>
            </w:r>
          </w:p>
        </w:tc>
        <w:tc>
          <w:tcPr>
            <w:tcW w:w="1108" w:type="dxa"/>
            <w:tcBorders>
              <w:top w:val="nil"/>
              <w:left w:val="nil"/>
              <w:bottom w:val="single" w:sz="4" w:space="0" w:color="auto"/>
              <w:right w:val="single" w:sz="4" w:space="0" w:color="auto"/>
            </w:tcBorders>
            <w:shd w:val="clear" w:color="auto" w:fill="auto"/>
            <w:noWrap/>
            <w:vAlign w:val="center"/>
            <w:hideMark/>
          </w:tcPr>
          <w:p w14:paraId="2E4BF8D4"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w:t>
            </w:r>
          </w:p>
        </w:tc>
      </w:tr>
      <w:tr w:rsidR="003E586A" w:rsidRPr="003E586A" w14:paraId="0D5E9601"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44C0598F"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Maximálna výška surového materiálu (Pojazd v osi Z)</w:t>
            </w:r>
          </w:p>
        </w:tc>
        <w:tc>
          <w:tcPr>
            <w:tcW w:w="1320" w:type="dxa"/>
            <w:tcBorders>
              <w:top w:val="nil"/>
              <w:left w:val="nil"/>
              <w:bottom w:val="single" w:sz="4" w:space="0" w:color="auto"/>
              <w:right w:val="single" w:sz="4" w:space="0" w:color="auto"/>
            </w:tcBorders>
            <w:shd w:val="clear" w:color="auto" w:fill="auto"/>
            <w:vAlign w:val="center"/>
            <w:hideMark/>
          </w:tcPr>
          <w:p w14:paraId="223894C6"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500</w:t>
            </w:r>
          </w:p>
        </w:tc>
        <w:tc>
          <w:tcPr>
            <w:tcW w:w="1108" w:type="dxa"/>
            <w:tcBorders>
              <w:top w:val="nil"/>
              <w:left w:val="nil"/>
              <w:bottom w:val="single" w:sz="4" w:space="0" w:color="auto"/>
              <w:right w:val="single" w:sz="4" w:space="0" w:color="auto"/>
            </w:tcBorders>
            <w:shd w:val="clear" w:color="auto" w:fill="auto"/>
            <w:noWrap/>
            <w:vAlign w:val="center"/>
            <w:hideMark/>
          </w:tcPr>
          <w:p w14:paraId="6FB030E4"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w:t>
            </w:r>
          </w:p>
        </w:tc>
      </w:tr>
      <w:tr w:rsidR="003E586A" w:rsidRPr="003E586A" w14:paraId="13DB850F"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00AD50E0"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Zásobník nástrojov - počet nástrojov</w:t>
            </w:r>
          </w:p>
        </w:tc>
        <w:tc>
          <w:tcPr>
            <w:tcW w:w="1320" w:type="dxa"/>
            <w:tcBorders>
              <w:top w:val="nil"/>
              <w:left w:val="nil"/>
              <w:bottom w:val="single" w:sz="4" w:space="0" w:color="auto"/>
              <w:right w:val="single" w:sz="4" w:space="0" w:color="auto"/>
            </w:tcBorders>
            <w:shd w:val="clear" w:color="auto" w:fill="auto"/>
            <w:vAlign w:val="center"/>
            <w:hideMark/>
          </w:tcPr>
          <w:p w14:paraId="140450CF"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24</w:t>
            </w:r>
          </w:p>
        </w:tc>
        <w:tc>
          <w:tcPr>
            <w:tcW w:w="1108" w:type="dxa"/>
            <w:tcBorders>
              <w:top w:val="nil"/>
              <w:left w:val="nil"/>
              <w:bottom w:val="single" w:sz="4" w:space="0" w:color="auto"/>
              <w:right w:val="single" w:sz="4" w:space="0" w:color="auto"/>
            </w:tcBorders>
            <w:shd w:val="clear" w:color="auto" w:fill="auto"/>
            <w:noWrap/>
            <w:vAlign w:val="center"/>
            <w:hideMark/>
          </w:tcPr>
          <w:p w14:paraId="049CC7DB"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ks</w:t>
            </w:r>
          </w:p>
        </w:tc>
      </w:tr>
      <w:tr w:rsidR="003E586A" w:rsidRPr="003E586A" w14:paraId="045B9B49"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678C5AF7"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Maximálne otáčky vretena</w:t>
            </w:r>
          </w:p>
        </w:tc>
        <w:tc>
          <w:tcPr>
            <w:tcW w:w="1320" w:type="dxa"/>
            <w:tcBorders>
              <w:top w:val="nil"/>
              <w:left w:val="nil"/>
              <w:bottom w:val="single" w:sz="4" w:space="0" w:color="auto"/>
              <w:right w:val="single" w:sz="4" w:space="0" w:color="auto"/>
            </w:tcBorders>
            <w:shd w:val="clear" w:color="auto" w:fill="auto"/>
            <w:vAlign w:val="center"/>
            <w:hideMark/>
          </w:tcPr>
          <w:p w14:paraId="0E8A9501"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10 000</w:t>
            </w:r>
          </w:p>
        </w:tc>
        <w:tc>
          <w:tcPr>
            <w:tcW w:w="1108" w:type="dxa"/>
            <w:tcBorders>
              <w:top w:val="nil"/>
              <w:left w:val="nil"/>
              <w:bottom w:val="single" w:sz="4" w:space="0" w:color="auto"/>
              <w:right w:val="single" w:sz="4" w:space="0" w:color="auto"/>
            </w:tcBorders>
            <w:shd w:val="clear" w:color="auto" w:fill="auto"/>
            <w:noWrap/>
            <w:vAlign w:val="center"/>
            <w:hideMark/>
          </w:tcPr>
          <w:p w14:paraId="75830C4B"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ot./min.</w:t>
            </w:r>
          </w:p>
        </w:tc>
      </w:tr>
      <w:tr w:rsidR="003E586A" w:rsidRPr="003E586A" w14:paraId="5D41C008"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4960F8EA"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Maximálny výkon vretena</w:t>
            </w:r>
          </w:p>
        </w:tc>
        <w:tc>
          <w:tcPr>
            <w:tcW w:w="1320" w:type="dxa"/>
            <w:tcBorders>
              <w:top w:val="nil"/>
              <w:left w:val="nil"/>
              <w:bottom w:val="single" w:sz="4" w:space="0" w:color="auto"/>
              <w:right w:val="single" w:sz="4" w:space="0" w:color="auto"/>
            </w:tcBorders>
            <w:shd w:val="clear" w:color="auto" w:fill="auto"/>
            <w:vAlign w:val="center"/>
            <w:hideMark/>
          </w:tcPr>
          <w:p w14:paraId="283A0818"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20</w:t>
            </w:r>
          </w:p>
        </w:tc>
        <w:tc>
          <w:tcPr>
            <w:tcW w:w="1108" w:type="dxa"/>
            <w:tcBorders>
              <w:top w:val="nil"/>
              <w:left w:val="nil"/>
              <w:bottom w:val="single" w:sz="4" w:space="0" w:color="auto"/>
              <w:right w:val="single" w:sz="4" w:space="0" w:color="auto"/>
            </w:tcBorders>
            <w:shd w:val="clear" w:color="auto" w:fill="auto"/>
            <w:noWrap/>
            <w:vAlign w:val="center"/>
            <w:hideMark/>
          </w:tcPr>
          <w:p w14:paraId="55554773"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kW</w:t>
            </w:r>
          </w:p>
        </w:tc>
      </w:tr>
      <w:tr w:rsidR="003E586A" w:rsidRPr="003E586A" w14:paraId="1AC57CBF" w14:textId="77777777" w:rsidTr="003E586A">
        <w:trPr>
          <w:trHeight w:val="300"/>
        </w:trPr>
        <w:tc>
          <w:tcPr>
            <w:tcW w:w="7078" w:type="dxa"/>
            <w:tcBorders>
              <w:top w:val="nil"/>
              <w:left w:val="single" w:sz="4" w:space="0" w:color="auto"/>
              <w:bottom w:val="single" w:sz="4" w:space="0" w:color="auto"/>
              <w:right w:val="single" w:sz="4" w:space="0" w:color="auto"/>
            </w:tcBorders>
            <w:shd w:val="clear" w:color="000000" w:fill="FFFFFF"/>
            <w:noWrap/>
            <w:vAlign w:val="center"/>
            <w:hideMark/>
          </w:tcPr>
          <w:p w14:paraId="3E70D4B0"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Kužeľ vretena ISO40</w:t>
            </w:r>
          </w:p>
        </w:tc>
        <w:tc>
          <w:tcPr>
            <w:tcW w:w="1320" w:type="dxa"/>
            <w:tcBorders>
              <w:top w:val="nil"/>
              <w:left w:val="nil"/>
              <w:bottom w:val="single" w:sz="4" w:space="0" w:color="auto"/>
              <w:right w:val="single" w:sz="4" w:space="0" w:color="auto"/>
            </w:tcBorders>
            <w:shd w:val="clear" w:color="auto" w:fill="auto"/>
            <w:vAlign w:val="center"/>
            <w:hideMark/>
          </w:tcPr>
          <w:p w14:paraId="099C3F5B"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4A372A40"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60412012"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54F79EA"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Presnosť - polohovacia odchýlka vretena</w:t>
            </w:r>
          </w:p>
        </w:tc>
        <w:tc>
          <w:tcPr>
            <w:tcW w:w="1320" w:type="dxa"/>
            <w:tcBorders>
              <w:top w:val="nil"/>
              <w:left w:val="nil"/>
              <w:bottom w:val="single" w:sz="4" w:space="0" w:color="auto"/>
              <w:right w:val="single" w:sz="4" w:space="0" w:color="auto"/>
            </w:tcBorders>
            <w:shd w:val="clear" w:color="auto" w:fill="auto"/>
            <w:vAlign w:val="center"/>
            <w:hideMark/>
          </w:tcPr>
          <w:p w14:paraId="7504C744"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Max. +- 0,03</w:t>
            </w:r>
          </w:p>
        </w:tc>
        <w:tc>
          <w:tcPr>
            <w:tcW w:w="1108" w:type="dxa"/>
            <w:tcBorders>
              <w:top w:val="nil"/>
              <w:left w:val="nil"/>
              <w:bottom w:val="single" w:sz="4" w:space="0" w:color="auto"/>
              <w:right w:val="single" w:sz="4" w:space="0" w:color="auto"/>
            </w:tcBorders>
            <w:shd w:val="clear" w:color="auto" w:fill="auto"/>
            <w:noWrap/>
            <w:vAlign w:val="center"/>
            <w:hideMark/>
          </w:tcPr>
          <w:p w14:paraId="535D83EC"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w:t>
            </w:r>
          </w:p>
        </w:tc>
      </w:tr>
      <w:tr w:rsidR="003E586A" w:rsidRPr="003E586A" w14:paraId="7B8EB684"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3D78409C"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Pevný oceľový stôl so závitovými otvormi pre upnutie materiálu</w:t>
            </w:r>
          </w:p>
        </w:tc>
        <w:tc>
          <w:tcPr>
            <w:tcW w:w="1320" w:type="dxa"/>
            <w:tcBorders>
              <w:top w:val="nil"/>
              <w:left w:val="nil"/>
              <w:bottom w:val="single" w:sz="4" w:space="0" w:color="auto"/>
              <w:right w:val="single" w:sz="4" w:space="0" w:color="auto"/>
            </w:tcBorders>
            <w:shd w:val="clear" w:color="auto" w:fill="auto"/>
            <w:vAlign w:val="center"/>
            <w:hideMark/>
          </w:tcPr>
          <w:p w14:paraId="495373FE"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3200 x 1700</w:t>
            </w:r>
          </w:p>
        </w:tc>
        <w:tc>
          <w:tcPr>
            <w:tcW w:w="1108" w:type="dxa"/>
            <w:tcBorders>
              <w:top w:val="nil"/>
              <w:left w:val="nil"/>
              <w:bottom w:val="single" w:sz="4" w:space="0" w:color="auto"/>
              <w:right w:val="single" w:sz="4" w:space="0" w:color="auto"/>
            </w:tcBorders>
            <w:shd w:val="clear" w:color="auto" w:fill="auto"/>
            <w:noWrap/>
            <w:vAlign w:val="center"/>
            <w:hideMark/>
          </w:tcPr>
          <w:p w14:paraId="2195B084"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w:t>
            </w:r>
          </w:p>
        </w:tc>
      </w:tr>
      <w:tr w:rsidR="003E586A" w:rsidRPr="003E586A" w14:paraId="27E80025"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CFCD78C"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Maximálne zaťaženie stola</w:t>
            </w:r>
          </w:p>
        </w:tc>
        <w:tc>
          <w:tcPr>
            <w:tcW w:w="1320" w:type="dxa"/>
            <w:tcBorders>
              <w:top w:val="nil"/>
              <w:left w:val="nil"/>
              <w:bottom w:val="single" w:sz="4" w:space="0" w:color="auto"/>
              <w:right w:val="single" w:sz="4" w:space="0" w:color="auto"/>
            </w:tcBorders>
            <w:shd w:val="clear" w:color="auto" w:fill="auto"/>
            <w:vAlign w:val="center"/>
            <w:hideMark/>
          </w:tcPr>
          <w:p w14:paraId="7AE5D76B"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2000</w:t>
            </w:r>
          </w:p>
        </w:tc>
        <w:tc>
          <w:tcPr>
            <w:tcW w:w="1108" w:type="dxa"/>
            <w:tcBorders>
              <w:top w:val="nil"/>
              <w:left w:val="nil"/>
              <w:bottom w:val="single" w:sz="4" w:space="0" w:color="auto"/>
              <w:right w:val="single" w:sz="4" w:space="0" w:color="auto"/>
            </w:tcBorders>
            <w:shd w:val="clear" w:color="auto" w:fill="auto"/>
            <w:noWrap/>
            <w:vAlign w:val="center"/>
            <w:hideMark/>
          </w:tcPr>
          <w:p w14:paraId="5E862199"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kg</w:t>
            </w:r>
          </w:p>
        </w:tc>
      </w:tr>
      <w:tr w:rsidR="003E586A" w:rsidRPr="003E586A" w14:paraId="5DB735F6"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0A5A4511" w14:textId="77777777" w:rsidR="003E586A" w:rsidRPr="003E586A" w:rsidRDefault="003E586A" w:rsidP="003E586A">
            <w:pP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lastRenderedPageBreak/>
              <w:t>Automat</w:t>
            </w:r>
            <w:r w:rsidRPr="003E586A">
              <w:rPr>
                <w:rFonts w:ascii="Arial" w:eastAsia="Times New Roman" w:hAnsi="Arial" w:cs="Arial"/>
                <w:sz w:val="20"/>
                <w:szCs w:val="20"/>
                <w:lang w:val="sk-SK" w:eastAsia="sk-SK"/>
              </w:rPr>
              <w:t>ická nástrojová sonda</w:t>
            </w:r>
          </w:p>
        </w:tc>
        <w:tc>
          <w:tcPr>
            <w:tcW w:w="1320" w:type="dxa"/>
            <w:tcBorders>
              <w:top w:val="nil"/>
              <w:left w:val="nil"/>
              <w:bottom w:val="single" w:sz="4" w:space="0" w:color="auto"/>
              <w:right w:val="single" w:sz="4" w:space="0" w:color="auto"/>
            </w:tcBorders>
            <w:shd w:val="clear" w:color="auto" w:fill="auto"/>
            <w:vAlign w:val="center"/>
            <w:hideMark/>
          </w:tcPr>
          <w:p w14:paraId="44184470"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72065D6B"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1CB87197"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589DF6B5" w14:textId="77777777" w:rsidR="003E586A" w:rsidRPr="003E586A" w:rsidRDefault="003E586A" w:rsidP="003E586A">
            <w:pP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Automatická obrobková sonda</w:t>
            </w:r>
          </w:p>
        </w:tc>
        <w:tc>
          <w:tcPr>
            <w:tcW w:w="1320" w:type="dxa"/>
            <w:tcBorders>
              <w:top w:val="nil"/>
              <w:left w:val="nil"/>
              <w:bottom w:val="single" w:sz="4" w:space="0" w:color="auto"/>
              <w:right w:val="single" w:sz="4" w:space="0" w:color="auto"/>
            </w:tcBorders>
            <w:shd w:val="clear" w:color="auto" w:fill="auto"/>
            <w:vAlign w:val="center"/>
            <w:hideMark/>
          </w:tcPr>
          <w:p w14:paraId="3F0E5D83"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252649AD"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7EC16EEF"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6AEA6FF1" w14:textId="77777777" w:rsidR="003E586A" w:rsidRPr="003E586A" w:rsidRDefault="003E586A" w:rsidP="003E586A">
            <w:pP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Možnosť opracovania hliníkových a oceľových obrobkov</w:t>
            </w:r>
          </w:p>
        </w:tc>
        <w:tc>
          <w:tcPr>
            <w:tcW w:w="1320" w:type="dxa"/>
            <w:tcBorders>
              <w:top w:val="nil"/>
              <w:left w:val="nil"/>
              <w:bottom w:val="single" w:sz="4" w:space="0" w:color="auto"/>
              <w:right w:val="single" w:sz="4" w:space="0" w:color="auto"/>
            </w:tcBorders>
            <w:shd w:val="clear" w:color="auto" w:fill="auto"/>
            <w:vAlign w:val="center"/>
            <w:hideMark/>
          </w:tcPr>
          <w:p w14:paraId="3ED55255"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18C4625E"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49D66137"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5DC9C3A7"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Maximálny pracovný posuv</w:t>
            </w:r>
          </w:p>
        </w:tc>
        <w:tc>
          <w:tcPr>
            <w:tcW w:w="1320" w:type="dxa"/>
            <w:tcBorders>
              <w:top w:val="nil"/>
              <w:left w:val="nil"/>
              <w:bottom w:val="single" w:sz="4" w:space="0" w:color="auto"/>
              <w:right w:val="single" w:sz="4" w:space="0" w:color="auto"/>
            </w:tcBorders>
            <w:shd w:val="clear" w:color="auto" w:fill="auto"/>
            <w:vAlign w:val="center"/>
            <w:hideMark/>
          </w:tcPr>
          <w:p w14:paraId="2063CF30"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10</w:t>
            </w:r>
          </w:p>
        </w:tc>
        <w:tc>
          <w:tcPr>
            <w:tcW w:w="1108" w:type="dxa"/>
            <w:tcBorders>
              <w:top w:val="nil"/>
              <w:left w:val="nil"/>
              <w:bottom w:val="single" w:sz="4" w:space="0" w:color="auto"/>
              <w:right w:val="single" w:sz="4" w:space="0" w:color="auto"/>
            </w:tcBorders>
            <w:shd w:val="clear" w:color="auto" w:fill="auto"/>
            <w:noWrap/>
            <w:vAlign w:val="center"/>
            <w:hideMark/>
          </w:tcPr>
          <w:p w14:paraId="30101F08"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m/min.</w:t>
            </w:r>
          </w:p>
        </w:tc>
      </w:tr>
      <w:tr w:rsidR="003E586A" w:rsidRPr="003E586A" w14:paraId="0C74854D"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405C466F"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Rýchloposuv v osi X</w:t>
            </w:r>
          </w:p>
        </w:tc>
        <w:tc>
          <w:tcPr>
            <w:tcW w:w="1320" w:type="dxa"/>
            <w:tcBorders>
              <w:top w:val="nil"/>
              <w:left w:val="nil"/>
              <w:bottom w:val="single" w:sz="4" w:space="0" w:color="auto"/>
              <w:right w:val="single" w:sz="4" w:space="0" w:color="auto"/>
            </w:tcBorders>
            <w:shd w:val="clear" w:color="auto" w:fill="auto"/>
            <w:vAlign w:val="center"/>
            <w:hideMark/>
          </w:tcPr>
          <w:p w14:paraId="2F06E6CB"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10</w:t>
            </w:r>
          </w:p>
        </w:tc>
        <w:tc>
          <w:tcPr>
            <w:tcW w:w="1108" w:type="dxa"/>
            <w:tcBorders>
              <w:top w:val="nil"/>
              <w:left w:val="nil"/>
              <w:bottom w:val="single" w:sz="4" w:space="0" w:color="auto"/>
              <w:right w:val="single" w:sz="4" w:space="0" w:color="auto"/>
            </w:tcBorders>
            <w:shd w:val="clear" w:color="auto" w:fill="auto"/>
            <w:noWrap/>
            <w:vAlign w:val="center"/>
            <w:hideMark/>
          </w:tcPr>
          <w:p w14:paraId="36D0C4C0"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m/min.</w:t>
            </w:r>
          </w:p>
        </w:tc>
      </w:tr>
      <w:tr w:rsidR="003E586A" w:rsidRPr="003E586A" w14:paraId="648A243B"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6D2A8562"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Rýchloposuv v osi Z</w:t>
            </w:r>
          </w:p>
        </w:tc>
        <w:tc>
          <w:tcPr>
            <w:tcW w:w="1320" w:type="dxa"/>
            <w:tcBorders>
              <w:top w:val="nil"/>
              <w:left w:val="nil"/>
              <w:bottom w:val="single" w:sz="4" w:space="0" w:color="auto"/>
              <w:right w:val="single" w:sz="4" w:space="0" w:color="auto"/>
            </w:tcBorders>
            <w:shd w:val="clear" w:color="auto" w:fill="auto"/>
            <w:vAlign w:val="center"/>
            <w:hideMark/>
          </w:tcPr>
          <w:p w14:paraId="134BEA18"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10</w:t>
            </w:r>
          </w:p>
        </w:tc>
        <w:tc>
          <w:tcPr>
            <w:tcW w:w="1108" w:type="dxa"/>
            <w:tcBorders>
              <w:top w:val="nil"/>
              <w:left w:val="nil"/>
              <w:bottom w:val="single" w:sz="4" w:space="0" w:color="auto"/>
              <w:right w:val="single" w:sz="4" w:space="0" w:color="auto"/>
            </w:tcBorders>
            <w:shd w:val="clear" w:color="auto" w:fill="auto"/>
            <w:noWrap/>
            <w:vAlign w:val="center"/>
            <w:hideMark/>
          </w:tcPr>
          <w:p w14:paraId="62605BD4"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m/min.</w:t>
            </w:r>
          </w:p>
        </w:tc>
      </w:tr>
      <w:tr w:rsidR="003E586A" w:rsidRPr="003E586A" w14:paraId="1C1CF597"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29CD77B"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Rýchloposuv v osi Y</w:t>
            </w:r>
          </w:p>
        </w:tc>
        <w:tc>
          <w:tcPr>
            <w:tcW w:w="1320" w:type="dxa"/>
            <w:tcBorders>
              <w:top w:val="nil"/>
              <w:left w:val="nil"/>
              <w:bottom w:val="single" w:sz="4" w:space="0" w:color="auto"/>
              <w:right w:val="single" w:sz="4" w:space="0" w:color="auto"/>
            </w:tcBorders>
            <w:shd w:val="clear" w:color="auto" w:fill="auto"/>
            <w:vAlign w:val="center"/>
            <w:hideMark/>
          </w:tcPr>
          <w:p w14:paraId="760360AC"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Min. 10</w:t>
            </w:r>
          </w:p>
        </w:tc>
        <w:tc>
          <w:tcPr>
            <w:tcW w:w="1108" w:type="dxa"/>
            <w:tcBorders>
              <w:top w:val="nil"/>
              <w:left w:val="nil"/>
              <w:bottom w:val="single" w:sz="4" w:space="0" w:color="auto"/>
              <w:right w:val="single" w:sz="4" w:space="0" w:color="auto"/>
            </w:tcBorders>
            <w:shd w:val="clear" w:color="auto" w:fill="auto"/>
            <w:noWrap/>
            <w:vAlign w:val="center"/>
            <w:hideMark/>
          </w:tcPr>
          <w:p w14:paraId="7AA0A243"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m/min.</w:t>
            </w:r>
          </w:p>
        </w:tc>
      </w:tr>
      <w:tr w:rsidR="003E586A" w:rsidRPr="003E586A" w14:paraId="75C4DB5F" w14:textId="77777777" w:rsidTr="003E586A">
        <w:trPr>
          <w:trHeight w:val="280"/>
        </w:trPr>
        <w:tc>
          <w:tcPr>
            <w:tcW w:w="9506" w:type="dxa"/>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E066106" w14:textId="77777777" w:rsidR="003E586A" w:rsidRPr="003E586A" w:rsidRDefault="003E586A" w:rsidP="003E586A">
            <w:pPr>
              <w:rPr>
                <w:rFonts w:ascii="Arial" w:eastAsia="Times New Roman" w:hAnsi="Arial" w:cs="Arial"/>
                <w:b/>
                <w:bCs/>
                <w:color w:val="000000"/>
                <w:sz w:val="20"/>
                <w:szCs w:val="20"/>
                <w:lang w:val="sk-SK" w:eastAsia="sk-SK"/>
              </w:rPr>
            </w:pPr>
            <w:r w:rsidRPr="003E586A">
              <w:rPr>
                <w:rFonts w:ascii="Arial" w:eastAsia="Times New Roman" w:hAnsi="Arial" w:cs="Arial"/>
                <w:b/>
                <w:bCs/>
                <w:color w:val="000000"/>
                <w:sz w:val="20"/>
                <w:szCs w:val="20"/>
                <w:lang w:val="sk-SK" w:eastAsia="sk-SK"/>
              </w:rPr>
              <w:t>Ďalšie požiadavky</w:t>
            </w:r>
          </w:p>
        </w:tc>
      </w:tr>
      <w:tr w:rsidR="003E586A" w:rsidRPr="003E586A" w14:paraId="54E0D5D8"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1C20D48F"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Chladenie vzduchom</w:t>
            </w:r>
          </w:p>
        </w:tc>
        <w:tc>
          <w:tcPr>
            <w:tcW w:w="1320" w:type="dxa"/>
            <w:tcBorders>
              <w:top w:val="nil"/>
              <w:left w:val="nil"/>
              <w:bottom w:val="single" w:sz="4" w:space="0" w:color="auto"/>
              <w:right w:val="single" w:sz="4" w:space="0" w:color="auto"/>
            </w:tcBorders>
            <w:shd w:val="clear" w:color="auto" w:fill="auto"/>
            <w:vAlign w:val="center"/>
            <w:hideMark/>
          </w:tcPr>
          <w:p w14:paraId="32872DF8"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06FB4988"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592249AA"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50789FE7"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Ofukovanie vzduchom stredom nástroja</w:t>
            </w:r>
          </w:p>
        </w:tc>
        <w:tc>
          <w:tcPr>
            <w:tcW w:w="1320" w:type="dxa"/>
            <w:tcBorders>
              <w:top w:val="nil"/>
              <w:left w:val="nil"/>
              <w:bottom w:val="single" w:sz="4" w:space="0" w:color="auto"/>
              <w:right w:val="single" w:sz="4" w:space="0" w:color="auto"/>
            </w:tcBorders>
            <w:shd w:val="clear" w:color="auto" w:fill="auto"/>
            <w:vAlign w:val="center"/>
            <w:hideMark/>
          </w:tcPr>
          <w:p w14:paraId="3E9B31FE"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62D9A547"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103B6217"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1370E6E9"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Chladenie emulziou</w:t>
            </w:r>
          </w:p>
        </w:tc>
        <w:tc>
          <w:tcPr>
            <w:tcW w:w="1320" w:type="dxa"/>
            <w:tcBorders>
              <w:top w:val="nil"/>
              <w:left w:val="nil"/>
              <w:bottom w:val="single" w:sz="4" w:space="0" w:color="auto"/>
              <w:right w:val="single" w:sz="4" w:space="0" w:color="auto"/>
            </w:tcBorders>
            <w:shd w:val="clear" w:color="auto" w:fill="auto"/>
            <w:vAlign w:val="center"/>
            <w:hideMark/>
          </w:tcPr>
          <w:p w14:paraId="6D573E8D"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4707931F"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40237E30"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512EC1C7"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Vysokorýchlostné obrábanie</w:t>
            </w:r>
          </w:p>
        </w:tc>
        <w:tc>
          <w:tcPr>
            <w:tcW w:w="1320" w:type="dxa"/>
            <w:tcBorders>
              <w:top w:val="nil"/>
              <w:left w:val="nil"/>
              <w:bottom w:val="single" w:sz="4" w:space="0" w:color="auto"/>
              <w:right w:val="single" w:sz="4" w:space="0" w:color="auto"/>
            </w:tcBorders>
            <w:shd w:val="clear" w:color="auto" w:fill="auto"/>
            <w:vAlign w:val="center"/>
            <w:hideMark/>
          </w:tcPr>
          <w:p w14:paraId="09CCDCB1"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133B2D46"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4317FBC8"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CACC4C4"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Automatizovaný dopravník na odvod triesok do nádoby</w:t>
            </w:r>
          </w:p>
        </w:tc>
        <w:tc>
          <w:tcPr>
            <w:tcW w:w="1320" w:type="dxa"/>
            <w:tcBorders>
              <w:top w:val="nil"/>
              <w:left w:val="nil"/>
              <w:bottom w:val="single" w:sz="4" w:space="0" w:color="auto"/>
              <w:right w:val="single" w:sz="4" w:space="0" w:color="auto"/>
            </w:tcBorders>
            <w:shd w:val="clear" w:color="auto" w:fill="auto"/>
            <w:vAlign w:val="center"/>
            <w:hideMark/>
          </w:tcPr>
          <w:p w14:paraId="7B05580F"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171034E2"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6ED9A934"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0A230625"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Ovládanie stroja pomocou diľkového ovládania</w:t>
            </w:r>
          </w:p>
        </w:tc>
        <w:tc>
          <w:tcPr>
            <w:tcW w:w="1320" w:type="dxa"/>
            <w:tcBorders>
              <w:top w:val="nil"/>
              <w:left w:val="nil"/>
              <w:bottom w:val="single" w:sz="4" w:space="0" w:color="auto"/>
              <w:right w:val="single" w:sz="4" w:space="0" w:color="auto"/>
            </w:tcBorders>
            <w:shd w:val="clear" w:color="auto" w:fill="auto"/>
            <w:vAlign w:val="center"/>
            <w:hideMark/>
          </w:tcPr>
          <w:p w14:paraId="7CAF6EC9"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713A21CF"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5A1DA0A1"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F3D198A"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Automatizované synchronizované závitovanie</w:t>
            </w:r>
          </w:p>
        </w:tc>
        <w:tc>
          <w:tcPr>
            <w:tcW w:w="1320" w:type="dxa"/>
            <w:tcBorders>
              <w:top w:val="nil"/>
              <w:left w:val="nil"/>
              <w:bottom w:val="single" w:sz="4" w:space="0" w:color="auto"/>
              <w:right w:val="single" w:sz="4" w:space="0" w:color="auto"/>
            </w:tcBorders>
            <w:shd w:val="clear" w:color="auto" w:fill="auto"/>
            <w:vAlign w:val="center"/>
            <w:hideMark/>
          </w:tcPr>
          <w:p w14:paraId="5609A177"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4A84465E"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15E250C4"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3DA81F20"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Držiak nástrojov D6 D8 D10 D12 D16 D20 D25 7ks</w:t>
            </w:r>
          </w:p>
        </w:tc>
        <w:tc>
          <w:tcPr>
            <w:tcW w:w="1320" w:type="dxa"/>
            <w:tcBorders>
              <w:top w:val="nil"/>
              <w:left w:val="nil"/>
              <w:bottom w:val="single" w:sz="4" w:space="0" w:color="auto"/>
              <w:right w:val="single" w:sz="4" w:space="0" w:color="auto"/>
            </w:tcBorders>
            <w:shd w:val="clear" w:color="auto" w:fill="auto"/>
            <w:vAlign w:val="center"/>
            <w:hideMark/>
          </w:tcPr>
          <w:p w14:paraId="75BED1E8"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3487B5D5"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1F78EE46"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64128AD"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Combi držiak D16 D22 D27 D32 4ks</w:t>
            </w:r>
          </w:p>
        </w:tc>
        <w:tc>
          <w:tcPr>
            <w:tcW w:w="1320" w:type="dxa"/>
            <w:tcBorders>
              <w:top w:val="nil"/>
              <w:left w:val="nil"/>
              <w:bottom w:val="single" w:sz="4" w:space="0" w:color="auto"/>
              <w:right w:val="single" w:sz="4" w:space="0" w:color="auto"/>
            </w:tcBorders>
            <w:shd w:val="clear" w:color="auto" w:fill="auto"/>
            <w:vAlign w:val="center"/>
            <w:hideMark/>
          </w:tcPr>
          <w:p w14:paraId="2CC2348A"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316654BF"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6976C36E"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7D59C09A"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Klieštinový držiak ER16 1ks ER 32 2ks ER40 2ks</w:t>
            </w:r>
          </w:p>
        </w:tc>
        <w:tc>
          <w:tcPr>
            <w:tcW w:w="1320" w:type="dxa"/>
            <w:tcBorders>
              <w:top w:val="nil"/>
              <w:left w:val="nil"/>
              <w:bottom w:val="single" w:sz="4" w:space="0" w:color="auto"/>
              <w:right w:val="single" w:sz="4" w:space="0" w:color="auto"/>
            </w:tcBorders>
            <w:shd w:val="clear" w:color="auto" w:fill="auto"/>
            <w:vAlign w:val="center"/>
            <w:hideMark/>
          </w:tcPr>
          <w:p w14:paraId="773ED797"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40E1C19A"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7199F819"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0C3438CB"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Držiak pre MORSE kužel 2/3/4 3ks</w:t>
            </w:r>
          </w:p>
        </w:tc>
        <w:tc>
          <w:tcPr>
            <w:tcW w:w="1320" w:type="dxa"/>
            <w:tcBorders>
              <w:top w:val="nil"/>
              <w:left w:val="nil"/>
              <w:bottom w:val="single" w:sz="4" w:space="0" w:color="auto"/>
              <w:right w:val="single" w:sz="4" w:space="0" w:color="auto"/>
            </w:tcBorders>
            <w:shd w:val="clear" w:color="auto" w:fill="auto"/>
            <w:vAlign w:val="center"/>
            <w:hideMark/>
          </w:tcPr>
          <w:p w14:paraId="4A737174"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49D44156"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3D0DE069"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3ACFCBE5"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Držiak pre nástroje s vnutorným chladením 1/13 - 90 1ks, 2,5/16 - 95 1ks</w:t>
            </w:r>
          </w:p>
        </w:tc>
        <w:tc>
          <w:tcPr>
            <w:tcW w:w="1320" w:type="dxa"/>
            <w:tcBorders>
              <w:top w:val="nil"/>
              <w:left w:val="nil"/>
              <w:bottom w:val="single" w:sz="4" w:space="0" w:color="auto"/>
              <w:right w:val="single" w:sz="4" w:space="0" w:color="auto"/>
            </w:tcBorders>
            <w:shd w:val="clear" w:color="auto" w:fill="auto"/>
            <w:vAlign w:val="center"/>
            <w:hideMark/>
          </w:tcPr>
          <w:p w14:paraId="50CDF0EC"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07A07AAF"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132C5FDD" w14:textId="77777777" w:rsidTr="003E586A">
        <w:trPr>
          <w:trHeight w:val="300"/>
        </w:trPr>
        <w:tc>
          <w:tcPr>
            <w:tcW w:w="7078" w:type="dxa"/>
            <w:tcBorders>
              <w:top w:val="nil"/>
              <w:left w:val="single" w:sz="4" w:space="0" w:color="auto"/>
              <w:bottom w:val="single" w:sz="4" w:space="0" w:color="auto"/>
              <w:right w:val="nil"/>
            </w:tcBorders>
            <w:shd w:val="clear" w:color="auto" w:fill="auto"/>
            <w:noWrap/>
            <w:vAlign w:val="center"/>
            <w:hideMark/>
          </w:tcPr>
          <w:p w14:paraId="5866FD2D" w14:textId="77777777" w:rsidR="003E586A" w:rsidRPr="003E586A" w:rsidRDefault="003E586A" w:rsidP="003E586A">
            <w:pPr>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Upínací čap držiaku 20ks</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14:paraId="020B89CF"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0FB2713D"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77E2D91D" w14:textId="77777777" w:rsidTr="003E586A">
        <w:trPr>
          <w:trHeight w:val="280"/>
        </w:trPr>
        <w:tc>
          <w:tcPr>
            <w:tcW w:w="95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8664E9E" w14:textId="77777777" w:rsidR="003E586A" w:rsidRPr="003E586A" w:rsidRDefault="003E586A" w:rsidP="003E586A">
            <w:pPr>
              <w:rPr>
                <w:rFonts w:ascii="Arial" w:eastAsia="Times New Roman" w:hAnsi="Arial" w:cs="Arial"/>
                <w:b/>
                <w:bCs/>
                <w:color w:val="000000"/>
                <w:sz w:val="20"/>
                <w:szCs w:val="20"/>
                <w:lang w:val="sk-SK" w:eastAsia="sk-SK"/>
              </w:rPr>
            </w:pPr>
            <w:r w:rsidRPr="003E586A">
              <w:rPr>
                <w:rFonts w:ascii="Arial" w:eastAsia="Times New Roman" w:hAnsi="Arial" w:cs="Arial"/>
                <w:b/>
                <w:bCs/>
                <w:color w:val="000000"/>
                <w:sz w:val="20"/>
                <w:szCs w:val="20"/>
                <w:lang w:val="sk-SK" w:eastAsia="sk-SK"/>
              </w:rPr>
              <w:t>Programovanie, riadenie, prístup</w:t>
            </w:r>
          </w:p>
        </w:tc>
      </w:tr>
      <w:tr w:rsidR="003E586A" w:rsidRPr="003E586A" w14:paraId="46A582D3"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54B025F2"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 xml:space="preserve">Programovanie v ISO kóde </w:t>
            </w:r>
          </w:p>
        </w:tc>
        <w:tc>
          <w:tcPr>
            <w:tcW w:w="1320" w:type="dxa"/>
            <w:tcBorders>
              <w:top w:val="nil"/>
              <w:left w:val="nil"/>
              <w:bottom w:val="single" w:sz="4" w:space="0" w:color="auto"/>
              <w:right w:val="single" w:sz="4" w:space="0" w:color="auto"/>
            </w:tcBorders>
            <w:shd w:val="clear" w:color="auto" w:fill="auto"/>
            <w:vAlign w:val="center"/>
            <w:hideMark/>
          </w:tcPr>
          <w:p w14:paraId="04AC8ADC"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6A57DA82"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043DB652" w14:textId="77777777" w:rsidTr="003E586A">
        <w:trPr>
          <w:trHeight w:val="56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5698C213"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Software pre tvorbu a generovanie programu pre daný stroj - možnosť na základe vektorového (DXF) a parametrického (3D Step a i.) súboru vytvoriť NC sekvenciu</w:t>
            </w:r>
          </w:p>
        </w:tc>
        <w:tc>
          <w:tcPr>
            <w:tcW w:w="1320" w:type="dxa"/>
            <w:tcBorders>
              <w:top w:val="nil"/>
              <w:left w:val="nil"/>
              <w:bottom w:val="single" w:sz="4" w:space="0" w:color="auto"/>
              <w:right w:val="single" w:sz="4" w:space="0" w:color="auto"/>
            </w:tcBorders>
            <w:shd w:val="clear" w:color="auto" w:fill="auto"/>
            <w:vAlign w:val="center"/>
            <w:hideMark/>
          </w:tcPr>
          <w:p w14:paraId="3D5A428C"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4AB7C110"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5B286F29"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4E881831"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Programová pamäť min. 1 GB</w:t>
            </w:r>
          </w:p>
        </w:tc>
        <w:tc>
          <w:tcPr>
            <w:tcW w:w="1320" w:type="dxa"/>
            <w:tcBorders>
              <w:top w:val="nil"/>
              <w:left w:val="nil"/>
              <w:bottom w:val="single" w:sz="4" w:space="0" w:color="auto"/>
              <w:right w:val="single" w:sz="4" w:space="0" w:color="auto"/>
            </w:tcBorders>
            <w:shd w:val="clear" w:color="auto" w:fill="auto"/>
            <w:vAlign w:val="center"/>
            <w:hideMark/>
          </w:tcPr>
          <w:p w14:paraId="5614F6AD"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7D4833BE"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23E2884C"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393D4BAA"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Ethernetové rozhranie</w:t>
            </w:r>
          </w:p>
        </w:tc>
        <w:tc>
          <w:tcPr>
            <w:tcW w:w="1320" w:type="dxa"/>
            <w:tcBorders>
              <w:top w:val="nil"/>
              <w:left w:val="nil"/>
              <w:bottom w:val="single" w:sz="4" w:space="0" w:color="auto"/>
              <w:right w:val="single" w:sz="4" w:space="0" w:color="auto"/>
            </w:tcBorders>
            <w:shd w:val="clear" w:color="auto" w:fill="auto"/>
            <w:vAlign w:val="center"/>
            <w:hideMark/>
          </w:tcPr>
          <w:p w14:paraId="7F8C9571"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4F4E0457"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6A60D9B3"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449384C8"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WiFi pripojenie</w:t>
            </w:r>
          </w:p>
        </w:tc>
        <w:tc>
          <w:tcPr>
            <w:tcW w:w="1320" w:type="dxa"/>
            <w:tcBorders>
              <w:top w:val="nil"/>
              <w:left w:val="nil"/>
              <w:bottom w:val="single" w:sz="4" w:space="0" w:color="auto"/>
              <w:right w:val="single" w:sz="4" w:space="0" w:color="auto"/>
            </w:tcBorders>
            <w:shd w:val="clear" w:color="auto" w:fill="auto"/>
            <w:vAlign w:val="center"/>
            <w:hideMark/>
          </w:tcPr>
          <w:p w14:paraId="6A59B6D5"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0EC802D7"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0F4B268D"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208CA143"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Vzdialený prístup - online monitorovanie stroja na diaľku</w:t>
            </w:r>
          </w:p>
        </w:tc>
        <w:tc>
          <w:tcPr>
            <w:tcW w:w="1320" w:type="dxa"/>
            <w:tcBorders>
              <w:top w:val="nil"/>
              <w:left w:val="nil"/>
              <w:bottom w:val="single" w:sz="4" w:space="0" w:color="auto"/>
              <w:right w:val="single" w:sz="4" w:space="0" w:color="auto"/>
            </w:tcBorders>
            <w:shd w:val="clear" w:color="auto" w:fill="auto"/>
            <w:vAlign w:val="center"/>
            <w:hideMark/>
          </w:tcPr>
          <w:p w14:paraId="4E135D22"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57E8BA5E"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199F3946"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5112B953"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Riadiaci systém stroja v slovenskom alebo českom jazyku</w:t>
            </w:r>
          </w:p>
        </w:tc>
        <w:tc>
          <w:tcPr>
            <w:tcW w:w="1320" w:type="dxa"/>
            <w:tcBorders>
              <w:top w:val="nil"/>
              <w:left w:val="nil"/>
              <w:bottom w:val="single" w:sz="4" w:space="0" w:color="auto"/>
              <w:right w:val="single" w:sz="4" w:space="0" w:color="auto"/>
            </w:tcBorders>
            <w:shd w:val="clear" w:color="auto" w:fill="auto"/>
            <w:vAlign w:val="center"/>
            <w:hideMark/>
          </w:tcPr>
          <w:p w14:paraId="565C97A4"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39325D66"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010E45A8"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0C64F678"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LCD obrazovka min.15''</w:t>
            </w:r>
          </w:p>
        </w:tc>
        <w:tc>
          <w:tcPr>
            <w:tcW w:w="1320" w:type="dxa"/>
            <w:tcBorders>
              <w:top w:val="nil"/>
              <w:left w:val="nil"/>
              <w:bottom w:val="single" w:sz="4" w:space="0" w:color="auto"/>
              <w:right w:val="single" w:sz="4" w:space="0" w:color="auto"/>
            </w:tcBorders>
            <w:shd w:val="clear" w:color="auto" w:fill="auto"/>
            <w:vAlign w:val="center"/>
            <w:hideMark/>
          </w:tcPr>
          <w:p w14:paraId="18500A60"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51AAC1DE"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2ED8AA0C"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1B92EF1D"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Záručná doba minimálne 12 mesiacov</w:t>
            </w:r>
          </w:p>
        </w:tc>
        <w:tc>
          <w:tcPr>
            <w:tcW w:w="1320" w:type="dxa"/>
            <w:tcBorders>
              <w:top w:val="nil"/>
              <w:left w:val="nil"/>
              <w:bottom w:val="single" w:sz="4" w:space="0" w:color="auto"/>
              <w:right w:val="single" w:sz="4" w:space="0" w:color="auto"/>
            </w:tcBorders>
            <w:shd w:val="clear" w:color="auto" w:fill="auto"/>
            <w:vAlign w:val="center"/>
            <w:hideMark/>
          </w:tcPr>
          <w:p w14:paraId="6EEBDE09"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69B1F4F1"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576531DE" w14:textId="77777777" w:rsidTr="003E586A">
        <w:trPr>
          <w:trHeight w:val="300"/>
        </w:trPr>
        <w:tc>
          <w:tcPr>
            <w:tcW w:w="7078" w:type="dxa"/>
            <w:tcBorders>
              <w:top w:val="nil"/>
              <w:left w:val="single" w:sz="4" w:space="0" w:color="auto"/>
              <w:bottom w:val="single" w:sz="4" w:space="0" w:color="auto"/>
              <w:right w:val="single" w:sz="4" w:space="0" w:color="auto"/>
            </w:tcBorders>
            <w:shd w:val="clear" w:color="auto" w:fill="auto"/>
            <w:noWrap/>
            <w:vAlign w:val="center"/>
            <w:hideMark/>
          </w:tcPr>
          <w:p w14:paraId="49005B4F" w14:textId="77777777" w:rsidR="003E586A" w:rsidRPr="003E586A" w:rsidRDefault="003E586A" w:rsidP="003E586A">
            <w:pPr>
              <w:jc w:val="both"/>
              <w:rPr>
                <w:rFonts w:ascii="Arial" w:eastAsia="Times New Roman" w:hAnsi="Arial" w:cs="Arial"/>
                <w:sz w:val="20"/>
                <w:szCs w:val="20"/>
                <w:lang w:val="sk-SK" w:eastAsia="sk-SK"/>
              </w:rPr>
            </w:pPr>
            <w:r w:rsidRPr="003E586A">
              <w:rPr>
                <w:rFonts w:ascii="Arial" w:eastAsia="Times New Roman" w:hAnsi="Arial" w:cs="Arial"/>
                <w:sz w:val="20"/>
                <w:szCs w:val="20"/>
                <w:lang w:val="sk-SK" w:eastAsia="sk-SK"/>
              </w:rPr>
              <w:t>Garancia servisného zásahu do 48 hodín od oznámenia poruchy</w:t>
            </w:r>
          </w:p>
        </w:tc>
        <w:tc>
          <w:tcPr>
            <w:tcW w:w="1320" w:type="dxa"/>
            <w:tcBorders>
              <w:top w:val="nil"/>
              <w:left w:val="nil"/>
              <w:bottom w:val="single" w:sz="4" w:space="0" w:color="auto"/>
              <w:right w:val="single" w:sz="4" w:space="0" w:color="auto"/>
            </w:tcBorders>
            <w:shd w:val="clear" w:color="auto" w:fill="auto"/>
            <w:vAlign w:val="center"/>
            <w:hideMark/>
          </w:tcPr>
          <w:p w14:paraId="2DBBD472"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19D1DEBA" w14:textId="7777777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206DFB57" w14:textId="77777777" w:rsidTr="003E586A">
        <w:trPr>
          <w:trHeight w:val="300"/>
        </w:trPr>
        <w:tc>
          <w:tcPr>
            <w:tcW w:w="950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98362B1" w14:textId="03CC0D40" w:rsidR="003E586A" w:rsidRPr="003E586A" w:rsidRDefault="003E586A" w:rsidP="003E586A">
            <w:pPr>
              <w:rPr>
                <w:rFonts w:ascii="Arial" w:eastAsia="Times New Roman" w:hAnsi="Arial" w:cs="Arial"/>
                <w:color w:val="000000"/>
                <w:sz w:val="20"/>
                <w:szCs w:val="20"/>
                <w:lang w:val="sk-SK" w:eastAsia="sk-SK"/>
              </w:rPr>
            </w:pPr>
          </w:p>
        </w:tc>
      </w:tr>
      <w:tr w:rsidR="003E586A" w:rsidRPr="003E586A" w14:paraId="7B6B6762" w14:textId="77777777" w:rsidTr="004515F3">
        <w:trPr>
          <w:trHeight w:val="300"/>
        </w:trPr>
        <w:tc>
          <w:tcPr>
            <w:tcW w:w="7078" w:type="dxa"/>
            <w:tcBorders>
              <w:top w:val="nil"/>
              <w:left w:val="single" w:sz="4" w:space="0" w:color="auto"/>
              <w:bottom w:val="single" w:sz="4" w:space="0" w:color="auto"/>
              <w:right w:val="single" w:sz="4" w:space="0" w:color="auto"/>
            </w:tcBorders>
            <w:shd w:val="clear" w:color="auto" w:fill="auto"/>
            <w:noWrap/>
            <w:vAlign w:val="bottom"/>
            <w:hideMark/>
          </w:tcPr>
          <w:p w14:paraId="7E5FE43E" w14:textId="4CF9F6D9" w:rsidR="003E586A" w:rsidRPr="003E586A" w:rsidRDefault="003E586A" w:rsidP="003E586A">
            <w:pPr>
              <w:jc w:val="both"/>
              <w:rPr>
                <w:rFonts w:ascii="Arial" w:eastAsia="Times New Roman" w:hAnsi="Arial" w:cs="Arial"/>
                <w:sz w:val="20"/>
                <w:szCs w:val="20"/>
                <w:lang w:val="sk-SK" w:eastAsia="sk-SK"/>
              </w:rPr>
            </w:pPr>
            <w:r w:rsidRPr="003E586A">
              <w:rPr>
                <w:rFonts w:ascii="Arial" w:hAnsi="Arial" w:cs="Arial"/>
                <w:bCs/>
                <w:color w:val="000000"/>
                <w:sz w:val="20"/>
                <w:szCs w:val="20"/>
              </w:rPr>
              <w:t>Doprava na miesto dodávky</w:t>
            </w:r>
          </w:p>
        </w:tc>
        <w:tc>
          <w:tcPr>
            <w:tcW w:w="1320" w:type="dxa"/>
            <w:tcBorders>
              <w:top w:val="nil"/>
              <w:left w:val="nil"/>
              <w:bottom w:val="single" w:sz="4" w:space="0" w:color="auto"/>
              <w:right w:val="single" w:sz="4" w:space="0" w:color="auto"/>
            </w:tcBorders>
            <w:shd w:val="clear" w:color="auto" w:fill="auto"/>
            <w:vAlign w:val="center"/>
            <w:hideMark/>
          </w:tcPr>
          <w:p w14:paraId="3FC41CDA" w14:textId="6E03D7F9"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6193BAA0" w14:textId="4EC7D107"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679F5440" w14:textId="77777777" w:rsidTr="004515F3">
        <w:trPr>
          <w:trHeight w:val="300"/>
        </w:trPr>
        <w:tc>
          <w:tcPr>
            <w:tcW w:w="7078" w:type="dxa"/>
            <w:tcBorders>
              <w:top w:val="nil"/>
              <w:left w:val="single" w:sz="4" w:space="0" w:color="auto"/>
              <w:bottom w:val="single" w:sz="4" w:space="0" w:color="auto"/>
              <w:right w:val="single" w:sz="4" w:space="0" w:color="auto"/>
            </w:tcBorders>
            <w:shd w:val="clear" w:color="auto" w:fill="auto"/>
            <w:noWrap/>
            <w:vAlign w:val="bottom"/>
            <w:hideMark/>
          </w:tcPr>
          <w:p w14:paraId="626A23F1" w14:textId="2C7FCD4F" w:rsidR="003E586A" w:rsidRPr="003E586A" w:rsidRDefault="003E586A" w:rsidP="003E586A">
            <w:pPr>
              <w:jc w:val="both"/>
              <w:rPr>
                <w:rFonts w:ascii="Arial" w:eastAsia="Times New Roman" w:hAnsi="Arial" w:cs="Arial"/>
                <w:sz w:val="20"/>
                <w:szCs w:val="20"/>
                <w:lang w:val="sk-SK" w:eastAsia="sk-SK"/>
              </w:rPr>
            </w:pPr>
            <w:r w:rsidRPr="003E586A">
              <w:rPr>
                <w:rFonts w:ascii="Arial" w:hAnsi="Arial" w:cs="Arial"/>
                <w:bCs/>
                <w:color w:val="000000"/>
                <w:sz w:val="20"/>
                <w:szCs w:val="20"/>
              </w:rPr>
              <w:t>Inštalácia zariadenia</w:t>
            </w:r>
          </w:p>
        </w:tc>
        <w:tc>
          <w:tcPr>
            <w:tcW w:w="1320" w:type="dxa"/>
            <w:tcBorders>
              <w:top w:val="nil"/>
              <w:left w:val="nil"/>
              <w:bottom w:val="single" w:sz="4" w:space="0" w:color="auto"/>
              <w:right w:val="single" w:sz="4" w:space="0" w:color="auto"/>
            </w:tcBorders>
            <w:shd w:val="clear" w:color="auto" w:fill="auto"/>
            <w:vAlign w:val="center"/>
            <w:hideMark/>
          </w:tcPr>
          <w:p w14:paraId="1CF1D2CF" w14:textId="1E2C63A8"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04310527" w14:textId="62AACAB0" w:rsidR="003E586A" w:rsidRPr="003E586A" w:rsidRDefault="003E586A" w:rsidP="00ED6E91">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r w:rsidR="003E586A" w:rsidRPr="003E586A" w14:paraId="50771B14" w14:textId="77777777" w:rsidTr="004515F3">
        <w:trPr>
          <w:trHeight w:val="300"/>
        </w:trPr>
        <w:tc>
          <w:tcPr>
            <w:tcW w:w="7078" w:type="dxa"/>
            <w:tcBorders>
              <w:top w:val="nil"/>
              <w:left w:val="single" w:sz="4" w:space="0" w:color="auto"/>
              <w:bottom w:val="single" w:sz="4" w:space="0" w:color="auto"/>
              <w:right w:val="single" w:sz="4" w:space="0" w:color="auto"/>
            </w:tcBorders>
            <w:shd w:val="clear" w:color="auto" w:fill="auto"/>
            <w:noWrap/>
            <w:vAlign w:val="bottom"/>
            <w:hideMark/>
          </w:tcPr>
          <w:p w14:paraId="66700619" w14:textId="3DF40772" w:rsidR="003E586A" w:rsidRPr="003E586A" w:rsidRDefault="003E586A" w:rsidP="003E586A">
            <w:pPr>
              <w:jc w:val="both"/>
              <w:rPr>
                <w:rFonts w:ascii="Arial" w:eastAsia="Times New Roman" w:hAnsi="Arial" w:cs="Arial"/>
                <w:sz w:val="20"/>
                <w:szCs w:val="20"/>
                <w:lang w:val="sk-SK" w:eastAsia="sk-SK"/>
              </w:rPr>
            </w:pPr>
            <w:r w:rsidRPr="003E586A">
              <w:rPr>
                <w:rFonts w:ascii="Arial" w:hAnsi="Arial" w:cs="Arial"/>
                <w:bCs/>
                <w:color w:val="000000"/>
                <w:sz w:val="20"/>
                <w:szCs w:val="20"/>
              </w:rPr>
              <w:t>Zaškolenie na obsluhu stroja</w:t>
            </w:r>
          </w:p>
        </w:tc>
        <w:tc>
          <w:tcPr>
            <w:tcW w:w="1320" w:type="dxa"/>
            <w:tcBorders>
              <w:top w:val="nil"/>
              <w:left w:val="nil"/>
              <w:bottom w:val="single" w:sz="4" w:space="0" w:color="auto"/>
              <w:right w:val="single" w:sz="4" w:space="0" w:color="auto"/>
            </w:tcBorders>
            <w:shd w:val="clear" w:color="auto" w:fill="auto"/>
            <w:vAlign w:val="center"/>
            <w:hideMark/>
          </w:tcPr>
          <w:p w14:paraId="72A6C7AB" w14:textId="27F7E0CD" w:rsidR="003E586A" w:rsidRPr="003E586A" w:rsidRDefault="003E586A" w:rsidP="003E586A">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Áno</w:t>
            </w:r>
          </w:p>
        </w:tc>
        <w:tc>
          <w:tcPr>
            <w:tcW w:w="1108" w:type="dxa"/>
            <w:tcBorders>
              <w:top w:val="nil"/>
              <w:left w:val="nil"/>
              <w:bottom w:val="single" w:sz="4" w:space="0" w:color="auto"/>
              <w:right w:val="single" w:sz="4" w:space="0" w:color="auto"/>
            </w:tcBorders>
            <w:shd w:val="clear" w:color="auto" w:fill="auto"/>
            <w:noWrap/>
            <w:vAlign w:val="center"/>
            <w:hideMark/>
          </w:tcPr>
          <w:p w14:paraId="0346DC1E" w14:textId="4D2EB746" w:rsidR="003E586A" w:rsidRPr="003E586A" w:rsidRDefault="003E586A" w:rsidP="00ED6E91">
            <w:pPr>
              <w:jc w:val="center"/>
              <w:rPr>
                <w:rFonts w:ascii="Arial" w:eastAsia="Times New Roman" w:hAnsi="Arial" w:cs="Arial"/>
                <w:color w:val="000000"/>
                <w:sz w:val="20"/>
                <w:szCs w:val="20"/>
                <w:lang w:val="sk-SK" w:eastAsia="sk-SK"/>
              </w:rPr>
            </w:pPr>
            <w:r w:rsidRPr="003E586A">
              <w:rPr>
                <w:rFonts w:ascii="Arial" w:eastAsia="Times New Roman" w:hAnsi="Arial" w:cs="Arial"/>
                <w:color w:val="000000"/>
                <w:sz w:val="20"/>
                <w:szCs w:val="20"/>
                <w:lang w:val="sk-SK" w:eastAsia="sk-SK"/>
              </w:rPr>
              <w:t>-</w:t>
            </w:r>
          </w:p>
        </w:tc>
      </w:tr>
    </w:tbl>
    <w:p w14:paraId="2E15C228" w14:textId="77777777" w:rsidR="003E586A" w:rsidRPr="00EF7C96" w:rsidRDefault="003E586A" w:rsidP="00134173">
      <w:pPr>
        <w:jc w:val="both"/>
        <w:rPr>
          <w:rFonts w:ascii="Arial" w:eastAsia="Times New Roman" w:hAnsi="Arial" w:cs="Arial"/>
          <w:sz w:val="22"/>
          <w:szCs w:val="22"/>
          <w:lang w:val="sk-SK" w:eastAsia="cs-CZ"/>
        </w:rPr>
      </w:pPr>
    </w:p>
    <w:p w14:paraId="66899C07" w14:textId="77777777" w:rsidR="00134173" w:rsidRPr="00EF7C96" w:rsidRDefault="00134173" w:rsidP="00134173">
      <w:pPr>
        <w:jc w:val="both"/>
        <w:rPr>
          <w:rFonts w:ascii="Arial" w:eastAsia="Times New Roman" w:hAnsi="Arial" w:cs="Arial"/>
          <w:sz w:val="22"/>
          <w:szCs w:val="22"/>
          <w:lang w:val="sk-SK" w:eastAsia="cs-CZ"/>
        </w:rPr>
      </w:pPr>
    </w:p>
    <w:p w14:paraId="4833A065" w14:textId="77777777" w:rsidR="00134173" w:rsidRPr="00EF7C96" w:rsidRDefault="00134173" w:rsidP="00134173">
      <w:pPr>
        <w:jc w:val="both"/>
        <w:rPr>
          <w:rFonts w:ascii="Arial" w:eastAsia="Times New Roman" w:hAnsi="Arial" w:cs="Arial"/>
          <w:sz w:val="22"/>
          <w:szCs w:val="22"/>
          <w:lang w:val="sk-SK" w:eastAsia="cs-CZ"/>
        </w:rPr>
      </w:pPr>
      <w:r w:rsidRPr="00EF7C96">
        <w:rPr>
          <w:rFonts w:ascii="Arial" w:eastAsia="Times New Roman" w:hAnsi="Arial" w:cs="Arial"/>
          <w:sz w:val="22"/>
          <w:szCs w:val="22"/>
          <w:lang w:val="sk-SK" w:eastAsia="cs-CZ"/>
        </w:rPr>
        <w:t>Stanovené špecifikácie sú minimálne požadované, uchádzač môže naceniť výkonovo vyššie, efektívnejšie, kvalitatívne vyššie technológie.</w:t>
      </w:r>
    </w:p>
    <w:p w14:paraId="7F9D1316" w14:textId="77777777" w:rsidR="00134173" w:rsidRPr="00EF7C96" w:rsidRDefault="00134173" w:rsidP="00134173">
      <w:pPr>
        <w:jc w:val="both"/>
        <w:rPr>
          <w:rFonts w:ascii="Arial" w:eastAsia="Times New Roman" w:hAnsi="Arial" w:cs="Arial"/>
          <w:sz w:val="22"/>
          <w:szCs w:val="22"/>
          <w:lang w:val="sk-SK" w:eastAsia="cs-CZ"/>
        </w:rPr>
      </w:pPr>
    </w:p>
    <w:p w14:paraId="47F22F5F" w14:textId="77777777" w:rsidR="00134173" w:rsidRPr="00EF7C96" w:rsidRDefault="00134173" w:rsidP="00134173">
      <w:pPr>
        <w:jc w:val="both"/>
        <w:rPr>
          <w:rFonts w:ascii="Arial" w:eastAsia="Times New Roman" w:hAnsi="Arial" w:cs="Arial"/>
          <w:sz w:val="22"/>
          <w:szCs w:val="22"/>
          <w:lang w:val="sk-SK" w:eastAsia="cs-CZ"/>
        </w:rPr>
      </w:pPr>
      <w:r w:rsidRPr="00EF7C96">
        <w:rPr>
          <w:rFonts w:ascii="Arial" w:eastAsia="Times New Roman" w:hAnsi="Arial" w:cs="Arial"/>
          <w:sz w:val="22"/>
          <w:szCs w:val="22"/>
          <w:lang w:val="sk-SK" w:eastAsia="cs-CZ"/>
        </w:rPr>
        <w:t xml:space="preserve">Ak je niekde v dokumentoch verejného obstarávania uvedený názov výrobcu, výrobku alebo typové označenie, uchádzač môže naceniť ekvivalentnú položku pri zachovaní všetkých funkcionalít a minimálnych požadovaných parametrov a na toto vo svojej ponuke písomne upozorní. </w:t>
      </w:r>
      <w:r w:rsidRPr="00EF7C96">
        <w:rPr>
          <w:rFonts w:ascii="Arial" w:hAnsi="Arial" w:cs="Arial"/>
          <w:sz w:val="22"/>
          <w:szCs w:val="22"/>
        </w:rPr>
        <w:t>Pri použití ekvivalentných druhov materiálov a/alebo výrobkov musia mať minimálne vlastnosti (parametre) zodpovedajúce vlastnostiam (parametrom), ktoré sú uvedené v špecifikácii.</w:t>
      </w:r>
    </w:p>
    <w:p w14:paraId="31103D6F" w14:textId="77777777" w:rsidR="00134173" w:rsidRPr="00EF7C96" w:rsidRDefault="00134173" w:rsidP="00134173">
      <w:pPr>
        <w:rPr>
          <w:rFonts w:ascii="Arial" w:hAnsi="Arial" w:cs="Arial"/>
          <w:sz w:val="22"/>
          <w:szCs w:val="22"/>
        </w:rPr>
      </w:pPr>
    </w:p>
    <w:p w14:paraId="571190B5" w14:textId="77777777" w:rsidR="00134173" w:rsidRPr="00EF7C96" w:rsidRDefault="00134173" w:rsidP="00134173">
      <w:pPr>
        <w:rPr>
          <w:rFonts w:ascii="Arial" w:hAnsi="Arial" w:cs="Arial"/>
          <w:sz w:val="22"/>
          <w:szCs w:val="22"/>
        </w:rPr>
      </w:pPr>
    </w:p>
    <w:p w14:paraId="311A2C63" w14:textId="5425B29F" w:rsidR="00907B43" w:rsidRDefault="00907B43" w:rsidP="00134173">
      <w:pPr>
        <w:rPr>
          <w:rFonts w:ascii="Arial" w:hAnsi="Arial" w:cs="Arial"/>
          <w:sz w:val="22"/>
          <w:szCs w:val="22"/>
        </w:rPr>
      </w:pPr>
    </w:p>
    <w:p w14:paraId="454263BD" w14:textId="77777777" w:rsidR="00907B43" w:rsidRPr="00EF7C96" w:rsidRDefault="00907B43" w:rsidP="00134173">
      <w:pPr>
        <w:rPr>
          <w:rFonts w:ascii="Arial" w:hAnsi="Arial" w:cs="Arial"/>
          <w:sz w:val="22"/>
          <w:szCs w:val="22"/>
        </w:rPr>
      </w:pPr>
    </w:p>
    <w:p w14:paraId="2CDE50B3" w14:textId="77777777" w:rsidR="00134173" w:rsidRPr="00EF7C96" w:rsidRDefault="00134173" w:rsidP="00134173">
      <w:pPr>
        <w:rPr>
          <w:rFonts w:ascii="Arial" w:hAnsi="Arial" w:cs="Arial"/>
          <w:b/>
          <w:sz w:val="22"/>
          <w:szCs w:val="22"/>
        </w:rPr>
      </w:pPr>
      <w:r w:rsidRPr="00EF7C96">
        <w:rPr>
          <w:rFonts w:ascii="Arial" w:hAnsi="Arial" w:cs="Arial"/>
          <w:b/>
          <w:sz w:val="22"/>
          <w:szCs w:val="22"/>
        </w:rPr>
        <w:t>B.2 SPÔSOB URČENIA CENY</w:t>
      </w:r>
    </w:p>
    <w:p w14:paraId="67CABE10" w14:textId="77777777" w:rsidR="00134173" w:rsidRPr="00EF7C96" w:rsidRDefault="00134173" w:rsidP="00134173">
      <w:pPr>
        <w:rPr>
          <w:rFonts w:ascii="Arial" w:hAnsi="Arial" w:cs="Arial"/>
          <w:sz w:val="22"/>
          <w:szCs w:val="22"/>
        </w:rPr>
      </w:pPr>
    </w:p>
    <w:p w14:paraId="67EA6040"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1. Uchádzačom navrhovaná zmluvná cena za dodanie požadovaného predmetu zákazky, uvedená v ponuke uchádzača, bude vyjadrená v eurách.</w:t>
      </w:r>
    </w:p>
    <w:p w14:paraId="257B5B6E" w14:textId="77777777" w:rsidR="00134173" w:rsidRPr="00EF7C96" w:rsidRDefault="00134173" w:rsidP="00134173">
      <w:pPr>
        <w:jc w:val="both"/>
        <w:rPr>
          <w:rFonts w:ascii="Arial" w:hAnsi="Arial" w:cs="Arial"/>
          <w:sz w:val="22"/>
          <w:szCs w:val="22"/>
        </w:rPr>
      </w:pPr>
    </w:p>
    <w:p w14:paraId="086F5F2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2. Návrh ceny musí byť spracovaný v zmysle zákona NR SR č.18/1996 Z. z. o cenách v znení neskorších predpisov, vyhlášky MF SR č.87/1996 Z. z., ktorou sa vykonáva zákon NR SR č.18/1996 Z. z. o cenách v znení neskorších predpisov.</w:t>
      </w:r>
    </w:p>
    <w:p w14:paraId="33A347D8" w14:textId="77777777" w:rsidR="00134173" w:rsidRPr="00EF7C96" w:rsidRDefault="00134173" w:rsidP="00134173">
      <w:pPr>
        <w:jc w:val="both"/>
        <w:rPr>
          <w:rFonts w:ascii="Arial" w:hAnsi="Arial" w:cs="Arial"/>
          <w:sz w:val="22"/>
          <w:szCs w:val="22"/>
        </w:rPr>
      </w:pPr>
    </w:p>
    <w:p w14:paraId="1A080509"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 xml:space="preserve">3. Cena uvedená v návrhu zmluvy musí obsahovať cenu za požadovaný predmet zákazky, t.z. sumár všetkých položiek, ktorý vychádza z ocenených položiek.  </w:t>
      </w:r>
    </w:p>
    <w:p w14:paraId="40B5DC66" w14:textId="77777777" w:rsidR="00134173" w:rsidRPr="00EF7C96" w:rsidRDefault="00134173" w:rsidP="00134173">
      <w:pPr>
        <w:jc w:val="both"/>
        <w:rPr>
          <w:rFonts w:ascii="Arial" w:hAnsi="Arial" w:cs="Arial"/>
          <w:sz w:val="22"/>
          <w:szCs w:val="22"/>
        </w:rPr>
      </w:pPr>
    </w:p>
    <w:p w14:paraId="1BD4FC64"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4. Uchádzač ocení všetky položky, pre určenie ceny uvedie pre každú požadovanú položku a špecifikácie aj jednotkovú cenu. Jednotkové ceny budú uvedené v mene Eur na dve desatinné miesta (bez toho, aby boli „</w:t>
      </w:r>
      <w:proofErr w:type="gramStart"/>
      <w:r w:rsidRPr="00EF7C96">
        <w:rPr>
          <w:rFonts w:ascii="Arial" w:hAnsi="Arial" w:cs="Arial"/>
          <w:sz w:val="22"/>
          <w:szCs w:val="22"/>
        </w:rPr>
        <w:t>skryté“ ďalšie</w:t>
      </w:r>
      <w:proofErr w:type="gramEnd"/>
      <w:r w:rsidRPr="00EF7C96">
        <w:rPr>
          <w:rFonts w:ascii="Arial" w:hAnsi="Arial" w:cs="Arial"/>
          <w:sz w:val="22"/>
          <w:szCs w:val="22"/>
        </w:rPr>
        <w:t xml:space="preserve"> desatinné miesta, ktoré by skresľovali konečný výsledok). Požaduje sa, aby všetky výpočty boli zaokrúhlené na dve desatinné miesta. Položky uvedené v rozpočte, ktoré uchádzač neocení a neuvedie pre ne jednotkovú cenu, budú považované za už zahrnuté v iných cenách.</w:t>
      </w:r>
    </w:p>
    <w:p w14:paraId="54E338CE" w14:textId="77777777" w:rsidR="00134173" w:rsidRPr="00EF7C96" w:rsidRDefault="00134173" w:rsidP="00134173">
      <w:pPr>
        <w:jc w:val="both"/>
        <w:rPr>
          <w:rFonts w:ascii="Arial" w:hAnsi="Arial" w:cs="Arial"/>
          <w:sz w:val="22"/>
          <w:szCs w:val="22"/>
        </w:rPr>
      </w:pPr>
    </w:p>
    <w:p w14:paraId="2C0724A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5. Ak je uchádzač platiteľom dane z pridanej hodnoty (ďalej len „</w:t>
      </w:r>
      <w:proofErr w:type="gramStart"/>
      <w:r w:rsidRPr="00EF7C96">
        <w:rPr>
          <w:rFonts w:ascii="Arial" w:hAnsi="Arial" w:cs="Arial"/>
          <w:sz w:val="22"/>
          <w:szCs w:val="22"/>
        </w:rPr>
        <w:t>DPH“</w:t>
      </w:r>
      <w:proofErr w:type="gramEnd"/>
      <w:r w:rsidRPr="00EF7C96">
        <w:rPr>
          <w:rFonts w:ascii="Arial" w:hAnsi="Arial" w:cs="Arial"/>
          <w:sz w:val="22"/>
          <w:szCs w:val="22"/>
        </w:rPr>
        <w:t>), navrhovanú zmluvnú cenu uvedie v zložení:</w:t>
      </w:r>
    </w:p>
    <w:p w14:paraId="29170BFE"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5.1 navrhovaná zmluvná cena bez DPH,</w:t>
      </w:r>
    </w:p>
    <w:p w14:paraId="7433CE83"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5.2 sadzba DPH a výška DPH,</w:t>
      </w:r>
    </w:p>
    <w:p w14:paraId="02865D1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5.3 navrhovaná zmluvná cena vrátane DPH.</w:t>
      </w:r>
    </w:p>
    <w:p w14:paraId="77AF2688" w14:textId="77777777" w:rsidR="00134173" w:rsidRPr="00EF7C96" w:rsidRDefault="00134173" w:rsidP="00134173">
      <w:pPr>
        <w:jc w:val="both"/>
        <w:rPr>
          <w:rFonts w:ascii="Arial" w:hAnsi="Arial" w:cs="Arial"/>
          <w:sz w:val="22"/>
          <w:szCs w:val="22"/>
        </w:rPr>
      </w:pPr>
    </w:p>
    <w:p w14:paraId="1566190F"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6. Ak uchádzač nie je platiteľom DPH, uvedie navrhovanú zmluvnú cenu celkom. Na skutočnosť, že nie je platiteľom DPH, upozorní v ponuke.</w:t>
      </w:r>
    </w:p>
    <w:p w14:paraId="08DC235A" w14:textId="77777777" w:rsidR="00134173" w:rsidRPr="00EF7C96" w:rsidRDefault="00134173" w:rsidP="00134173">
      <w:pPr>
        <w:jc w:val="both"/>
        <w:rPr>
          <w:rFonts w:ascii="Arial" w:hAnsi="Arial" w:cs="Arial"/>
          <w:sz w:val="22"/>
          <w:szCs w:val="22"/>
        </w:rPr>
      </w:pPr>
    </w:p>
    <w:p w14:paraId="0044F171"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7. Uchádzač je povinný vo výkaze výmer jasne vyznačiť použitie ekvivalentných materiálov či tovarov v ponuke s uvedením názvu ekvivalentného výrobku za názvom pôvodne požadovaného výrobku – materiálu alebo tovaru v predloženom výkaze výmer. Zároveň uchádzač uvedie opis použitých ekvivalentov predložením dokladov potvrdzujúcich porovnateľné parametre výrobkov.</w:t>
      </w:r>
    </w:p>
    <w:p w14:paraId="6FEF22F0" w14:textId="77777777" w:rsidR="00134173" w:rsidRPr="00EF7C96" w:rsidRDefault="00134173" w:rsidP="00134173">
      <w:pPr>
        <w:rPr>
          <w:rFonts w:ascii="Arial" w:hAnsi="Arial" w:cs="Arial"/>
          <w:b/>
          <w:sz w:val="22"/>
          <w:szCs w:val="22"/>
        </w:rPr>
      </w:pPr>
    </w:p>
    <w:p w14:paraId="441C3571" w14:textId="77777777" w:rsidR="00134173" w:rsidRPr="00EF7C96" w:rsidRDefault="00134173" w:rsidP="00134173">
      <w:pPr>
        <w:rPr>
          <w:rFonts w:ascii="Arial" w:hAnsi="Arial" w:cs="Arial"/>
          <w:b/>
          <w:sz w:val="22"/>
          <w:szCs w:val="22"/>
        </w:rPr>
      </w:pPr>
    </w:p>
    <w:p w14:paraId="093B19A1" w14:textId="77777777" w:rsidR="00134173" w:rsidRPr="00EF7C96" w:rsidRDefault="00134173" w:rsidP="00134173">
      <w:pPr>
        <w:rPr>
          <w:rFonts w:ascii="Arial" w:hAnsi="Arial" w:cs="Arial"/>
          <w:b/>
          <w:sz w:val="22"/>
          <w:szCs w:val="22"/>
        </w:rPr>
      </w:pPr>
    </w:p>
    <w:p w14:paraId="54B7CAA7" w14:textId="1EF92BAB" w:rsidR="00134173" w:rsidRDefault="00134173" w:rsidP="00134173">
      <w:pPr>
        <w:rPr>
          <w:rFonts w:ascii="Arial" w:hAnsi="Arial" w:cs="Arial"/>
          <w:b/>
          <w:sz w:val="22"/>
          <w:szCs w:val="22"/>
        </w:rPr>
      </w:pPr>
    </w:p>
    <w:p w14:paraId="580D0913" w14:textId="07220276" w:rsidR="00907B43" w:rsidRDefault="00907B43" w:rsidP="00134173">
      <w:pPr>
        <w:rPr>
          <w:rFonts w:ascii="Arial" w:hAnsi="Arial" w:cs="Arial"/>
          <w:b/>
          <w:sz w:val="22"/>
          <w:szCs w:val="22"/>
        </w:rPr>
      </w:pPr>
    </w:p>
    <w:p w14:paraId="3EC51334" w14:textId="297E7D6C" w:rsidR="00907B43" w:rsidRDefault="00907B43" w:rsidP="00134173">
      <w:pPr>
        <w:rPr>
          <w:rFonts w:ascii="Arial" w:hAnsi="Arial" w:cs="Arial"/>
          <w:b/>
          <w:sz w:val="22"/>
          <w:szCs w:val="22"/>
        </w:rPr>
      </w:pPr>
    </w:p>
    <w:p w14:paraId="749E4F4E" w14:textId="78555094" w:rsidR="00907B43" w:rsidRDefault="00907B43" w:rsidP="00134173">
      <w:pPr>
        <w:rPr>
          <w:rFonts w:ascii="Arial" w:hAnsi="Arial" w:cs="Arial"/>
          <w:b/>
          <w:sz w:val="22"/>
          <w:szCs w:val="22"/>
        </w:rPr>
      </w:pPr>
    </w:p>
    <w:p w14:paraId="7C0137AC" w14:textId="55C1AFB4" w:rsidR="00907B43" w:rsidRDefault="00907B43" w:rsidP="00134173">
      <w:pPr>
        <w:rPr>
          <w:rFonts w:ascii="Arial" w:hAnsi="Arial" w:cs="Arial"/>
          <w:b/>
          <w:sz w:val="22"/>
          <w:szCs w:val="22"/>
        </w:rPr>
      </w:pPr>
    </w:p>
    <w:p w14:paraId="027E6DBA" w14:textId="47442A2C" w:rsidR="00907B43" w:rsidRDefault="00907B43" w:rsidP="00134173">
      <w:pPr>
        <w:rPr>
          <w:rFonts w:ascii="Arial" w:hAnsi="Arial" w:cs="Arial"/>
          <w:b/>
          <w:sz w:val="22"/>
          <w:szCs w:val="22"/>
        </w:rPr>
      </w:pPr>
    </w:p>
    <w:p w14:paraId="1D12BD45" w14:textId="72F3BE08" w:rsidR="00907B43" w:rsidRDefault="00907B43" w:rsidP="00134173">
      <w:pPr>
        <w:rPr>
          <w:rFonts w:ascii="Arial" w:hAnsi="Arial" w:cs="Arial"/>
          <w:b/>
          <w:sz w:val="22"/>
          <w:szCs w:val="22"/>
        </w:rPr>
      </w:pPr>
    </w:p>
    <w:p w14:paraId="0BCE1B11" w14:textId="7CF10CDA" w:rsidR="00907B43" w:rsidRDefault="00907B43" w:rsidP="00134173">
      <w:pPr>
        <w:rPr>
          <w:rFonts w:ascii="Arial" w:hAnsi="Arial" w:cs="Arial"/>
          <w:b/>
          <w:sz w:val="22"/>
          <w:szCs w:val="22"/>
        </w:rPr>
      </w:pPr>
    </w:p>
    <w:p w14:paraId="4686F172" w14:textId="41E96BC5" w:rsidR="00907B43" w:rsidRDefault="00907B43" w:rsidP="00134173">
      <w:pPr>
        <w:rPr>
          <w:rFonts w:ascii="Arial" w:hAnsi="Arial" w:cs="Arial"/>
          <w:b/>
          <w:sz w:val="22"/>
          <w:szCs w:val="22"/>
        </w:rPr>
      </w:pPr>
    </w:p>
    <w:p w14:paraId="32D837BD" w14:textId="2BDF18F7" w:rsidR="00907B43" w:rsidRDefault="00907B43" w:rsidP="00134173">
      <w:pPr>
        <w:rPr>
          <w:rFonts w:ascii="Arial" w:hAnsi="Arial" w:cs="Arial"/>
          <w:b/>
          <w:sz w:val="22"/>
          <w:szCs w:val="22"/>
        </w:rPr>
      </w:pPr>
    </w:p>
    <w:p w14:paraId="28CD8443" w14:textId="6F57D195" w:rsidR="00907B43" w:rsidRDefault="00907B43" w:rsidP="00134173">
      <w:pPr>
        <w:rPr>
          <w:rFonts w:ascii="Arial" w:hAnsi="Arial" w:cs="Arial"/>
          <w:b/>
          <w:sz w:val="22"/>
          <w:szCs w:val="22"/>
        </w:rPr>
      </w:pPr>
    </w:p>
    <w:p w14:paraId="171039C4" w14:textId="6484D8C3" w:rsidR="00907B43" w:rsidRDefault="00907B43" w:rsidP="00134173">
      <w:pPr>
        <w:rPr>
          <w:rFonts w:ascii="Arial" w:hAnsi="Arial" w:cs="Arial"/>
          <w:b/>
          <w:sz w:val="22"/>
          <w:szCs w:val="22"/>
        </w:rPr>
      </w:pPr>
    </w:p>
    <w:p w14:paraId="577C9265" w14:textId="6109198F" w:rsidR="00907B43" w:rsidRDefault="00907B43" w:rsidP="00134173">
      <w:pPr>
        <w:rPr>
          <w:rFonts w:ascii="Arial" w:hAnsi="Arial" w:cs="Arial"/>
          <w:b/>
          <w:sz w:val="22"/>
          <w:szCs w:val="22"/>
        </w:rPr>
      </w:pPr>
    </w:p>
    <w:p w14:paraId="3526803B" w14:textId="211225E3" w:rsidR="00907B43" w:rsidRDefault="00907B43" w:rsidP="00134173">
      <w:pPr>
        <w:rPr>
          <w:rFonts w:ascii="Arial" w:hAnsi="Arial" w:cs="Arial"/>
          <w:b/>
          <w:sz w:val="22"/>
          <w:szCs w:val="22"/>
        </w:rPr>
      </w:pPr>
    </w:p>
    <w:p w14:paraId="50442FC2" w14:textId="62E90B74" w:rsidR="00907B43" w:rsidRDefault="00907B43" w:rsidP="00134173">
      <w:pPr>
        <w:rPr>
          <w:rFonts w:ascii="Arial" w:hAnsi="Arial" w:cs="Arial"/>
          <w:b/>
          <w:sz w:val="22"/>
          <w:szCs w:val="22"/>
        </w:rPr>
      </w:pPr>
    </w:p>
    <w:p w14:paraId="21694326" w14:textId="5E41D2C2" w:rsidR="00907B43" w:rsidRDefault="00907B43" w:rsidP="00134173">
      <w:pPr>
        <w:rPr>
          <w:rFonts w:ascii="Arial" w:hAnsi="Arial" w:cs="Arial"/>
          <w:b/>
          <w:sz w:val="22"/>
          <w:szCs w:val="22"/>
        </w:rPr>
      </w:pPr>
    </w:p>
    <w:p w14:paraId="1E3F4108" w14:textId="7BAEA09A" w:rsidR="00907B43" w:rsidRDefault="00907B43" w:rsidP="00134173">
      <w:pPr>
        <w:rPr>
          <w:rFonts w:ascii="Arial" w:hAnsi="Arial" w:cs="Arial"/>
          <w:b/>
          <w:sz w:val="22"/>
          <w:szCs w:val="22"/>
        </w:rPr>
      </w:pPr>
    </w:p>
    <w:p w14:paraId="755425D5" w14:textId="383C602E" w:rsidR="00907B43" w:rsidRDefault="00907B43" w:rsidP="00134173">
      <w:pPr>
        <w:rPr>
          <w:rFonts w:ascii="Arial" w:hAnsi="Arial" w:cs="Arial"/>
          <w:b/>
          <w:sz w:val="22"/>
          <w:szCs w:val="22"/>
        </w:rPr>
      </w:pPr>
    </w:p>
    <w:p w14:paraId="7F428BAA" w14:textId="36F4F97C" w:rsidR="00907B43" w:rsidRDefault="00907B43" w:rsidP="00134173">
      <w:pPr>
        <w:rPr>
          <w:rFonts w:ascii="Arial" w:hAnsi="Arial" w:cs="Arial"/>
          <w:b/>
          <w:sz w:val="22"/>
          <w:szCs w:val="22"/>
        </w:rPr>
      </w:pPr>
    </w:p>
    <w:p w14:paraId="29E648F4" w14:textId="77777777" w:rsidR="00134173" w:rsidRPr="00EF7C96" w:rsidRDefault="00134173" w:rsidP="00134173">
      <w:pPr>
        <w:rPr>
          <w:rFonts w:ascii="Arial" w:hAnsi="Arial" w:cs="Arial"/>
          <w:b/>
          <w:sz w:val="22"/>
          <w:szCs w:val="22"/>
        </w:rPr>
      </w:pPr>
    </w:p>
    <w:p w14:paraId="02897BC8" w14:textId="77777777" w:rsidR="00134173" w:rsidRPr="00EF7C96" w:rsidRDefault="00134173" w:rsidP="00134173">
      <w:pPr>
        <w:rPr>
          <w:rFonts w:ascii="Arial" w:hAnsi="Arial" w:cs="Arial"/>
          <w:b/>
          <w:sz w:val="22"/>
          <w:szCs w:val="22"/>
        </w:rPr>
      </w:pPr>
      <w:r w:rsidRPr="00EF7C96">
        <w:rPr>
          <w:rFonts w:ascii="Arial" w:hAnsi="Arial" w:cs="Arial"/>
          <w:b/>
          <w:sz w:val="22"/>
          <w:szCs w:val="22"/>
        </w:rPr>
        <w:lastRenderedPageBreak/>
        <w:t>B.3 OBCHODNÉ PODMIENKY PLNENIA PREDMETU ZÁKAZKY</w:t>
      </w:r>
    </w:p>
    <w:p w14:paraId="6F5E518A" w14:textId="77777777" w:rsidR="00134173" w:rsidRPr="00EF7C96" w:rsidRDefault="00134173" w:rsidP="00134173">
      <w:pPr>
        <w:rPr>
          <w:rFonts w:ascii="Arial" w:hAnsi="Arial" w:cs="Arial"/>
          <w:sz w:val="22"/>
          <w:szCs w:val="22"/>
        </w:rPr>
      </w:pPr>
    </w:p>
    <w:p w14:paraId="106B0995" w14:textId="77777777" w:rsidR="00134173" w:rsidRPr="00EF7C96" w:rsidRDefault="00134173" w:rsidP="00134173">
      <w:pPr>
        <w:jc w:val="both"/>
        <w:rPr>
          <w:rFonts w:ascii="Arial" w:hAnsi="Arial" w:cs="Arial"/>
          <w:sz w:val="22"/>
          <w:szCs w:val="22"/>
        </w:rPr>
      </w:pPr>
      <w:r w:rsidRPr="00EF7C96">
        <w:rPr>
          <w:rFonts w:ascii="Arial" w:hAnsi="Arial" w:cs="Arial"/>
          <w:sz w:val="22"/>
          <w:szCs w:val="22"/>
        </w:rPr>
        <w:t>Text ustanovení návrhu zmluvy je pre uchádzača záväzný a nie je prípustné ho meniť, dopĺňať alebo akokoľvek upravovať. Návrh zmluvy môže byť doplnený len v súlade s podmienkami súťaže a zákonom o verejnom obstarávaní.</w:t>
      </w:r>
    </w:p>
    <w:p w14:paraId="755B59A4" w14:textId="77777777" w:rsidR="00134173" w:rsidRPr="00EF7C96" w:rsidRDefault="00134173" w:rsidP="00134173">
      <w:pPr>
        <w:rPr>
          <w:rFonts w:ascii="Arial" w:hAnsi="Arial" w:cs="Arial"/>
          <w:b/>
          <w:sz w:val="22"/>
          <w:szCs w:val="22"/>
        </w:rPr>
      </w:pPr>
    </w:p>
    <w:p w14:paraId="03C7BCCD" w14:textId="77777777" w:rsidR="003E586A" w:rsidRPr="00660E2C" w:rsidRDefault="003E586A" w:rsidP="003E586A">
      <w:pPr>
        <w:outlineLvl w:val="0"/>
        <w:rPr>
          <w:rFonts w:cs="Arial"/>
          <w:b/>
          <w:sz w:val="22"/>
          <w:szCs w:val="22"/>
        </w:rPr>
      </w:pPr>
    </w:p>
    <w:p w14:paraId="20A2B627" w14:textId="77777777" w:rsidR="003E586A" w:rsidRPr="003E586A" w:rsidRDefault="003E586A" w:rsidP="003E586A">
      <w:pPr>
        <w:jc w:val="center"/>
        <w:outlineLvl w:val="0"/>
        <w:rPr>
          <w:rFonts w:ascii="Arial" w:hAnsi="Arial" w:cs="Arial"/>
          <w:b/>
          <w:sz w:val="22"/>
          <w:szCs w:val="22"/>
        </w:rPr>
      </w:pPr>
      <w:r w:rsidRPr="003E586A">
        <w:rPr>
          <w:rFonts w:ascii="Arial" w:hAnsi="Arial" w:cs="Arial"/>
          <w:b/>
          <w:sz w:val="22"/>
          <w:szCs w:val="22"/>
        </w:rPr>
        <w:t>Kúpna zmluva</w:t>
      </w:r>
    </w:p>
    <w:p w14:paraId="1D32BA0E" w14:textId="77777777" w:rsidR="003E586A" w:rsidRPr="003E586A" w:rsidRDefault="003E586A" w:rsidP="003E586A">
      <w:pPr>
        <w:jc w:val="center"/>
        <w:outlineLvl w:val="0"/>
        <w:rPr>
          <w:rFonts w:ascii="Arial" w:hAnsi="Arial" w:cs="Arial"/>
          <w:b/>
          <w:sz w:val="22"/>
          <w:szCs w:val="22"/>
        </w:rPr>
      </w:pPr>
      <w:r w:rsidRPr="003E586A">
        <w:rPr>
          <w:rFonts w:ascii="Arial" w:hAnsi="Arial" w:cs="Arial"/>
          <w:b/>
          <w:sz w:val="22"/>
          <w:szCs w:val="22"/>
        </w:rPr>
        <w:t>podľa § 409 a nasl. Obchodného zákonníka v znení neskorších predpisov</w:t>
      </w:r>
    </w:p>
    <w:p w14:paraId="3E18744B" w14:textId="77777777" w:rsidR="003E586A" w:rsidRPr="003E586A" w:rsidRDefault="003E586A" w:rsidP="003E586A">
      <w:pPr>
        <w:jc w:val="center"/>
        <w:outlineLvl w:val="0"/>
        <w:rPr>
          <w:rFonts w:ascii="Arial" w:hAnsi="Arial" w:cs="Arial"/>
          <w:sz w:val="22"/>
          <w:szCs w:val="22"/>
        </w:rPr>
      </w:pPr>
      <w:r w:rsidRPr="003E586A">
        <w:rPr>
          <w:rFonts w:ascii="Arial" w:hAnsi="Arial" w:cs="Arial"/>
          <w:sz w:val="22"/>
          <w:szCs w:val="22"/>
        </w:rPr>
        <w:t>uzatvorená medzi zmluvnými stranami</w:t>
      </w:r>
    </w:p>
    <w:p w14:paraId="4B32267B" w14:textId="77777777" w:rsidR="003E586A" w:rsidRPr="003E586A" w:rsidRDefault="003E586A" w:rsidP="003E586A">
      <w:pPr>
        <w:jc w:val="center"/>
        <w:rPr>
          <w:rFonts w:ascii="Arial" w:hAnsi="Arial" w:cs="Arial"/>
          <w:sz w:val="22"/>
          <w:szCs w:val="22"/>
        </w:rPr>
      </w:pPr>
    </w:p>
    <w:p w14:paraId="5DFB103A" w14:textId="77777777" w:rsidR="003E586A" w:rsidRPr="003E586A" w:rsidRDefault="003E586A" w:rsidP="003E586A">
      <w:pPr>
        <w:jc w:val="center"/>
        <w:outlineLvl w:val="0"/>
        <w:rPr>
          <w:rFonts w:ascii="Arial" w:hAnsi="Arial" w:cs="Arial"/>
          <w:b/>
          <w:sz w:val="22"/>
          <w:szCs w:val="22"/>
        </w:rPr>
      </w:pPr>
      <w:r w:rsidRPr="003E586A">
        <w:rPr>
          <w:rFonts w:ascii="Arial" w:hAnsi="Arial" w:cs="Arial"/>
          <w:b/>
          <w:sz w:val="22"/>
          <w:szCs w:val="22"/>
        </w:rPr>
        <w:t>I.</w:t>
      </w:r>
    </w:p>
    <w:p w14:paraId="03AA6F38" w14:textId="77777777" w:rsidR="003E586A" w:rsidRPr="003E586A" w:rsidRDefault="003E586A" w:rsidP="003E586A">
      <w:pPr>
        <w:jc w:val="center"/>
        <w:outlineLvl w:val="0"/>
        <w:rPr>
          <w:rFonts w:ascii="Arial" w:hAnsi="Arial" w:cs="Arial"/>
          <w:b/>
          <w:sz w:val="22"/>
          <w:szCs w:val="22"/>
        </w:rPr>
      </w:pPr>
      <w:r w:rsidRPr="003E586A">
        <w:rPr>
          <w:rFonts w:ascii="Arial" w:hAnsi="Arial" w:cs="Arial"/>
          <w:b/>
          <w:sz w:val="22"/>
          <w:szCs w:val="22"/>
        </w:rPr>
        <w:t>Zmluvné strany</w:t>
      </w:r>
    </w:p>
    <w:p w14:paraId="3C796B45" w14:textId="77777777" w:rsidR="003E586A" w:rsidRPr="003E586A" w:rsidRDefault="003E586A" w:rsidP="003E586A">
      <w:pPr>
        <w:jc w:val="center"/>
        <w:rPr>
          <w:rFonts w:ascii="Arial" w:hAnsi="Arial" w:cs="Arial"/>
          <w:b/>
          <w:sz w:val="22"/>
          <w:szCs w:val="22"/>
        </w:rPr>
      </w:pPr>
    </w:p>
    <w:p w14:paraId="19150B30" w14:textId="77777777" w:rsidR="003E586A" w:rsidRPr="003E586A" w:rsidRDefault="003E586A" w:rsidP="003E586A">
      <w:pPr>
        <w:rPr>
          <w:rFonts w:ascii="Arial" w:hAnsi="Arial" w:cs="Arial"/>
          <w:b/>
          <w:sz w:val="22"/>
          <w:szCs w:val="22"/>
        </w:rPr>
      </w:pPr>
      <w:r w:rsidRPr="003E586A">
        <w:rPr>
          <w:rFonts w:ascii="Arial" w:hAnsi="Arial" w:cs="Arial"/>
          <w:b/>
          <w:sz w:val="22"/>
          <w:szCs w:val="22"/>
        </w:rPr>
        <w:t xml:space="preserve">Kupujúci: </w:t>
      </w:r>
    </w:p>
    <w:p w14:paraId="575AF119" w14:textId="77777777" w:rsidR="003E586A" w:rsidRPr="003E586A" w:rsidRDefault="003E586A" w:rsidP="003E586A">
      <w:pPr>
        <w:rPr>
          <w:rFonts w:ascii="Arial" w:hAnsi="Arial" w:cs="Arial"/>
          <w:b/>
          <w:sz w:val="22"/>
          <w:szCs w:val="22"/>
        </w:rPr>
      </w:pPr>
      <w:r w:rsidRPr="003E586A">
        <w:rPr>
          <w:rFonts w:ascii="Arial" w:hAnsi="Arial" w:cs="Arial"/>
          <w:b/>
          <w:sz w:val="22"/>
          <w:szCs w:val="22"/>
        </w:rPr>
        <w:t xml:space="preserve"> </w:t>
      </w:r>
    </w:p>
    <w:p w14:paraId="56E042EB" w14:textId="77777777" w:rsidR="003E586A" w:rsidRPr="003E586A" w:rsidRDefault="003E586A" w:rsidP="003E586A">
      <w:pPr>
        <w:pStyle w:val="Normlnywebov"/>
        <w:spacing w:before="0" w:beforeAutospacing="0" w:after="0" w:afterAutospacing="0"/>
        <w:rPr>
          <w:rFonts w:ascii="Arial" w:hAnsi="Arial" w:cs="Arial"/>
          <w:b/>
          <w:sz w:val="22"/>
          <w:szCs w:val="22"/>
        </w:rPr>
      </w:pPr>
      <w:r w:rsidRPr="003E586A">
        <w:rPr>
          <w:rFonts w:ascii="Arial" w:hAnsi="Arial" w:cs="Arial"/>
          <w:sz w:val="22"/>
          <w:szCs w:val="22"/>
        </w:rPr>
        <w:t xml:space="preserve">Obchodné meno:                </w:t>
      </w:r>
      <w:r w:rsidRPr="003E586A">
        <w:rPr>
          <w:rFonts w:ascii="Arial" w:hAnsi="Arial" w:cs="Arial"/>
          <w:sz w:val="22"/>
          <w:szCs w:val="22"/>
        </w:rPr>
        <w:tab/>
      </w:r>
      <w:r w:rsidRPr="003E586A">
        <w:rPr>
          <w:rFonts w:ascii="Arial" w:hAnsi="Arial" w:cs="Arial"/>
          <w:b/>
          <w:sz w:val="22"/>
          <w:szCs w:val="22"/>
        </w:rPr>
        <w:t>Kipech Production Hotel, s.r.o.</w:t>
      </w:r>
    </w:p>
    <w:p w14:paraId="74740E5B" w14:textId="77777777" w:rsidR="003E586A" w:rsidRPr="003E586A" w:rsidRDefault="003E586A" w:rsidP="003E586A">
      <w:pPr>
        <w:pStyle w:val="Normlnywebov"/>
        <w:spacing w:before="0" w:beforeAutospacing="0" w:after="0" w:afterAutospacing="0"/>
        <w:rPr>
          <w:rFonts w:ascii="Arial" w:hAnsi="Arial" w:cs="Arial"/>
          <w:sz w:val="22"/>
          <w:szCs w:val="22"/>
        </w:rPr>
      </w:pPr>
      <w:r w:rsidRPr="003E586A">
        <w:rPr>
          <w:rFonts w:ascii="Arial" w:hAnsi="Arial" w:cs="Arial"/>
          <w:sz w:val="22"/>
          <w:szCs w:val="22"/>
        </w:rPr>
        <w:t>Adresa sídla:                         </w:t>
      </w:r>
      <w:r w:rsidRPr="003E586A">
        <w:rPr>
          <w:rFonts w:ascii="Arial" w:hAnsi="Arial" w:cs="Arial"/>
          <w:sz w:val="22"/>
          <w:szCs w:val="22"/>
        </w:rPr>
        <w:tab/>
        <w:t>Priemyselná 534, 082 12 Kapušany</w:t>
      </w:r>
    </w:p>
    <w:p w14:paraId="2357A2DC" w14:textId="77777777" w:rsidR="003E586A" w:rsidRPr="003E586A" w:rsidRDefault="003E586A" w:rsidP="003E586A">
      <w:pPr>
        <w:pStyle w:val="Normlnywebov"/>
        <w:spacing w:before="0" w:beforeAutospacing="0" w:after="0" w:afterAutospacing="0"/>
        <w:rPr>
          <w:rFonts w:ascii="Arial" w:hAnsi="Arial" w:cs="Arial"/>
          <w:sz w:val="22"/>
          <w:szCs w:val="22"/>
        </w:rPr>
      </w:pPr>
      <w:r w:rsidRPr="003E586A">
        <w:rPr>
          <w:rFonts w:ascii="Arial" w:hAnsi="Arial" w:cs="Arial"/>
          <w:sz w:val="22"/>
          <w:szCs w:val="22"/>
        </w:rPr>
        <w:t>Právna forma:                     </w:t>
      </w:r>
      <w:r w:rsidRPr="003E586A">
        <w:rPr>
          <w:rFonts w:ascii="Arial" w:hAnsi="Arial" w:cs="Arial"/>
          <w:sz w:val="22"/>
          <w:szCs w:val="22"/>
        </w:rPr>
        <w:tab/>
        <w:t>spoločnosť s ručením obmedzeným</w:t>
      </w:r>
    </w:p>
    <w:p w14:paraId="740F97AD" w14:textId="77777777" w:rsidR="003E586A" w:rsidRPr="003E586A" w:rsidRDefault="003E586A" w:rsidP="003E586A">
      <w:pPr>
        <w:autoSpaceDE w:val="0"/>
        <w:autoSpaceDN w:val="0"/>
        <w:adjustRightInd w:val="0"/>
        <w:rPr>
          <w:rFonts w:ascii="Arial" w:hAnsi="Arial" w:cs="Arial"/>
          <w:sz w:val="22"/>
          <w:szCs w:val="22"/>
        </w:rPr>
      </w:pPr>
      <w:r w:rsidRPr="003E586A">
        <w:rPr>
          <w:rFonts w:ascii="Arial" w:hAnsi="Arial" w:cs="Arial"/>
          <w:sz w:val="22"/>
          <w:szCs w:val="22"/>
        </w:rPr>
        <w:t>Zastúpený:                          </w:t>
      </w:r>
      <w:r w:rsidRPr="003E586A">
        <w:rPr>
          <w:rFonts w:ascii="Arial" w:hAnsi="Arial" w:cs="Arial"/>
          <w:sz w:val="22"/>
          <w:szCs w:val="22"/>
        </w:rPr>
        <w:tab/>
        <w:t>Ing. Jozef Ferenc – konateľ spoločnosti</w:t>
      </w:r>
      <w:r w:rsidRPr="003E586A">
        <w:rPr>
          <w:rFonts w:ascii="Arial" w:hAnsi="Arial" w:cs="Arial"/>
          <w:sz w:val="22"/>
          <w:szCs w:val="22"/>
        </w:rPr>
        <w:tab/>
      </w:r>
    </w:p>
    <w:p w14:paraId="153ACC2D" w14:textId="77777777" w:rsidR="003E586A" w:rsidRPr="003E586A" w:rsidRDefault="003E586A" w:rsidP="003E586A">
      <w:pPr>
        <w:autoSpaceDE w:val="0"/>
        <w:autoSpaceDN w:val="0"/>
        <w:adjustRightInd w:val="0"/>
        <w:rPr>
          <w:rFonts w:ascii="Arial" w:hAnsi="Arial" w:cs="Arial"/>
          <w:sz w:val="22"/>
          <w:szCs w:val="22"/>
        </w:rPr>
      </w:pPr>
      <w:r w:rsidRPr="003E586A">
        <w:rPr>
          <w:rFonts w:ascii="Arial" w:hAnsi="Arial" w:cs="Arial"/>
          <w:sz w:val="22"/>
          <w:szCs w:val="22"/>
        </w:rPr>
        <w:t xml:space="preserve">IČO: </w:t>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t>35 827 602</w:t>
      </w:r>
    </w:p>
    <w:p w14:paraId="0BB7856F" w14:textId="77777777" w:rsidR="003E586A" w:rsidRPr="003E586A" w:rsidRDefault="003E586A" w:rsidP="003E586A">
      <w:pPr>
        <w:autoSpaceDE w:val="0"/>
        <w:autoSpaceDN w:val="0"/>
        <w:adjustRightInd w:val="0"/>
        <w:rPr>
          <w:rFonts w:ascii="Arial" w:hAnsi="Arial" w:cs="Arial"/>
          <w:sz w:val="22"/>
          <w:szCs w:val="22"/>
        </w:rPr>
      </w:pPr>
      <w:r w:rsidRPr="003E586A">
        <w:rPr>
          <w:rFonts w:ascii="Arial" w:hAnsi="Arial" w:cs="Arial"/>
          <w:sz w:val="22"/>
          <w:szCs w:val="22"/>
        </w:rPr>
        <w:t xml:space="preserve">IČ DPH: </w:t>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t>SK2020261122</w:t>
      </w:r>
    </w:p>
    <w:p w14:paraId="1A86B7D0" w14:textId="77777777" w:rsidR="003E586A" w:rsidRPr="003E586A" w:rsidRDefault="003E586A" w:rsidP="003E586A">
      <w:pPr>
        <w:rPr>
          <w:rFonts w:ascii="Arial" w:hAnsi="Arial" w:cs="Arial"/>
          <w:sz w:val="22"/>
          <w:szCs w:val="22"/>
        </w:rPr>
      </w:pPr>
      <w:r w:rsidRPr="003E586A">
        <w:rPr>
          <w:rFonts w:ascii="Arial" w:hAnsi="Arial" w:cs="Arial"/>
          <w:sz w:val="22"/>
          <w:szCs w:val="22"/>
        </w:rPr>
        <w:t xml:space="preserve">DIČ: </w:t>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t>2020261122</w:t>
      </w:r>
    </w:p>
    <w:p w14:paraId="3D465ACA" w14:textId="77777777" w:rsidR="003E586A" w:rsidRPr="003E586A" w:rsidRDefault="003E586A" w:rsidP="003E586A">
      <w:pPr>
        <w:rPr>
          <w:rFonts w:ascii="Arial" w:hAnsi="Arial" w:cs="Arial"/>
          <w:sz w:val="22"/>
          <w:szCs w:val="22"/>
        </w:rPr>
      </w:pPr>
      <w:r w:rsidRPr="003E586A">
        <w:rPr>
          <w:rFonts w:ascii="Arial" w:hAnsi="Arial" w:cs="Arial"/>
          <w:sz w:val="22"/>
          <w:szCs w:val="22"/>
        </w:rPr>
        <w:t>Zapísaný v obchodnom registri OS Prešov, oddiel Sro, vložka č. 15416/P</w:t>
      </w:r>
    </w:p>
    <w:p w14:paraId="4F15C203" w14:textId="77777777" w:rsidR="003E586A" w:rsidRPr="003E586A" w:rsidRDefault="003E586A" w:rsidP="003E586A">
      <w:pPr>
        <w:rPr>
          <w:rFonts w:ascii="Arial" w:hAnsi="Arial" w:cs="Arial"/>
          <w:color w:val="FF0000"/>
          <w:sz w:val="22"/>
          <w:szCs w:val="22"/>
        </w:rPr>
      </w:pPr>
      <w:r w:rsidRPr="003E586A">
        <w:rPr>
          <w:rFonts w:ascii="Arial" w:hAnsi="Arial" w:cs="Arial"/>
          <w:sz w:val="22"/>
          <w:szCs w:val="22"/>
        </w:rPr>
        <w:t xml:space="preserve">Bankové spojenie:  </w:t>
      </w:r>
      <w:r w:rsidRPr="003E586A">
        <w:rPr>
          <w:rFonts w:ascii="Arial" w:hAnsi="Arial" w:cs="Arial"/>
          <w:sz w:val="22"/>
          <w:szCs w:val="22"/>
        </w:rPr>
        <w:tab/>
      </w:r>
      <w:r w:rsidRPr="003E586A">
        <w:rPr>
          <w:rFonts w:ascii="Arial" w:hAnsi="Arial" w:cs="Arial"/>
          <w:sz w:val="22"/>
          <w:szCs w:val="22"/>
        </w:rPr>
        <w:tab/>
        <w:t xml:space="preserve">Všeobecná Úverová Banka, Prešov       </w:t>
      </w:r>
    </w:p>
    <w:p w14:paraId="10C0C3A3" w14:textId="77777777" w:rsidR="003E586A" w:rsidRPr="003E586A" w:rsidRDefault="003E586A" w:rsidP="003E586A">
      <w:pPr>
        <w:rPr>
          <w:rFonts w:ascii="Arial" w:hAnsi="Arial" w:cs="Arial"/>
          <w:sz w:val="22"/>
          <w:szCs w:val="22"/>
        </w:rPr>
      </w:pPr>
      <w:r w:rsidRPr="003E586A">
        <w:rPr>
          <w:rFonts w:ascii="Arial" w:hAnsi="Arial" w:cs="Arial"/>
          <w:sz w:val="22"/>
          <w:szCs w:val="22"/>
        </w:rPr>
        <w:t xml:space="preserve">IBAN:  </w:t>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t>SK 35 0200 0000 0020 7005 2358</w:t>
      </w:r>
    </w:p>
    <w:p w14:paraId="4E1DEFD3" w14:textId="77777777" w:rsidR="003E586A" w:rsidRPr="003E586A" w:rsidRDefault="003E586A" w:rsidP="003E586A">
      <w:pPr>
        <w:rPr>
          <w:rFonts w:ascii="Arial" w:hAnsi="Arial" w:cs="Arial"/>
          <w:sz w:val="22"/>
          <w:szCs w:val="22"/>
        </w:rPr>
      </w:pPr>
      <w:r w:rsidRPr="003E586A">
        <w:rPr>
          <w:rFonts w:ascii="Arial" w:hAnsi="Arial" w:cs="Arial"/>
          <w:sz w:val="22"/>
          <w:szCs w:val="22"/>
        </w:rPr>
        <w:t>Email:</w:t>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r>
      <w:hyperlink r:id="rId7" w:history="1">
        <w:r w:rsidRPr="003E586A">
          <w:rPr>
            <w:rStyle w:val="Hypertextovprepojenie"/>
            <w:rFonts w:ascii="Arial" w:hAnsi="Arial" w:cs="Arial"/>
            <w:sz w:val="22"/>
            <w:szCs w:val="22"/>
          </w:rPr>
          <w:t>jf@kipech.sk</w:t>
        </w:r>
      </w:hyperlink>
      <w:r w:rsidRPr="003E586A">
        <w:rPr>
          <w:rFonts w:ascii="Arial" w:hAnsi="Arial" w:cs="Arial"/>
          <w:sz w:val="22"/>
          <w:szCs w:val="22"/>
        </w:rPr>
        <w:tab/>
      </w:r>
    </w:p>
    <w:p w14:paraId="6D86408D" w14:textId="77777777" w:rsidR="003E586A" w:rsidRPr="003E586A" w:rsidRDefault="003E586A" w:rsidP="003E586A">
      <w:pPr>
        <w:pStyle w:val="Hlavika"/>
        <w:tabs>
          <w:tab w:val="left" w:pos="2835"/>
        </w:tabs>
        <w:rPr>
          <w:rFonts w:ascii="Arial" w:hAnsi="Arial" w:cs="Arial"/>
          <w:bCs/>
          <w:color w:val="FF0000"/>
          <w:sz w:val="22"/>
        </w:rPr>
      </w:pPr>
    </w:p>
    <w:p w14:paraId="52674553" w14:textId="77777777" w:rsidR="003E586A" w:rsidRPr="003E586A" w:rsidRDefault="003E586A" w:rsidP="003E586A">
      <w:pPr>
        <w:pStyle w:val="Hlavika"/>
        <w:tabs>
          <w:tab w:val="left" w:pos="2835"/>
        </w:tabs>
        <w:rPr>
          <w:rFonts w:ascii="Arial" w:hAnsi="Arial" w:cs="Arial"/>
          <w:b/>
          <w:bCs/>
          <w:sz w:val="22"/>
        </w:rPr>
      </w:pPr>
      <w:r w:rsidRPr="003E586A">
        <w:rPr>
          <w:rFonts w:ascii="Arial" w:hAnsi="Arial" w:cs="Arial"/>
          <w:b/>
          <w:bCs/>
          <w:sz w:val="22"/>
        </w:rPr>
        <w:t>(ďalej len „kupujúci“)</w:t>
      </w:r>
    </w:p>
    <w:p w14:paraId="5EDB74C4" w14:textId="77777777" w:rsidR="003E586A" w:rsidRPr="003E586A" w:rsidRDefault="003E586A" w:rsidP="003E586A">
      <w:pPr>
        <w:pStyle w:val="Normlnysozarkami"/>
        <w:spacing w:after="120"/>
        <w:rPr>
          <w:rFonts w:ascii="Arial" w:hAnsi="Arial" w:cs="Arial"/>
          <w:b/>
          <w:bCs w:val="0"/>
          <w:szCs w:val="22"/>
        </w:rPr>
      </w:pPr>
      <w:r w:rsidRPr="003E586A">
        <w:rPr>
          <w:rFonts w:ascii="Arial" w:hAnsi="Arial" w:cs="Arial"/>
          <w:b/>
          <w:bCs w:val="0"/>
          <w:szCs w:val="22"/>
        </w:rPr>
        <w:t>a</w:t>
      </w:r>
    </w:p>
    <w:p w14:paraId="241B6776" w14:textId="77777777" w:rsidR="003E586A" w:rsidRPr="003E586A" w:rsidRDefault="003E586A" w:rsidP="003E586A">
      <w:pPr>
        <w:rPr>
          <w:rFonts w:ascii="Arial" w:hAnsi="Arial" w:cs="Arial"/>
          <w:b/>
          <w:sz w:val="22"/>
          <w:szCs w:val="22"/>
        </w:rPr>
      </w:pPr>
      <w:r w:rsidRPr="003E586A">
        <w:rPr>
          <w:rFonts w:ascii="Arial" w:hAnsi="Arial" w:cs="Arial"/>
          <w:b/>
          <w:sz w:val="22"/>
          <w:szCs w:val="22"/>
        </w:rPr>
        <w:t xml:space="preserve">Predávajúci: </w:t>
      </w:r>
    </w:p>
    <w:p w14:paraId="4A5CCEB1" w14:textId="77777777" w:rsidR="003E586A" w:rsidRPr="003E586A" w:rsidRDefault="003E586A" w:rsidP="003E586A">
      <w:pPr>
        <w:rPr>
          <w:rFonts w:ascii="Arial" w:hAnsi="Arial" w:cs="Arial"/>
          <w:sz w:val="22"/>
          <w:szCs w:val="22"/>
        </w:rPr>
      </w:pPr>
    </w:p>
    <w:p w14:paraId="65723850"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 xml:space="preserve">Obchodné meno:            </w:t>
      </w:r>
      <w:r w:rsidRPr="003E586A">
        <w:rPr>
          <w:rFonts w:ascii="Arial" w:hAnsi="Arial" w:cs="Arial"/>
          <w:sz w:val="22"/>
        </w:rPr>
        <w:tab/>
      </w:r>
      <w:r w:rsidRPr="003E586A">
        <w:rPr>
          <w:rFonts w:ascii="Arial" w:hAnsi="Arial" w:cs="Arial"/>
          <w:sz w:val="22"/>
        </w:rPr>
        <w:tab/>
        <w:t>.............................(doplní uchádzač)</w:t>
      </w:r>
    </w:p>
    <w:p w14:paraId="69E730FF"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 xml:space="preserve">Adresa sídla:                  </w:t>
      </w:r>
      <w:r w:rsidRPr="003E586A">
        <w:rPr>
          <w:rFonts w:ascii="Arial" w:hAnsi="Arial" w:cs="Arial"/>
          <w:sz w:val="22"/>
        </w:rPr>
        <w:tab/>
        <w:t>............................</w:t>
      </w:r>
    </w:p>
    <w:p w14:paraId="654FA1F7"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Právna forma:</w:t>
      </w:r>
      <w:r w:rsidRPr="003E586A">
        <w:rPr>
          <w:rFonts w:ascii="Arial" w:hAnsi="Arial" w:cs="Arial"/>
          <w:sz w:val="22"/>
        </w:rPr>
        <w:tab/>
        <w:t xml:space="preserve">                </w:t>
      </w:r>
      <w:r w:rsidRPr="003E586A">
        <w:rPr>
          <w:rFonts w:ascii="Arial" w:hAnsi="Arial" w:cs="Arial"/>
          <w:sz w:val="22"/>
        </w:rPr>
        <w:tab/>
        <w:t>............................</w:t>
      </w:r>
    </w:p>
    <w:p w14:paraId="3B05802F"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 xml:space="preserve">Zastúpený: </w:t>
      </w:r>
      <w:r w:rsidRPr="003E586A">
        <w:rPr>
          <w:rFonts w:ascii="Arial" w:hAnsi="Arial" w:cs="Arial"/>
          <w:sz w:val="22"/>
        </w:rPr>
        <w:tab/>
      </w:r>
      <w:r w:rsidRPr="003E586A">
        <w:rPr>
          <w:rFonts w:ascii="Arial" w:hAnsi="Arial" w:cs="Arial"/>
          <w:sz w:val="22"/>
        </w:rPr>
        <w:tab/>
        <w:t>............................</w:t>
      </w:r>
      <w:r w:rsidRPr="003E586A">
        <w:rPr>
          <w:rFonts w:ascii="Arial" w:hAnsi="Arial" w:cs="Arial"/>
          <w:sz w:val="22"/>
        </w:rPr>
        <w:tab/>
      </w:r>
    </w:p>
    <w:p w14:paraId="5D1363CA"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 xml:space="preserve">IČO:                                </w:t>
      </w:r>
      <w:r w:rsidRPr="003E586A">
        <w:rPr>
          <w:rFonts w:ascii="Arial" w:hAnsi="Arial" w:cs="Arial"/>
          <w:sz w:val="22"/>
        </w:rPr>
        <w:tab/>
        <w:t>............................</w:t>
      </w:r>
    </w:p>
    <w:p w14:paraId="4BE8189E"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 xml:space="preserve">IČ DPH:                          </w:t>
      </w:r>
      <w:r w:rsidRPr="003E586A">
        <w:rPr>
          <w:rFonts w:ascii="Arial" w:hAnsi="Arial" w:cs="Arial"/>
          <w:sz w:val="22"/>
        </w:rPr>
        <w:tab/>
        <w:t xml:space="preserve">............................ </w:t>
      </w:r>
    </w:p>
    <w:p w14:paraId="2205563E"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DIČ:</w:t>
      </w:r>
      <w:r w:rsidRPr="003E586A">
        <w:rPr>
          <w:rFonts w:ascii="Arial" w:hAnsi="Arial" w:cs="Arial"/>
          <w:sz w:val="22"/>
        </w:rPr>
        <w:tab/>
        <w:t xml:space="preserve">                </w:t>
      </w:r>
      <w:r w:rsidRPr="003E586A">
        <w:rPr>
          <w:rFonts w:ascii="Arial" w:hAnsi="Arial" w:cs="Arial"/>
          <w:sz w:val="22"/>
        </w:rPr>
        <w:tab/>
        <w:t>............................</w:t>
      </w:r>
      <w:r w:rsidRPr="003E586A">
        <w:rPr>
          <w:rFonts w:ascii="Arial" w:hAnsi="Arial" w:cs="Arial"/>
          <w:sz w:val="22"/>
        </w:rPr>
        <w:tab/>
      </w:r>
      <w:r w:rsidRPr="003E586A">
        <w:rPr>
          <w:rFonts w:ascii="Arial" w:hAnsi="Arial" w:cs="Arial"/>
          <w:sz w:val="22"/>
        </w:rPr>
        <w:tab/>
      </w:r>
    </w:p>
    <w:p w14:paraId="41CA5121" w14:textId="77777777" w:rsidR="003E586A" w:rsidRPr="003E586A" w:rsidRDefault="003E586A" w:rsidP="003E586A">
      <w:pPr>
        <w:pStyle w:val="Hlavika"/>
        <w:tabs>
          <w:tab w:val="left" w:pos="2835"/>
        </w:tabs>
        <w:ind w:left="1416" w:hanging="1416"/>
        <w:rPr>
          <w:rFonts w:ascii="Arial" w:hAnsi="Arial" w:cs="Arial"/>
          <w:sz w:val="22"/>
        </w:rPr>
      </w:pPr>
      <w:r w:rsidRPr="003E586A">
        <w:rPr>
          <w:rFonts w:ascii="Arial" w:hAnsi="Arial" w:cs="Arial"/>
          <w:sz w:val="22"/>
        </w:rPr>
        <w:t xml:space="preserve">Zapísaný v               </w:t>
      </w:r>
      <w:r w:rsidRPr="003E586A">
        <w:rPr>
          <w:rFonts w:ascii="Arial" w:hAnsi="Arial" w:cs="Arial"/>
          <w:sz w:val="22"/>
        </w:rPr>
        <w:tab/>
        <w:t xml:space="preserve">............................ </w:t>
      </w:r>
    </w:p>
    <w:p w14:paraId="09973935" w14:textId="77777777" w:rsidR="003E586A" w:rsidRPr="003E586A" w:rsidRDefault="003E586A" w:rsidP="003E586A">
      <w:pPr>
        <w:rPr>
          <w:rFonts w:ascii="Arial" w:hAnsi="Arial" w:cs="Arial"/>
          <w:sz w:val="22"/>
          <w:szCs w:val="22"/>
        </w:rPr>
      </w:pPr>
      <w:r w:rsidRPr="003E586A">
        <w:rPr>
          <w:rFonts w:ascii="Arial" w:hAnsi="Arial" w:cs="Arial"/>
          <w:sz w:val="22"/>
          <w:szCs w:val="22"/>
        </w:rPr>
        <w:t xml:space="preserve">Bankové spojenie:   </w:t>
      </w:r>
      <w:r w:rsidRPr="003E586A">
        <w:rPr>
          <w:rFonts w:ascii="Arial" w:hAnsi="Arial" w:cs="Arial"/>
          <w:sz w:val="22"/>
          <w:szCs w:val="22"/>
        </w:rPr>
        <w:tab/>
      </w:r>
      <w:r w:rsidRPr="003E586A">
        <w:rPr>
          <w:rFonts w:ascii="Arial" w:hAnsi="Arial" w:cs="Arial"/>
          <w:sz w:val="22"/>
          <w:szCs w:val="22"/>
        </w:rPr>
        <w:tab/>
        <w:t>............................</w:t>
      </w:r>
    </w:p>
    <w:p w14:paraId="097A4E0B" w14:textId="77777777" w:rsidR="003E586A" w:rsidRPr="003E586A" w:rsidRDefault="003E586A" w:rsidP="003E586A">
      <w:pPr>
        <w:rPr>
          <w:rFonts w:ascii="Arial" w:hAnsi="Arial" w:cs="Arial"/>
          <w:sz w:val="22"/>
          <w:szCs w:val="22"/>
        </w:rPr>
      </w:pPr>
      <w:r w:rsidRPr="003E586A">
        <w:rPr>
          <w:rFonts w:ascii="Arial" w:hAnsi="Arial" w:cs="Arial"/>
          <w:sz w:val="22"/>
          <w:szCs w:val="22"/>
        </w:rPr>
        <w:t xml:space="preserve">IBAN: </w:t>
      </w:r>
      <w:r w:rsidRPr="003E586A">
        <w:rPr>
          <w:rFonts w:ascii="Arial" w:hAnsi="Arial" w:cs="Arial"/>
          <w:bCs/>
          <w:sz w:val="22"/>
          <w:szCs w:val="22"/>
        </w:rPr>
        <w:tab/>
      </w:r>
      <w:r w:rsidRPr="003E586A">
        <w:rPr>
          <w:rFonts w:ascii="Arial" w:hAnsi="Arial" w:cs="Arial"/>
          <w:bCs/>
          <w:sz w:val="22"/>
          <w:szCs w:val="22"/>
        </w:rPr>
        <w:tab/>
      </w:r>
      <w:r w:rsidRPr="003E586A">
        <w:rPr>
          <w:rFonts w:ascii="Arial" w:hAnsi="Arial" w:cs="Arial"/>
          <w:bCs/>
          <w:sz w:val="22"/>
          <w:szCs w:val="22"/>
        </w:rPr>
        <w:tab/>
      </w:r>
      <w:r w:rsidRPr="003E586A">
        <w:rPr>
          <w:rFonts w:ascii="Arial" w:hAnsi="Arial" w:cs="Arial"/>
          <w:bCs/>
          <w:sz w:val="22"/>
          <w:szCs w:val="22"/>
        </w:rPr>
        <w:tab/>
      </w:r>
      <w:r w:rsidRPr="003E586A">
        <w:rPr>
          <w:rFonts w:ascii="Arial" w:hAnsi="Arial" w:cs="Arial"/>
          <w:sz w:val="22"/>
          <w:szCs w:val="22"/>
        </w:rPr>
        <w:t>............................</w:t>
      </w:r>
    </w:p>
    <w:p w14:paraId="3410C0C8" w14:textId="77777777" w:rsidR="003E586A" w:rsidRPr="003E586A" w:rsidRDefault="003E586A" w:rsidP="003E586A">
      <w:pPr>
        <w:rPr>
          <w:rFonts w:ascii="Arial" w:hAnsi="Arial" w:cs="Arial"/>
          <w:sz w:val="22"/>
          <w:szCs w:val="22"/>
        </w:rPr>
      </w:pPr>
      <w:r w:rsidRPr="003E586A">
        <w:rPr>
          <w:rFonts w:ascii="Arial" w:hAnsi="Arial" w:cs="Arial"/>
          <w:sz w:val="22"/>
          <w:szCs w:val="22"/>
        </w:rPr>
        <w:t>Email:</w:t>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r>
      <w:r w:rsidRPr="003E586A">
        <w:rPr>
          <w:rFonts w:ascii="Arial" w:hAnsi="Arial" w:cs="Arial"/>
          <w:sz w:val="22"/>
          <w:szCs w:val="22"/>
        </w:rPr>
        <w:tab/>
        <w:t>............................</w:t>
      </w:r>
    </w:p>
    <w:p w14:paraId="01C088C2" w14:textId="77777777" w:rsidR="003E586A" w:rsidRPr="003E586A" w:rsidRDefault="003E586A" w:rsidP="003E586A">
      <w:pPr>
        <w:pStyle w:val="Hlavika"/>
        <w:ind w:left="2835"/>
        <w:rPr>
          <w:rFonts w:ascii="Arial" w:hAnsi="Arial" w:cs="Arial"/>
          <w:b/>
          <w:bCs/>
          <w:color w:val="FF0000"/>
          <w:sz w:val="22"/>
        </w:rPr>
      </w:pPr>
    </w:p>
    <w:p w14:paraId="524B349F" w14:textId="77777777" w:rsidR="003E586A" w:rsidRPr="003E586A" w:rsidRDefault="003E586A" w:rsidP="003E586A">
      <w:pPr>
        <w:pStyle w:val="Hlavika"/>
        <w:rPr>
          <w:rFonts w:ascii="Arial" w:hAnsi="Arial" w:cs="Arial"/>
          <w:b/>
          <w:bCs/>
          <w:sz w:val="22"/>
        </w:rPr>
      </w:pPr>
      <w:r w:rsidRPr="003E586A">
        <w:rPr>
          <w:rFonts w:ascii="Arial" w:hAnsi="Arial" w:cs="Arial"/>
          <w:b/>
          <w:bCs/>
          <w:sz w:val="22"/>
        </w:rPr>
        <w:t>(ďalej len „predávajúci“)</w:t>
      </w:r>
    </w:p>
    <w:p w14:paraId="2A2E8FCE" w14:textId="77777777" w:rsidR="003E586A" w:rsidRPr="003E586A" w:rsidRDefault="003E586A" w:rsidP="003E586A">
      <w:pPr>
        <w:outlineLvl w:val="0"/>
        <w:rPr>
          <w:rFonts w:ascii="Arial" w:hAnsi="Arial" w:cs="Arial"/>
          <w:b/>
          <w:color w:val="FF0000"/>
          <w:sz w:val="22"/>
          <w:szCs w:val="22"/>
        </w:rPr>
      </w:pPr>
    </w:p>
    <w:p w14:paraId="574FACB9" w14:textId="77777777" w:rsidR="003E586A" w:rsidRPr="003E586A" w:rsidRDefault="003E586A" w:rsidP="003E586A">
      <w:pPr>
        <w:jc w:val="center"/>
        <w:outlineLvl w:val="0"/>
        <w:rPr>
          <w:rFonts w:ascii="Arial" w:hAnsi="Arial" w:cs="Arial"/>
          <w:b/>
          <w:sz w:val="22"/>
          <w:szCs w:val="22"/>
        </w:rPr>
      </w:pPr>
      <w:r w:rsidRPr="003E586A">
        <w:rPr>
          <w:rFonts w:ascii="Arial" w:hAnsi="Arial" w:cs="Arial"/>
          <w:b/>
          <w:sz w:val="22"/>
          <w:szCs w:val="22"/>
        </w:rPr>
        <w:t>II.</w:t>
      </w:r>
    </w:p>
    <w:p w14:paraId="26A21BB6" w14:textId="77777777" w:rsidR="003E586A" w:rsidRPr="003E586A" w:rsidRDefault="003E586A" w:rsidP="003E586A">
      <w:pPr>
        <w:jc w:val="center"/>
        <w:rPr>
          <w:rFonts w:ascii="Arial" w:hAnsi="Arial" w:cs="Arial"/>
          <w:b/>
          <w:sz w:val="22"/>
          <w:szCs w:val="22"/>
        </w:rPr>
      </w:pPr>
      <w:r w:rsidRPr="003E586A">
        <w:rPr>
          <w:rFonts w:ascii="Arial" w:hAnsi="Arial" w:cs="Arial"/>
          <w:b/>
          <w:sz w:val="22"/>
          <w:szCs w:val="22"/>
        </w:rPr>
        <w:t>Predmet plnenia zmluvy</w:t>
      </w:r>
    </w:p>
    <w:p w14:paraId="340DDB2D" w14:textId="77777777" w:rsidR="003E586A" w:rsidRPr="003E586A" w:rsidRDefault="003E586A" w:rsidP="003E586A">
      <w:pPr>
        <w:jc w:val="center"/>
        <w:rPr>
          <w:rFonts w:ascii="Arial" w:hAnsi="Arial" w:cs="Arial"/>
          <w:b/>
          <w:sz w:val="22"/>
          <w:szCs w:val="22"/>
        </w:rPr>
      </w:pPr>
    </w:p>
    <w:p w14:paraId="129E20D2" w14:textId="77777777" w:rsidR="003E586A" w:rsidRPr="003E586A" w:rsidRDefault="003E586A" w:rsidP="003E586A">
      <w:pPr>
        <w:numPr>
          <w:ilvl w:val="0"/>
          <w:numId w:val="13"/>
        </w:numPr>
        <w:tabs>
          <w:tab w:val="left" w:pos="284"/>
        </w:tabs>
        <w:ind w:left="0" w:firstLine="0"/>
        <w:jc w:val="both"/>
        <w:rPr>
          <w:rFonts w:ascii="Arial" w:hAnsi="Arial" w:cs="Arial"/>
          <w:sz w:val="22"/>
          <w:szCs w:val="22"/>
        </w:rPr>
      </w:pPr>
      <w:r w:rsidRPr="003E586A">
        <w:rPr>
          <w:rFonts w:ascii="Arial" w:hAnsi="Arial" w:cs="Arial"/>
          <w:sz w:val="22"/>
          <w:szCs w:val="22"/>
        </w:rPr>
        <w:t xml:space="preserve">Kupujúci a predávajúci uzatvárajú túto kúpnu zmluvu ako výsledok verejného obstarávania v súlade so zákonom o verejnom obstarávaní č. 343/2015 </w:t>
      </w:r>
      <w:proofErr w:type="gramStart"/>
      <w:r w:rsidRPr="003E586A">
        <w:rPr>
          <w:rFonts w:ascii="Arial" w:hAnsi="Arial" w:cs="Arial"/>
          <w:sz w:val="22"/>
          <w:szCs w:val="22"/>
        </w:rPr>
        <w:t>Z.z..</w:t>
      </w:r>
      <w:proofErr w:type="gramEnd"/>
    </w:p>
    <w:p w14:paraId="575DD91A" w14:textId="77777777" w:rsidR="003E586A" w:rsidRPr="003E586A" w:rsidRDefault="003E586A" w:rsidP="003E586A">
      <w:pPr>
        <w:tabs>
          <w:tab w:val="left" w:pos="284"/>
        </w:tabs>
        <w:jc w:val="both"/>
        <w:rPr>
          <w:rFonts w:ascii="Arial" w:hAnsi="Arial" w:cs="Arial"/>
          <w:sz w:val="22"/>
          <w:szCs w:val="22"/>
        </w:rPr>
      </w:pPr>
    </w:p>
    <w:p w14:paraId="465E98DB" w14:textId="77777777" w:rsidR="003E586A" w:rsidRPr="003E586A" w:rsidRDefault="003E586A" w:rsidP="003E586A">
      <w:pPr>
        <w:numPr>
          <w:ilvl w:val="0"/>
          <w:numId w:val="13"/>
        </w:numPr>
        <w:tabs>
          <w:tab w:val="left" w:pos="284"/>
        </w:tabs>
        <w:ind w:left="0" w:firstLine="0"/>
        <w:jc w:val="both"/>
        <w:rPr>
          <w:rFonts w:ascii="Arial" w:hAnsi="Arial" w:cs="Arial"/>
          <w:sz w:val="22"/>
          <w:szCs w:val="22"/>
        </w:rPr>
      </w:pPr>
      <w:r w:rsidRPr="003E586A">
        <w:rPr>
          <w:rFonts w:ascii="Arial" w:hAnsi="Arial" w:cs="Arial"/>
          <w:sz w:val="22"/>
          <w:szCs w:val="22"/>
        </w:rPr>
        <w:t>Predávajúci sa touto zmluvou zaväzuje dodať kupujúcemu tovar a previesť na neho vlastnícke právo k tomuto tovaru a kupujúci sa zaväzuje zaplatiť za tovar kúpnu cenu podľa tejto zmluvy.</w:t>
      </w:r>
    </w:p>
    <w:p w14:paraId="361ADE4E" w14:textId="77777777" w:rsidR="003E586A" w:rsidRPr="003E586A" w:rsidRDefault="003E586A" w:rsidP="003E586A">
      <w:pPr>
        <w:pStyle w:val="Odsekzoznamu"/>
        <w:rPr>
          <w:sz w:val="22"/>
          <w:szCs w:val="22"/>
        </w:rPr>
      </w:pPr>
    </w:p>
    <w:p w14:paraId="3FCF1A85" w14:textId="77777777" w:rsidR="003E586A" w:rsidRPr="003E586A" w:rsidRDefault="003E586A" w:rsidP="003E586A">
      <w:pPr>
        <w:numPr>
          <w:ilvl w:val="0"/>
          <w:numId w:val="13"/>
        </w:numPr>
        <w:tabs>
          <w:tab w:val="left" w:pos="284"/>
        </w:tabs>
        <w:ind w:left="0" w:firstLine="0"/>
        <w:jc w:val="both"/>
        <w:rPr>
          <w:rFonts w:ascii="Arial" w:hAnsi="Arial" w:cs="Arial"/>
          <w:sz w:val="22"/>
          <w:szCs w:val="22"/>
        </w:rPr>
      </w:pPr>
      <w:r w:rsidRPr="003E586A">
        <w:rPr>
          <w:rFonts w:ascii="Arial" w:hAnsi="Arial" w:cs="Arial"/>
          <w:sz w:val="22"/>
          <w:szCs w:val="22"/>
        </w:rPr>
        <w:lastRenderedPageBreak/>
        <w:t xml:space="preserve">Tovarom pre účely tejto zmluvy je </w:t>
      </w:r>
      <w:r w:rsidRPr="003E586A">
        <w:rPr>
          <w:rFonts w:ascii="Arial" w:hAnsi="Arial" w:cs="Arial"/>
          <w:b/>
          <w:sz w:val="22"/>
          <w:szCs w:val="22"/>
        </w:rPr>
        <w:t xml:space="preserve">„3-osá CNC portálová </w:t>
      </w:r>
      <w:proofErr w:type="gramStart"/>
      <w:r w:rsidRPr="003E586A">
        <w:rPr>
          <w:rFonts w:ascii="Arial" w:hAnsi="Arial" w:cs="Arial"/>
          <w:b/>
          <w:sz w:val="22"/>
          <w:szCs w:val="22"/>
        </w:rPr>
        <w:t>frézka“</w:t>
      </w:r>
      <w:proofErr w:type="gramEnd"/>
      <w:r w:rsidRPr="003E586A">
        <w:rPr>
          <w:rFonts w:ascii="Arial" w:hAnsi="Arial" w:cs="Arial"/>
          <w:sz w:val="22"/>
          <w:szCs w:val="22"/>
        </w:rPr>
        <w:t>, ktorého špecifikácia je uvedená v Prílohe č.1 Špecifikácia predmetu zákazky / Návrh na plnenie kritéria, ktorá je neoddeliteľnou súčasťou tejto zmluvy.</w:t>
      </w:r>
    </w:p>
    <w:p w14:paraId="07394566" w14:textId="77777777" w:rsidR="003E586A" w:rsidRPr="003E586A" w:rsidRDefault="003E586A" w:rsidP="003E586A">
      <w:pPr>
        <w:pStyle w:val="Text"/>
        <w:ind w:firstLine="0"/>
        <w:jc w:val="center"/>
        <w:outlineLvl w:val="0"/>
        <w:rPr>
          <w:rFonts w:ascii="Arial" w:hAnsi="Arial" w:cs="Arial"/>
          <w:b/>
          <w:bCs/>
        </w:rPr>
      </w:pPr>
      <w:r w:rsidRPr="003E586A">
        <w:rPr>
          <w:rFonts w:ascii="Arial" w:hAnsi="Arial" w:cs="Arial"/>
          <w:b/>
          <w:bCs/>
        </w:rPr>
        <w:t>III.</w:t>
      </w:r>
    </w:p>
    <w:p w14:paraId="3B280ECE" w14:textId="77777777" w:rsidR="003E586A" w:rsidRPr="003E586A" w:rsidRDefault="003E586A" w:rsidP="003E586A">
      <w:pPr>
        <w:pStyle w:val="Text"/>
        <w:ind w:firstLine="0"/>
        <w:jc w:val="center"/>
        <w:rPr>
          <w:rFonts w:ascii="Arial" w:hAnsi="Arial" w:cs="Arial"/>
          <w:b/>
          <w:bCs/>
        </w:rPr>
      </w:pPr>
      <w:r w:rsidRPr="003E586A">
        <w:rPr>
          <w:rFonts w:ascii="Arial" w:hAnsi="Arial" w:cs="Arial"/>
          <w:b/>
          <w:bCs/>
        </w:rPr>
        <w:t>Kúpna cena</w:t>
      </w:r>
    </w:p>
    <w:p w14:paraId="0ACCC9E2" w14:textId="77777777" w:rsidR="003E586A" w:rsidRPr="003E586A" w:rsidRDefault="003E586A" w:rsidP="003E586A">
      <w:pPr>
        <w:pStyle w:val="Text"/>
        <w:jc w:val="center"/>
        <w:rPr>
          <w:rFonts w:ascii="Arial" w:hAnsi="Arial" w:cs="Arial"/>
          <w:b/>
          <w:bCs/>
        </w:rPr>
      </w:pPr>
    </w:p>
    <w:p w14:paraId="6D699CCB" w14:textId="77777777" w:rsidR="003E586A" w:rsidRPr="003E586A" w:rsidRDefault="003E586A" w:rsidP="003E586A">
      <w:pPr>
        <w:spacing w:after="120"/>
        <w:jc w:val="both"/>
        <w:rPr>
          <w:rFonts w:ascii="Arial" w:hAnsi="Arial" w:cs="Arial"/>
          <w:sz w:val="22"/>
          <w:szCs w:val="22"/>
        </w:rPr>
      </w:pPr>
      <w:r w:rsidRPr="003E586A">
        <w:rPr>
          <w:rFonts w:ascii="Arial" w:hAnsi="Arial" w:cs="Arial"/>
          <w:sz w:val="22"/>
          <w:szCs w:val="22"/>
        </w:rPr>
        <w:t>1. Zmluvná cena je stanovená dohodou zmluvných strán v súlade so zákonom č. 18/1996 Z.z. o cenách v znení neskorších predpisov a vyhlášky Ministerstva financií Slovenskej republiky č. 87/1996 Z.z., ktorou sa vykonáva zákon Národnej rady Slovenskej republiky č. 18/1996 Z.z. o cenách v znení neskorších predpisov.</w:t>
      </w:r>
    </w:p>
    <w:p w14:paraId="07B112B5" w14:textId="77777777" w:rsidR="003E586A" w:rsidRPr="003E586A" w:rsidRDefault="003E586A" w:rsidP="003E586A">
      <w:pPr>
        <w:pStyle w:val="Text"/>
        <w:ind w:firstLine="0"/>
        <w:rPr>
          <w:rFonts w:ascii="Arial" w:hAnsi="Arial" w:cs="Arial"/>
          <w:bCs/>
        </w:rPr>
      </w:pPr>
      <w:r w:rsidRPr="003E586A">
        <w:rPr>
          <w:rFonts w:ascii="Arial" w:hAnsi="Arial" w:cs="Arial"/>
          <w:bCs/>
        </w:rPr>
        <w:t xml:space="preserve">2. Za dodanie predmetu plnenia zmluvy podľa článku IV. bod 2, zaplatí kupujúci predávajúcemu dohodnutú cenu celkom vo výške: </w:t>
      </w:r>
    </w:p>
    <w:p w14:paraId="2F276014" w14:textId="77777777" w:rsidR="003E586A" w:rsidRPr="003E586A" w:rsidRDefault="003E586A" w:rsidP="003E586A">
      <w:pPr>
        <w:pStyle w:val="Text"/>
        <w:ind w:firstLine="0"/>
        <w:rPr>
          <w:rFonts w:ascii="Arial" w:hAnsi="Arial" w:cs="Arial"/>
          <w:bCs/>
        </w:rPr>
      </w:pPr>
    </w:p>
    <w:p w14:paraId="149DAD32" w14:textId="77777777" w:rsidR="003E586A" w:rsidRPr="003E586A" w:rsidRDefault="003E586A" w:rsidP="003E586A">
      <w:pPr>
        <w:pStyle w:val="Text"/>
        <w:ind w:firstLine="0"/>
        <w:rPr>
          <w:rFonts w:ascii="Arial" w:hAnsi="Arial" w:cs="Arial"/>
          <w:lang w:eastAsia="en-US"/>
        </w:rPr>
      </w:pPr>
      <w:r w:rsidRPr="003E586A">
        <w:rPr>
          <w:rFonts w:ascii="Arial" w:hAnsi="Arial" w:cs="Arial"/>
          <w:lang w:eastAsia="en-US"/>
        </w:rPr>
        <w:t xml:space="preserve">Cena za predmet zákazky celkom:  </w:t>
      </w:r>
      <w:r w:rsidRPr="003E586A">
        <w:rPr>
          <w:rFonts w:ascii="Arial" w:hAnsi="Arial" w:cs="Arial"/>
          <w:lang w:eastAsia="en-US"/>
        </w:rPr>
        <w:tab/>
      </w:r>
      <w:r w:rsidRPr="003E586A">
        <w:rPr>
          <w:rFonts w:ascii="Arial" w:hAnsi="Arial" w:cs="Arial"/>
        </w:rPr>
        <w:t>XXXXXXXXX</w:t>
      </w:r>
      <w:r w:rsidRPr="003E586A">
        <w:rPr>
          <w:rFonts w:ascii="Arial" w:hAnsi="Arial" w:cs="Arial"/>
        </w:rPr>
        <w:tab/>
        <w:t>EUR bez DPH</w:t>
      </w:r>
    </w:p>
    <w:p w14:paraId="000A070C" w14:textId="77777777" w:rsidR="003E586A" w:rsidRPr="003E586A" w:rsidRDefault="003E586A" w:rsidP="003E586A">
      <w:pPr>
        <w:pStyle w:val="Odsekzoznamu"/>
        <w:autoSpaceDE w:val="0"/>
        <w:autoSpaceDN w:val="0"/>
        <w:adjustRightInd w:val="0"/>
        <w:ind w:left="2832" w:firstLine="708"/>
        <w:jc w:val="both"/>
        <w:rPr>
          <w:sz w:val="22"/>
          <w:szCs w:val="22"/>
        </w:rPr>
      </w:pPr>
      <w:r w:rsidRPr="003E586A">
        <w:rPr>
          <w:sz w:val="22"/>
          <w:szCs w:val="22"/>
        </w:rPr>
        <w:t xml:space="preserve">XXXXXXXXX </w:t>
      </w:r>
      <w:r w:rsidRPr="003E586A">
        <w:rPr>
          <w:sz w:val="22"/>
          <w:szCs w:val="22"/>
        </w:rPr>
        <w:tab/>
        <w:t>DPH  ......%</w:t>
      </w:r>
    </w:p>
    <w:p w14:paraId="1BBD0D76" w14:textId="77777777" w:rsidR="003E586A" w:rsidRPr="003E586A" w:rsidRDefault="003E586A" w:rsidP="003E586A">
      <w:pPr>
        <w:pStyle w:val="Text"/>
        <w:ind w:left="240" w:firstLine="0"/>
        <w:rPr>
          <w:rFonts w:ascii="Arial" w:hAnsi="Arial" w:cs="Arial"/>
          <w:lang w:eastAsia="en-US"/>
        </w:rPr>
      </w:pPr>
      <w:r w:rsidRPr="003E586A">
        <w:rPr>
          <w:rFonts w:ascii="Arial" w:hAnsi="Arial" w:cs="Arial"/>
          <w:lang w:eastAsia="en-US"/>
        </w:rPr>
        <w:t xml:space="preserve">        </w:t>
      </w:r>
      <w:r w:rsidRPr="003E586A">
        <w:rPr>
          <w:rFonts w:ascii="Arial" w:hAnsi="Arial" w:cs="Arial"/>
          <w:lang w:eastAsia="en-US"/>
        </w:rPr>
        <w:tab/>
      </w:r>
      <w:r w:rsidRPr="003E586A">
        <w:rPr>
          <w:rFonts w:ascii="Arial" w:hAnsi="Arial" w:cs="Arial"/>
          <w:lang w:eastAsia="en-US"/>
        </w:rPr>
        <w:tab/>
      </w:r>
      <w:r w:rsidRPr="003E586A">
        <w:rPr>
          <w:rFonts w:ascii="Arial" w:hAnsi="Arial" w:cs="Arial"/>
          <w:lang w:eastAsia="en-US"/>
        </w:rPr>
        <w:tab/>
      </w:r>
      <w:r w:rsidRPr="003E586A">
        <w:rPr>
          <w:rFonts w:ascii="Arial" w:hAnsi="Arial" w:cs="Arial"/>
          <w:lang w:eastAsia="en-US"/>
        </w:rPr>
        <w:tab/>
        <w:t>XXXXXXXXX</w:t>
      </w:r>
      <w:r w:rsidRPr="003E586A">
        <w:rPr>
          <w:rFonts w:ascii="Arial" w:hAnsi="Arial" w:cs="Arial"/>
          <w:lang w:eastAsia="en-US"/>
        </w:rPr>
        <w:tab/>
        <w:t xml:space="preserve">EUR s DPH                   </w:t>
      </w:r>
    </w:p>
    <w:p w14:paraId="3EBA20E4" w14:textId="77777777" w:rsidR="003E586A" w:rsidRPr="003E586A" w:rsidRDefault="003E586A" w:rsidP="003E586A">
      <w:pPr>
        <w:pStyle w:val="Text"/>
        <w:ind w:firstLine="0"/>
        <w:rPr>
          <w:rFonts w:ascii="Arial" w:hAnsi="Arial" w:cs="Arial"/>
          <w:lang w:eastAsia="en-US"/>
        </w:rPr>
      </w:pPr>
      <w:r w:rsidRPr="003E586A">
        <w:rPr>
          <w:rFonts w:ascii="Arial" w:hAnsi="Arial" w:cs="Arial"/>
          <w:lang w:eastAsia="en-US"/>
        </w:rPr>
        <w:t xml:space="preserve"> Slovom: XXXXXXXXX EUR bez DPH</w:t>
      </w:r>
    </w:p>
    <w:p w14:paraId="058C94B6" w14:textId="77777777" w:rsidR="003E586A" w:rsidRPr="003E586A" w:rsidRDefault="003E586A" w:rsidP="003E586A">
      <w:pPr>
        <w:pStyle w:val="Text"/>
        <w:ind w:firstLine="0"/>
        <w:outlineLvl w:val="0"/>
        <w:rPr>
          <w:rFonts w:ascii="Arial" w:hAnsi="Arial" w:cs="Arial"/>
          <w:b/>
          <w:bCs/>
        </w:rPr>
      </w:pPr>
    </w:p>
    <w:p w14:paraId="7D31C156" w14:textId="77777777" w:rsidR="003E586A" w:rsidRPr="003E586A" w:rsidRDefault="003E586A" w:rsidP="003E586A">
      <w:pPr>
        <w:pStyle w:val="Text"/>
        <w:ind w:firstLine="0"/>
        <w:jc w:val="center"/>
        <w:outlineLvl w:val="0"/>
        <w:rPr>
          <w:rFonts w:ascii="Arial" w:hAnsi="Arial" w:cs="Arial"/>
          <w:b/>
          <w:bCs/>
        </w:rPr>
      </w:pPr>
      <w:r w:rsidRPr="003E586A">
        <w:rPr>
          <w:rFonts w:ascii="Arial" w:hAnsi="Arial" w:cs="Arial"/>
          <w:b/>
          <w:bCs/>
        </w:rPr>
        <w:t>IV.</w:t>
      </w:r>
    </w:p>
    <w:p w14:paraId="78D2FB6C" w14:textId="77777777" w:rsidR="003E586A" w:rsidRPr="003E586A" w:rsidRDefault="003E586A" w:rsidP="003E586A">
      <w:pPr>
        <w:pStyle w:val="Text"/>
        <w:ind w:firstLine="0"/>
        <w:jc w:val="center"/>
        <w:rPr>
          <w:rFonts w:ascii="Arial" w:hAnsi="Arial" w:cs="Arial"/>
          <w:b/>
          <w:bCs/>
        </w:rPr>
      </w:pPr>
      <w:r w:rsidRPr="003E586A">
        <w:rPr>
          <w:rFonts w:ascii="Arial" w:hAnsi="Arial" w:cs="Arial"/>
          <w:b/>
          <w:bCs/>
        </w:rPr>
        <w:t>Dodací termín a dodacie podmienky</w:t>
      </w:r>
    </w:p>
    <w:p w14:paraId="51044FC0" w14:textId="77777777" w:rsidR="003E586A" w:rsidRPr="003E586A" w:rsidRDefault="003E586A" w:rsidP="003E586A">
      <w:pPr>
        <w:pStyle w:val="Text"/>
        <w:rPr>
          <w:rFonts w:ascii="Arial" w:hAnsi="Arial" w:cs="Arial"/>
          <w:bCs/>
        </w:rPr>
      </w:pPr>
    </w:p>
    <w:p w14:paraId="2D7459C9" w14:textId="77777777" w:rsidR="003E586A" w:rsidRPr="003E586A" w:rsidRDefault="003E586A" w:rsidP="003E586A">
      <w:pPr>
        <w:pStyle w:val="Text"/>
        <w:numPr>
          <w:ilvl w:val="0"/>
          <w:numId w:val="12"/>
        </w:numPr>
        <w:tabs>
          <w:tab w:val="left" w:pos="284"/>
        </w:tabs>
        <w:ind w:left="0" w:firstLine="0"/>
        <w:outlineLvl w:val="0"/>
        <w:rPr>
          <w:rFonts w:ascii="Arial" w:hAnsi="Arial" w:cs="Arial"/>
          <w:bCs/>
        </w:rPr>
      </w:pPr>
      <w:r w:rsidRPr="003E586A">
        <w:rPr>
          <w:rFonts w:ascii="Arial" w:hAnsi="Arial" w:cs="Arial"/>
          <w:bCs/>
        </w:rPr>
        <w:t xml:space="preserve">Dodací termín predmetu zmluvy:  </w:t>
      </w:r>
      <w:r w:rsidRPr="003E586A">
        <w:rPr>
          <w:rFonts w:ascii="Arial" w:hAnsi="Arial" w:cs="Arial"/>
          <w:b/>
        </w:rPr>
        <w:t>6 mesiacov</w:t>
      </w:r>
      <w:r w:rsidRPr="003E586A">
        <w:rPr>
          <w:rFonts w:ascii="Arial" w:hAnsi="Arial" w:cs="Arial"/>
          <w:bCs/>
        </w:rPr>
        <w:t xml:space="preserve"> odo dňa prijatia výzvy na vystavenie zálohovej platby.</w:t>
      </w:r>
    </w:p>
    <w:p w14:paraId="63A5301C" w14:textId="77777777" w:rsidR="003E586A" w:rsidRPr="003E586A" w:rsidRDefault="003E586A" w:rsidP="003E586A">
      <w:pPr>
        <w:pStyle w:val="Text"/>
        <w:ind w:left="284" w:firstLine="0"/>
        <w:outlineLvl w:val="0"/>
        <w:rPr>
          <w:rFonts w:ascii="Arial" w:hAnsi="Arial" w:cs="Arial"/>
          <w:bCs/>
        </w:rPr>
      </w:pPr>
    </w:p>
    <w:p w14:paraId="533395EF" w14:textId="77777777" w:rsidR="003E586A" w:rsidRPr="003E586A" w:rsidRDefault="003E586A" w:rsidP="003E586A">
      <w:pPr>
        <w:pStyle w:val="Text"/>
        <w:numPr>
          <w:ilvl w:val="0"/>
          <w:numId w:val="12"/>
        </w:numPr>
        <w:ind w:left="284" w:hanging="284"/>
        <w:outlineLvl w:val="0"/>
        <w:rPr>
          <w:rFonts w:ascii="Arial" w:hAnsi="Arial" w:cs="Arial"/>
          <w:bCs/>
        </w:rPr>
      </w:pPr>
      <w:r w:rsidRPr="003E586A">
        <w:rPr>
          <w:rFonts w:ascii="Arial" w:hAnsi="Arial" w:cs="Arial"/>
        </w:rPr>
        <w:t>Dodaním tovaru sa rozumie:</w:t>
      </w:r>
    </w:p>
    <w:p w14:paraId="7D0BE403" w14:textId="77777777" w:rsidR="003E586A" w:rsidRPr="003E586A" w:rsidRDefault="003E586A" w:rsidP="003E586A">
      <w:pPr>
        <w:pStyle w:val="Zarkazkladnhotextu2"/>
        <w:spacing w:after="0" w:line="240" w:lineRule="auto"/>
        <w:ind w:left="0"/>
        <w:jc w:val="both"/>
        <w:rPr>
          <w:rFonts w:cs="Arial"/>
          <w:sz w:val="22"/>
          <w:szCs w:val="22"/>
        </w:rPr>
      </w:pPr>
    </w:p>
    <w:p w14:paraId="4C374066" w14:textId="77777777" w:rsidR="003E586A" w:rsidRPr="003E586A" w:rsidRDefault="003E586A" w:rsidP="003E586A">
      <w:pPr>
        <w:pStyle w:val="Zarkazkladnhotextu2"/>
        <w:spacing w:after="0" w:line="240" w:lineRule="auto"/>
        <w:ind w:left="0" w:firstLine="284"/>
        <w:jc w:val="both"/>
        <w:rPr>
          <w:rFonts w:cs="Arial"/>
          <w:sz w:val="22"/>
          <w:szCs w:val="22"/>
        </w:rPr>
      </w:pPr>
      <w:r w:rsidRPr="003E586A">
        <w:rPr>
          <w:rFonts w:cs="Arial"/>
          <w:sz w:val="22"/>
          <w:szCs w:val="22"/>
        </w:rPr>
        <w:t>a) Dodanie tovaru bez vád, ktoré by bránili jeho užívaniu,</w:t>
      </w:r>
    </w:p>
    <w:p w14:paraId="7EAE65E3" w14:textId="77777777" w:rsidR="003E586A" w:rsidRPr="003E586A" w:rsidRDefault="003E586A" w:rsidP="003E586A">
      <w:pPr>
        <w:pStyle w:val="Zarkazkladnhotextu2"/>
        <w:spacing w:after="0" w:line="240" w:lineRule="auto"/>
        <w:ind w:left="284"/>
        <w:jc w:val="both"/>
        <w:rPr>
          <w:rFonts w:cs="Arial"/>
          <w:sz w:val="22"/>
          <w:szCs w:val="22"/>
        </w:rPr>
      </w:pPr>
      <w:r w:rsidRPr="003E586A">
        <w:rPr>
          <w:rFonts w:cs="Arial"/>
          <w:sz w:val="22"/>
          <w:szCs w:val="22"/>
        </w:rPr>
        <w:t>b) Tovar bude dodaný na adresu: Kipech Production Hotel, s.r.o., Priemyselná 534, 082 12 Kapušany,</w:t>
      </w:r>
    </w:p>
    <w:p w14:paraId="0387B7B2" w14:textId="77777777" w:rsidR="003E586A" w:rsidRPr="003E586A" w:rsidRDefault="003E586A" w:rsidP="003E586A">
      <w:pPr>
        <w:pStyle w:val="Zarkazkladnhotextu2"/>
        <w:spacing w:after="0" w:line="240" w:lineRule="auto"/>
        <w:ind w:left="284"/>
        <w:jc w:val="both"/>
        <w:rPr>
          <w:rFonts w:cs="Arial"/>
          <w:sz w:val="22"/>
          <w:szCs w:val="22"/>
          <w:lang w:eastAsia="sk-SK"/>
        </w:rPr>
      </w:pPr>
      <w:r w:rsidRPr="003E586A">
        <w:rPr>
          <w:rFonts w:cs="Arial"/>
          <w:sz w:val="22"/>
          <w:szCs w:val="22"/>
        </w:rPr>
        <w:t>c) Tovar bude dodaný v plnom rozsahu, nový, nepoužívaný, nebude vykazovať žiadne chyby, ktoré by obmedzili hodnotu zmluvného predmetu a použiteľnosť,</w:t>
      </w:r>
    </w:p>
    <w:p w14:paraId="089ECF74" w14:textId="77777777" w:rsidR="003E586A" w:rsidRPr="003E586A" w:rsidRDefault="003E586A" w:rsidP="003E586A">
      <w:pPr>
        <w:pStyle w:val="Zarkazkladnhotextu2"/>
        <w:spacing w:after="0" w:line="240" w:lineRule="auto"/>
        <w:ind w:left="284"/>
        <w:jc w:val="both"/>
        <w:rPr>
          <w:rFonts w:cs="Arial"/>
          <w:sz w:val="22"/>
          <w:szCs w:val="22"/>
        </w:rPr>
      </w:pPr>
      <w:r w:rsidRPr="003E586A">
        <w:rPr>
          <w:rFonts w:cs="Arial"/>
          <w:sz w:val="22"/>
          <w:szCs w:val="22"/>
        </w:rPr>
        <w:t>d) Súčasťou dodávky bude tiež doprava na miesto dodania, vykládka, inštalácia, uvedenie do prevádzky a dokumentácia,</w:t>
      </w:r>
    </w:p>
    <w:p w14:paraId="4F8959ED" w14:textId="77777777" w:rsidR="003E586A" w:rsidRPr="003E586A" w:rsidRDefault="003E586A" w:rsidP="003E586A">
      <w:pPr>
        <w:pStyle w:val="Zarkazkladnhotextu2"/>
        <w:spacing w:after="0" w:line="240" w:lineRule="auto"/>
        <w:ind w:left="284"/>
        <w:jc w:val="both"/>
        <w:rPr>
          <w:rFonts w:cs="Arial"/>
          <w:sz w:val="22"/>
          <w:szCs w:val="22"/>
        </w:rPr>
      </w:pPr>
      <w:r w:rsidRPr="003E586A">
        <w:rPr>
          <w:rFonts w:cs="Arial"/>
          <w:sz w:val="22"/>
          <w:szCs w:val="22"/>
        </w:rPr>
        <w:t>e) Záruka a príslušný záručný servis: 12 mesiacov od okamihu protokolárneho prevzatia tovaru.</w:t>
      </w:r>
    </w:p>
    <w:p w14:paraId="634BA932" w14:textId="77777777" w:rsidR="003E586A" w:rsidRPr="003E586A" w:rsidRDefault="003E586A" w:rsidP="003E586A">
      <w:pPr>
        <w:pStyle w:val="Zarkazkladnhotextu2"/>
        <w:spacing w:after="0" w:line="240" w:lineRule="auto"/>
        <w:ind w:left="284"/>
        <w:jc w:val="both"/>
        <w:rPr>
          <w:rFonts w:cs="Arial"/>
          <w:sz w:val="22"/>
          <w:szCs w:val="22"/>
        </w:rPr>
      </w:pPr>
      <w:r w:rsidRPr="003E586A">
        <w:rPr>
          <w:rFonts w:cs="Arial"/>
          <w:sz w:val="22"/>
          <w:szCs w:val="22"/>
        </w:rPr>
        <w:t xml:space="preserve">f) Tovar musí pri odskúšaní spĺňať všetky technické parametre uvedené v Prílohe č. </w:t>
      </w:r>
      <w:proofErr w:type="gramStart"/>
      <w:r w:rsidRPr="003E586A">
        <w:rPr>
          <w:rFonts w:cs="Arial"/>
          <w:sz w:val="22"/>
          <w:szCs w:val="22"/>
        </w:rPr>
        <w:t>1  Špecifikácia</w:t>
      </w:r>
      <w:proofErr w:type="gramEnd"/>
      <w:r w:rsidRPr="003E586A">
        <w:rPr>
          <w:rFonts w:cs="Arial"/>
          <w:sz w:val="22"/>
          <w:szCs w:val="22"/>
        </w:rPr>
        <w:t xml:space="preserve"> predmetu zákazky / Návrh na plnenie kritéria. V opačnom prípade, je kupujúci oprávnený odstúpiť od zmluvy, požadovať vrátenie všetkých uhradených platieb </w:t>
      </w:r>
      <w:proofErr w:type="gramStart"/>
      <w:r w:rsidRPr="003E586A">
        <w:rPr>
          <w:rFonts w:cs="Arial"/>
          <w:sz w:val="22"/>
          <w:szCs w:val="22"/>
        </w:rPr>
        <w:t>a</w:t>
      </w:r>
      <w:proofErr w:type="gramEnd"/>
      <w:r w:rsidRPr="003E586A">
        <w:rPr>
          <w:rFonts w:cs="Arial"/>
          <w:sz w:val="22"/>
          <w:szCs w:val="22"/>
        </w:rPr>
        <w:t> odstránenie tovaru na náklady predávajúceho.</w:t>
      </w:r>
    </w:p>
    <w:p w14:paraId="68A6C3AB" w14:textId="77777777" w:rsidR="003E586A" w:rsidRPr="003E586A" w:rsidRDefault="003E586A" w:rsidP="003E586A">
      <w:pPr>
        <w:pStyle w:val="Text"/>
        <w:ind w:firstLine="0"/>
        <w:rPr>
          <w:rFonts w:ascii="Arial" w:hAnsi="Arial" w:cs="Arial"/>
          <w:bCs/>
          <w:highlight w:val="yellow"/>
        </w:rPr>
      </w:pPr>
    </w:p>
    <w:p w14:paraId="60AD7586" w14:textId="77777777" w:rsidR="003E586A" w:rsidRPr="003E586A" w:rsidRDefault="003E586A" w:rsidP="003E586A">
      <w:pPr>
        <w:pStyle w:val="Text"/>
        <w:numPr>
          <w:ilvl w:val="0"/>
          <w:numId w:val="12"/>
        </w:numPr>
        <w:tabs>
          <w:tab w:val="left" w:pos="284"/>
        </w:tabs>
        <w:ind w:left="0" w:firstLine="0"/>
        <w:rPr>
          <w:rFonts w:ascii="Arial" w:hAnsi="Arial" w:cs="Arial"/>
          <w:bCs/>
        </w:rPr>
      </w:pPr>
      <w:r w:rsidRPr="003E586A">
        <w:rPr>
          <w:rFonts w:ascii="Arial" w:hAnsi="Arial" w:cs="Arial"/>
          <w:bCs/>
        </w:rPr>
        <w:t xml:space="preserve">V prípade omeškania predávajúceho s dodaním tovaru má kupujúci právo uplatniť si zmluvnú pokutu vo výške 0,02 % z kúpnej ceny bez DPH za každý aj začatý deň omeškania. </w:t>
      </w:r>
    </w:p>
    <w:p w14:paraId="79827FED" w14:textId="77777777" w:rsidR="003E586A" w:rsidRPr="003E586A" w:rsidRDefault="003E586A" w:rsidP="003E586A">
      <w:pPr>
        <w:pStyle w:val="Text"/>
        <w:tabs>
          <w:tab w:val="left" w:pos="284"/>
        </w:tabs>
        <w:ind w:firstLine="0"/>
        <w:rPr>
          <w:rFonts w:ascii="Arial" w:hAnsi="Arial" w:cs="Arial"/>
          <w:bCs/>
        </w:rPr>
      </w:pPr>
    </w:p>
    <w:p w14:paraId="1E7296AB" w14:textId="77777777" w:rsidR="003E586A" w:rsidRPr="003E586A" w:rsidRDefault="003E586A" w:rsidP="003E586A">
      <w:pPr>
        <w:pStyle w:val="Text"/>
        <w:numPr>
          <w:ilvl w:val="0"/>
          <w:numId w:val="12"/>
        </w:numPr>
        <w:tabs>
          <w:tab w:val="left" w:pos="284"/>
        </w:tabs>
        <w:ind w:left="0" w:firstLine="0"/>
        <w:rPr>
          <w:rFonts w:ascii="Arial" w:hAnsi="Arial" w:cs="Arial"/>
          <w:bCs/>
        </w:rPr>
      </w:pPr>
      <w:r w:rsidRPr="003E586A">
        <w:rPr>
          <w:rFonts w:ascii="Arial" w:hAnsi="Arial" w:cs="Arial"/>
          <w:bCs/>
        </w:rPr>
        <w:t xml:space="preserve">Ak je predávajúci v omeškaní s odovzdaním tovaru o viac ako 30 dní má kupujúci právo od zmluvy odstúpiť. </w:t>
      </w:r>
    </w:p>
    <w:p w14:paraId="2D0AE36E" w14:textId="77777777" w:rsidR="003E586A" w:rsidRPr="003E586A" w:rsidRDefault="003E586A" w:rsidP="003E586A">
      <w:pPr>
        <w:pStyle w:val="Odsekzoznamu"/>
        <w:rPr>
          <w:bCs/>
        </w:rPr>
      </w:pPr>
    </w:p>
    <w:p w14:paraId="15C3CD7A" w14:textId="77777777" w:rsidR="003E586A" w:rsidRPr="003E586A" w:rsidRDefault="003E586A" w:rsidP="003E586A">
      <w:pPr>
        <w:pStyle w:val="Text"/>
        <w:numPr>
          <w:ilvl w:val="0"/>
          <w:numId w:val="12"/>
        </w:numPr>
        <w:tabs>
          <w:tab w:val="left" w:pos="284"/>
        </w:tabs>
        <w:ind w:left="0" w:firstLine="0"/>
        <w:rPr>
          <w:rFonts w:ascii="Arial" w:hAnsi="Arial" w:cs="Arial"/>
          <w:bCs/>
        </w:rPr>
      </w:pPr>
      <w:r w:rsidRPr="003E586A">
        <w:rPr>
          <w:rFonts w:ascii="Arial" w:hAnsi="Arial" w:cs="Arial"/>
          <w:bCs/>
        </w:rPr>
        <w:t>V prípade omeškania kupujúceho s úhradou faktúry má predávajúci právo uplatniť si zmluvnú pokutu vo výške 0,02 % z kúpnej ceny bez DPH za každý aj začatý deň omeškania.</w:t>
      </w:r>
    </w:p>
    <w:p w14:paraId="13AE84FC" w14:textId="77777777" w:rsidR="003E586A" w:rsidRPr="003E586A" w:rsidRDefault="003E586A" w:rsidP="003E586A">
      <w:pPr>
        <w:pStyle w:val="Odsekzoznamu"/>
        <w:rPr>
          <w:bCs/>
        </w:rPr>
      </w:pPr>
    </w:p>
    <w:p w14:paraId="29306BD9" w14:textId="77777777" w:rsidR="003E586A" w:rsidRPr="003E586A" w:rsidRDefault="003E586A" w:rsidP="003E586A">
      <w:pPr>
        <w:pStyle w:val="Text"/>
        <w:numPr>
          <w:ilvl w:val="0"/>
          <w:numId w:val="12"/>
        </w:numPr>
        <w:tabs>
          <w:tab w:val="left" w:pos="284"/>
        </w:tabs>
        <w:ind w:left="0" w:firstLine="0"/>
        <w:rPr>
          <w:rFonts w:ascii="Arial" w:hAnsi="Arial" w:cs="Arial"/>
          <w:bCs/>
        </w:rPr>
      </w:pPr>
      <w:r w:rsidRPr="003E586A">
        <w:rPr>
          <w:rFonts w:ascii="Arial" w:hAnsi="Arial" w:cs="Arial"/>
          <w:bCs/>
        </w:rPr>
        <w:t>V prípade porušenia akejkoľvek zmluvnej povinnosti vyplývajúcej z tejto zmluvy predávajúcemu je kupujúci oprávnený požadovať zmluvnú pokutu vo výške 300 EUR, ak nebola výška pokuty osobitne stanovená pri danej podmienke.</w:t>
      </w:r>
    </w:p>
    <w:p w14:paraId="41A6356E" w14:textId="77777777" w:rsidR="003E586A" w:rsidRPr="003E586A" w:rsidRDefault="003E586A" w:rsidP="003E586A">
      <w:pPr>
        <w:pStyle w:val="Odsekzoznamu"/>
        <w:rPr>
          <w:bCs/>
        </w:rPr>
      </w:pPr>
    </w:p>
    <w:p w14:paraId="205C8F62" w14:textId="77777777" w:rsidR="003E586A" w:rsidRPr="003E586A" w:rsidRDefault="003E586A" w:rsidP="003E586A">
      <w:pPr>
        <w:pStyle w:val="Text"/>
        <w:numPr>
          <w:ilvl w:val="0"/>
          <w:numId w:val="12"/>
        </w:numPr>
        <w:tabs>
          <w:tab w:val="left" w:pos="284"/>
        </w:tabs>
        <w:ind w:left="0" w:firstLine="0"/>
        <w:rPr>
          <w:rFonts w:ascii="Arial" w:hAnsi="Arial" w:cs="Arial"/>
          <w:bCs/>
        </w:rPr>
      </w:pPr>
      <w:r w:rsidRPr="003E586A">
        <w:rPr>
          <w:rFonts w:ascii="Arial" w:hAnsi="Arial" w:cs="Arial"/>
          <w:bCs/>
        </w:rPr>
        <w:t xml:space="preserve">Ak predávajúci nedodá kompletný predmet kúpnej zmluvy, tak ako je uvedený v </w:t>
      </w:r>
      <w:r w:rsidRPr="003E586A">
        <w:rPr>
          <w:rFonts w:ascii="Arial" w:hAnsi="Arial" w:cs="Arial"/>
          <w:b/>
          <w:bCs/>
        </w:rPr>
        <w:t xml:space="preserve">     </w:t>
      </w:r>
      <w:r w:rsidRPr="003E586A">
        <w:rPr>
          <w:rFonts w:ascii="Arial" w:hAnsi="Arial" w:cs="Arial"/>
        </w:rPr>
        <w:t>Prílohe č. 1  Špecifikácia predmetu zákazky / Návrh na plnenie kritéria</w:t>
      </w:r>
      <w:r w:rsidRPr="003E586A">
        <w:rPr>
          <w:rFonts w:ascii="Arial" w:hAnsi="Arial" w:cs="Arial"/>
          <w:bCs/>
        </w:rPr>
        <w:t xml:space="preserve"> resp. svojvoľne zmení bez súhlasu kupujúceho akýkoľvek technický, výkonnostný, alebo iný parameter dodaného zariadenia má </w:t>
      </w:r>
      <w:r w:rsidRPr="003E586A">
        <w:rPr>
          <w:rFonts w:ascii="Arial" w:hAnsi="Arial" w:cs="Arial"/>
          <w:bCs/>
        </w:rPr>
        <w:lastRenderedPageBreak/>
        <w:t>kupujúci právo na zmluvnú pokutu vo výške 90 % z celkovej hodnoty príslušného tovaru uvedeného v Prílohe č. 1, čo predstavuje náhradu škody kupujúceho vyplývajúcu z nezískania resp. neschválenia výdavkov prostredníctvom nenávratného finančného príspevku poskytovateľom nenávratného finančného príspevku Ministerstvom hospodárstva SR.</w:t>
      </w:r>
    </w:p>
    <w:p w14:paraId="19F574F3" w14:textId="77777777" w:rsidR="003E586A" w:rsidRPr="003E586A" w:rsidRDefault="003E586A" w:rsidP="003E586A">
      <w:pPr>
        <w:pStyle w:val="Text"/>
        <w:tabs>
          <w:tab w:val="left" w:pos="284"/>
        </w:tabs>
        <w:ind w:firstLine="0"/>
        <w:rPr>
          <w:rFonts w:ascii="Arial" w:hAnsi="Arial" w:cs="Arial"/>
          <w:bCs/>
        </w:rPr>
      </w:pPr>
    </w:p>
    <w:p w14:paraId="789459A7" w14:textId="77777777" w:rsidR="003E586A" w:rsidRPr="003E586A" w:rsidRDefault="003E586A" w:rsidP="003E586A">
      <w:pPr>
        <w:pStyle w:val="Text"/>
        <w:jc w:val="center"/>
        <w:outlineLvl w:val="0"/>
        <w:rPr>
          <w:rFonts w:ascii="Arial" w:hAnsi="Arial" w:cs="Arial"/>
          <w:b/>
          <w:bCs/>
        </w:rPr>
      </w:pPr>
      <w:r w:rsidRPr="003E586A">
        <w:rPr>
          <w:rFonts w:ascii="Arial" w:hAnsi="Arial" w:cs="Arial"/>
          <w:b/>
          <w:bCs/>
        </w:rPr>
        <w:t>V.</w:t>
      </w:r>
    </w:p>
    <w:p w14:paraId="6E405187" w14:textId="77777777" w:rsidR="003E586A" w:rsidRPr="003E586A" w:rsidRDefault="003E586A" w:rsidP="003E586A">
      <w:pPr>
        <w:pStyle w:val="Text"/>
        <w:jc w:val="center"/>
        <w:rPr>
          <w:rFonts w:ascii="Arial" w:hAnsi="Arial" w:cs="Arial"/>
          <w:b/>
          <w:bCs/>
        </w:rPr>
      </w:pPr>
      <w:r w:rsidRPr="003E586A">
        <w:rPr>
          <w:rFonts w:ascii="Arial" w:hAnsi="Arial" w:cs="Arial"/>
          <w:b/>
          <w:bCs/>
        </w:rPr>
        <w:t>Platobné podmienky</w:t>
      </w:r>
    </w:p>
    <w:p w14:paraId="34849D9B" w14:textId="77777777" w:rsidR="003E586A" w:rsidRPr="003E586A" w:rsidRDefault="003E586A" w:rsidP="003E586A">
      <w:pPr>
        <w:pStyle w:val="Text"/>
        <w:ind w:firstLine="0"/>
        <w:rPr>
          <w:rFonts w:ascii="Arial" w:hAnsi="Arial" w:cs="Arial"/>
          <w:bCs/>
        </w:rPr>
      </w:pPr>
    </w:p>
    <w:p w14:paraId="5E9F1CFF" w14:textId="77777777" w:rsidR="003E586A" w:rsidRPr="003E586A" w:rsidRDefault="003E586A" w:rsidP="003E586A">
      <w:pPr>
        <w:pStyle w:val="Text"/>
        <w:numPr>
          <w:ilvl w:val="0"/>
          <w:numId w:val="17"/>
        </w:numPr>
        <w:ind w:left="284" w:hanging="284"/>
        <w:rPr>
          <w:rFonts w:ascii="Arial" w:hAnsi="Arial" w:cs="Arial"/>
          <w:bCs/>
        </w:rPr>
      </w:pPr>
      <w:r w:rsidRPr="003E586A">
        <w:rPr>
          <w:rFonts w:ascii="Arial" w:hAnsi="Arial" w:cs="Arial"/>
          <w:bCs/>
        </w:rPr>
        <w:t>Platba za tovar bude uskutočnená nasledovne:</w:t>
      </w:r>
    </w:p>
    <w:p w14:paraId="19284CBD" w14:textId="77777777" w:rsidR="003E586A" w:rsidRPr="003E586A" w:rsidRDefault="003E586A" w:rsidP="003E586A">
      <w:pPr>
        <w:pStyle w:val="Text"/>
        <w:ind w:left="720" w:firstLine="0"/>
        <w:rPr>
          <w:rFonts w:ascii="Arial" w:hAnsi="Arial" w:cs="Arial"/>
          <w:bCs/>
        </w:rPr>
      </w:pPr>
    </w:p>
    <w:p w14:paraId="3A14A9EE" w14:textId="77777777" w:rsidR="003E586A" w:rsidRPr="003E586A" w:rsidRDefault="003E586A" w:rsidP="003E586A">
      <w:pPr>
        <w:pStyle w:val="Text"/>
        <w:tabs>
          <w:tab w:val="left" w:pos="284"/>
        </w:tabs>
        <w:ind w:left="284" w:firstLine="0"/>
        <w:outlineLvl w:val="0"/>
        <w:rPr>
          <w:rFonts w:ascii="Arial" w:hAnsi="Arial" w:cs="Arial"/>
          <w:lang w:eastAsia="en-US"/>
        </w:rPr>
      </w:pPr>
      <w:r w:rsidRPr="003E586A">
        <w:rPr>
          <w:rFonts w:ascii="Arial" w:hAnsi="Arial" w:cs="Arial"/>
          <w:lang w:eastAsia="en-US"/>
        </w:rPr>
        <w:t xml:space="preserve">a) Kupujúci poskytne predávajúcemu preddavok vo výške 20 % z kúpnej ceny podľa článku III. na základe zálohovej faktúry vystavenej predávajúcim po doručení výzvy na vystavenie zálohovej faktúry od kupujúceho emailom alebo písomne. Splatnosť zálohovej faktúry je 14 dní odo dňa jej doručenia kupujúcemu. </w:t>
      </w:r>
    </w:p>
    <w:p w14:paraId="45C7DCF0" w14:textId="77777777" w:rsidR="003E586A" w:rsidRPr="003E586A" w:rsidRDefault="003E586A" w:rsidP="003E586A">
      <w:pPr>
        <w:pStyle w:val="Text"/>
        <w:ind w:firstLine="0"/>
        <w:outlineLvl w:val="0"/>
        <w:rPr>
          <w:rFonts w:ascii="Arial" w:hAnsi="Arial" w:cs="Arial"/>
          <w:lang w:eastAsia="en-US"/>
        </w:rPr>
      </w:pPr>
    </w:p>
    <w:p w14:paraId="1F73B5FC" w14:textId="77777777" w:rsidR="003E586A" w:rsidRPr="003E586A" w:rsidRDefault="003E586A" w:rsidP="003E586A">
      <w:pPr>
        <w:pStyle w:val="Text"/>
        <w:ind w:left="284" w:firstLine="0"/>
        <w:outlineLvl w:val="0"/>
        <w:rPr>
          <w:rFonts w:ascii="Arial" w:hAnsi="Arial" w:cs="Arial"/>
          <w:color w:val="FF0000"/>
          <w:lang w:eastAsia="en-US"/>
        </w:rPr>
      </w:pPr>
      <w:r w:rsidRPr="003E586A">
        <w:rPr>
          <w:rFonts w:ascii="Arial" w:hAnsi="Arial" w:cs="Arial"/>
          <w:lang w:eastAsia="en-US"/>
        </w:rPr>
        <w:t>b) Predávajúci je oprávnený vystaviť konečnú faktúru vo výške 80 % z kúpnej ceny podľa článku III. po úplnom dodaní predmetu zmluvy, teda po protokolárnom prevzatí predmetu kúpy kupujúcim. Splatnosť faktúry je 60 dní odo dňa doručenia kupujúcemu. Prílohou faktúry bude protokol o prevzatí.</w:t>
      </w:r>
    </w:p>
    <w:p w14:paraId="3519535F" w14:textId="77777777" w:rsidR="003E586A" w:rsidRPr="003E586A" w:rsidRDefault="003E586A" w:rsidP="003E586A">
      <w:pPr>
        <w:pStyle w:val="Text"/>
        <w:ind w:firstLine="0"/>
        <w:outlineLvl w:val="0"/>
        <w:rPr>
          <w:rFonts w:ascii="Arial" w:hAnsi="Arial" w:cs="Arial"/>
          <w:color w:val="FF0000"/>
          <w:lang w:eastAsia="en-US"/>
        </w:rPr>
      </w:pPr>
    </w:p>
    <w:p w14:paraId="27A040A6" w14:textId="77777777" w:rsidR="003E586A" w:rsidRPr="003E586A" w:rsidRDefault="003E586A" w:rsidP="003E586A">
      <w:pPr>
        <w:pStyle w:val="Text"/>
        <w:numPr>
          <w:ilvl w:val="0"/>
          <w:numId w:val="17"/>
        </w:numPr>
        <w:ind w:left="284" w:hanging="284"/>
        <w:outlineLvl w:val="0"/>
        <w:rPr>
          <w:rFonts w:ascii="Arial" w:hAnsi="Arial" w:cs="Arial"/>
          <w:lang w:eastAsia="en-US"/>
        </w:rPr>
      </w:pPr>
      <w:r w:rsidRPr="003E586A">
        <w:rPr>
          <w:rFonts w:ascii="Arial" w:hAnsi="Arial" w:cs="Arial"/>
          <w:lang w:eastAsia="en-US"/>
        </w:rPr>
        <w:t>Predávajúci je povinný zaslať emailom, alebo iným spôsobom doručiť informáciu o prijatí zálohovej platby v súvislosti s touto zmluvou vo forme napr. výpis z účtu (detail o prijatí platby) na kontaktný email/adresu podľa článku I. tejto zmluvy.</w:t>
      </w:r>
    </w:p>
    <w:p w14:paraId="49DCF1AD" w14:textId="77777777" w:rsidR="003E586A" w:rsidRPr="003E586A" w:rsidRDefault="003E586A" w:rsidP="003E586A">
      <w:pPr>
        <w:pStyle w:val="Text"/>
        <w:jc w:val="center"/>
        <w:outlineLvl w:val="0"/>
        <w:rPr>
          <w:rFonts w:ascii="Arial" w:hAnsi="Arial" w:cs="Arial"/>
          <w:b/>
          <w:bCs/>
          <w:highlight w:val="yellow"/>
        </w:rPr>
      </w:pPr>
    </w:p>
    <w:p w14:paraId="3C305DBA" w14:textId="77777777" w:rsidR="003E586A" w:rsidRPr="003E586A" w:rsidRDefault="003E586A" w:rsidP="003E586A">
      <w:pPr>
        <w:pStyle w:val="Text"/>
        <w:jc w:val="center"/>
        <w:outlineLvl w:val="0"/>
        <w:rPr>
          <w:rFonts w:ascii="Arial" w:hAnsi="Arial" w:cs="Arial"/>
          <w:b/>
          <w:bCs/>
        </w:rPr>
      </w:pPr>
      <w:r w:rsidRPr="003E586A">
        <w:rPr>
          <w:rFonts w:ascii="Arial" w:hAnsi="Arial" w:cs="Arial"/>
          <w:b/>
          <w:bCs/>
        </w:rPr>
        <w:t>VI.</w:t>
      </w:r>
    </w:p>
    <w:p w14:paraId="26888748" w14:textId="77777777" w:rsidR="003E586A" w:rsidRPr="003E586A" w:rsidRDefault="003E586A" w:rsidP="003E586A">
      <w:pPr>
        <w:pStyle w:val="Text"/>
        <w:jc w:val="center"/>
        <w:rPr>
          <w:rFonts w:ascii="Arial" w:hAnsi="Arial" w:cs="Arial"/>
          <w:b/>
          <w:bCs/>
        </w:rPr>
      </w:pPr>
      <w:r w:rsidRPr="003E586A">
        <w:rPr>
          <w:rFonts w:ascii="Arial" w:hAnsi="Arial" w:cs="Arial"/>
          <w:b/>
          <w:bCs/>
        </w:rPr>
        <w:t>Záručná lehota, servis, náhradné diely</w:t>
      </w:r>
    </w:p>
    <w:p w14:paraId="5EBA9F69" w14:textId="77777777" w:rsidR="003E586A" w:rsidRPr="003E586A" w:rsidRDefault="003E586A" w:rsidP="003E586A">
      <w:pPr>
        <w:pStyle w:val="Text"/>
        <w:rPr>
          <w:rFonts w:ascii="Arial" w:hAnsi="Arial" w:cs="Arial"/>
          <w:bCs/>
        </w:rPr>
      </w:pPr>
    </w:p>
    <w:p w14:paraId="38825936" w14:textId="77777777" w:rsidR="003E586A" w:rsidRPr="003E586A" w:rsidRDefault="003E586A" w:rsidP="003E586A">
      <w:pPr>
        <w:pStyle w:val="Zarkazkladnhotextu2"/>
        <w:numPr>
          <w:ilvl w:val="0"/>
          <w:numId w:val="11"/>
        </w:numPr>
        <w:tabs>
          <w:tab w:val="left" w:pos="284"/>
        </w:tabs>
        <w:spacing w:after="0" w:line="240" w:lineRule="auto"/>
        <w:ind w:left="0" w:firstLine="0"/>
        <w:jc w:val="both"/>
        <w:rPr>
          <w:rFonts w:cs="Arial"/>
          <w:sz w:val="22"/>
          <w:szCs w:val="22"/>
        </w:rPr>
      </w:pPr>
      <w:r w:rsidRPr="003E586A">
        <w:rPr>
          <w:rFonts w:cs="Arial"/>
          <w:sz w:val="22"/>
          <w:szCs w:val="22"/>
        </w:rPr>
        <w:t>Predávajúci je povinný poskytnúť záruku 12 mesiacov odo dňa protokolárneho prevzatia tovaru.</w:t>
      </w:r>
    </w:p>
    <w:p w14:paraId="7BA52CD4" w14:textId="77777777" w:rsidR="003E586A" w:rsidRPr="003E586A" w:rsidRDefault="003E586A" w:rsidP="003E586A">
      <w:pPr>
        <w:pStyle w:val="Zarkazkladnhotextu2"/>
        <w:tabs>
          <w:tab w:val="left" w:pos="284"/>
        </w:tabs>
        <w:spacing w:after="0" w:line="240" w:lineRule="auto"/>
        <w:ind w:left="0"/>
        <w:jc w:val="both"/>
        <w:rPr>
          <w:rFonts w:cs="Arial"/>
          <w:sz w:val="22"/>
          <w:szCs w:val="22"/>
        </w:rPr>
      </w:pPr>
    </w:p>
    <w:p w14:paraId="0AB5B469" w14:textId="77777777" w:rsidR="003E586A" w:rsidRPr="003E586A" w:rsidRDefault="003E586A" w:rsidP="003E586A">
      <w:pPr>
        <w:pStyle w:val="Zarkazkladnhotextu2"/>
        <w:numPr>
          <w:ilvl w:val="0"/>
          <w:numId w:val="11"/>
        </w:numPr>
        <w:tabs>
          <w:tab w:val="left" w:pos="284"/>
        </w:tabs>
        <w:spacing w:after="0" w:line="240" w:lineRule="auto"/>
        <w:ind w:left="0" w:firstLine="0"/>
        <w:jc w:val="both"/>
        <w:rPr>
          <w:rFonts w:cs="Arial"/>
          <w:sz w:val="22"/>
          <w:szCs w:val="22"/>
        </w:rPr>
      </w:pPr>
      <w:r w:rsidRPr="003E586A">
        <w:rPr>
          <w:rFonts w:cs="Arial"/>
          <w:sz w:val="22"/>
          <w:szCs w:val="22"/>
        </w:rPr>
        <w:t xml:space="preserve">Predávajúci sa zaväzuje nastúpiť na servis do 48 hodín od nahlásenia poruchy </w:t>
      </w:r>
      <w:proofErr w:type="gramStart"/>
      <w:r w:rsidRPr="003E586A">
        <w:rPr>
          <w:rFonts w:cs="Arial"/>
          <w:sz w:val="22"/>
          <w:szCs w:val="22"/>
        </w:rPr>
        <w:t>a</w:t>
      </w:r>
      <w:proofErr w:type="gramEnd"/>
      <w:r w:rsidRPr="003E586A">
        <w:rPr>
          <w:rFonts w:cs="Arial"/>
          <w:sz w:val="22"/>
          <w:szCs w:val="22"/>
        </w:rPr>
        <w:t xml:space="preserve"> odstrániť závady do 72 hodín od nástupu na servis. Po tretej oprávnenej reklamácii má kupujúci nárok na výmenu za nový tovar.</w:t>
      </w:r>
    </w:p>
    <w:p w14:paraId="77D6C921" w14:textId="77777777" w:rsidR="003E586A" w:rsidRPr="003E586A" w:rsidRDefault="003E586A" w:rsidP="003E586A">
      <w:pPr>
        <w:pStyle w:val="Zarkazkladnhotextu2"/>
        <w:spacing w:after="0" w:line="240" w:lineRule="auto"/>
        <w:ind w:left="0"/>
        <w:jc w:val="both"/>
        <w:rPr>
          <w:rFonts w:cs="Arial"/>
          <w:sz w:val="22"/>
          <w:szCs w:val="22"/>
          <w:highlight w:val="yellow"/>
        </w:rPr>
      </w:pPr>
    </w:p>
    <w:p w14:paraId="05EEDE8B" w14:textId="77777777" w:rsidR="003E586A" w:rsidRPr="003E586A" w:rsidRDefault="003E586A" w:rsidP="003E586A">
      <w:pPr>
        <w:pStyle w:val="Text"/>
        <w:jc w:val="center"/>
        <w:outlineLvl w:val="0"/>
        <w:rPr>
          <w:rFonts w:ascii="Arial" w:hAnsi="Arial" w:cs="Arial"/>
          <w:b/>
          <w:bCs/>
        </w:rPr>
      </w:pPr>
      <w:r w:rsidRPr="003E586A">
        <w:rPr>
          <w:rFonts w:ascii="Arial" w:hAnsi="Arial" w:cs="Arial"/>
          <w:b/>
          <w:bCs/>
        </w:rPr>
        <w:t>VII.</w:t>
      </w:r>
    </w:p>
    <w:p w14:paraId="37DC2F2C" w14:textId="77777777" w:rsidR="003E586A" w:rsidRPr="003E586A" w:rsidRDefault="003E586A" w:rsidP="003E586A">
      <w:pPr>
        <w:pStyle w:val="Text"/>
        <w:jc w:val="center"/>
        <w:rPr>
          <w:rFonts w:ascii="Arial" w:hAnsi="Arial" w:cs="Arial"/>
          <w:b/>
          <w:bCs/>
        </w:rPr>
      </w:pPr>
      <w:r w:rsidRPr="003E586A">
        <w:rPr>
          <w:rFonts w:ascii="Arial" w:hAnsi="Arial" w:cs="Arial"/>
          <w:b/>
          <w:bCs/>
        </w:rPr>
        <w:t>Vlastnícke právo</w:t>
      </w:r>
    </w:p>
    <w:p w14:paraId="150A7910" w14:textId="77777777" w:rsidR="003E586A" w:rsidRPr="003E586A" w:rsidRDefault="003E586A" w:rsidP="003E586A">
      <w:pPr>
        <w:pStyle w:val="Text"/>
        <w:rPr>
          <w:rFonts w:ascii="Arial" w:hAnsi="Arial" w:cs="Arial"/>
          <w:bCs/>
        </w:rPr>
      </w:pPr>
    </w:p>
    <w:p w14:paraId="4DD318A1" w14:textId="77777777" w:rsidR="003E586A" w:rsidRPr="003E586A" w:rsidRDefault="003E586A" w:rsidP="003E586A">
      <w:pPr>
        <w:pStyle w:val="Text"/>
        <w:tabs>
          <w:tab w:val="left" w:pos="284"/>
        </w:tabs>
        <w:ind w:firstLine="0"/>
        <w:rPr>
          <w:rFonts w:ascii="Arial" w:hAnsi="Arial" w:cs="Arial"/>
          <w:bCs/>
        </w:rPr>
      </w:pPr>
      <w:r w:rsidRPr="003E586A">
        <w:rPr>
          <w:rFonts w:ascii="Arial" w:hAnsi="Arial" w:cs="Arial"/>
          <w:bCs/>
        </w:rPr>
        <w:t>1. Vlastnícke právo k tovaru nadobúda kupujúci dňom podpísania Protokolu o prevzatí oboma zmluvnými stranami a zaplatení celkovej sumy vrátane DPH (ak je uplatniteľné vo vzťahu k predávajúcemu). Pre určenie dňa prechodu vlastníckeho práva platí neskorší z týchto dvoch dátumov.</w:t>
      </w:r>
    </w:p>
    <w:p w14:paraId="3664ACB5" w14:textId="77777777" w:rsidR="003E586A" w:rsidRPr="003E586A" w:rsidRDefault="003E586A" w:rsidP="003E586A">
      <w:pPr>
        <w:pStyle w:val="Text"/>
        <w:jc w:val="center"/>
        <w:outlineLvl w:val="0"/>
        <w:rPr>
          <w:rFonts w:ascii="Arial" w:hAnsi="Arial" w:cs="Arial"/>
          <w:b/>
          <w:bCs/>
        </w:rPr>
      </w:pPr>
    </w:p>
    <w:p w14:paraId="4F427BE3" w14:textId="77777777" w:rsidR="003E586A" w:rsidRPr="003E586A" w:rsidRDefault="003E586A" w:rsidP="003E586A">
      <w:pPr>
        <w:pStyle w:val="Text"/>
        <w:jc w:val="center"/>
        <w:outlineLvl w:val="0"/>
        <w:rPr>
          <w:rFonts w:ascii="Arial" w:hAnsi="Arial" w:cs="Arial"/>
          <w:b/>
          <w:bCs/>
        </w:rPr>
      </w:pPr>
      <w:r w:rsidRPr="003E586A">
        <w:rPr>
          <w:rFonts w:ascii="Arial" w:hAnsi="Arial" w:cs="Arial"/>
          <w:b/>
          <w:bCs/>
        </w:rPr>
        <w:t xml:space="preserve">VIII. </w:t>
      </w:r>
    </w:p>
    <w:p w14:paraId="44978F07" w14:textId="77777777" w:rsidR="003E586A" w:rsidRPr="003E586A" w:rsidRDefault="003E586A" w:rsidP="003E586A">
      <w:pPr>
        <w:pStyle w:val="Text"/>
        <w:jc w:val="center"/>
        <w:rPr>
          <w:rFonts w:ascii="Arial" w:hAnsi="Arial" w:cs="Arial"/>
          <w:b/>
          <w:bCs/>
        </w:rPr>
      </w:pPr>
      <w:r w:rsidRPr="003E586A">
        <w:rPr>
          <w:rFonts w:ascii="Arial" w:hAnsi="Arial" w:cs="Arial"/>
          <w:b/>
          <w:bCs/>
        </w:rPr>
        <w:t>Ostatné ustanovenia</w:t>
      </w:r>
    </w:p>
    <w:p w14:paraId="0556D80A" w14:textId="77777777" w:rsidR="003E586A" w:rsidRPr="003E586A" w:rsidRDefault="003E586A" w:rsidP="003E586A">
      <w:pPr>
        <w:pStyle w:val="Text"/>
        <w:ind w:firstLine="0"/>
        <w:rPr>
          <w:rFonts w:ascii="Arial" w:hAnsi="Arial" w:cs="Arial"/>
          <w:bCs/>
        </w:rPr>
      </w:pPr>
    </w:p>
    <w:p w14:paraId="6FAA9899" w14:textId="77777777" w:rsidR="003E586A" w:rsidRPr="003E586A" w:rsidRDefault="003E586A" w:rsidP="003E586A">
      <w:pPr>
        <w:pStyle w:val="Text"/>
        <w:numPr>
          <w:ilvl w:val="0"/>
          <w:numId w:val="10"/>
        </w:numPr>
        <w:tabs>
          <w:tab w:val="left" w:pos="284"/>
        </w:tabs>
        <w:ind w:left="0" w:firstLine="0"/>
        <w:rPr>
          <w:rFonts w:ascii="Arial" w:hAnsi="Arial" w:cs="Arial"/>
          <w:bCs/>
        </w:rPr>
      </w:pPr>
      <w:r w:rsidRPr="003E586A">
        <w:rPr>
          <w:rFonts w:ascii="Arial" w:hAnsi="Arial" w:cs="Arial"/>
          <w:bCs/>
        </w:rPr>
        <w:t>Vzájomné vzťahy zmluvných strán, vyplývajúce z tejto zmluvy, pokiaľ nie sú upravené touto zmluvou sa riadia Obchodným zákonníkom Slovenskej republiky a všeobecne právnymi predpismi.</w:t>
      </w:r>
    </w:p>
    <w:p w14:paraId="7EAD22C9" w14:textId="77777777" w:rsidR="003E586A" w:rsidRPr="003E586A" w:rsidRDefault="003E586A" w:rsidP="003E586A">
      <w:pPr>
        <w:pStyle w:val="Text"/>
        <w:tabs>
          <w:tab w:val="left" w:pos="284"/>
        </w:tabs>
        <w:ind w:firstLine="0"/>
        <w:rPr>
          <w:rFonts w:ascii="Arial" w:hAnsi="Arial" w:cs="Arial"/>
          <w:bCs/>
        </w:rPr>
      </w:pPr>
    </w:p>
    <w:p w14:paraId="531C66F0" w14:textId="77777777" w:rsidR="003E586A" w:rsidRPr="003E586A" w:rsidRDefault="003E586A" w:rsidP="003E586A">
      <w:pPr>
        <w:pStyle w:val="Text"/>
        <w:numPr>
          <w:ilvl w:val="0"/>
          <w:numId w:val="10"/>
        </w:numPr>
        <w:tabs>
          <w:tab w:val="left" w:pos="284"/>
        </w:tabs>
        <w:ind w:left="0" w:firstLine="0"/>
        <w:rPr>
          <w:rFonts w:ascii="Arial" w:hAnsi="Arial" w:cs="Arial"/>
          <w:bCs/>
        </w:rPr>
      </w:pPr>
      <w:r w:rsidRPr="003E586A">
        <w:rPr>
          <w:rFonts w:ascii="Arial" w:hAnsi="Arial" w:cs="Arial"/>
          <w:bCs/>
        </w:rPr>
        <w:t>Zmeny alebo doplnky k tejto zmluve môžu byť uskutočnené len písomnou formou ako     dodatok k tejto zmluve.</w:t>
      </w:r>
    </w:p>
    <w:p w14:paraId="03A5F103" w14:textId="77777777" w:rsidR="003E586A" w:rsidRPr="003E586A" w:rsidRDefault="003E586A" w:rsidP="003E586A">
      <w:pPr>
        <w:pStyle w:val="Odsekzoznamu"/>
        <w:rPr>
          <w:bCs/>
          <w:sz w:val="22"/>
          <w:szCs w:val="22"/>
        </w:rPr>
      </w:pPr>
    </w:p>
    <w:p w14:paraId="101BC22E" w14:textId="0D100FC5" w:rsidR="003E586A" w:rsidRPr="003E586A" w:rsidRDefault="003E586A" w:rsidP="003E586A">
      <w:pPr>
        <w:pStyle w:val="Text"/>
        <w:numPr>
          <w:ilvl w:val="0"/>
          <w:numId w:val="10"/>
        </w:numPr>
        <w:tabs>
          <w:tab w:val="left" w:pos="284"/>
        </w:tabs>
        <w:ind w:left="0" w:firstLine="0"/>
        <w:rPr>
          <w:rFonts w:ascii="Arial" w:hAnsi="Arial" w:cs="Arial"/>
          <w:bCs/>
        </w:rPr>
      </w:pPr>
      <w:r w:rsidRPr="003E586A">
        <w:rPr>
          <w:rFonts w:ascii="Arial" w:hAnsi="Arial" w:cs="Arial"/>
          <w:bCs/>
        </w:rPr>
        <w:t>Predávajúci  ku dňu uzavretia tejto zmluvy predloží kupujúcemu zoznam navrhovaných subdodávateľov (Príloha č.</w:t>
      </w:r>
      <w:r>
        <w:rPr>
          <w:rFonts w:ascii="Arial" w:hAnsi="Arial" w:cs="Arial"/>
          <w:bCs/>
        </w:rPr>
        <w:t xml:space="preserve"> </w:t>
      </w:r>
      <w:r w:rsidRPr="003E586A">
        <w:rPr>
          <w:rFonts w:ascii="Arial" w:hAnsi="Arial" w:cs="Arial"/>
          <w:bCs/>
        </w:rPr>
        <w:t>2 tejto zmluvy) s uvedením údajov o všetkých známych subdodávateľoch a údajov o osobách oprávnených konať za navrhovaných subdodávateľov v rozsahu meno a priezvisko, adresa pobytu a dátum narodenia.</w:t>
      </w:r>
    </w:p>
    <w:p w14:paraId="13F51A22" w14:textId="77777777" w:rsidR="003E586A" w:rsidRPr="003E586A" w:rsidRDefault="003E586A" w:rsidP="003E586A">
      <w:pPr>
        <w:pStyle w:val="Text"/>
        <w:tabs>
          <w:tab w:val="left" w:pos="284"/>
        </w:tabs>
        <w:ind w:firstLine="0"/>
        <w:rPr>
          <w:rFonts w:ascii="Arial" w:hAnsi="Arial" w:cs="Arial"/>
          <w:bCs/>
        </w:rPr>
      </w:pPr>
    </w:p>
    <w:p w14:paraId="1AA51CF9" w14:textId="1DF85689" w:rsidR="003E586A" w:rsidRDefault="003E586A" w:rsidP="00F77782">
      <w:pPr>
        <w:pStyle w:val="Text"/>
        <w:numPr>
          <w:ilvl w:val="0"/>
          <w:numId w:val="10"/>
        </w:numPr>
        <w:tabs>
          <w:tab w:val="left" w:pos="284"/>
        </w:tabs>
        <w:ind w:left="0" w:firstLine="0"/>
        <w:rPr>
          <w:rFonts w:ascii="Arial" w:hAnsi="Arial" w:cs="Arial"/>
          <w:bCs/>
        </w:rPr>
      </w:pPr>
      <w:r w:rsidRPr="009B055F">
        <w:rPr>
          <w:rFonts w:ascii="Arial" w:hAnsi="Arial" w:cs="Arial"/>
          <w:bCs/>
        </w:rPr>
        <w:t xml:space="preserve">V prípade akejkoľvek zmeny údajov o navrhovaných subdodávateľoch podľa bodu 3. tohto článku alebo v prípade zmeny navrhovaných subdodávateľov, predávajúci túto zmenu oznámi kupujúcemu </w:t>
      </w:r>
      <w:r w:rsidRPr="009B055F">
        <w:rPr>
          <w:rFonts w:ascii="Arial" w:hAnsi="Arial" w:cs="Arial"/>
          <w:bCs/>
        </w:rPr>
        <w:lastRenderedPageBreak/>
        <w:t xml:space="preserve">doručením nového „Zoznamu subdodávateľov“ kupujúcemu </w:t>
      </w:r>
      <w:r w:rsidR="009B055F" w:rsidRPr="009B055F">
        <w:rPr>
          <w:rFonts w:ascii="Arial" w:hAnsi="Arial" w:cs="Arial"/>
          <w:bCs/>
        </w:rPr>
        <w:t>do 5 pracovných dní</w:t>
      </w:r>
      <w:r w:rsidRPr="009B055F">
        <w:rPr>
          <w:rFonts w:ascii="Arial" w:hAnsi="Arial" w:cs="Arial"/>
          <w:bCs/>
        </w:rPr>
        <w:t xml:space="preserve"> ako sa o zmene dozvie, pričom v prípade zmeny navrhovaných subdodávateľov zároveň oznámi kupujúcemu údaje podľa bodu 3. tohto článku o nových subdodávateľoch</w:t>
      </w:r>
      <w:r w:rsidR="009B055F" w:rsidRPr="009B055F">
        <w:rPr>
          <w:rFonts w:ascii="Arial" w:hAnsi="Arial" w:cs="Arial"/>
          <w:bCs/>
        </w:rPr>
        <w:t xml:space="preserve">/ </w:t>
      </w:r>
      <w:r w:rsidR="009B055F" w:rsidRPr="009B055F">
        <w:rPr>
          <w:rFonts w:ascii="Arial" w:hAnsi="Arial" w:cs="Arial"/>
          <w:bCs/>
        </w:rPr>
        <w:t>v rozsahu minmálne podľa ods. 3 v § 41 zákona o verejnom obstarávaní</w:t>
      </w:r>
      <w:r w:rsidRPr="009B055F">
        <w:rPr>
          <w:rFonts w:ascii="Arial" w:hAnsi="Arial" w:cs="Arial"/>
          <w:bCs/>
        </w:rPr>
        <w:t>. Zároveň je predávajúci povinný dodržať ustanovenia v súlade so Zákonom č. 315/2016 Z. z. o registri partnerov verejného sektora a o zmene a doplnení niektorých zákonov aj v súvislosti s jeho subdodávateľmi.</w:t>
      </w:r>
      <w:r w:rsidR="009B055F" w:rsidRPr="009B055F">
        <w:rPr>
          <w:rFonts w:ascii="Arial" w:hAnsi="Arial" w:cs="Arial"/>
          <w:bCs/>
        </w:rPr>
        <w:t xml:space="preserve"> </w:t>
      </w:r>
    </w:p>
    <w:p w14:paraId="5B1C7DD1" w14:textId="77777777" w:rsidR="009B055F" w:rsidRPr="009B055F" w:rsidRDefault="009B055F" w:rsidP="009B055F">
      <w:pPr>
        <w:pStyle w:val="Text"/>
        <w:tabs>
          <w:tab w:val="left" w:pos="284"/>
        </w:tabs>
        <w:ind w:firstLine="0"/>
        <w:rPr>
          <w:rFonts w:ascii="Arial" w:hAnsi="Arial" w:cs="Arial"/>
          <w:bCs/>
        </w:rPr>
      </w:pPr>
    </w:p>
    <w:p w14:paraId="4B554C08" w14:textId="77777777" w:rsidR="003E586A" w:rsidRPr="003E586A" w:rsidRDefault="003E586A" w:rsidP="003E586A">
      <w:pPr>
        <w:pStyle w:val="Text"/>
        <w:jc w:val="center"/>
        <w:outlineLvl w:val="0"/>
        <w:rPr>
          <w:rFonts w:ascii="Arial" w:hAnsi="Arial" w:cs="Arial"/>
          <w:b/>
          <w:bCs/>
        </w:rPr>
      </w:pPr>
      <w:r w:rsidRPr="003E586A">
        <w:rPr>
          <w:rFonts w:ascii="Arial" w:hAnsi="Arial" w:cs="Arial"/>
          <w:b/>
          <w:bCs/>
        </w:rPr>
        <w:t>IX.</w:t>
      </w:r>
    </w:p>
    <w:p w14:paraId="2252A500" w14:textId="77777777" w:rsidR="003E586A" w:rsidRPr="003E586A" w:rsidRDefault="003E586A" w:rsidP="003E586A">
      <w:pPr>
        <w:pStyle w:val="Text"/>
        <w:jc w:val="center"/>
        <w:rPr>
          <w:rFonts w:ascii="Arial" w:hAnsi="Arial" w:cs="Arial"/>
          <w:b/>
          <w:bCs/>
        </w:rPr>
      </w:pPr>
      <w:r w:rsidRPr="003E586A">
        <w:rPr>
          <w:rFonts w:ascii="Arial" w:hAnsi="Arial" w:cs="Arial"/>
          <w:b/>
          <w:bCs/>
        </w:rPr>
        <w:t>Záverečné ustanovenia</w:t>
      </w:r>
    </w:p>
    <w:p w14:paraId="5790BF86" w14:textId="77777777" w:rsidR="003E586A" w:rsidRPr="003E586A" w:rsidRDefault="003E586A" w:rsidP="003E586A">
      <w:pPr>
        <w:pStyle w:val="Text"/>
        <w:jc w:val="center"/>
        <w:rPr>
          <w:rFonts w:ascii="Arial" w:hAnsi="Arial" w:cs="Arial"/>
          <w:b/>
          <w:bCs/>
        </w:rPr>
      </w:pPr>
    </w:p>
    <w:p w14:paraId="67105F4E" w14:textId="77777777" w:rsidR="003E586A" w:rsidRPr="003E586A" w:rsidRDefault="003E586A" w:rsidP="003E586A">
      <w:pPr>
        <w:pStyle w:val="Text"/>
        <w:ind w:firstLine="0"/>
        <w:rPr>
          <w:rFonts w:ascii="Arial" w:hAnsi="Arial" w:cs="Arial"/>
          <w:bCs/>
        </w:rPr>
      </w:pPr>
      <w:r w:rsidRPr="003E586A">
        <w:rPr>
          <w:rFonts w:ascii="Arial" w:hAnsi="Arial" w:cs="Arial"/>
          <w:bCs/>
        </w:rPr>
        <w:t>1. Táto zmluva je vyhotovená v štyroch rovnopisoch, z ktorých každá strana obdrží po dva rovnopisy.</w:t>
      </w:r>
    </w:p>
    <w:p w14:paraId="7A251530" w14:textId="77777777" w:rsidR="003E586A" w:rsidRPr="003E586A" w:rsidRDefault="003E586A" w:rsidP="003E586A">
      <w:pPr>
        <w:tabs>
          <w:tab w:val="left" w:pos="-2694"/>
        </w:tabs>
        <w:jc w:val="both"/>
        <w:rPr>
          <w:rFonts w:ascii="Arial" w:hAnsi="Arial" w:cs="Arial"/>
          <w:bCs/>
          <w:sz w:val="22"/>
          <w:szCs w:val="22"/>
        </w:rPr>
      </w:pPr>
    </w:p>
    <w:p w14:paraId="7BAADB2E" w14:textId="77777777" w:rsidR="003E586A" w:rsidRPr="003E586A" w:rsidRDefault="003E586A" w:rsidP="003E586A">
      <w:pPr>
        <w:tabs>
          <w:tab w:val="left" w:pos="-2694"/>
        </w:tabs>
        <w:jc w:val="both"/>
        <w:rPr>
          <w:rFonts w:ascii="Arial" w:hAnsi="Arial" w:cs="Arial"/>
          <w:sz w:val="22"/>
          <w:szCs w:val="22"/>
        </w:rPr>
      </w:pPr>
      <w:r w:rsidRPr="003E586A">
        <w:rPr>
          <w:rFonts w:ascii="Arial" w:hAnsi="Arial" w:cs="Arial"/>
          <w:bCs/>
          <w:sz w:val="22"/>
          <w:szCs w:val="22"/>
        </w:rPr>
        <w:t xml:space="preserve">2. </w:t>
      </w:r>
      <w:r w:rsidRPr="003E586A">
        <w:rPr>
          <w:rFonts w:ascii="Arial" w:hAnsi="Arial" w:cs="Arial"/>
          <w:sz w:val="22"/>
          <w:szCs w:val="22"/>
        </w:rPr>
        <w:t xml:space="preserve">Táto zmluva je platná dňom podpisu oboma zmluvnými stranami a účinná dňom doručenia výzvy na vystavenie zálohovej faktúry predávajúcemu emailom alebo písomne na kontaktný email/adresu uvedený v článku I. tejto zmluvy.  </w:t>
      </w:r>
    </w:p>
    <w:p w14:paraId="64A76094" w14:textId="77777777" w:rsidR="003E586A" w:rsidRPr="003E586A" w:rsidRDefault="003E586A" w:rsidP="003E586A">
      <w:pPr>
        <w:tabs>
          <w:tab w:val="left" w:pos="-2694"/>
        </w:tabs>
        <w:jc w:val="both"/>
        <w:rPr>
          <w:rFonts w:ascii="Arial" w:hAnsi="Arial" w:cs="Arial"/>
          <w:sz w:val="22"/>
          <w:szCs w:val="22"/>
        </w:rPr>
      </w:pPr>
    </w:p>
    <w:p w14:paraId="04310B20" w14:textId="77777777" w:rsidR="003E586A" w:rsidRPr="003E586A" w:rsidRDefault="003E586A" w:rsidP="003E586A">
      <w:pPr>
        <w:tabs>
          <w:tab w:val="left" w:pos="-2694"/>
        </w:tabs>
        <w:jc w:val="both"/>
        <w:rPr>
          <w:rFonts w:ascii="Arial" w:hAnsi="Arial" w:cs="Arial"/>
          <w:sz w:val="22"/>
          <w:szCs w:val="22"/>
        </w:rPr>
      </w:pPr>
      <w:r w:rsidRPr="003E586A">
        <w:rPr>
          <w:rFonts w:ascii="Arial" w:hAnsi="Arial" w:cs="Arial"/>
          <w:sz w:val="22"/>
          <w:szCs w:val="22"/>
        </w:rPr>
        <w:t xml:space="preserve">3. Táto zmluva je uzatváraná v súlade s podmienkami príslušnej výzvy na predkladanie žiadostí o poskytnutie nenávratného finančného príspevku, čo predávajúci a kupujúci berie na vedomie. Kupujúci a predávajúci sa súčasne zaväzuje umožniť riadiacemu orgánu, ktorým je Ministerstvo školstva </w:t>
      </w:r>
      <w:proofErr w:type="gramStart"/>
      <w:r w:rsidRPr="003E586A">
        <w:rPr>
          <w:rFonts w:ascii="Arial" w:hAnsi="Arial" w:cs="Arial"/>
          <w:sz w:val="22"/>
          <w:szCs w:val="22"/>
        </w:rPr>
        <w:t>SR,  ďalej</w:t>
      </w:r>
      <w:proofErr w:type="gramEnd"/>
      <w:r w:rsidRPr="003E586A">
        <w:rPr>
          <w:rFonts w:ascii="Arial" w:hAnsi="Arial" w:cs="Arial"/>
          <w:sz w:val="22"/>
          <w:szCs w:val="22"/>
        </w:rPr>
        <w:t xml:space="preserve"> len „riadiaci orgán“, a sprostredkovateľskému orgánu, ktorým je Ministerstvo hospodárstva SR, ďalej len „sprostredkovateľský orgán“, vykonávanie kontroly a použitia dodaných tovarov. </w:t>
      </w:r>
    </w:p>
    <w:p w14:paraId="688479AE" w14:textId="77777777" w:rsidR="003E586A" w:rsidRPr="003E586A" w:rsidRDefault="003E586A" w:rsidP="003E586A">
      <w:pPr>
        <w:tabs>
          <w:tab w:val="left" w:pos="-2694"/>
        </w:tabs>
        <w:jc w:val="both"/>
        <w:rPr>
          <w:rFonts w:ascii="Arial" w:hAnsi="Arial" w:cs="Arial"/>
          <w:sz w:val="22"/>
          <w:szCs w:val="22"/>
        </w:rPr>
      </w:pPr>
    </w:p>
    <w:p w14:paraId="3D3CE4BF" w14:textId="77777777" w:rsidR="003E586A" w:rsidRPr="003E586A" w:rsidRDefault="003E586A" w:rsidP="003E586A">
      <w:pPr>
        <w:pStyle w:val="Zarkazkladnhotextu2"/>
        <w:spacing w:after="0" w:line="240" w:lineRule="auto"/>
        <w:ind w:left="0"/>
        <w:jc w:val="both"/>
        <w:rPr>
          <w:rFonts w:cs="Arial"/>
          <w:sz w:val="22"/>
          <w:szCs w:val="22"/>
          <w:lang w:eastAsia="sk-SK"/>
        </w:rPr>
      </w:pPr>
      <w:r w:rsidRPr="003E586A">
        <w:rPr>
          <w:rFonts w:cs="Arial"/>
          <w:sz w:val="22"/>
          <w:szCs w:val="22"/>
        </w:rPr>
        <w:t xml:space="preserve">4. </w:t>
      </w:r>
      <w:r w:rsidRPr="003E586A">
        <w:rPr>
          <w:rFonts w:cs="Arial"/>
          <w:sz w:val="22"/>
          <w:szCs w:val="22"/>
          <w:lang w:eastAsia="sk-SK"/>
        </w:rPr>
        <w:t>Z dôvodu, že predmet zákazky bude financovaný z prostriedkov poskytnutých na základe Zmluvy o poskytnutí nenávratného finančného príspevku (Zmluvy o NFP), bude Predávajúci povinný strpieť výkon kontroly/auditu/overovania súvisiacich s dodávkou predmetu plnenia kedykoľvek počas platnosti a účinnosti Zmluvy o NFP a to oprávnenými osobami. Za osoby oprávnené sa považujú:</w:t>
      </w:r>
    </w:p>
    <w:p w14:paraId="642059BD" w14:textId="77777777" w:rsidR="003E586A" w:rsidRPr="003E586A" w:rsidRDefault="003E586A" w:rsidP="003E586A">
      <w:pPr>
        <w:pStyle w:val="Zarkazkladnhotextu2"/>
        <w:spacing w:after="0" w:line="240" w:lineRule="auto"/>
        <w:ind w:left="0"/>
        <w:jc w:val="both"/>
        <w:rPr>
          <w:rFonts w:cs="Arial"/>
          <w:sz w:val="22"/>
          <w:szCs w:val="22"/>
          <w:lang w:eastAsia="sk-SK"/>
        </w:rPr>
      </w:pPr>
    </w:p>
    <w:p w14:paraId="481F8625" w14:textId="77777777" w:rsidR="003E586A" w:rsidRPr="003E586A" w:rsidRDefault="003E586A" w:rsidP="003E586A">
      <w:pPr>
        <w:tabs>
          <w:tab w:val="left" w:pos="-2694"/>
          <w:tab w:val="left" w:pos="480"/>
        </w:tabs>
        <w:jc w:val="both"/>
        <w:rPr>
          <w:rFonts w:ascii="Arial" w:hAnsi="Arial" w:cs="Arial"/>
          <w:sz w:val="22"/>
          <w:szCs w:val="22"/>
          <w:lang w:eastAsia="sk-SK"/>
        </w:rPr>
      </w:pPr>
      <w:r w:rsidRPr="003E586A">
        <w:rPr>
          <w:rFonts w:ascii="Arial" w:hAnsi="Arial" w:cs="Arial"/>
          <w:sz w:val="22"/>
          <w:szCs w:val="22"/>
          <w:lang w:eastAsia="sk-SK"/>
        </w:rPr>
        <w:tab/>
        <w:t>a)</w:t>
      </w:r>
      <w:r w:rsidRPr="003E586A">
        <w:rPr>
          <w:rFonts w:ascii="Arial" w:hAnsi="Arial" w:cs="Arial"/>
          <w:sz w:val="22"/>
          <w:szCs w:val="22"/>
          <w:lang w:eastAsia="sk-SK"/>
        </w:rPr>
        <w:tab/>
        <w:t>Poskytovateľ a ním poverené osoby,</w:t>
      </w:r>
    </w:p>
    <w:p w14:paraId="7C6A1526" w14:textId="77777777" w:rsidR="003E586A" w:rsidRPr="003E586A" w:rsidRDefault="003E586A" w:rsidP="003E586A">
      <w:pPr>
        <w:tabs>
          <w:tab w:val="left" w:pos="-2694"/>
          <w:tab w:val="left" w:pos="480"/>
        </w:tabs>
        <w:ind w:left="480" w:hanging="480"/>
        <w:jc w:val="both"/>
        <w:rPr>
          <w:rFonts w:ascii="Arial" w:hAnsi="Arial" w:cs="Arial"/>
          <w:sz w:val="22"/>
          <w:szCs w:val="22"/>
          <w:lang w:eastAsia="sk-SK"/>
        </w:rPr>
      </w:pPr>
      <w:r w:rsidRPr="003E586A">
        <w:rPr>
          <w:rFonts w:ascii="Arial" w:hAnsi="Arial" w:cs="Arial"/>
          <w:sz w:val="22"/>
          <w:szCs w:val="22"/>
          <w:lang w:eastAsia="sk-SK"/>
        </w:rPr>
        <w:tab/>
        <w:t>b)</w:t>
      </w:r>
      <w:r w:rsidRPr="003E586A">
        <w:rPr>
          <w:rFonts w:ascii="Arial" w:hAnsi="Arial" w:cs="Arial"/>
          <w:sz w:val="22"/>
          <w:szCs w:val="22"/>
          <w:lang w:eastAsia="sk-SK"/>
        </w:rPr>
        <w:tab/>
        <w:t>Útvar vnútorného auditu Riadiaceho orgánu alebo Sprostredkovateľského orgánu alebo nimi poverené osoby,</w:t>
      </w:r>
    </w:p>
    <w:p w14:paraId="0CBA5F99" w14:textId="77777777" w:rsidR="003E586A" w:rsidRPr="003E586A" w:rsidRDefault="003E586A" w:rsidP="003E586A">
      <w:pPr>
        <w:tabs>
          <w:tab w:val="left" w:pos="-2694"/>
          <w:tab w:val="left" w:pos="480"/>
        </w:tabs>
        <w:ind w:left="480" w:hanging="480"/>
        <w:jc w:val="both"/>
        <w:rPr>
          <w:rFonts w:ascii="Arial" w:hAnsi="Arial" w:cs="Arial"/>
          <w:sz w:val="22"/>
          <w:szCs w:val="22"/>
          <w:lang w:eastAsia="sk-SK"/>
        </w:rPr>
      </w:pPr>
      <w:r w:rsidRPr="003E586A">
        <w:rPr>
          <w:rFonts w:ascii="Arial" w:hAnsi="Arial" w:cs="Arial"/>
          <w:sz w:val="22"/>
          <w:szCs w:val="22"/>
          <w:lang w:eastAsia="sk-SK"/>
        </w:rPr>
        <w:tab/>
        <w:t>c)</w:t>
      </w:r>
      <w:r w:rsidRPr="003E586A">
        <w:rPr>
          <w:rFonts w:ascii="Arial" w:hAnsi="Arial" w:cs="Arial"/>
          <w:sz w:val="22"/>
          <w:szCs w:val="22"/>
          <w:lang w:eastAsia="sk-SK"/>
        </w:rPr>
        <w:tab/>
        <w:t>Najvyšší kontrolný úrad SR, Úrad vládneho auditu, Certifikačný orgán a nimi poverené osoby,</w:t>
      </w:r>
    </w:p>
    <w:p w14:paraId="64F22FBF" w14:textId="77777777" w:rsidR="003E586A" w:rsidRPr="003E586A" w:rsidRDefault="003E586A" w:rsidP="003E586A">
      <w:pPr>
        <w:tabs>
          <w:tab w:val="left" w:pos="-2694"/>
          <w:tab w:val="left" w:pos="480"/>
        </w:tabs>
        <w:ind w:left="480" w:hanging="480"/>
        <w:jc w:val="both"/>
        <w:rPr>
          <w:rFonts w:ascii="Arial" w:hAnsi="Arial" w:cs="Arial"/>
          <w:sz w:val="22"/>
          <w:szCs w:val="22"/>
          <w:lang w:eastAsia="sk-SK"/>
        </w:rPr>
      </w:pPr>
      <w:r w:rsidRPr="003E586A">
        <w:rPr>
          <w:rFonts w:ascii="Arial" w:hAnsi="Arial" w:cs="Arial"/>
          <w:sz w:val="22"/>
          <w:szCs w:val="22"/>
          <w:lang w:eastAsia="sk-SK"/>
        </w:rPr>
        <w:tab/>
        <w:t>d)</w:t>
      </w:r>
      <w:r w:rsidRPr="003E586A">
        <w:rPr>
          <w:rFonts w:ascii="Arial" w:hAnsi="Arial" w:cs="Arial"/>
          <w:sz w:val="22"/>
          <w:szCs w:val="22"/>
          <w:lang w:eastAsia="sk-SK"/>
        </w:rPr>
        <w:tab/>
        <w:t xml:space="preserve">Orgán auditu, jeho spolupracujúce orgány </w:t>
      </w:r>
      <w:proofErr w:type="gramStart"/>
      <w:r w:rsidRPr="003E586A">
        <w:rPr>
          <w:rFonts w:ascii="Arial" w:hAnsi="Arial" w:cs="Arial"/>
          <w:sz w:val="22"/>
          <w:szCs w:val="22"/>
          <w:lang w:eastAsia="sk-SK"/>
        </w:rPr>
        <w:t>a</w:t>
      </w:r>
      <w:proofErr w:type="gramEnd"/>
      <w:r w:rsidRPr="003E586A">
        <w:rPr>
          <w:rFonts w:ascii="Arial" w:hAnsi="Arial" w:cs="Arial"/>
          <w:sz w:val="22"/>
          <w:szCs w:val="22"/>
          <w:lang w:eastAsia="sk-SK"/>
        </w:rPr>
        <w:t xml:space="preserve"> osoby poverené na výkon kontroly/auditu,</w:t>
      </w:r>
    </w:p>
    <w:p w14:paraId="3A1E90F2" w14:textId="77777777" w:rsidR="003E586A" w:rsidRPr="003E586A" w:rsidRDefault="003E586A" w:rsidP="003E586A">
      <w:pPr>
        <w:tabs>
          <w:tab w:val="left" w:pos="-2694"/>
          <w:tab w:val="left" w:pos="480"/>
        </w:tabs>
        <w:jc w:val="both"/>
        <w:rPr>
          <w:rFonts w:ascii="Arial" w:hAnsi="Arial" w:cs="Arial"/>
          <w:sz w:val="22"/>
          <w:szCs w:val="22"/>
          <w:lang w:eastAsia="sk-SK"/>
        </w:rPr>
      </w:pPr>
      <w:r w:rsidRPr="003E586A">
        <w:rPr>
          <w:rFonts w:ascii="Arial" w:hAnsi="Arial" w:cs="Arial"/>
          <w:sz w:val="22"/>
          <w:szCs w:val="22"/>
          <w:lang w:eastAsia="sk-SK"/>
        </w:rPr>
        <w:tab/>
        <w:t>e)</w:t>
      </w:r>
      <w:r w:rsidRPr="003E586A">
        <w:rPr>
          <w:rFonts w:ascii="Arial" w:hAnsi="Arial" w:cs="Arial"/>
          <w:sz w:val="22"/>
          <w:szCs w:val="22"/>
          <w:lang w:eastAsia="sk-SK"/>
        </w:rPr>
        <w:tab/>
        <w:t>Splnomocnení zástupcovia Európskej Komisie a Európskeho dvora audítorov,</w:t>
      </w:r>
    </w:p>
    <w:p w14:paraId="41AB7698" w14:textId="77777777" w:rsidR="003E586A" w:rsidRPr="003E586A" w:rsidRDefault="003E586A" w:rsidP="003E586A">
      <w:pPr>
        <w:tabs>
          <w:tab w:val="left" w:pos="-2694"/>
          <w:tab w:val="left" w:pos="480"/>
        </w:tabs>
        <w:jc w:val="both"/>
        <w:rPr>
          <w:rFonts w:ascii="Arial" w:hAnsi="Arial" w:cs="Arial"/>
          <w:sz w:val="22"/>
          <w:szCs w:val="22"/>
          <w:lang w:eastAsia="sk-SK"/>
        </w:rPr>
      </w:pPr>
      <w:r w:rsidRPr="003E586A">
        <w:rPr>
          <w:rFonts w:ascii="Arial" w:hAnsi="Arial" w:cs="Arial"/>
          <w:sz w:val="22"/>
          <w:szCs w:val="22"/>
          <w:lang w:eastAsia="sk-SK"/>
        </w:rPr>
        <w:tab/>
        <w:t>f)</w:t>
      </w:r>
      <w:r w:rsidRPr="003E586A">
        <w:rPr>
          <w:rFonts w:ascii="Arial" w:hAnsi="Arial" w:cs="Arial"/>
          <w:sz w:val="22"/>
          <w:szCs w:val="22"/>
          <w:lang w:eastAsia="sk-SK"/>
        </w:rPr>
        <w:tab/>
        <w:t>Orgán zabezpečujúci ochranu finančných záujmov EÚ,</w:t>
      </w:r>
    </w:p>
    <w:p w14:paraId="69F18786" w14:textId="77777777" w:rsidR="003E586A" w:rsidRPr="003E586A" w:rsidRDefault="003E586A" w:rsidP="003E586A">
      <w:pPr>
        <w:tabs>
          <w:tab w:val="left" w:pos="-2694"/>
          <w:tab w:val="left" w:pos="480"/>
        </w:tabs>
        <w:ind w:left="480" w:hanging="480"/>
        <w:jc w:val="both"/>
        <w:rPr>
          <w:rFonts w:ascii="Arial" w:hAnsi="Arial" w:cs="Arial"/>
          <w:sz w:val="22"/>
          <w:szCs w:val="22"/>
          <w:lang w:eastAsia="sk-SK"/>
        </w:rPr>
      </w:pPr>
      <w:r w:rsidRPr="003E586A">
        <w:rPr>
          <w:rFonts w:ascii="Arial" w:hAnsi="Arial" w:cs="Arial"/>
          <w:sz w:val="22"/>
          <w:szCs w:val="22"/>
          <w:lang w:eastAsia="sk-SK"/>
        </w:rPr>
        <w:tab/>
        <w:t>g)</w:t>
      </w:r>
      <w:r w:rsidRPr="003E586A">
        <w:rPr>
          <w:rFonts w:ascii="Arial" w:hAnsi="Arial" w:cs="Arial"/>
          <w:sz w:val="22"/>
          <w:szCs w:val="22"/>
          <w:lang w:eastAsia="sk-SK"/>
        </w:rPr>
        <w:tab/>
        <w:t>Osoby prizvané orgánmi uvedenými v písm. a) až f) v súlade s príslušnými právnymi predpismi SR a právnymi aktmi EÚ.</w:t>
      </w:r>
    </w:p>
    <w:p w14:paraId="71E90581" w14:textId="77777777" w:rsidR="003E586A" w:rsidRPr="003E586A" w:rsidRDefault="003E586A" w:rsidP="003E586A">
      <w:pPr>
        <w:tabs>
          <w:tab w:val="left" w:pos="-2694"/>
          <w:tab w:val="left" w:pos="360"/>
        </w:tabs>
        <w:ind w:left="360" w:hanging="360"/>
        <w:jc w:val="both"/>
        <w:rPr>
          <w:rFonts w:ascii="Arial" w:hAnsi="Arial" w:cs="Arial"/>
          <w:sz w:val="22"/>
          <w:szCs w:val="22"/>
        </w:rPr>
      </w:pPr>
    </w:p>
    <w:p w14:paraId="1385204D" w14:textId="77777777" w:rsidR="003E586A" w:rsidRPr="003E586A" w:rsidRDefault="003E586A" w:rsidP="003E586A">
      <w:pPr>
        <w:tabs>
          <w:tab w:val="left" w:pos="-2694"/>
          <w:tab w:val="left" w:pos="480"/>
        </w:tabs>
        <w:jc w:val="both"/>
        <w:rPr>
          <w:rFonts w:ascii="Arial" w:hAnsi="Arial" w:cs="Arial"/>
          <w:sz w:val="22"/>
          <w:szCs w:val="22"/>
        </w:rPr>
      </w:pPr>
      <w:r w:rsidRPr="003E586A">
        <w:rPr>
          <w:rFonts w:ascii="Arial" w:hAnsi="Arial" w:cs="Arial"/>
          <w:sz w:val="22"/>
          <w:szCs w:val="22"/>
        </w:rPr>
        <w:t xml:space="preserve">5. Predávajúci je povinný bezodkladne prijať opatrenia na nápravu nedostatkov, zistených </w:t>
      </w:r>
      <w:proofErr w:type="gramStart"/>
      <w:r w:rsidRPr="003E586A">
        <w:rPr>
          <w:rFonts w:ascii="Arial" w:hAnsi="Arial" w:cs="Arial"/>
          <w:sz w:val="22"/>
          <w:szCs w:val="22"/>
        </w:rPr>
        <w:t>pri  výkone</w:t>
      </w:r>
      <w:proofErr w:type="gramEnd"/>
      <w:r w:rsidRPr="003E586A">
        <w:rPr>
          <w:rFonts w:ascii="Arial" w:hAnsi="Arial" w:cs="Arial"/>
          <w:sz w:val="22"/>
          <w:szCs w:val="22"/>
        </w:rPr>
        <w:t xml:space="preserve"> kontroly/auditu/overovania v zmysle správy z kontroly/auditu/overovania v lehote  stanovenej oprávnenými osobami na výkon kontroly/auditu/overovania, pokiaľ sa na neho  nedostatky vzťahujú a o splnení opatrení prijatých na nápravu zistených nedostatkov bezodkladne informovať kupujúceho. </w:t>
      </w:r>
    </w:p>
    <w:p w14:paraId="7534D5F4" w14:textId="77777777" w:rsidR="003E586A" w:rsidRPr="003E586A" w:rsidRDefault="003E586A" w:rsidP="003E586A">
      <w:pPr>
        <w:tabs>
          <w:tab w:val="left" w:pos="-2694"/>
          <w:tab w:val="left" w:pos="480"/>
        </w:tabs>
        <w:jc w:val="both"/>
        <w:rPr>
          <w:rFonts w:ascii="Arial" w:hAnsi="Arial" w:cs="Arial"/>
          <w:sz w:val="22"/>
          <w:szCs w:val="22"/>
        </w:rPr>
      </w:pPr>
    </w:p>
    <w:p w14:paraId="0700E363" w14:textId="77777777" w:rsidR="003E586A" w:rsidRPr="003E586A" w:rsidRDefault="003E586A" w:rsidP="003E586A">
      <w:pPr>
        <w:tabs>
          <w:tab w:val="left" w:pos="-2694"/>
          <w:tab w:val="left" w:pos="480"/>
        </w:tabs>
        <w:jc w:val="both"/>
        <w:rPr>
          <w:rFonts w:ascii="Arial" w:hAnsi="Arial" w:cs="Arial"/>
          <w:sz w:val="22"/>
          <w:szCs w:val="22"/>
        </w:rPr>
      </w:pPr>
      <w:r w:rsidRPr="003E586A">
        <w:rPr>
          <w:rFonts w:ascii="Arial" w:hAnsi="Arial" w:cs="Arial"/>
          <w:sz w:val="22"/>
          <w:szCs w:val="22"/>
        </w:rPr>
        <w:t xml:space="preserve">6. V prípade porušenia povinností predávajúceho, ktoré sú uvedené v článku IX., bod </w:t>
      </w:r>
      <w:proofErr w:type="gramStart"/>
      <w:r w:rsidRPr="003E586A">
        <w:rPr>
          <w:rFonts w:ascii="Arial" w:hAnsi="Arial" w:cs="Arial"/>
          <w:sz w:val="22"/>
          <w:szCs w:val="22"/>
        </w:rPr>
        <w:t xml:space="preserve">5,   </w:t>
      </w:r>
      <w:proofErr w:type="gramEnd"/>
      <w:r w:rsidRPr="003E586A">
        <w:rPr>
          <w:rFonts w:ascii="Arial" w:hAnsi="Arial" w:cs="Arial"/>
          <w:sz w:val="22"/>
          <w:szCs w:val="22"/>
        </w:rPr>
        <w:t xml:space="preserve">   predávajúci je povinný nahradiť škodu vzniknutú kupujúcemu v súvislosti s porušením týchto jeho povinností alebo jeho nečinnosťou. </w:t>
      </w:r>
    </w:p>
    <w:p w14:paraId="481FF640" w14:textId="77777777" w:rsidR="003E586A" w:rsidRPr="003E586A" w:rsidRDefault="003E586A" w:rsidP="003E586A">
      <w:pPr>
        <w:tabs>
          <w:tab w:val="left" w:pos="-2694"/>
          <w:tab w:val="left" w:pos="480"/>
        </w:tabs>
        <w:jc w:val="both"/>
        <w:rPr>
          <w:rFonts w:ascii="Arial" w:hAnsi="Arial" w:cs="Arial"/>
          <w:sz w:val="22"/>
          <w:szCs w:val="22"/>
        </w:rPr>
      </w:pPr>
      <w:r w:rsidRPr="003E586A">
        <w:rPr>
          <w:rFonts w:ascii="Arial" w:hAnsi="Arial" w:cs="Arial"/>
          <w:sz w:val="22"/>
          <w:szCs w:val="22"/>
        </w:rPr>
        <w:t xml:space="preserve"> </w:t>
      </w:r>
    </w:p>
    <w:p w14:paraId="0D36D250" w14:textId="77777777" w:rsidR="003E586A" w:rsidRPr="003E586A" w:rsidRDefault="003E586A" w:rsidP="003E586A">
      <w:pPr>
        <w:tabs>
          <w:tab w:val="left" w:pos="-2694"/>
          <w:tab w:val="left" w:pos="284"/>
        </w:tabs>
        <w:jc w:val="both"/>
        <w:rPr>
          <w:rFonts w:ascii="Arial" w:hAnsi="Arial" w:cs="Arial"/>
          <w:sz w:val="22"/>
          <w:szCs w:val="22"/>
        </w:rPr>
      </w:pPr>
      <w:r w:rsidRPr="003E586A">
        <w:rPr>
          <w:rFonts w:ascii="Arial" w:hAnsi="Arial" w:cs="Arial"/>
          <w:sz w:val="22"/>
          <w:szCs w:val="22"/>
        </w:rPr>
        <w:t>7.  Súčasťou tejto zmluvy sú prílohy:</w:t>
      </w:r>
    </w:p>
    <w:p w14:paraId="0B2F1178" w14:textId="77777777" w:rsidR="003E586A" w:rsidRPr="003E586A" w:rsidRDefault="003E586A" w:rsidP="003E586A">
      <w:pPr>
        <w:pStyle w:val="Zkladntext"/>
        <w:tabs>
          <w:tab w:val="left" w:pos="-142"/>
          <w:tab w:val="left" w:pos="5670"/>
        </w:tabs>
        <w:spacing w:after="0"/>
        <w:jc w:val="both"/>
        <w:rPr>
          <w:rFonts w:ascii="Arial" w:hAnsi="Arial" w:cs="Arial"/>
          <w:b/>
          <w:sz w:val="22"/>
          <w:szCs w:val="22"/>
        </w:rPr>
      </w:pPr>
      <w:r w:rsidRPr="003E586A">
        <w:rPr>
          <w:rFonts w:ascii="Arial" w:hAnsi="Arial" w:cs="Arial"/>
          <w:b/>
          <w:sz w:val="22"/>
          <w:szCs w:val="22"/>
        </w:rPr>
        <w:t xml:space="preserve">     Príloha č. </w:t>
      </w:r>
      <w:proofErr w:type="gramStart"/>
      <w:r w:rsidRPr="003E586A">
        <w:rPr>
          <w:rFonts w:ascii="Arial" w:hAnsi="Arial" w:cs="Arial"/>
          <w:b/>
          <w:sz w:val="22"/>
          <w:szCs w:val="22"/>
        </w:rPr>
        <w:t>1  Špecifikácia</w:t>
      </w:r>
      <w:proofErr w:type="gramEnd"/>
      <w:r w:rsidRPr="003E586A">
        <w:rPr>
          <w:rFonts w:ascii="Arial" w:hAnsi="Arial" w:cs="Arial"/>
          <w:b/>
          <w:sz w:val="22"/>
          <w:szCs w:val="22"/>
        </w:rPr>
        <w:t xml:space="preserve"> predmetu zákazky / Návrh na plnenie kritéria</w:t>
      </w:r>
    </w:p>
    <w:p w14:paraId="27BDEA3C" w14:textId="77777777" w:rsidR="003E586A" w:rsidRPr="003E586A" w:rsidRDefault="003E586A" w:rsidP="003E586A">
      <w:pPr>
        <w:pStyle w:val="Zkladntext"/>
        <w:tabs>
          <w:tab w:val="left" w:pos="-142"/>
          <w:tab w:val="left" w:pos="5670"/>
        </w:tabs>
        <w:spacing w:after="0"/>
        <w:jc w:val="both"/>
        <w:rPr>
          <w:rFonts w:ascii="Arial" w:hAnsi="Arial" w:cs="Arial"/>
          <w:b/>
          <w:i/>
          <w:sz w:val="22"/>
          <w:szCs w:val="22"/>
        </w:rPr>
      </w:pPr>
      <w:r w:rsidRPr="003E586A">
        <w:rPr>
          <w:rFonts w:ascii="Arial" w:hAnsi="Arial" w:cs="Arial"/>
          <w:b/>
          <w:sz w:val="22"/>
          <w:szCs w:val="22"/>
        </w:rPr>
        <w:t xml:space="preserve">     Príloha č. </w:t>
      </w:r>
      <w:proofErr w:type="gramStart"/>
      <w:r w:rsidRPr="003E586A">
        <w:rPr>
          <w:rFonts w:ascii="Arial" w:hAnsi="Arial" w:cs="Arial"/>
          <w:b/>
          <w:sz w:val="22"/>
          <w:szCs w:val="22"/>
        </w:rPr>
        <w:t>2  Zoznam</w:t>
      </w:r>
      <w:proofErr w:type="gramEnd"/>
      <w:r w:rsidRPr="003E586A">
        <w:rPr>
          <w:rFonts w:ascii="Arial" w:hAnsi="Arial" w:cs="Arial"/>
          <w:b/>
          <w:sz w:val="22"/>
          <w:szCs w:val="22"/>
        </w:rPr>
        <w:t xml:space="preserve"> subdodávateľov</w:t>
      </w:r>
    </w:p>
    <w:p w14:paraId="3BCFB7C5" w14:textId="77777777" w:rsidR="003E586A" w:rsidRPr="003E586A" w:rsidRDefault="003E586A" w:rsidP="003E586A">
      <w:pPr>
        <w:pStyle w:val="Zkladntext"/>
        <w:tabs>
          <w:tab w:val="left" w:pos="-142"/>
        </w:tabs>
        <w:spacing w:after="0"/>
        <w:jc w:val="both"/>
        <w:rPr>
          <w:rFonts w:ascii="Arial" w:hAnsi="Arial" w:cs="Arial"/>
          <w:b/>
          <w:color w:val="FF0000"/>
          <w:sz w:val="22"/>
          <w:szCs w:val="22"/>
        </w:rPr>
      </w:pPr>
    </w:p>
    <w:p w14:paraId="2AC9CE58" w14:textId="77777777" w:rsidR="003E586A" w:rsidRPr="003E586A" w:rsidRDefault="003E586A" w:rsidP="003E586A">
      <w:pPr>
        <w:pStyle w:val="Text"/>
        <w:rPr>
          <w:rFonts w:ascii="Arial" w:hAnsi="Arial" w:cs="Arial"/>
          <w:bCs/>
        </w:rPr>
      </w:pPr>
    </w:p>
    <w:p w14:paraId="1AFDCE47" w14:textId="77777777" w:rsidR="003E586A" w:rsidRPr="003E586A" w:rsidRDefault="003E586A" w:rsidP="003E586A">
      <w:pPr>
        <w:pStyle w:val="Text"/>
        <w:outlineLvl w:val="0"/>
        <w:rPr>
          <w:rFonts w:ascii="Arial" w:hAnsi="Arial" w:cs="Arial"/>
          <w:bCs/>
        </w:rPr>
      </w:pPr>
    </w:p>
    <w:p w14:paraId="15DF3823" w14:textId="77777777" w:rsidR="003E586A" w:rsidRPr="003E586A" w:rsidRDefault="003E586A" w:rsidP="003E586A">
      <w:pPr>
        <w:pStyle w:val="Text"/>
        <w:outlineLvl w:val="0"/>
        <w:rPr>
          <w:rFonts w:ascii="Arial" w:hAnsi="Arial" w:cs="Arial"/>
          <w:bCs/>
        </w:rPr>
      </w:pPr>
    </w:p>
    <w:p w14:paraId="2F794EFD" w14:textId="369BAB86" w:rsidR="003E586A" w:rsidRPr="003E586A" w:rsidRDefault="003E586A" w:rsidP="003E586A">
      <w:pPr>
        <w:pStyle w:val="Text"/>
        <w:tabs>
          <w:tab w:val="left" w:pos="5245"/>
        </w:tabs>
        <w:ind w:firstLine="0"/>
        <w:outlineLvl w:val="0"/>
        <w:rPr>
          <w:rFonts w:ascii="Arial" w:hAnsi="Arial" w:cs="Arial"/>
          <w:bCs/>
          <w:color w:val="FF0000"/>
        </w:rPr>
      </w:pPr>
      <w:r w:rsidRPr="003E586A">
        <w:rPr>
          <w:rFonts w:ascii="Arial" w:hAnsi="Arial" w:cs="Arial"/>
          <w:bCs/>
        </w:rPr>
        <w:lastRenderedPageBreak/>
        <w:t>V .............</w:t>
      </w:r>
      <w:r>
        <w:rPr>
          <w:rFonts w:ascii="Arial" w:hAnsi="Arial" w:cs="Arial"/>
          <w:bCs/>
        </w:rPr>
        <w:t xml:space="preserve"> </w:t>
      </w:r>
      <w:r w:rsidRPr="003E586A">
        <w:rPr>
          <w:rFonts w:ascii="Arial" w:hAnsi="Arial" w:cs="Arial"/>
          <w:bCs/>
        </w:rPr>
        <w:t xml:space="preserve">dňa </w:t>
      </w:r>
      <w:r w:rsidRPr="003E586A">
        <w:rPr>
          <w:rFonts w:ascii="Arial" w:hAnsi="Arial" w:cs="Arial"/>
          <w:bCs/>
          <w:i/>
        </w:rPr>
        <w:t>..............</w:t>
      </w:r>
      <w:r w:rsidRPr="003E586A">
        <w:rPr>
          <w:rFonts w:ascii="Arial" w:hAnsi="Arial" w:cs="Arial"/>
          <w:bCs/>
        </w:rPr>
        <w:tab/>
        <w:t xml:space="preserve">V Prešove dňa .................                                 </w:t>
      </w:r>
    </w:p>
    <w:p w14:paraId="5BD80332" w14:textId="77777777" w:rsidR="003E586A" w:rsidRPr="003E586A" w:rsidRDefault="003E586A" w:rsidP="003E586A">
      <w:pPr>
        <w:pStyle w:val="Text"/>
        <w:rPr>
          <w:rFonts w:ascii="Arial" w:hAnsi="Arial" w:cs="Arial"/>
          <w:bCs/>
          <w:color w:val="FF0000"/>
        </w:rPr>
      </w:pPr>
    </w:p>
    <w:p w14:paraId="08FF735A" w14:textId="77777777" w:rsidR="003E586A" w:rsidRPr="003E586A" w:rsidRDefault="003E586A" w:rsidP="003E586A">
      <w:pPr>
        <w:pStyle w:val="Text"/>
        <w:rPr>
          <w:rFonts w:ascii="Arial" w:hAnsi="Arial" w:cs="Arial"/>
          <w:bCs/>
          <w:color w:val="FF0000"/>
        </w:rPr>
      </w:pPr>
    </w:p>
    <w:p w14:paraId="4AF90389" w14:textId="77777777" w:rsidR="003E586A" w:rsidRPr="003E586A" w:rsidRDefault="003E586A" w:rsidP="003E586A">
      <w:pPr>
        <w:pStyle w:val="Text"/>
        <w:tabs>
          <w:tab w:val="left" w:pos="5245"/>
        </w:tabs>
        <w:ind w:firstLine="0"/>
        <w:rPr>
          <w:rFonts w:ascii="Arial" w:hAnsi="Arial" w:cs="Arial"/>
          <w:bCs/>
        </w:rPr>
      </w:pPr>
      <w:r w:rsidRPr="003E586A">
        <w:rPr>
          <w:rFonts w:ascii="Arial" w:hAnsi="Arial" w:cs="Arial"/>
          <w:bCs/>
        </w:rPr>
        <w:t xml:space="preserve">Za predávajúceho:                                               </w:t>
      </w:r>
      <w:r w:rsidRPr="003E586A">
        <w:rPr>
          <w:rFonts w:ascii="Arial" w:hAnsi="Arial" w:cs="Arial"/>
          <w:bCs/>
        </w:rPr>
        <w:tab/>
        <w:t>Za kupujúceho :</w:t>
      </w:r>
    </w:p>
    <w:p w14:paraId="4E096F51" w14:textId="77777777" w:rsidR="003E586A" w:rsidRPr="003E586A" w:rsidRDefault="003E586A" w:rsidP="003E586A">
      <w:pPr>
        <w:pStyle w:val="Text"/>
        <w:rPr>
          <w:rFonts w:ascii="Arial" w:hAnsi="Arial" w:cs="Arial"/>
          <w:bCs/>
        </w:rPr>
      </w:pPr>
    </w:p>
    <w:p w14:paraId="5B005A61" w14:textId="77777777" w:rsidR="003E586A" w:rsidRPr="003E586A" w:rsidRDefault="003E586A" w:rsidP="003E586A">
      <w:pPr>
        <w:pStyle w:val="Text"/>
        <w:rPr>
          <w:rFonts w:ascii="Arial" w:hAnsi="Arial" w:cs="Arial"/>
          <w:bCs/>
        </w:rPr>
      </w:pPr>
    </w:p>
    <w:p w14:paraId="379820EB" w14:textId="77777777" w:rsidR="003E586A" w:rsidRPr="003E586A" w:rsidRDefault="003E586A" w:rsidP="003E586A">
      <w:pPr>
        <w:pStyle w:val="Normlnywebov"/>
        <w:tabs>
          <w:tab w:val="left" w:pos="5245"/>
        </w:tabs>
        <w:spacing w:before="0" w:beforeAutospacing="0" w:after="0" w:afterAutospacing="0"/>
        <w:rPr>
          <w:rFonts w:ascii="Arial" w:hAnsi="Arial" w:cs="Arial"/>
          <w:bCs/>
          <w:sz w:val="22"/>
          <w:szCs w:val="22"/>
        </w:rPr>
      </w:pPr>
    </w:p>
    <w:p w14:paraId="62339D81" w14:textId="77777777" w:rsidR="003E586A" w:rsidRPr="003E586A" w:rsidRDefault="003E586A" w:rsidP="003E586A">
      <w:pPr>
        <w:pStyle w:val="Normlnywebov"/>
        <w:tabs>
          <w:tab w:val="left" w:pos="5245"/>
        </w:tabs>
        <w:spacing w:before="0" w:beforeAutospacing="0" w:after="0" w:afterAutospacing="0"/>
        <w:rPr>
          <w:rFonts w:ascii="Arial" w:hAnsi="Arial" w:cs="Arial"/>
          <w:bCs/>
          <w:color w:val="FF0000"/>
          <w:sz w:val="22"/>
          <w:szCs w:val="22"/>
        </w:rPr>
      </w:pPr>
      <w:r w:rsidRPr="003E586A">
        <w:rPr>
          <w:rFonts w:ascii="Arial" w:hAnsi="Arial" w:cs="Arial"/>
          <w:bCs/>
          <w:sz w:val="22"/>
          <w:szCs w:val="22"/>
        </w:rPr>
        <w:t xml:space="preserve">(obchodné meno)                                         </w:t>
      </w:r>
      <w:r w:rsidRPr="003E586A">
        <w:rPr>
          <w:rFonts w:ascii="Arial" w:hAnsi="Arial" w:cs="Arial"/>
          <w:bCs/>
          <w:sz w:val="22"/>
          <w:szCs w:val="22"/>
        </w:rPr>
        <w:tab/>
        <w:t xml:space="preserve"> </w:t>
      </w:r>
      <w:r w:rsidRPr="003E586A">
        <w:rPr>
          <w:rFonts w:ascii="Arial" w:hAnsi="Arial" w:cs="Arial"/>
          <w:sz w:val="22"/>
          <w:szCs w:val="22"/>
        </w:rPr>
        <w:t>Kipech Production Hotel, s.r.o.</w:t>
      </w:r>
    </w:p>
    <w:p w14:paraId="712E384D" w14:textId="77777777" w:rsidR="003E586A" w:rsidRPr="003E586A" w:rsidRDefault="003E586A" w:rsidP="003E586A">
      <w:pPr>
        <w:pStyle w:val="Text"/>
        <w:rPr>
          <w:rFonts w:ascii="Arial" w:hAnsi="Arial" w:cs="Arial"/>
          <w:bCs/>
        </w:rPr>
      </w:pPr>
    </w:p>
    <w:p w14:paraId="1532C508" w14:textId="77777777" w:rsidR="003E586A" w:rsidRPr="003E586A" w:rsidRDefault="003E586A" w:rsidP="003E586A">
      <w:pPr>
        <w:pStyle w:val="Text"/>
        <w:rPr>
          <w:rFonts w:ascii="Arial" w:hAnsi="Arial" w:cs="Arial"/>
          <w:bCs/>
        </w:rPr>
      </w:pPr>
    </w:p>
    <w:p w14:paraId="57BD7C7A" w14:textId="77777777" w:rsidR="003E586A" w:rsidRPr="003E586A" w:rsidRDefault="003E586A" w:rsidP="003E586A">
      <w:pPr>
        <w:pStyle w:val="Text"/>
        <w:rPr>
          <w:rFonts w:ascii="Arial" w:hAnsi="Arial" w:cs="Arial"/>
          <w:bCs/>
        </w:rPr>
      </w:pPr>
    </w:p>
    <w:p w14:paraId="1B5D337B" w14:textId="77777777" w:rsidR="003E586A" w:rsidRPr="003E586A" w:rsidRDefault="003E586A" w:rsidP="003E586A">
      <w:pPr>
        <w:pStyle w:val="Text"/>
        <w:rPr>
          <w:rFonts w:ascii="Arial" w:hAnsi="Arial" w:cs="Arial"/>
          <w:bCs/>
        </w:rPr>
      </w:pPr>
    </w:p>
    <w:p w14:paraId="618CC362" w14:textId="77777777" w:rsidR="003E586A" w:rsidRPr="003E586A" w:rsidRDefault="003E586A" w:rsidP="003E586A">
      <w:pPr>
        <w:pStyle w:val="Text"/>
        <w:rPr>
          <w:rFonts w:ascii="Arial" w:hAnsi="Arial" w:cs="Arial"/>
          <w:bCs/>
        </w:rPr>
      </w:pPr>
    </w:p>
    <w:p w14:paraId="70306E4D" w14:textId="77777777" w:rsidR="003E586A" w:rsidRPr="003E586A" w:rsidRDefault="003E586A" w:rsidP="003E586A">
      <w:pPr>
        <w:pStyle w:val="Text"/>
        <w:rPr>
          <w:rFonts w:ascii="Arial" w:hAnsi="Arial" w:cs="Arial"/>
          <w:bCs/>
        </w:rPr>
      </w:pPr>
      <w:r w:rsidRPr="003E586A">
        <w:rPr>
          <w:rFonts w:ascii="Arial" w:hAnsi="Arial" w:cs="Arial"/>
          <w:bCs/>
        </w:rPr>
        <w:t xml:space="preserve">       (podpis)                                                                       </w:t>
      </w:r>
    </w:p>
    <w:p w14:paraId="0D0468CD" w14:textId="77777777" w:rsidR="003E586A" w:rsidRPr="003E586A" w:rsidRDefault="003E586A" w:rsidP="003E586A">
      <w:pPr>
        <w:pStyle w:val="Text"/>
        <w:ind w:firstLine="0"/>
        <w:rPr>
          <w:rFonts w:ascii="Arial" w:hAnsi="Arial" w:cs="Arial"/>
          <w:bCs/>
        </w:rPr>
      </w:pPr>
      <w:r w:rsidRPr="003E586A">
        <w:rPr>
          <w:rFonts w:ascii="Arial" w:hAnsi="Arial" w:cs="Arial"/>
          <w:bCs/>
        </w:rPr>
        <w:t>...................................................                           ...................................................</w:t>
      </w:r>
    </w:p>
    <w:p w14:paraId="7D353871" w14:textId="77777777" w:rsidR="003E586A" w:rsidRPr="003E586A" w:rsidRDefault="003E586A" w:rsidP="003E586A">
      <w:pPr>
        <w:pStyle w:val="Text"/>
        <w:ind w:firstLine="0"/>
        <w:rPr>
          <w:rFonts w:ascii="Arial" w:hAnsi="Arial" w:cs="Arial"/>
          <w:bCs/>
        </w:rPr>
      </w:pPr>
      <w:r w:rsidRPr="003E586A">
        <w:rPr>
          <w:rFonts w:ascii="Arial" w:hAnsi="Arial" w:cs="Arial"/>
          <w:bCs/>
        </w:rPr>
        <w:t xml:space="preserve">(Meno a priezvisko, funkcia)                                   </w:t>
      </w:r>
      <w:r w:rsidRPr="003E586A">
        <w:rPr>
          <w:rFonts w:ascii="Arial" w:hAnsi="Arial" w:cs="Arial"/>
          <w:bCs/>
        </w:rPr>
        <w:tab/>
      </w:r>
      <w:r w:rsidRPr="003E586A">
        <w:rPr>
          <w:rFonts w:ascii="Arial" w:hAnsi="Arial" w:cs="Arial"/>
          <w:bCs/>
        </w:rPr>
        <w:tab/>
      </w:r>
      <w:r w:rsidRPr="003E586A">
        <w:rPr>
          <w:rFonts w:ascii="Arial" w:hAnsi="Arial" w:cs="Arial"/>
        </w:rPr>
        <w:t>Ing. Jozef Ferenc</w:t>
      </w:r>
    </w:p>
    <w:p w14:paraId="7DC33B30" w14:textId="77777777" w:rsidR="003E586A" w:rsidRPr="003E586A" w:rsidRDefault="003E586A" w:rsidP="003E586A">
      <w:pPr>
        <w:pStyle w:val="Text"/>
        <w:rPr>
          <w:rFonts w:ascii="Arial" w:hAnsi="Arial" w:cs="Arial"/>
          <w:bCs/>
        </w:rPr>
      </w:pPr>
      <w:r w:rsidRPr="003E586A">
        <w:rPr>
          <w:rFonts w:ascii="Arial" w:hAnsi="Arial" w:cs="Arial"/>
          <w:bCs/>
        </w:rPr>
        <w:t xml:space="preserve">                                                                               </w:t>
      </w:r>
      <w:r w:rsidRPr="003E586A">
        <w:rPr>
          <w:rFonts w:ascii="Arial" w:hAnsi="Arial" w:cs="Arial"/>
          <w:bCs/>
        </w:rPr>
        <w:tab/>
      </w:r>
      <w:r w:rsidRPr="003E586A">
        <w:rPr>
          <w:rFonts w:ascii="Arial" w:hAnsi="Arial" w:cs="Arial"/>
          <w:bCs/>
        </w:rPr>
        <w:tab/>
        <w:t>konateľ</w:t>
      </w:r>
    </w:p>
    <w:p w14:paraId="45C28F42" w14:textId="77777777" w:rsidR="003E586A" w:rsidRPr="00660E2C" w:rsidRDefault="003E586A" w:rsidP="003E586A">
      <w:pPr>
        <w:rPr>
          <w:rFonts w:cs="Arial"/>
          <w:sz w:val="22"/>
          <w:szCs w:val="22"/>
        </w:rPr>
      </w:pPr>
    </w:p>
    <w:p w14:paraId="53FEA354" w14:textId="77777777" w:rsidR="003E586A" w:rsidRPr="00660E2C" w:rsidRDefault="003E586A" w:rsidP="003E586A">
      <w:pPr>
        <w:rPr>
          <w:rFonts w:cs="Arial"/>
          <w:sz w:val="22"/>
          <w:szCs w:val="22"/>
        </w:rPr>
      </w:pPr>
    </w:p>
    <w:p w14:paraId="61A93C58" w14:textId="77777777" w:rsidR="00EF7C96" w:rsidRDefault="00EF7C96" w:rsidP="00EF7C96">
      <w:pPr>
        <w:pStyle w:val="Text"/>
        <w:ind w:firstLine="0"/>
        <w:jc w:val="left"/>
        <w:rPr>
          <w:rFonts w:ascii="Arial" w:hAnsi="Arial" w:cs="Arial"/>
        </w:rPr>
      </w:pPr>
    </w:p>
    <w:p w14:paraId="34BB9105" w14:textId="77777777" w:rsidR="00EF7C96" w:rsidRDefault="00EF7C96" w:rsidP="00EF7C96">
      <w:pPr>
        <w:pStyle w:val="Text"/>
        <w:ind w:firstLine="0"/>
        <w:jc w:val="left"/>
        <w:rPr>
          <w:rFonts w:ascii="Arial" w:hAnsi="Arial" w:cs="Arial"/>
        </w:rPr>
      </w:pPr>
    </w:p>
    <w:p w14:paraId="0106CF2B" w14:textId="77777777" w:rsidR="00EF7C96" w:rsidRDefault="00EF7C96" w:rsidP="00EF7C96">
      <w:pPr>
        <w:pStyle w:val="Text"/>
        <w:ind w:firstLine="0"/>
        <w:jc w:val="left"/>
        <w:rPr>
          <w:rFonts w:ascii="Arial" w:hAnsi="Arial" w:cs="Arial"/>
        </w:rPr>
      </w:pPr>
    </w:p>
    <w:p w14:paraId="0E021085" w14:textId="7A3ACF08" w:rsidR="00EF7C96" w:rsidRPr="00ED6E91" w:rsidRDefault="00BA478C" w:rsidP="00EF7C96">
      <w:pPr>
        <w:pStyle w:val="Text"/>
        <w:ind w:firstLine="0"/>
        <w:jc w:val="left"/>
        <w:rPr>
          <w:rFonts w:ascii="Arial" w:hAnsi="Arial" w:cs="Arial"/>
          <w:b/>
        </w:rPr>
      </w:pPr>
      <w:r w:rsidRPr="00ED6E91">
        <w:rPr>
          <w:rFonts w:ascii="Arial" w:hAnsi="Arial" w:cs="Arial"/>
          <w:b/>
        </w:rPr>
        <w:t>Príloha č. 1  Špecifikácia predmetu zákazky / Návrh na plnenie kritéria</w:t>
      </w:r>
    </w:p>
    <w:p w14:paraId="3D255121" w14:textId="5BA63621" w:rsidR="00BA478C" w:rsidRDefault="00BA478C" w:rsidP="00EF7C96">
      <w:pPr>
        <w:pStyle w:val="Text"/>
        <w:ind w:firstLine="0"/>
        <w:jc w:val="left"/>
        <w:rPr>
          <w:rFonts w:ascii="Arial" w:hAnsi="Arial" w:cs="Arial"/>
        </w:rPr>
      </w:pPr>
    </w:p>
    <w:p w14:paraId="12777359" w14:textId="740D7022" w:rsidR="00BA478C" w:rsidRDefault="00BA478C" w:rsidP="00BA478C">
      <w:pPr>
        <w:pStyle w:val="Text"/>
        <w:numPr>
          <w:ilvl w:val="0"/>
          <w:numId w:val="18"/>
        </w:numPr>
        <w:jc w:val="left"/>
        <w:rPr>
          <w:rFonts w:ascii="Arial" w:hAnsi="Arial" w:cs="Arial"/>
        </w:rPr>
      </w:pPr>
      <w:r>
        <w:rPr>
          <w:rFonts w:ascii="Arial" w:hAnsi="Arial" w:cs="Arial"/>
        </w:rPr>
        <w:t>samostatná príloha súťažných podkladov</w:t>
      </w:r>
    </w:p>
    <w:p w14:paraId="4293BDFD" w14:textId="38EC73A5" w:rsidR="00ED6E91" w:rsidRDefault="00ED6E91" w:rsidP="00ED6E91">
      <w:pPr>
        <w:pStyle w:val="Text"/>
        <w:jc w:val="left"/>
        <w:rPr>
          <w:rFonts w:ascii="Arial" w:hAnsi="Arial" w:cs="Arial"/>
        </w:rPr>
      </w:pPr>
    </w:p>
    <w:p w14:paraId="621D4786" w14:textId="77777777" w:rsidR="00ED6E91" w:rsidRDefault="00ED6E91" w:rsidP="00ED6E91">
      <w:pPr>
        <w:pStyle w:val="Text"/>
        <w:jc w:val="left"/>
        <w:rPr>
          <w:rFonts w:ascii="Arial" w:hAnsi="Arial" w:cs="Arial"/>
        </w:rPr>
      </w:pPr>
    </w:p>
    <w:p w14:paraId="3377DB1B" w14:textId="77777777" w:rsidR="00BA478C" w:rsidRDefault="00BA478C" w:rsidP="00BA478C">
      <w:pPr>
        <w:pStyle w:val="Text"/>
        <w:ind w:left="720" w:firstLine="0"/>
        <w:jc w:val="left"/>
        <w:rPr>
          <w:rFonts w:ascii="Arial" w:hAnsi="Arial" w:cs="Arial"/>
        </w:rPr>
      </w:pPr>
    </w:p>
    <w:p w14:paraId="41D35C02" w14:textId="77777777" w:rsidR="00EF7C96" w:rsidRDefault="00EF7C96" w:rsidP="00EF7C96">
      <w:pPr>
        <w:pStyle w:val="Text"/>
        <w:ind w:firstLine="0"/>
        <w:jc w:val="left"/>
        <w:rPr>
          <w:rFonts w:ascii="Arial" w:hAnsi="Arial" w:cs="Arial"/>
        </w:rPr>
      </w:pPr>
    </w:p>
    <w:p w14:paraId="5C114545" w14:textId="07402700" w:rsidR="00EF7C96" w:rsidRPr="00EF7C96" w:rsidRDefault="00EF7C96" w:rsidP="00EF7C96">
      <w:pPr>
        <w:pStyle w:val="Text"/>
        <w:ind w:firstLine="0"/>
        <w:jc w:val="left"/>
        <w:rPr>
          <w:rFonts w:ascii="Arial" w:hAnsi="Arial" w:cs="Arial"/>
        </w:rPr>
      </w:pPr>
      <w:r w:rsidRPr="00ED6E91">
        <w:rPr>
          <w:rFonts w:ascii="Arial" w:hAnsi="Arial" w:cs="Arial"/>
          <w:b/>
        </w:rPr>
        <w:t>Príloha č. 2  Zoznam subdodávateľov</w:t>
      </w:r>
      <w:r w:rsidRPr="00EF7C96">
        <w:rPr>
          <w:rFonts w:ascii="Arial" w:hAnsi="Arial" w:cs="Arial"/>
        </w:rPr>
        <w:t xml:space="preserve"> (Vzor)</w:t>
      </w:r>
    </w:p>
    <w:p w14:paraId="1D9B3D0A" w14:textId="77777777" w:rsidR="00EF7C96" w:rsidRPr="00EF7C96" w:rsidRDefault="00EF7C96" w:rsidP="00EF7C96">
      <w:pPr>
        <w:pStyle w:val="Text"/>
        <w:ind w:firstLine="0"/>
        <w:jc w:val="left"/>
        <w:rPr>
          <w:rFonts w:ascii="Arial" w:hAnsi="Arial" w:cs="Arial"/>
        </w:rPr>
      </w:pPr>
    </w:p>
    <w:p w14:paraId="01B0C64B" w14:textId="77777777" w:rsidR="003E586A" w:rsidRDefault="003E586A" w:rsidP="003E586A">
      <w:pPr>
        <w:autoSpaceDE w:val="0"/>
        <w:autoSpaceDN w:val="0"/>
        <w:jc w:val="center"/>
        <w:rPr>
          <w:rFonts w:ascii="Arial" w:eastAsia="Batang" w:hAnsi="Arial" w:cs="Arial"/>
          <w:b/>
          <w:lang w:bidi="he-IL"/>
        </w:rPr>
      </w:pPr>
    </w:p>
    <w:p w14:paraId="5A70010D" w14:textId="6360552F" w:rsidR="003E586A" w:rsidRDefault="003E586A" w:rsidP="003E586A">
      <w:pPr>
        <w:autoSpaceDE w:val="0"/>
        <w:autoSpaceDN w:val="0"/>
        <w:jc w:val="center"/>
        <w:rPr>
          <w:rFonts w:ascii="Arial" w:eastAsia="Batang" w:hAnsi="Arial" w:cs="Arial"/>
          <w:b/>
          <w:lang w:bidi="he-IL"/>
        </w:rPr>
      </w:pPr>
      <w:r w:rsidRPr="002A3D59">
        <w:rPr>
          <w:rFonts w:ascii="Arial" w:eastAsia="Batang" w:hAnsi="Arial" w:cs="Arial"/>
          <w:b/>
          <w:lang w:bidi="he-IL"/>
        </w:rPr>
        <w:t>Zoznam subdodávateľov</w:t>
      </w:r>
    </w:p>
    <w:p w14:paraId="15E52478" w14:textId="77777777" w:rsidR="003E586A" w:rsidRPr="002A3D59" w:rsidRDefault="003E586A" w:rsidP="003E586A">
      <w:pPr>
        <w:autoSpaceDE w:val="0"/>
        <w:autoSpaceDN w:val="0"/>
        <w:jc w:val="center"/>
        <w:rPr>
          <w:rFonts w:ascii="Arial" w:eastAsia="Batang" w:hAnsi="Arial" w:cs="Arial"/>
          <w:b/>
          <w:lang w:bidi="he-IL"/>
        </w:r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59"/>
        <w:gridCol w:w="3012"/>
        <w:gridCol w:w="2261"/>
        <w:gridCol w:w="1955"/>
      </w:tblGrid>
      <w:tr w:rsidR="003E586A" w:rsidRPr="009B055F" w14:paraId="2748ECC1" w14:textId="77777777" w:rsidTr="00BA478C">
        <w:trPr>
          <w:trHeight w:val="1046"/>
          <w:jc w:val="center"/>
        </w:trPr>
        <w:tc>
          <w:tcPr>
            <w:tcW w:w="297" w:type="pct"/>
            <w:tcBorders>
              <w:top w:val="single" w:sz="4" w:space="0" w:color="auto"/>
              <w:left w:val="single" w:sz="4" w:space="0" w:color="auto"/>
              <w:bottom w:val="single" w:sz="4" w:space="0" w:color="auto"/>
              <w:right w:val="single" w:sz="4" w:space="0" w:color="auto"/>
            </w:tcBorders>
            <w:vAlign w:val="center"/>
            <w:hideMark/>
          </w:tcPr>
          <w:p w14:paraId="12B4D3C8" w14:textId="77777777" w:rsidR="003E586A" w:rsidRPr="009B055F" w:rsidRDefault="003E586A" w:rsidP="00462894">
            <w:pPr>
              <w:autoSpaceDE w:val="0"/>
              <w:autoSpaceDN w:val="0"/>
              <w:spacing w:line="276" w:lineRule="auto"/>
              <w:jc w:val="center"/>
              <w:rPr>
                <w:rFonts w:ascii="Arial" w:eastAsia="Batang" w:hAnsi="Arial" w:cs="Arial"/>
                <w:i/>
                <w:sz w:val="22"/>
                <w:szCs w:val="22"/>
                <w:lang w:bidi="he-IL"/>
              </w:rPr>
            </w:pPr>
            <w:r w:rsidRPr="009B055F">
              <w:rPr>
                <w:rFonts w:ascii="Arial" w:eastAsia="Batang" w:hAnsi="Arial" w:cs="Arial"/>
                <w:i/>
                <w:sz w:val="22"/>
                <w:szCs w:val="22"/>
                <w:lang w:bidi="he-IL"/>
              </w:rPr>
              <w:t>P.č.</w:t>
            </w:r>
          </w:p>
        </w:tc>
        <w:tc>
          <w:tcPr>
            <w:tcW w:w="1120" w:type="pct"/>
            <w:tcBorders>
              <w:top w:val="single" w:sz="4" w:space="0" w:color="auto"/>
              <w:left w:val="single" w:sz="4" w:space="0" w:color="auto"/>
              <w:bottom w:val="single" w:sz="4" w:space="0" w:color="auto"/>
              <w:right w:val="single" w:sz="4" w:space="0" w:color="auto"/>
            </w:tcBorders>
            <w:vAlign w:val="center"/>
          </w:tcPr>
          <w:p w14:paraId="3E2D5E5F" w14:textId="77777777" w:rsidR="003E586A" w:rsidRPr="009B055F" w:rsidRDefault="003E586A" w:rsidP="00462894">
            <w:pPr>
              <w:autoSpaceDE w:val="0"/>
              <w:autoSpaceDN w:val="0"/>
              <w:spacing w:line="276" w:lineRule="auto"/>
              <w:jc w:val="center"/>
              <w:rPr>
                <w:rFonts w:ascii="Arial" w:eastAsia="Batang" w:hAnsi="Arial" w:cs="Arial"/>
                <w:i/>
                <w:sz w:val="22"/>
                <w:szCs w:val="22"/>
                <w:lang w:bidi="he-IL"/>
              </w:rPr>
            </w:pPr>
            <w:r w:rsidRPr="009B055F">
              <w:rPr>
                <w:rFonts w:ascii="Arial" w:eastAsia="Batang" w:hAnsi="Arial" w:cs="Arial"/>
                <w:i/>
                <w:sz w:val="22"/>
                <w:szCs w:val="22"/>
                <w:lang w:bidi="he-IL"/>
              </w:rPr>
              <w:t>Názov firmy a sídlo subdodávateľa, IČO</w:t>
            </w:r>
          </w:p>
        </w:tc>
        <w:tc>
          <w:tcPr>
            <w:tcW w:w="1493" w:type="pct"/>
            <w:tcBorders>
              <w:top w:val="single" w:sz="4" w:space="0" w:color="auto"/>
              <w:left w:val="single" w:sz="4" w:space="0" w:color="auto"/>
              <w:bottom w:val="single" w:sz="4" w:space="0" w:color="auto"/>
              <w:right w:val="single" w:sz="4" w:space="0" w:color="auto"/>
            </w:tcBorders>
            <w:vAlign w:val="center"/>
            <w:hideMark/>
          </w:tcPr>
          <w:p w14:paraId="6D8A3D9F" w14:textId="77777777" w:rsidR="003E586A" w:rsidRPr="009B055F" w:rsidRDefault="003E586A" w:rsidP="00462894">
            <w:pPr>
              <w:autoSpaceDE w:val="0"/>
              <w:autoSpaceDN w:val="0"/>
              <w:spacing w:line="276" w:lineRule="auto"/>
              <w:jc w:val="center"/>
              <w:rPr>
                <w:rFonts w:ascii="Arial" w:eastAsia="Batang" w:hAnsi="Arial" w:cs="Arial"/>
                <w:i/>
                <w:sz w:val="22"/>
                <w:szCs w:val="22"/>
                <w:lang w:bidi="he-IL"/>
              </w:rPr>
            </w:pPr>
            <w:r w:rsidRPr="009B055F">
              <w:rPr>
                <w:rFonts w:ascii="Arial" w:eastAsia="Batang" w:hAnsi="Arial" w:cs="Arial"/>
                <w:i/>
                <w:sz w:val="22"/>
                <w:szCs w:val="22"/>
                <w:lang w:bidi="he-IL"/>
              </w:rPr>
              <w:t>Údaje o osobe oprávnenej konať za subdodávateľa (meno a priezvisko, adresa pobytu, dátum narodenia)</w:t>
            </w:r>
          </w:p>
        </w:tc>
        <w:tc>
          <w:tcPr>
            <w:tcW w:w="1121" w:type="pct"/>
            <w:tcBorders>
              <w:top w:val="single" w:sz="4" w:space="0" w:color="auto"/>
              <w:left w:val="single" w:sz="4" w:space="0" w:color="auto"/>
              <w:bottom w:val="single" w:sz="4" w:space="0" w:color="auto"/>
              <w:right w:val="single" w:sz="4" w:space="0" w:color="auto"/>
            </w:tcBorders>
            <w:vAlign w:val="center"/>
            <w:hideMark/>
          </w:tcPr>
          <w:p w14:paraId="6B6AF82B" w14:textId="77777777" w:rsidR="003E586A" w:rsidRPr="009B055F" w:rsidRDefault="003E586A" w:rsidP="00462894">
            <w:pPr>
              <w:autoSpaceDE w:val="0"/>
              <w:autoSpaceDN w:val="0"/>
              <w:spacing w:line="276" w:lineRule="auto"/>
              <w:jc w:val="center"/>
              <w:rPr>
                <w:rFonts w:ascii="Arial" w:eastAsia="Batang" w:hAnsi="Arial" w:cs="Arial"/>
                <w:i/>
                <w:sz w:val="22"/>
                <w:szCs w:val="22"/>
                <w:lang w:bidi="he-IL"/>
              </w:rPr>
            </w:pPr>
            <w:r w:rsidRPr="009B055F">
              <w:rPr>
                <w:rFonts w:ascii="Arial" w:eastAsia="Batang" w:hAnsi="Arial" w:cs="Arial"/>
                <w:i/>
                <w:sz w:val="22"/>
                <w:szCs w:val="22"/>
                <w:lang w:bidi="he-IL"/>
              </w:rPr>
              <w:t>Predmet prác alebo služieb</w:t>
            </w:r>
          </w:p>
        </w:tc>
        <w:tc>
          <w:tcPr>
            <w:tcW w:w="969" w:type="pct"/>
            <w:tcBorders>
              <w:top w:val="single" w:sz="4" w:space="0" w:color="auto"/>
              <w:left w:val="single" w:sz="4" w:space="0" w:color="auto"/>
              <w:bottom w:val="single" w:sz="4" w:space="0" w:color="auto"/>
              <w:right w:val="single" w:sz="4" w:space="0" w:color="auto"/>
            </w:tcBorders>
            <w:vAlign w:val="center"/>
            <w:hideMark/>
          </w:tcPr>
          <w:p w14:paraId="01BF69C2" w14:textId="77777777" w:rsidR="003E586A" w:rsidRPr="009B055F" w:rsidRDefault="003E586A" w:rsidP="00462894">
            <w:pPr>
              <w:autoSpaceDE w:val="0"/>
              <w:autoSpaceDN w:val="0"/>
              <w:spacing w:line="276" w:lineRule="auto"/>
              <w:jc w:val="center"/>
              <w:rPr>
                <w:rFonts w:ascii="Arial" w:eastAsia="Batang" w:hAnsi="Arial" w:cs="Arial"/>
                <w:i/>
                <w:sz w:val="22"/>
                <w:szCs w:val="22"/>
                <w:lang w:bidi="he-IL"/>
              </w:rPr>
            </w:pPr>
            <w:proofErr w:type="gramStart"/>
            <w:r w:rsidRPr="009B055F">
              <w:rPr>
                <w:rFonts w:ascii="Arial" w:eastAsia="Batang" w:hAnsi="Arial" w:cs="Arial"/>
                <w:i/>
                <w:sz w:val="22"/>
                <w:szCs w:val="22"/>
                <w:lang w:bidi="he-IL"/>
              </w:rPr>
              <w:t>Podiel  na</w:t>
            </w:r>
            <w:proofErr w:type="gramEnd"/>
            <w:r w:rsidRPr="009B055F">
              <w:rPr>
                <w:rFonts w:ascii="Arial" w:eastAsia="Batang" w:hAnsi="Arial" w:cs="Arial"/>
                <w:i/>
                <w:sz w:val="22"/>
                <w:szCs w:val="22"/>
                <w:lang w:bidi="he-IL"/>
              </w:rPr>
              <w:t xml:space="preserve"> celkovom objeme dodávky (%)</w:t>
            </w:r>
          </w:p>
        </w:tc>
      </w:tr>
      <w:tr w:rsidR="003E586A" w:rsidRPr="009B055F" w14:paraId="4D2902D9" w14:textId="77777777" w:rsidTr="00BA478C">
        <w:trPr>
          <w:trHeight w:val="250"/>
          <w:jc w:val="center"/>
        </w:trPr>
        <w:tc>
          <w:tcPr>
            <w:tcW w:w="297" w:type="pct"/>
            <w:tcBorders>
              <w:top w:val="single" w:sz="4" w:space="0" w:color="auto"/>
              <w:left w:val="single" w:sz="4" w:space="0" w:color="auto"/>
              <w:bottom w:val="single" w:sz="4" w:space="0" w:color="auto"/>
              <w:right w:val="single" w:sz="4" w:space="0" w:color="auto"/>
            </w:tcBorders>
          </w:tcPr>
          <w:p w14:paraId="33AF6136" w14:textId="77777777" w:rsidR="003E586A" w:rsidRPr="009B055F" w:rsidRDefault="003E586A" w:rsidP="00462894">
            <w:pPr>
              <w:autoSpaceDE w:val="0"/>
              <w:autoSpaceDN w:val="0"/>
              <w:spacing w:line="276" w:lineRule="auto"/>
              <w:rPr>
                <w:rFonts w:ascii="Arial" w:eastAsia="Batang" w:hAnsi="Arial" w:cs="Arial"/>
                <w:sz w:val="22"/>
                <w:szCs w:val="22"/>
                <w:lang w:bidi="he-IL"/>
              </w:rPr>
            </w:pPr>
          </w:p>
        </w:tc>
        <w:tc>
          <w:tcPr>
            <w:tcW w:w="1120" w:type="pct"/>
            <w:tcBorders>
              <w:top w:val="single" w:sz="4" w:space="0" w:color="auto"/>
              <w:left w:val="single" w:sz="4" w:space="0" w:color="auto"/>
              <w:bottom w:val="single" w:sz="4" w:space="0" w:color="auto"/>
              <w:right w:val="single" w:sz="4" w:space="0" w:color="auto"/>
            </w:tcBorders>
          </w:tcPr>
          <w:p w14:paraId="6A312ED4"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p w14:paraId="7BDE6F87"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c>
          <w:tcPr>
            <w:tcW w:w="1493" w:type="pct"/>
            <w:tcBorders>
              <w:top w:val="single" w:sz="4" w:space="0" w:color="auto"/>
              <w:left w:val="single" w:sz="4" w:space="0" w:color="auto"/>
              <w:bottom w:val="single" w:sz="4" w:space="0" w:color="auto"/>
              <w:right w:val="single" w:sz="4" w:space="0" w:color="auto"/>
            </w:tcBorders>
          </w:tcPr>
          <w:p w14:paraId="1F697931"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p w14:paraId="2C5B1D0D"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c>
          <w:tcPr>
            <w:tcW w:w="1121" w:type="pct"/>
            <w:tcBorders>
              <w:top w:val="single" w:sz="4" w:space="0" w:color="auto"/>
              <w:left w:val="single" w:sz="4" w:space="0" w:color="auto"/>
              <w:bottom w:val="single" w:sz="4" w:space="0" w:color="auto"/>
              <w:right w:val="single" w:sz="4" w:space="0" w:color="auto"/>
            </w:tcBorders>
          </w:tcPr>
          <w:p w14:paraId="3E7643CE"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c>
          <w:tcPr>
            <w:tcW w:w="969" w:type="pct"/>
            <w:tcBorders>
              <w:top w:val="single" w:sz="4" w:space="0" w:color="auto"/>
              <w:left w:val="single" w:sz="4" w:space="0" w:color="auto"/>
              <w:bottom w:val="single" w:sz="4" w:space="0" w:color="auto"/>
              <w:right w:val="single" w:sz="4" w:space="0" w:color="auto"/>
            </w:tcBorders>
          </w:tcPr>
          <w:p w14:paraId="5A1405A2"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r>
      <w:tr w:rsidR="003E586A" w:rsidRPr="009B055F" w14:paraId="3C900EDF" w14:textId="77777777" w:rsidTr="00BA478C">
        <w:trPr>
          <w:trHeight w:val="250"/>
          <w:jc w:val="center"/>
        </w:trPr>
        <w:tc>
          <w:tcPr>
            <w:tcW w:w="297" w:type="pct"/>
            <w:tcBorders>
              <w:top w:val="single" w:sz="4" w:space="0" w:color="auto"/>
              <w:left w:val="single" w:sz="4" w:space="0" w:color="auto"/>
              <w:bottom w:val="single" w:sz="4" w:space="0" w:color="auto"/>
              <w:right w:val="single" w:sz="4" w:space="0" w:color="auto"/>
            </w:tcBorders>
          </w:tcPr>
          <w:p w14:paraId="4E9658F8" w14:textId="77777777" w:rsidR="003E586A" w:rsidRPr="009B055F" w:rsidRDefault="003E586A" w:rsidP="00462894">
            <w:pPr>
              <w:autoSpaceDE w:val="0"/>
              <w:autoSpaceDN w:val="0"/>
              <w:spacing w:line="276" w:lineRule="auto"/>
              <w:rPr>
                <w:rFonts w:ascii="Arial" w:eastAsia="Batang" w:hAnsi="Arial" w:cs="Arial"/>
                <w:sz w:val="22"/>
                <w:szCs w:val="22"/>
                <w:lang w:bidi="he-IL"/>
              </w:rPr>
            </w:pPr>
          </w:p>
        </w:tc>
        <w:tc>
          <w:tcPr>
            <w:tcW w:w="1120" w:type="pct"/>
            <w:tcBorders>
              <w:top w:val="single" w:sz="4" w:space="0" w:color="auto"/>
              <w:left w:val="single" w:sz="4" w:space="0" w:color="auto"/>
              <w:bottom w:val="single" w:sz="4" w:space="0" w:color="auto"/>
              <w:right w:val="single" w:sz="4" w:space="0" w:color="auto"/>
            </w:tcBorders>
          </w:tcPr>
          <w:p w14:paraId="78E00DD6"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p w14:paraId="467FD296"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c>
          <w:tcPr>
            <w:tcW w:w="1493" w:type="pct"/>
            <w:tcBorders>
              <w:top w:val="single" w:sz="4" w:space="0" w:color="auto"/>
              <w:left w:val="single" w:sz="4" w:space="0" w:color="auto"/>
              <w:bottom w:val="single" w:sz="4" w:space="0" w:color="auto"/>
              <w:right w:val="single" w:sz="4" w:space="0" w:color="auto"/>
            </w:tcBorders>
          </w:tcPr>
          <w:p w14:paraId="30BEAA79"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p w14:paraId="1D9E9F9A"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c>
          <w:tcPr>
            <w:tcW w:w="1121" w:type="pct"/>
            <w:tcBorders>
              <w:top w:val="single" w:sz="4" w:space="0" w:color="auto"/>
              <w:left w:val="single" w:sz="4" w:space="0" w:color="auto"/>
              <w:bottom w:val="single" w:sz="4" w:space="0" w:color="auto"/>
              <w:right w:val="single" w:sz="4" w:space="0" w:color="auto"/>
            </w:tcBorders>
          </w:tcPr>
          <w:p w14:paraId="695DA0E6"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c>
          <w:tcPr>
            <w:tcW w:w="969" w:type="pct"/>
            <w:tcBorders>
              <w:top w:val="single" w:sz="4" w:space="0" w:color="auto"/>
              <w:left w:val="single" w:sz="4" w:space="0" w:color="auto"/>
              <w:bottom w:val="single" w:sz="4" w:space="0" w:color="auto"/>
              <w:right w:val="single" w:sz="4" w:space="0" w:color="auto"/>
            </w:tcBorders>
          </w:tcPr>
          <w:p w14:paraId="47F27C1C" w14:textId="77777777" w:rsidR="003E586A" w:rsidRPr="009B055F" w:rsidRDefault="003E586A" w:rsidP="00462894">
            <w:pPr>
              <w:autoSpaceDE w:val="0"/>
              <w:autoSpaceDN w:val="0"/>
              <w:spacing w:line="276" w:lineRule="auto"/>
              <w:rPr>
                <w:rFonts w:ascii="Arial" w:eastAsia="Batang" w:hAnsi="Arial" w:cs="Arial"/>
                <w:b/>
                <w:sz w:val="22"/>
                <w:szCs w:val="22"/>
                <w:lang w:bidi="he-IL"/>
              </w:rPr>
            </w:pPr>
          </w:p>
        </w:tc>
      </w:tr>
    </w:tbl>
    <w:p w14:paraId="7D974C89" w14:textId="2B2FFB7E" w:rsidR="003E586A" w:rsidRDefault="003E586A" w:rsidP="003E586A">
      <w:pPr>
        <w:rPr>
          <w:rFonts w:ascii="Arial" w:hAnsi="Arial" w:cs="Arial"/>
        </w:rPr>
      </w:pPr>
    </w:p>
    <w:p w14:paraId="30602792" w14:textId="77777777" w:rsidR="003E586A" w:rsidRPr="002A3D59" w:rsidRDefault="003E586A" w:rsidP="003E586A">
      <w:pPr>
        <w:tabs>
          <w:tab w:val="left" w:pos="993"/>
          <w:tab w:val="left" w:pos="3969"/>
        </w:tabs>
        <w:autoSpaceDE w:val="0"/>
        <w:autoSpaceDN w:val="0"/>
        <w:rPr>
          <w:rFonts w:ascii="Arial" w:eastAsia="Batang" w:hAnsi="Arial" w:cs="Arial"/>
          <w:lang w:bidi="he-IL"/>
        </w:rPr>
      </w:pPr>
    </w:p>
    <w:p w14:paraId="73DAD2FE" w14:textId="77777777" w:rsidR="003E586A" w:rsidRPr="009B055F" w:rsidRDefault="003E586A" w:rsidP="003E586A">
      <w:pPr>
        <w:tabs>
          <w:tab w:val="left" w:pos="567"/>
        </w:tabs>
        <w:jc w:val="both"/>
        <w:rPr>
          <w:rFonts w:ascii="Arial" w:eastAsia="Times New Roman" w:hAnsi="Arial" w:cs="Arial"/>
          <w:sz w:val="22"/>
          <w:szCs w:val="22"/>
        </w:rPr>
      </w:pPr>
      <w:r w:rsidRPr="009B055F">
        <w:rPr>
          <w:rFonts w:ascii="Arial" w:eastAsia="Times New Roman" w:hAnsi="Arial" w:cs="Arial"/>
          <w:sz w:val="22"/>
          <w:szCs w:val="22"/>
        </w:rPr>
        <w:t>V......................</w:t>
      </w:r>
      <w:proofErr w:type="gramStart"/>
      <w:r w:rsidRPr="009B055F">
        <w:rPr>
          <w:rFonts w:ascii="Arial" w:eastAsia="Times New Roman" w:hAnsi="Arial" w:cs="Arial"/>
          <w:sz w:val="22"/>
          <w:szCs w:val="22"/>
        </w:rPr>
        <w:t>dňa  ................</w:t>
      </w:r>
      <w:proofErr w:type="gramEnd"/>
      <w:r w:rsidRPr="009B055F">
        <w:rPr>
          <w:rFonts w:ascii="Arial" w:eastAsia="Times New Roman" w:hAnsi="Arial" w:cs="Arial"/>
          <w:sz w:val="22"/>
          <w:szCs w:val="22"/>
        </w:rPr>
        <w:t xml:space="preserve"> </w:t>
      </w:r>
      <w:r w:rsidRPr="009B055F">
        <w:rPr>
          <w:rFonts w:ascii="Arial" w:eastAsia="Times New Roman" w:hAnsi="Arial" w:cs="Arial"/>
          <w:sz w:val="22"/>
          <w:szCs w:val="22"/>
        </w:rPr>
        <w:tab/>
      </w:r>
      <w:r w:rsidRPr="009B055F">
        <w:rPr>
          <w:rFonts w:ascii="Arial" w:eastAsia="Times New Roman" w:hAnsi="Arial" w:cs="Arial"/>
          <w:sz w:val="22"/>
          <w:szCs w:val="22"/>
        </w:rPr>
        <w:tab/>
        <w:t xml:space="preserve">           </w:t>
      </w:r>
      <w:r w:rsidRPr="009B055F">
        <w:rPr>
          <w:rFonts w:ascii="Arial" w:eastAsia="Times New Roman" w:hAnsi="Arial" w:cs="Arial"/>
          <w:sz w:val="22"/>
          <w:szCs w:val="22"/>
        </w:rPr>
        <w:tab/>
      </w:r>
      <w:r w:rsidRPr="009B055F">
        <w:rPr>
          <w:rFonts w:ascii="Arial" w:eastAsia="Times New Roman" w:hAnsi="Arial" w:cs="Arial"/>
          <w:sz w:val="22"/>
          <w:szCs w:val="22"/>
        </w:rPr>
        <w:tab/>
      </w:r>
    </w:p>
    <w:p w14:paraId="2CDD5B00" w14:textId="77777777" w:rsidR="003E586A" w:rsidRPr="009B055F" w:rsidRDefault="003E586A" w:rsidP="003E586A">
      <w:pPr>
        <w:tabs>
          <w:tab w:val="left" w:pos="567"/>
        </w:tabs>
        <w:jc w:val="both"/>
        <w:rPr>
          <w:rFonts w:ascii="Arial" w:eastAsia="Times New Roman" w:hAnsi="Arial" w:cs="Arial"/>
          <w:sz w:val="22"/>
          <w:szCs w:val="22"/>
        </w:rPr>
      </w:pPr>
    </w:p>
    <w:p w14:paraId="42F8EB3D" w14:textId="77777777" w:rsidR="003E586A" w:rsidRPr="009B055F" w:rsidRDefault="003E586A" w:rsidP="003E586A">
      <w:pPr>
        <w:tabs>
          <w:tab w:val="left" w:pos="567"/>
        </w:tabs>
        <w:jc w:val="both"/>
        <w:rPr>
          <w:rFonts w:ascii="Arial" w:eastAsia="Times New Roman" w:hAnsi="Arial" w:cs="Arial"/>
          <w:sz w:val="22"/>
          <w:szCs w:val="22"/>
        </w:rPr>
      </w:pPr>
    </w:p>
    <w:p w14:paraId="247F3D68" w14:textId="74BB3A92" w:rsidR="009B055F" w:rsidRPr="003E586A" w:rsidRDefault="009B055F" w:rsidP="009B055F">
      <w:pPr>
        <w:pStyle w:val="Text"/>
        <w:ind w:firstLine="0"/>
        <w:rPr>
          <w:rFonts w:ascii="Arial" w:hAnsi="Arial" w:cs="Arial"/>
          <w:bCs/>
        </w:rPr>
      </w:pPr>
      <w:r w:rsidRPr="003E586A">
        <w:rPr>
          <w:rFonts w:ascii="Arial" w:hAnsi="Arial" w:cs="Arial"/>
          <w:bCs/>
        </w:rPr>
        <w:t>..................................................</w:t>
      </w:r>
      <w:r>
        <w:rPr>
          <w:rFonts w:ascii="Arial" w:hAnsi="Arial" w:cs="Arial"/>
          <w:bCs/>
        </w:rPr>
        <w:t>........</w:t>
      </w:r>
      <w:r w:rsidRPr="003E586A">
        <w:rPr>
          <w:rFonts w:ascii="Arial" w:hAnsi="Arial" w:cs="Arial"/>
          <w:bCs/>
        </w:rPr>
        <w:t xml:space="preserve">.                          </w:t>
      </w:r>
    </w:p>
    <w:p w14:paraId="4B270262" w14:textId="0AB8E148" w:rsidR="004B20F5" w:rsidRPr="00EF7C96" w:rsidRDefault="009B055F" w:rsidP="009B055F">
      <w:pPr>
        <w:pStyle w:val="Obyajntext1"/>
        <w:spacing w:line="240" w:lineRule="auto"/>
        <w:rPr>
          <w:rFonts w:ascii="Arial" w:hAnsi="Arial" w:cs="Arial"/>
          <w:b/>
          <w:i/>
          <w:sz w:val="18"/>
          <w:szCs w:val="18"/>
        </w:rPr>
      </w:pPr>
      <w:r w:rsidRPr="003E586A">
        <w:rPr>
          <w:rFonts w:ascii="Arial" w:hAnsi="Arial" w:cs="Arial"/>
          <w:bCs/>
        </w:rPr>
        <w:t>(Meno a priezvisko, funkcia)</w:t>
      </w:r>
      <w:r>
        <w:rPr>
          <w:rFonts w:ascii="Arial" w:hAnsi="Arial" w:cs="Arial"/>
          <w:bCs/>
        </w:rPr>
        <w:t>, predávajúci</w:t>
      </w:r>
      <w:r w:rsidRPr="003E586A">
        <w:rPr>
          <w:rFonts w:ascii="Arial" w:hAnsi="Arial" w:cs="Arial"/>
          <w:bCs/>
        </w:rPr>
        <w:t xml:space="preserve">                                   </w:t>
      </w:r>
    </w:p>
    <w:p w14:paraId="561C1CE5" w14:textId="0F8D61F9" w:rsidR="004B20F5" w:rsidRPr="00EF7C96" w:rsidRDefault="004B20F5" w:rsidP="00134173">
      <w:pPr>
        <w:pStyle w:val="Obyajntext1"/>
        <w:spacing w:line="240" w:lineRule="auto"/>
        <w:rPr>
          <w:rFonts w:ascii="Arial" w:hAnsi="Arial" w:cs="Arial"/>
          <w:b/>
          <w:i/>
          <w:sz w:val="18"/>
          <w:szCs w:val="18"/>
        </w:rPr>
      </w:pPr>
    </w:p>
    <w:p w14:paraId="3DF44CB2" w14:textId="602F2E31" w:rsidR="004B20F5" w:rsidRPr="00EF7C96" w:rsidRDefault="004B20F5" w:rsidP="00134173">
      <w:pPr>
        <w:pStyle w:val="Obyajntext1"/>
        <w:spacing w:line="240" w:lineRule="auto"/>
        <w:rPr>
          <w:rFonts w:ascii="Arial" w:hAnsi="Arial" w:cs="Arial"/>
          <w:b/>
          <w:i/>
          <w:sz w:val="18"/>
          <w:szCs w:val="18"/>
        </w:rPr>
      </w:pPr>
    </w:p>
    <w:p w14:paraId="0D0BEC5D" w14:textId="1D77681B" w:rsidR="004B20F5" w:rsidRPr="00EF7C96" w:rsidRDefault="004B20F5" w:rsidP="00134173">
      <w:pPr>
        <w:pStyle w:val="Obyajntext1"/>
        <w:spacing w:line="240" w:lineRule="auto"/>
        <w:rPr>
          <w:rFonts w:ascii="Arial" w:hAnsi="Arial" w:cs="Arial"/>
          <w:b/>
          <w:i/>
          <w:sz w:val="18"/>
          <w:szCs w:val="18"/>
        </w:rPr>
      </w:pPr>
    </w:p>
    <w:p w14:paraId="5ADD3ABB" w14:textId="77777777" w:rsidR="00134173" w:rsidRPr="00EF7C96" w:rsidRDefault="00134173" w:rsidP="00134173">
      <w:pPr>
        <w:rPr>
          <w:rFonts w:ascii="Arial" w:hAnsi="Arial" w:cs="Arial"/>
          <w:b/>
          <w:sz w:val="22"/>
          <w:szCs w:val="22"/>
        </w:rPr>
      </w:pPr>
    </w:p>
    <w:p w14:paraId="7422ECF9" w14:textId="5630D557" w:rsidR="00134173" w:rsidRPr="00ED6E91" w:rsidRDefault="00134173" w:rsidP="00134173">
      <w:pPr>
        <w:rPr>
          <w:rFonts w:ascii="Arial" w:hAnsi="Arial" w:cs="Arial"/>
          <w:b/>
          <w:sz w:val="22"/>
          <w:szCs w:val="22"/>
        </w:rPr>
      </w:pPr>
      <w:r w:rsidRPr="00ED6E91">
        <w:rPr>
          <w:rFonts w:ascii="Arial" w:hAnsi="Arial" w:cs="Arial"/>
          <w:b/>
          <w:sz w:val="22"/>
          <w:szCs w:val="22"/>
        </w:rPr>
        <w:lastRenderedPageBreak/>
        <w:t>FORMULÁR – Návrh na plnenie kritéria</w:t>
      </w:r>
    </w:p>
    <w:p w14:paraId="7AEA12E0" w14:textId="77777777" w:rsidR="00134173" w:rsidRPr="00ED6E91" w:rsidRDefault="00134173" w:rsidP="00134173">
      <w:pPr>
        <w:tabs>
          <w:tab w:val="left" w:pos="426"/>
          <w:tab w:val="left" w:pos="2127"/>
          <w:tab w:val="left" w:pos="2552"/>
        </w:tabs>
        <w:ind w:right="1"/>
        <w:rPr>
          <w:rFonts w:ascii="Arial" w:hAnsi="Arial" w:cs="Arial"/>
          <w:b/>
          <w:i/>
        </w:rPr>
      </w:pPr>
    </w:p>
    <w:p w14:paraId="00E3167D" w14:textId="77777777" w:rsidR="00134173" w:rsidRPr="00ED6E91" w:rsidRDefault="00134173" w:rsidP="00134173">
      <w:pPr>
        <w:tabs>
          <w:tab w:val="left" w:pos="709"/>
        </w:tabs>
        <w:ind w:left="2120" w:hanging="2120"/>
        <w:jc w:val="both"/>
        <w:rPr>
          <w:rFonts w:ascii="Arial" w:hAnsi="Arial" w:cs="Arial"/>
        </w:rPr>
      </w:pPr>
    </w:p>
    <w:p w14:paraId="41288C9C" w14:textId="4BA70E58" w:rsidR="00EF7C96" w:rsidRPr="00ED6E91" w:rsidRDefault="00EF7C96" w:rsidP="00134173">
      <w:pPr>
        <w:rPr>
          <w:rFonts w:ascii="Arial" w:hAnsi="Arial" w:cs="Arial"/>
          <w:b/>
          <w:sz w:val="22"/>
          <w:szCs w:val="22"/>
        </w:rPr>
      </w:pPr>
    </w:p>
    <w:p w14:paraId="7C14FAC5" w14:textId="42A4FF28" w:rsidR="00ED6E91" w:rsidRPr="00ED6E91" w:rsidRDefault="00ED6E91" w:rsidP="00ED6E91">
      <w:pPr>
        <w:rPr>
          <w:rFonts w:ascii="Arial" w:hAnsi="Arial" w:cs="Arial"/>
        </w:rPr>
      </w:pPr>
      <w:r w:rsidRPr="00ED6E91">
        <w:rPr>
          <w:rFonts w:ascii="Arial" w:hAnsi="Arial" w:cs="Arial"/>
        </w:rPr>
        <w:t>Názov</w:t>
      </w:r>
      <w:r w:rsidRPr="00ED6E91">
        <w:rPr>
          <w:rFonts w:ascii="Arial" w:hAnsi="Arial" w:cs="Arial"/>
        </w:rPr>
        <w:t xml:space="preserve"> zákazky:</w:t>
      </w:r>
      <w:r w:rsidRPr="00ED6E91">
        <w:rPr>
          <w:rFonts w:ascii="Arial" w:hAnsi="Arial" w:cs="Arial"/>
        </w:rPr>
        <w:tab/>
      </w:r>
      <w:r>
        <w:rPr>
          <w:rFonts w:ascii="Arial" w:hAnsi="Arial" w:cs="Arial"/>
        </w:rPr>
        <w:tab/>
      </w:r>
      <w:r>
        <w:rPr>
          <w:rFonts w:ascii="Arial" w:hAnsi="Arial" w:cs="Arial"/>
        </w:rPr>
        <w:tab/>
      </w:r>
      <w:r w:rsidRPr="00ED6E91">
        <w:rPr>
          <w:rFonts w:ascii="Arial" w:hAnsi="Arial" w:cs="Arial"/>
          <w:b/>
        </w:rPr>
        <w:t>3-osá CNC portálová frézka</w:t>
      </w:r>
      <w:r w:rsidRPr="00ED6E91">
        <w:rPr>
          <w:rFonts w:ascii="Arial" w:hAnsi="Arial" w:cs="Arial"/>
        </w:rPr>
        <w:tab/>
      </w:r>
      <w:r w:rsidRPr="00ED6E91">
        <w:rPr>
          <w:rFonts w:ascii="Arial" w:hAnsi="Arial" w:cs="Arial"/>
        </w:rPr>
        <w:tab/>
      </w:r>
    </w:p>
    <w:p w14:paraId="4BE54EA1" w14:textId="77777777" w:rsidR="00ED6E91" w:rsidRPr="00ED6E91" w:rsidRDefault="00ED6E91" w:rsidP="00ED6E91">
      <w:pPr>
        <w:tabs>
          <w:tab w:val="left" w:pos="709"/>
        </w:tabs>
        <w:ind w:left="2120" w:hanging="2120"/>
        <w:jc w:val="both"/>
        <w:rPr>
          <w:rFonts w:ascii="Arial" w:hAnsi="Arial" w:cs="Arial"/>
        </w:rPr>
      </w:pPr>
    </w:p>
    <w:p w14:paraId="37064218" w14:textId="77777777" w:rsidR="00ED6E91" w:rsidRPr="00ED6E91" w:rsidRDefault="00ED6E91" w:rsidP="00ED6E91">
      <w:pPr>
        <w:tabs>
          <w:tab w:val="left" w:pos="709"/>
        </w:tabs>
        <w:ind w:left="2120" w:hanging="2120"/>
        <w:jc w:val="both"/>
        <w:rPr>
          <w:rFonts w:ascii="Arial" w:hAnsi="Arial" w:cs="Arial"/>
        </w:rPr>
      </w:pPr>
      <w:r w:rsidRPr="00ED6E91">
        <w:rPr>
          <w:rFonts w:ascii="Arial" w:hAnsi="Arial" w:cs="Arial"/>
        </w:rPr>
        <w:t>Obchodné meno uchádzača:</w:t>
      </w:r>
    </w:p>
    <w:p w14:paraId="062250C3" w14:textId="77777777" w:rsidR="00ED6E91" w:rsidRPr="00ED6E91" w:rsidRDefault="00ED6E91" w:rsidP="00ED6E91">
      <w:pPr>
        <w:tabs>
          <w:tab w:val="left" w:pos="426"/>
          <w:tab w:val="left" w:pos="2127"/>
          <w:tab w:val="left" w:pos="2552"/>
        </w:tabs>
        <w:ind w:right="1"/>
        <w:rPr>
          <w:rFonts w:ascii="Arial" w:hAnsi="Arial" w:cs="Arial"/>
        </w:rPr>
      </w:pPr>
      <w:r w:rsidRPr="00ED6E91">
        <w:rPr>
          <w:rFonts w:ascii="Arial" w:hAnsi="Arial" w:cs="Arial"/>
        </w:rPr>
        <w:t>Sídlo alebo miesto podnikania:</w:t>
      </w:r>
    </w:p>
    <w:p w14:paraId="6D810B99" w14:textId="77777777" w:rsidR="00ED6E91" w:rsidRPr="00ED6E91" w:rsidRDefault="00ED6E91" w:rsidP="00ED6E91">
      <w:pPr>
        <w:tabs>
          <w:tab w:val="left" w:pos="426"/>
          <w:tab w:val="left" w:pos="2127"/>
          <w:tab w:val="left" w:pos="2552"/>
        </w:tabs>
        <w:ind w:right="1"/>
        <w:rPr>
          <w:rFonts w:ascii="Arial" w:hAnsi="Arial" w:cs="Arial"/>
        </w:rPr>
      </w:pPr>
      <w:r w:rsidRPr="00ED6E91">
        <w:rPr>
          <w:rFonts w:ascii="Arial" w:hAnsi="Arial" w:cs="Arial"/>
        </w:rPr>
        <w:t>IČO:</w:t>
      </w:r>
    </w:p>
    <w:p w14:paraId="0AA6E6B8" w14:textId="77777777" w:rsidR="00ED6E91" w:rsidRPr="00ED6E91" w:rsidRDefault="00ED6E91" w:rsidP="00ED6E91">
      <w:pPr>
        <w:tabs>
          <w:tab w:val="left" w:pos="426"/>
          <w:tab w:val="left" w:pos="2127"/>
          <w:tab w:val="left" w:pos="2552"/>
        </w:tabs>
        <w:ind w:right="1"/>
        <w:rPr>
          <w:rFonts w:ascii="Arial" w:hAnsi="Arial" w:cs="Arial"/>
        </w:rPr>
      </w:pPr>
      <w:r w:rsidRPr="00ED6E91">
        <w:rPr>
          <w:rFonts w:ascii="Arial" w:hAnsi="Arial" w:cs="Arial"/>
        </w:rPr>
        <w:t xml:space="preserve">Kontaktné údaje (meno, tel, e-mail): </w:t>
      </w:r>
    </w:p>
    <w:p w14:paraId="3FEDD751" w14:textId="77777777" w:rsidR="00ED6E91" w:rsidRPr="00ED6E91" w:rsidRDefault="00ED6E91" w:rsidP="00ED6E91">
      <w:pPr>
        <w:tabs>
          <w:tab w:val="left" w:pos="851"/>
        </w:tabs>
        <w:jc w:val="both"/>
        <w:rPr>
          <w:rFonts w:ascii="Arial" w:hAnsi="Arial" w:cs="Arial"/>
          <w:lang w:eastAsia="cs-CZ"/>
        </w:rPr>
      </w:pPr>
    </w:p>
    <w:p w14:paraId="226A1A4A" w14:textId="77777777" w:rsidR="00ED6E91" w:rsidRPr="00ED6E91" w:rsidRDefault="00ED6E91" w:rsidP="00ED6E91">
      <w:pPr>
        <w:tabs>
          <w:tab w:val="left" w:pos="851"/>
        </w:tabs>
        <w:jc w:val="both"/>
        <w:rPr>
          <w:rFonts w:ascii="Arial" w:hAnsi="Arial" w:cs="Arial"/>
          <w:lang w:eastAsia="cs-CZ"/>
        </w:rPr>
      </w:pPr>
    </w:p>
    <w:p w14:paraId="5B7F56E2" w14:textId="77777777" w:rsidR="00ED6E91" w:rsidRPr="00ED6E91" w:rsidRDefault="00ED6E91" w:rsidP="00ED6E91">
      <w:pPr>
        <w:tabs>
          <w:tab w:val="left" w:pos="851"/>
        </w:tabs>
        <w:jc w:val="both"/>
        <w:rPr>
          <w:rFonts w:ascii="Arial" w:hAnsi="Arial" w:cs="Arial"/>
          <w:lang w:eastAsia="cs-CZ"/>
        </w:rPr>
      </w:pPr>
      <w:r w:rsidRPr="00ED6E91">
        <w:rPr>
          <w:rFonts w:ascii="Arial" w:hAnsi="Arial" w:cs="Arial"/>
          <w:lang w:eastAsia="cs-CZ"/>
        </w:rPr>
        <w:t>Návrh na plnenie kritéria:</w:t>
      </w:r>
    </w:p>
    <w:p w14:paraId="3F34F950" w14:textId="77777777" w:rsidR="00ED6E91" w:rsidRPr="00ED6E91" w:rsidRDefault="00ED6E91" w:rsidP="00ED6E91">
      <w:pPr>
        <w:tabs>
          <w:tab w:val="left" w:pos="851"/>
        </w:tabs>
        <w:jc w:val="both"/>
        <w:rPr>
          <w:rFonts w:ascii="Arial" w:hAnsi="Arial" w:cs="Arial"/>
          <w:lang w:eastAsia="cs-CZ"/>
        </w:rPr>
      </w:pPr>
    </w:p>
    <w:tbl>
      <w:tblPr>
        <w:tblStyle w:val="Mriekatabuky"/>
        <w:tblW w:w="9223" w:type="dxa"/>
        <w:tblLook w:val="04A0" w:firstRow="1" w:lastRow="0" w:firstColumn="1" w:lastColumn="0" w:noHBand="0" w:noVBand="1"/>
      </w:tblPr>
      <w:tblGrid>
        <w:gridCol w:w="850"/>
        <w:gridCol w:w="2883"/>
        <w:gridCol w:w="1920"/>
        <w:gridCol w:w="1944"/>
        <w:gridCol w:w="1626"/>
      </w:tblGrid>
      <w:tr w:rsidR="00ED6E91" w:rsidRPr="00ED6E91" w14:paraId="5B464423" w14:textId="77777777" w:rsidTr="00462894">
        <w:trPr>
          <w:trHeight w:val="690"/>
        </w:trPr>
        <w:tc>
          <w:tcPr>
            <w:tcW w:w="823" w:type="dxa"/>
            <w:shd w:val="clear" w:color="auto" w:fill="F2F2F2" w:themeFill="background1" w:themeFillShade="F2"/>
            <w:vAlign w:val="center"/>
          </w:tcPr>
          <w:p w14:paraId="6E4D4A67" w14:textId="77777777" w:rsidR="00ED6E91" w:rsidRPr="00ED6E91" w:rsidRDefault="00ED6E91" w:rsidP="00462894">
            <w:pPr>
              <w:keepNext/>
              <w:jc w:val="center"/>
              <w:rPr>
                <w:rFonts w:ascii="Arial" w:hAnsi="Arial" w:cs="Arial"/>
              </w:rPr>
            </w:pPr>
            <w:r w:rsidRPr="00ED6E91">
              <w:rPr>
                <w:rFonts w:ascii="Arial" w:hAnsi="Arial" w:cs="Arial"/>
              </w:rPr>
              <w:t>P.č.</w:t>
            </w:r>
          </w:p>
        </w:tc>
        <w:tc>
          <w:tcPr>
            <w:tcW w:w="2893" w:type="dxa"/>
            <w:shd w:val="clear" w:color="auto" w:fill="F2F2F2" w:themeFill="background1" w:themeFillShade="F2"/>
            <w:vAlign w:val="center"/>
          </w:tcPr>
          <w:p w14:paraId="262C312E" w14:textId="77777777" w:rsidR="00ED6E91" w:rsidRPr="00ED6E91" w:rsidRDefault="00ED6E91" w:rsidP="00462894">
            <w:pPr>
              <w:keepNext/>
              <w:jc w:val="center"/>
              <w:rPr>
                <w:rFonts w:ascii="Arial" w:hAnsi="Arial" w:cs="Arial"/>
              </w:rPr>
            </w:pPr>
            <w:r w:rsidRPr="00ED6E91">
              <w:rPr>
                <w:rFonts w:ascii="Arial" w:hAnsi="Arial" w:cs="Arial"/>
                <w:b/>
                <w:bCs/>
                <w:color w:val="000000"/>
              </w:rPr>
              <w:t>Predmet zákazky</w:t>
            </w:r>
          </w:p>
        </w:tc>
        <w:tc>
          <w:tcPr>
            <w:tcW w:w="1926" w:type="dxa"/>
            <w:shd w:val="clear" w:color="auto" w:fill="F2F2F2" w:themeFill="background1" w:themeFillShade="F2"/>
            <w:vAlign w:val="center"/>
          </w:tcPr>
          <w:p w14:paraId="08676A96" w14:textId="77777777" w:rsidR="00ED6E91" w:rsidRPr="00ED6E91" w:rsidRDefault="00ED6E91" w:rsidP="00462894">
            <w:pPr>
              <w:keepNext/>
              <w:jc w:val="center"/>
              <w:rPr>
                <w:rFonts w:ascii="Arial" w:hAnsi="Arial" w:cs="Arial"/>
              </w:rPr>
            </w:pPr>
            <w:r w:rsidRPr="00ED6E91">
              <w:rPr>
                <w:rFonts w:ascii="Arial" w:hAnsi="Arial" w:cs="Arial"/>
                <w:b/>
                <w:bCs/>
                <w:color w:val="000000"/>
              </w:rPr>
              <w:t>Cena v EUR bez DPH</w:t>
            </w:r>
          </w:p>
        </w:tc>
        <w:tc>
          <w:tcPr>
            <w:tcW w:w="1951" w:type="dxa"/>
            <w:shd w:val="clear" w:color="auto" w:fill="F2F2F2" w:themeFill="background1" w:themeFillShade="F2"/>
            <w:vAlign w:val="center"/>
          </w:tcPr>
          <w:p w14:paraId="0270AACD" w14:textId="77777777" w:rsidR="00ED6E91" w:rsidRPr="00ED6E91" w:rsidRDefault="00ED6E91" w:rsidP="00462894">
            <w:pPr>
              <w:keepNext/>
              <w:jc w:val="center"/>
              <w:rPr>
                <w:rFonts w:ascii="Arial" w:hAnsi="Arial" w:cs="Arial"/>
                <w:b/>
              </w:rPr>
            </w:pPr>
            <w:r w:rsidRPr="00ED6E91">
              <w:rPr>
                <w:rFonts w:ascii="Arial" w:hAnsi="Arial" w:cs="Arial"/>
                <w:b/>
              </w:rPr>
              <w:t>DPH 20%</w:t>
            </w:r>
          </w:p>
        </w:tc>
        <w:tc>
          <w:tcPr>
            <w:tcW w:w="1630" w:type="dxa"/>
            <w:shd w:val="clear" w:color="auto" w:fill="F2F2F2" w:themeFill="background1" w:themeFillShade="F2"/>
            <w:vAlign w:val="center"/>
          </w:tcPr>
          <w:p w14:paraId="375537B1" w14:textId="77777777" w:rsidR="00ED6E91" w:rsidRPr="00ED6E91" w:rsidRDefault="00ED6E91" w:rsidP="00462894">
            <w:pPr>
              <w:keepNext/>
              <w:jc w:val="center"/>
              <w:rPr>
                <w:rFonts w:ascii="Arial" w:hAnsi="Arial" w:cs="Arial"/>
                <w:b/>
              </w:rPr>
            </w:pPr>
            <w:r w:rsidRPr="00ED6E91">
              <w:rPr>
                <w:rFonts w:ascii="Arial" w:hAnsi="Arial" w:cs="Arial"/>
                <w:b/>
                <w:bCs/>
                <w:color w:val="000000"/>
              </w:rPr>
              <w:t>Cena v EUR s DPH</w:t>
            </w:r>
          </w:p>
        </w:tc>
      </w:tr>
      <w:tr w:rsidR="00ED6E91" w:rsidRPr="00ED6E91" w14:paraId="0A194188" w14:textId="77777777" w:rsidTr="00462894">
        <w:trPr>
          <w:trHeight w:val="675"/>
        </w:trPr>
        <w:tc>
          <w:tcPr>
            <w:tcW w:w="823" w:type="dxa"/>
            <w:vAlign w:val="center"/>
          </w:tcPr>
          <w:p w14:paraId="31B0E475" w14:textId="77777777" w:rsidR="00ED6E91" w:rsidRPr="00ED6E91" w:rsidRDefault="00ED6E91" w:rsidP="00462894">
            <w:pPr>
              <w:keepNext/>
              <w:jc w:val="center"/>
              <w:rPr>
                <w:rFonts w:ascii="Arial" w:hAnsi="Arial" w:cs="Arial"/>
              </w:rPr>
            </w:pPr>
            <w:r w:rsidRPr="00ED6E91">
              <w:rPr>
                <w:rFonts w:ascii="Arial" w:hAnsi="Arial" w:cs="Arial"/>
              </w:rPr>
              <w:t>1</w:t>
            </w:r>
          </w:p>
          <w:p w14:paraId="6A392C00" w14:textId="233FE81E" w:rsidR="00ED6E91" w:rsidRPr="00ED6E91" w:rsidRDefault="00ED6E91" w:rsidP="00462894">
            <w:pPr>
              <w:keepNext/>
              <w:jc w:val="center"/>
              <w:rPr>
                <w:rFonts w:ascii="Arial" w:hAnsi="Arial" w:cs="Arial"/>
              </w:rPr>
            </w:pPr>
            <w:r w:rsidRPr="00ED6E91">
              <w:rPr>
                <w:rFonts w:ascii="Arial" w:hAnsi="Arial" w:cs="Arial"/>
              </w:rPr>
              <w:t>(</w:t>
            </w:r>
            <w:r>
              <w:rPr>
                <w:rFonts w:ascii="Arial" w:hAnsi="Arial" w:cs="Arial"/>
              </w:rPr>
              <w:t>súbor</w:t>
            </w:r>
            <w:r w:rsidRPr="00ED6E91">
              <w:rPr>
                <w:rFonts w:ascii="Arial" w:hAnsi="Arial" w:cs="Arial"/>
              </w:rPr>
              <w:t>)</w:t>
            </w:r>
          </w:p>
        </w:tc>
        <w:tc>
          <w:tcPr>
            <w:tcW w:w="2893" w:type="dxa"/>
            <w:vAlign w:val="center"/>
          </w:tcPr>
          <w:p w14:paraId="2E59F17D" w14:textId="77777777" w:rsidR="00ED6E91" w:rsidRPr="00ED6E91" w:rsidRDefault="00ED6E91" w:rsidP="00462894">
            <w:pPr>
              <w:keepNext/>
              <w:rPr>
                <w:rFonts w:ascii="Arial" w:hAnsi="Arial" w:cs="Arial"/>
              </w:rPr>
            </w:pPr>
          </w:p>
          <w:p w14:paraId="4B921B0E" w14:textId="47427694" w:rsidR="00ED6E91" w:rsidRPr="00ED6E91" w:rsidRDefault="00ED6E91" w:rsidP="00462894">
            <w:pPr>
              <w:keepNext/>
              <w:rPr>
                <w:rFonts w:ascii="Arial" w:hAnsi="Arial" w:cs="Arial"/>
                <w:b/>
              </w:rPr>
            </w:pPr>
            <w:r w:rsidRPr="00ED6E91">
              <w:rPr>
                <w:rFonts w:ascii="Arial" w:hAnsi="Arial" w:cs="Arial"/>
              </w:rPr>
              <w:t>3-osá CNC portálová frézka</w:t>
            </w:r>
          </w:p>
        </w:tc>
        <w:tc>
          <w:tcPr>
            <w:tcW w:w="1926" w:type="dxa"/>
            <w:vAlign w:val="center"/>
          </w:tcPr>
          <w:p w14:paraId="3F24CF56" w14:textId="77777777" w:rsidR="00ED6E91" w:rsidRPr="00ED6E91" w:rsidRDefault="00ED6E91" w:rsidP="00462894">
            <w:pPr>
              <w:keepNext/>
              <w:rPr>
                <w:rFonts w:ascii="Arial" w:hAnsi="Arial" w:cs="Arial"/>
              </w:rPr>
            </w:pPr>
          </w:p>
        </w:tc>
        <w:tc>
          <w:tcPr>
            <w:tcW w:w="1951" w:type="dxa"/>
            <w:vAlign w:val="center"/>
          </w:tcPr>
          <w:p w14:paraId="0232FBA0" w14:textId="77777777" w:rsidR="00ED6E91" w:rsidRPr="00ED6E91" w:rsidRDefault="00ED6E91" w:rsidP="00462894">
            <w:pPr>
              <w:keepNext/>
              <w:rPr>
                <w:rFonts w:ascii="Arial" w:hAnsi="Arial" w:cs="Arial"/>
              </w:rPr>
            </w:pPr>
          </w:p>
        </w:tc>
        <w:tc>
          <w:tcPr>
            <w:tcW w:w="1630" w:type="dxa"/>
            <w:vAlign w:val="center"/>
          </w:tcPr>
          <w:p w14:paraId="78EBD362" w14:textId="77777777" w:rsidR="00ED6E91" w:rsidRPr="00ED6E91" w:rsidRDefault="00ED6E91" w:rsidP="00462894">
            <w:pPr>
              <w:keepNext/>
              <w:rPr>
                <w:rFonts w:ascii="Arial" w:hAnsi="Arial" w:cs="Arial"/>
              </w:rPr>
            </w:pPr>
          </w:p>
        </w:tc>
      </w:tr>
    </w:tbl>
    <w:p w14:paraId="05F3AA3E" w14:textId="77777777" w:rsidR="00ED6E91" w:rsidRPr="00ED6E91" w:rsidRDefault="00ED6E91" w:rsidP="00ED6E91">
      <w:pPr>
        <w:tabs>
          <w:tab w:val="left" w:pos="851"/>
        </w:tabs>
        <w:jc w:val="both"/>
        <w:rPr>
          <w:rFonts w:ascii="Arial" w:hAnsi="Arial" w:cs="Arial"/>
          <w:lang w:eastAsia="cs-CZ"/>
        </w:rPr>
      </w:pPr>
    </w:p>
    <w:p w14:paraId="71A8C1A1" w14:textId="77777777" w:rsidR="00ED6E91" w:rsidRDefault="00ED6E91" w:rsidP="00ED6E91">
      <w:pPr>
        <w:tabs>
          <w:tab w:val="left" w:pos="426"/>
          <w:tab w:val="left" w:pos="2127"/>
          <w:tab w:val="left" w:pos="2552"/>
        </w:tabs>
        <w:ind w:right="1"/>
        <w:jc w:val="both"/>
        <w:rPr>
          <w:rFonts w:ascii="Arial" w:hAnsi="Arial" w:cs="Arial"/>
        </w:rPr>
      </w:pPr>
    </w:p>
    <w:p w14:paraId="6FD6C9F6" w14:textId="5D0FAF0A" w:rsidR="00ED6E91" w:rsidRPr="00ED6E91" w:rsidRDefault="00ED6E91" w:rsidP="00ED6E91">
      <w:pPr>
        <w:tabs>
          <w:tab w:val="left" w:pos="426"/>
          <w:tab w:val="left" w:pos="2127"/>
          <w:tab w:val="left" w:pos="2552"/>
        </w:tabs>
        <w:ind w:right="1"/>
        <w:jc w:val="both"/>
        <w:rPr>
          <w:rFonts w:ascii="Arial" w:hAnsi="Arial" w:cs="Arial"/>
        </w:rPr>
      </w:pPr>
      <w:r w:rsidRPr="00ED6E91">
        <w:rPr>
          <w:rFonts w:ascii="Arial" w:hAnsi="Arial" w:cs="Arial"/>
        </w:rPr>
        <w:t>Čestne vyhlasujem a svojím podpisom potvrdzujem, že nami predložená ponuka spĺňa všetky minimálne kvalitatívne a kvantitatívne požiadavky na predmet obstarávania</w:t>
      </w:r>
      <w:r>
        <w:rPr>
          <w:rFonts w:ascii="Arial" w:hAnsi="Arial" w:cs="Arial"/>
        </w:rPr>
        <w:t xml:space="preserve">. </w:t>
      </w:r>
      <w:r w:rsidRPr="00ED6E91">
        <w:rPr>
          <w:rFonts w:ascii="Arial" w:hAnsi="Arial" w:cs="Arial"/>
        </w:rPr>
        <w:t xml:space="preserve"> </w:t>
      </w:r>
    </w:p>
    <w:p w14:paraId="1E0EE079" w14:textId="4EDD6903" w:rsidR="00ED6E91" w:rsidRDefault="00ED6E91" w:rsidP="00ED6E91">
      <w:pPr>
        <w:tabs>
          <w:tab w:val="left" w:pos="426"/>
          <w:tab w:val="left" w:pos="2127"/>
          <w:tab w:val="left" w:pos="2552"/>
        </w:tabs>
        <w:ind w:right="1"/>
        <w:rPr>
          <w:rFonts w:ascii="Arial" w:hAnsi="Arial" w:cs="Arial"/>
          <w:lang w:eastAsia="cs-CZ"/>
        </w:rPr>
      </w:pPr>
    </w:p>
    <w:p w14:paraId="1F127CDF" w14:textId="77777777" w:rsidR="00ED6E91" w:rsidRPr="00ED6E91" w:rsidRDefault="00ED6E91" w:rsidP="00ED6E91">
      <w:pPr>
        <w:tabs>
          <w:tab w:val="left" w:pos="426"/>
          <w:tab w:val="left" w:pos="2127"/>
          <w:tab w:val="left" w:pos="2552"/>
        </w:tabs>
        <w:ind w:right="1"/>
        <w:rPr>
          <w:rFonts w:ascii="Arial" w:hAnsi="Arial" w:cs="Arial"/>
          <w:lang w:eastAsia="cs-CZ"/>
        </w:rPr>
      </w:pPr>
    </w:p>
    <w:p w14:paraId="42078670" w14:textId="5E16A9EE" w:rsidR="00ED6E91" w:rsidRDefault="00ED6E91" w:rsidP="00ED6E91">
      <w:pPr>
        <w:tabs>
          <w:tab w:val="left" w:pos="426"/>
          <w:tab w:val="left" w:pos="2127"/>
          <w:tab w:val="left" w:pos="2552"/>
        </w:tabs>
        <w:ind w:right="1"/>
        <w:rPr>
          <w:rFonts w:ascii="Arial" w:hAnsi="Arial" w:cs="Arial"/>
        </w:rPr>
      </w:pPr>
      <w:r w:rsidRPr="00ED6E91">
        <w:rPr>
          <w:rFonts w:ascii="Arial" w:hAnsi="Arial" w:cs="Arial"/>
        </w:rPr>
        <w:t>Vypracoval: ....................</w:t>
      </w:r>
    </w:p>
    <w:p w14:paraId="2681F165" w14:textId="77777777" w:rsidR="00ED6E91" w:rsidRPr="00ED6E91" w:rsidRDefault="00ED6E91" w:rsidP="00ED6E91">
      <w:pPr>
        <w:tabs>
          <w:tab w:val="left" w:pos="426"/>
          <w:tab w:val="left" w:pos="2127"/>
          <w:tab w:val="left" w:pos="2552"/>
        </w:tabs>
        <w:ind w:right="1"/>
        <w:rPr>
          <w:rFonts w:ascii="Arial" w:hAnsi="Arial" w:cs="Arial"/>
        </w:rPr>
      </w:pPr>
    </w:p>
    <w:p w14:paraId="35BD5CAA" w14:textId="3DBAF816" w:rsidR="00ED6E91" w:rsidRDefault="00ED6E91" w:rsidP="00ED6E91">
      <w:pPr>
        <w:tabs>
          <w:tab w:val="left" w:pos="426"/>
          <w:tab w:val="left" w:pos="2127"/>
          <w:tab w:val="left" w:pos="2552"/>
        </w:tabs>
        <w:ind w:right="1"/>
        <w:rPr>
          <w:rFonts w:ascii="Arial" w:hAnsi="Arial" w:cs="Arial"/>
        </w:rPr>
      </w:pPr>
      <w:r w:rsidRPr="00ED6E91">
        <w:rPr>
          <w:rFonts w:ascii="Arial" w:hAnsi="Arial" w:cs="Arial"/>
        </w:rPr>
        <w:t>Dňa: ..............</w:t>
      </w:r>
    </w:p>
    <w:p w14:paraId="48CC3B95" w14:textId="77777777" w:rsidR="00ED6E91" w:rsidRPr="00ED6E91" w:rsidRDefault="00ED6E91" w:rsidP="00ED6E91">
      <w:pPr>
        <w:tabs>
          <w:tab w:val="left" w:pos="426"/>
          <w:tab w:val="left" w:pos="2127"/>
          <w:tab w:val="left" w:pos="2552"/>
        </w:tabs>
        <w:ind w:right="1"/>
        <w:rPr>
          <w:rFonts w:ascii="Arial" w:hAnsi="Arial" w:cs="Arial"/>
        </w:rPr>
      </w:pPr>
    </w:p>
    <w:tbl>
      <w:tblPr>
        <w:tblW w:w="3536" w:type="dxa"/>
        <w:tblInd w:w="6010" w:type="dxa"/>
        <w:tblCellMar>
          <w:left w:w="70" w:type="dxa"/>
          <w:right w:w="70" w:type="dxa"/>
        </w:tblCellMar>
        <w:tblLook w:val="0000" w:firstRow="0" w:lastRow="0" w:firstColumn="0" w:lastColumn="0" w:noHBand="0" w:noVBand="0"/>
      </w:tblPr>
      <w:tblGrid>
        <w:gridCol w:w="3536"/>
      </w:tblGrid>
      <w:tr w:rsidR="00ED6E91" w:rsidRPr="00ED6E91" w14:paraId="13590717" w14:textId="77777777" w:rsidTr="00462894">
        <w:tc>
          <w:tcPr>
            <w:tcW w:w="3536" w:type="dxa"/>
            <w:tcBorders>
              <w:bottom w:val="single" w:sz="4" w:space="0" w:color="808080"/>
            </w:tcBorders>
          </w:tcPr>
          <w:p w14:paraId="3C98C7C4" w14:textId="77777777" w:rsidR="00ED6E91" w:rsidRPr="00ED6E91" w:rsidRDefault="00ED6E91" w:rsidP="00462894">
            <w:pPr>
              <w:pStyle w:val="tl1"/>
              <w:rPr>
                <w:rFonts w:ascii="Arial" w:hAnsi="Arial" w:cs="Arial"/>
                <w:sz w:val="22"/>
                <w:szCs w:val="22"/>
              </w:rPr>
            </w:pPr>
          </w:p>
          <w:p w14:paraId="4C347428" w14:textId="77777777" w:rsidR="00ED6E91" w:rsidRPr="00ED6E91" w:rsidRDefault="00ED6E91" w:rsidP="00462894">
            <w:pPr>
              <w:pStyle w:val="tl1"/>
              <w:jc w:val="left"/>
              <w:rPr>
                <w:rFonts w:ascii="Arial" w:hAnsi="Arial" w:cs="Arial"/>
                <w:sz w:val="22"/>
                <w:szCs w:val="22"/>
              </w:rPr>
            </w:pPr>
          </w:p>
        </w:tc>
      </w:tr>
      <w:tr w:rsidR="00ED6E91" w:rsidRPr="00ED6E91" w14:paraId="10BCDF1A" w14:textId="77777777" w:rsidTr="00462894">
        <w:tc>
          <w:tcPr>
            <w:tcW w:w="3536" w:type="dxa"/>
            <w:tcBorders>
              <w:top w:val="single" w:sz="4" w:space="0" w:color="808080"/>
            </w:tcBorders>
            <w:vAlign w:val="bottom"/>
          </w:tcPr>
          <w:p w14:paraId="5971A7B0" w14:textId="77777777" w:rsidR="00ED6E91" w:rsidRPr="00ED6E91" w:rsidRDefault="00ED6E91" w:rsidP="00462894">
            <w:pPr>
              <w:pStyle w:val="tl1"/>
              <w:jc w:val="center"/>
              <w:rPr>
                <w:rFonts w:ascii="Arial" w:hAnsi="Arial" w:cs="Arial"/>
                <w:sz w:val="22"/>
                <w:szCs w:val="22"/>
              </w:rPr>
            </w:pPr>
            <w:r w:rsidRPr="00ED6E91">
              <w:rPr>
                <w:rFonts w:ascii="Arial" w:hAnsi="Arial" w:cs="Arial"/>
                <w:sz w:val="22"/>
                <w:szCs w:val="22"/>
              </w:rPr>
              <w:t>štatutárny zástupca</w:t>
            </w:r>
          </w:p>
          <w:p w14:paraId="783AFCD3" w14:textId="77777777" w:rsidR="00ED6E91" w:rsidRPr="00ED6E91" w:rsidRDefault="00ED6E91" w:rsidP="00462894">
            <w:pPr>
              <w:pStyle w:val="tl1"/>
              <w:jc w:val="center"/>
              <w:rPr>
                <w:rFonts w:ascii="Arial" w:hAnsi="Arial" w:cs="Arial"/>
                <w:sz w:val="22"/>
                <w:szCs w:val="22"/>
              </w:rPr>
            </w:pPr>
            <w:r w:rsidRPr="00ED6E91">
              <w:rPr>
                <w:rFonts w:ascii="Arial" w:hAnsi="Arial" w:cs="Arial"/>
                <w:sz w:val="22"/>
                <w:szCs w:val="22"/>
              </w:rPr>
              <w:t>(meno, priezvisko, pečiatka)</w:t>
            </w:r>
          </w:p>
          <w:p w14:paraId="0A022E74" w14:textId="77777777" w:rsidR="00ED6E91" w:rsidRPr="00ED6E91" w:rsidRDefault="00ED6E91" w:rsidP="00462894">
            <w:pPr>
              <w:pStyle w:val="tl1"/>
              <w:jc w:val="center"/>
              <w:rPr>
                <w:rFonts w:ascii="Arial" w:hAnsi="Arial" w:cs="Arial"/>
                <w:i/>
                <w:sz w:val="22"/>
                <w:szCs w:val="22"/>
              </w:rPr>
            </w:pPr>
          </w:p>
        </w:tc>
      </w:tr>
    </w:tbl>
    <w:p w14:paraId="38C79C72" w14:textId="77777777" w:rsidR="00ED6E91" w:rsidRPr="00ED6E91" w:rsidRDefault="00ED6E91" w:rsidP="00ED6E91">
      <w:pPr>
        <w:tabs>
          <w:tab w:val="left" w:pos="426"/>
          <w:tab w:val="left" w:pos="2127"/>
          <w:tab w:val="left" w:pos="2552"/>
        </w:tabs>
        <w:ind w:right="1"/>
        <w:rPr>
          <w:rFonts w:ascii="Arial" w:hAnsi="Arial" w:cs="Arial"/>
          <w:b/>
        </w:rPr>
      </w:pPr>
    </w:p>
    <w:p w14:paraId="62DE1F5B" w14:textId="7E65DAA5" w:rsidR="00EF7C96" w:rsidRPr="00ED6E91" w:rsidRDefault="00EF7C96" w:rsidP="00134173">
      <w:pPr>
        <w:rPr>
          <w:rFonts w:ascii="Arial" w:hAnsi="Arial" w:cs="Arial"/>
          <w:b/>
          <w:sz w:val="22"/>
          <w:szCs w:val="22"/>
        </w:rPr>
      </w:pPr>
    </w:p>
    <w:p w14:paraId="2481DE0F" w14:textId="77777777" w:rsidR="00EF7C96" w:rsidRPr="00ED6E91" w:rsidRDefault="00EF7C96" w:rsidP="00134173">
      <w:pPr>
        <w:rPr>
          <w:rFonts w:ascii="Arial" w:hAnsi="Arial" w:cs="Arial"/>
          <w:b/>
          <w:sz w:val="22"/>
          <w:szCs w:val="22"/>
        </w:rPr>
      </w:pPr>
    </w:p>
    <w:p w14:paraId="33FD65F5" w14:textId="77777777" w:rsidR="00134173" w:rsidRPr="00ED6E91" w:rsidRDefault="00134173" w:rsidP="00134173">
      <w:pPr>
        <w:rPr>
          <w:rFonts w:ascii="Arial" w:hAnsi="Arial" w:cs="Arial"/>
          <w:b/>
          <w:sz w:val="22"/>
          <w:szCs w:val="22"/>
        </w:rPr>
      </w:pPr>
    </w:p>
    <w:p w14:paraId="7C4E6382" w14:textId="664C7726" w:rsidR="00EF7C96" w:rsidRDefault="00EF7C96" w:rsidP="00134173">
      <w:pPr>
        <w:rPr>
          <w:rFonts w:ascii="Arial" w:hAnsi="Arial" w:cs="Arial"/>
          <w:b/>
          <w:sz w:val="22"/>
          <w:szCs w:val="22"/>
        </w:rPr>
      </w:pPr>
    </w:p>
    <w:p w14:paraId="7394C61A" w14:textId="234D3641" w:rsidR="00134173" w:rsidRDefault="00134173" w:rsidP="00134173">
      <w:pPr>
        <w:rPr>
          <w:rFonts w:ascii="Arial" w:hAnsi="Arial" w:cs="Arial"/>
          <w:b/>
          <w:sz w:val="22"/>
          <w:szCs w:val="22"/>
        </w:rPr>
      </w:pPr>
    </w:p>
    <w:p w14:paraId="64271AC7" w14:textId="4B3B22DA" w:rsidR="00ED6E91" w:rsidRDefault="00ED6E91" w:rsidP="00134173">
      <w:pPr>
        <w:rPr>
          <w:rFonts w:ascii="Arial" w:hAnsi="Arial" w:cs="Arial"/>
          <w:b/>
          <w:sz w:val="22"/>
          <w:szCs w:val="22"/>
        </w:rPr>
      </w:pPr>
    </w:p>
    <w:p w14:paraId="36B4E7E0" w14:textId="55305EAE" w:rsidR="00ED6E91" w:rsidRDefault="00ED6E91" w:rsidP="00134173">
      <w:pPr>
        <w:rPr>
          <w:rFonts w:ascii="Arial" w:hAnsi="Arial" w:cs="Arial"/>
          <w:b/>
          <w:sz w:val="22"/>
          <w:szCs w:val="22"/>
        </w:rPr>
      </w:pPr>
    </w:p>
    <w:p w14:paraId="3BAD1F0A" w14:textId="7B8C96B3" w:rsidR="00ED6E91" w:rsidRDefault="00ED6E91" w:rsidP="00134173">
      <w:pPr>
        <w:rPr>
          <w:rFonts w:ascii="Arial" w:hAnsi="Arial" w:cs="Arial"/>
          <w:b/>
          <w:sz w:val="22"/>
          <w:szCs w:val="22"/>
        </w:rPr>
      </w:pPr>
    </w:p>
    <w:p w14:paraId="5B7E4996" w14:textId="16D9E360" w:rsidR="00ED6E91" w:rsidRDefault="00ED6E91" w:rsidP="00134173">
      <w:pPr>
        <w:rPr>
          <w:rFonts w:ascii="Arial" w:hAnsi="Arial" w:cs="Arial"/>
          <w:b/>
          <w:sz w:val="22"/>
          <w:szCs w:val="22"/>
        </w:rPr>
      </w:pPr>
    </w:p>
    <w:p w14:paraId="3FF49239" w14:textId="249A5EF7" w:rsidR="00ED6E91" w:rsidRDefault="00ED6E91" w:rsidP="00134173">
      <w:pPr>
        <w:rPr>
          <w:rFonts w:ascii="Arial" w:hAnsi="Arial" w:cs="Arial"/>
          <w:b/>
          <w:sz w:val="22"/>
          <w:szCs w:val="22"/>
        </w:rPr>
      </w:pPr>
    </w:p>
    <w:p w14:paraId="5139DD6E" w14:textId="33F0AB8A" w:rsidR="00ED6E91" w:rsidRDefault="00ED6E91" w:rsidP="00134173">
      <w:pPr>
        <w:rPr>
          <w:rFonts w:ascii="Arial" w:hAnsi="Arial" w:cs="Arial"/>
          <w:b/>
          <w:sz w:val="22"/>
          <w:szCs w:val="22"/>
        </w:rPr>
      </w:pPr>
    </w:p>
    <w:p w14:paraId="32F19A29" w14:textId="79B3E63E" w:rsidR="00ED6E91" w:rsidRDefault="00ED6E91" w:rsidP="00134173">
      <w:pPr>
        <w:rPr>
          <w:rFonts w:ascii="Arial" w:hAnsi="Arial" w:cs="Arial"/>
          <w:b/>
          <w:sz w:val="22"/>
          <w:szCs w:val="22"/>
        </w:rPr>
      </w:pPr>
    </w:p>
    <w:p w14:paraId="0594C014" w14:textId="369973F1" w:rsidR="00ED6E91" w:rsidRDefault="00ED6E91" w:rsidP="00134173">
      <w:pPr>
        <w:rPr>
          <w:rFonts w:ascii="Arial" w:hAnsi="Arial" w:cs="Arial"/>
          <w:b/>
          <w:sz w:val="22"/>
          <w:szCs w:val="22"/>
        </w:rPr>
      </w:pPr>
    </w:p>
    <w:p w14:paraId="3801B2A0" w14:textId="342E884E" w:rsidR="00ED6E91" w:rsidRDefault="00ED6E91" w:rsidP="00134173">
      <w:pPr>
        <w:rPr>
          <w:rFonts w:ascii="Arial" w:hAnsi="Arial" w:cs="Arial"/>
          <w:b/>
          <w:sz w:val="22"/>
          <w:szCs w:val="22"/>
        </w:rPr>
      </w:pPr>
    </w:p>
    <w:p w14:paraId="782FEC8D" w14:textId="6192E3B8" w:rsidR="00ED6E91" w:rsidRDefault="00ED6E91" w:rsidP="00134173">
      <w:pPr>
        <w:rPr>
          <w:rFonts w:ascii="Arial" w:hAnsi="Arial" w:cs="Arial"/>
          <w:b/>
          <w:sz w:val="22"/>
          <w:szCs w:val="22"/>
        </w:rPr>
      </w:pPr>
    </w:p>
    <w:p w14:paraId="5B36E57B" w14:textId="640E7F24" w:rsidR="00ED6E91" w:rsidRDefault="00ED6E91" w:rsidP="00134173">
      <w:pPr>
        <w:rPr>
          <w:rFonts w:ascii="Arial" w:hAnsi="Arial" w:cs="Arial"/>
          <w:b/>
          <w:sz w:val="22"/>
          <w:szCs w:val="22"/>
        </w:rPr>
      </w:pPr>
    </w:p>
    <w:p w14:paraId="1B3071A8" w14:textId="2C84EAE3" w:rsidR="00ED6E91" w:rsidRDefault="00ED6E91" w:rsidP="00134173">
      <w:pPr>
        <w:rPr>
          <w:rFonts w:ascii="Arial" w:hAnsi="Arial" w:cs="Arial"/>
          <w:b/>
          <w:sz w:val="22"/>
          <w:szCs w:val="22"/>
        </w:rPr>
      </w:pPr>
    </w:p>
    <w:p w14:paraId="0233CA6E" w14:textId="184DBD91" w:rsidR="00ED6E91" w:rsidRDefault="00ED6E91" w:rsidP="00134173">
      <w:pPr>
        <w:rPr>
          <w:rFonts w:ascii="Arial" w:hAnsi="Arial" w:cs="Arial"/>
          <w:b/>
          <w:sz w:val="22"/>
          <w:szCs w:val="22"/>
        </w:rPr>
      </w:pPr>
    </w:p>
    <w:p w14:paraId="796E2E00" w14:textId="77777777" w:rsidR="00ED6E91" w:rsidRPr="00EF7C96" w:rsidRDefault="00ED6E91" w:rsidP="00134173">
      <w:pPr>
        <w:rPr>
          <w:rFonts w:ascii="Arial" w:hAnsi="Arial" w:cs="Arial"/>
          <w:b/>
          <w:sz w:val="22"/>
          <w:szCs w:val="22"/>
        </w:rPr>
      </w:pPr>
      <w:bookmarkStart w:id="0" w:name="_GoBack"/>
      <w:bookmarkEnd w:id="0"/>
    </w:p>
    <w:p w14:paraId="2D80BE25" w14:textId="77777777" w:rsidR="00134173" w:rsidRPr="00EF7C96" w:rsidRDefault="00134173" w:rsidP="00134173">
      <w:pPr>
        <w:rPr>
          <w:rFonts w:ascii="Arial" w:hAnsi="Arial" w:cs="Arial"/>
          <w:b/>
          <w:sz w:val="22"/>
          <w:szCs w:val="22"/>
        </w:rPr>
      </w:pPr>
      <w:r w:rsidRPr="00EF7C96">
        <w:rPr>
          <w:rFonts w:ascii="Arial" w:hAnsi="Arial" w:cs="Arial"/>
          <w:b/>
          <w:sz w:val="22"/>
          <w:szCs w:val="22"/>
        </w:rPr>
        <w:lastRenderedPageBreak/>
        <w:t>PRÍLOHA SÚŤAŽNÝCH PODKLADOV - vzor</w:t>
      </w:r>
    </w:p>
    <w:p w14:paraId="3F0B5E18" w14:textId="77777777" w:rsidR="00134173" w:rsidRPr="00EF7C96" w:rsidRDefault="00134173" w:rsidP="00134173">
      <w:pPr>
        <w:jc w:val="both"/>
        <w:rPr>
          <w:rFonts w:ascii="Arial" w:hAnsi="Arial" w:cs="Arial"/>
          <w:sz w:val="22"/>
          <w:szCs w:val="22"/>
        </w:rPr>
      </w:pPr>
    </w:p>
    <w:p w14:paraId="32259197" w14:textId="77777777" w:rsidR="00134173" w:rsidRPr="00EF7C96" w:rsidRDefault="00134173" w:rsidP="00134173">
      <w:pPr>
        <w:jc w:val="both"/>
        <w:rPr>
          <w:rFonts w:ascii="Arial" w:hAnsi="Arial" w:cs="Arial"/>
          <w:sz w:val="22"/>
          <w:szCs w:val="22"/>
        </w:rPr>
      </w:pPr>
    </w:p>
    <w:p w14:paraId="664F23A5" w14:textId="4932CCD5" w:rsidR="00134173" w:rsidRPr="00EF7C96" w:rsidRDefault="00134173" w:rsidP="00134173">
      <w:pPr>
        <w:pStyle w:val="Default"/>
        <w:jc w:val="both"/>
        <w:rPr>
          <w:rFonts w:ascii="Arial" w:hAnsi="Arial" w:cs="Arial"/>
          <w:b/>
          <w:i/>
          <w:sz w:val="22"/>
          <w:szCs w:val="22"/>
        </w:rPr>
      </w:pPr>
      <w:r w:rsidRPr="00EF7C96">
        <w:rPr>
          <w:rFonts w:ascii="Arial" w:hAnsi="Arial" w:cs="Arial"/>
          <w:b/>
          <w:i/>
          <w:sz w:val="22"/>
          <w:szCs w:val="22"/>
        </w:rPr>
        <w:t xml:space="preserve">Príloha - Vyhlásenie uchádzača </w:t>
      </w:r>
    </w:p>
    <w:p w14:paraId="05177053" w14:textId="77777777" w:rsidR="00134173" w:rsidRPr="00EF7C96" w:rsidRDefault="00134173" w:rsidP="00134173">
      <w:pPr>
        <w:pStyle w:val="Default"/>
        <w:jc w:val="both"/>
        <w:rPr>
          <w:rFonts w:ascii="Arial" w:hAnsi="Arial" w:cs="Arial"/>
          <w:sz w:val="22"/>
          <w:szCs w:val="22"/>
        </w:rPr>
      </w:pPr>
    </w:p>
    <w:p w14:paraId="6F3CCB89" w14:textId="77777777" w:rsidR="00134173" w:rsidRPr="00EF7C96" w:rsidRDefault="00134173" w:rsidP="00134173">
      <w:pPr>
        <w:pStyle w:val="Default"/>
        <w:jc w:val="both"/>
        <w:rPr>
          <w:rFonts w:ascii="Arial" w:hAnsi="Arial" w:cs="Arial"/>
          <w:sz w:val="22"/>
          <w:szCs w:val="22"/>
        </w:rPr>
      </w:pPr>
    </w:p>
    <w:p w14:paraId="0A592722" w14:textId="77777777" w:rsidR="00134173" w:rsidRPr="00EF7C96" w:rsidRDefault="00134173" w:rsidP="00134173">
      <w:pPr>
        <w:pStyle w:val="Default"/>
        <w:jc w:val="both"/>
        <w:rPr>
          <w:rFonts w:ascii="Arial" w:hAnsi="Arial" w:cs="Arial"/>
          <w:sz w:val="22"/>
          <w:szCs w:val="22"/>
        </w:rPr>
      </w:pPr>
      <w:r w:rsidRPr="00EF7C96">
        <w:rPr>
          <w:rFonts w:ascii="Arial" w:hAnsi="Arial" w:cs="Arial"/>
          <w:sz w:val="22"/>
          <w:szCs w:val="22"/>
        </w:rPr>
        <w:t xml:space="preserve">Názov alebo obchodné meno uchádzača: </w:t>
      </w:r>
    </w:p>
    <w:p w14:paraId="193EE73F" w14:textId="77777777" w:rsidR="00134173" w:rsidRPr="00EF7C96" w:rsidRDefault="00134173" w:rsidP="00134173">
      <w:pPr>
        <w:pStyle w:val="Default"/>
        <w:jc w:val="both"/>
        <w:rPr>
          <w:rFonts w:ascii="Arial" w:hAnsi="Arial" w:cs="Arial"/>
          <w:sz w:val="22"/>
          <w:szCs w:val="22"/>
        </w:rPr>
      </w:pPr>
      <w:r w:rsidRPr="00EF7C96">
        <w:rPr>
          <w:rFonts w:ascii="Arial" w:hAnsi="Arial" w:cs="Arial"/>
          <w:sz w:val="22"/>
          <w:szCs w:val="22"/>
        </w:rPr>
        <w:tab/>
        <w:t xml:space="preserve"> </w:t>
      </w:r>
    </w:p>
    <w:p w14:paraId="1D3A0F97" w14:textId="77777777" w:rsidR="00134173" w:rsidRPr="00EF7C96" w:rsidRDefault="00134173" w:rsidP="00134173">
      <w:pPr>
        <w:pStyle w:val="Default"/>
        <w:jc w:val="both"/>
        <w:rPr>
          <w:rFonts w:ascii="Arial" w:hAnsi="Arial" w:cs="Arial"/>
          <w:sz w:val="22"/>
          <w:szCs w:val="22"/>
        </w:rPr>
      </w:pPr>
      <w:r w:rsidRPr="00EF7C96">
        <w:rPr>
          <w:rFonts w:ascii="Arial" w:hAnsi="Arial" w:cs="Arial"/>
          <w:sz w:val="22"/>
          <w:szCs w:val="22"/>
        </w:rPr>
        <w:t xml:space="preserve">Adresa alebo sídlo uchádzača: </w:t>
      </w:r>
      <w:r w:rsidRPr="00EF7C96">
        <w:rPr>
          <w:rFonts w:ascii="Arial" w:hAnsi="Arial" w:cs="Arial"/>
          <w:sz w:val="22"/>
          <w:szCs w:val="22"/>
        </w:rPr>
        <w:tab/>
      </w:r>
      <w:r w:rsidRPr="00EF7C96">
        <w:rPr>
          <w:rFonts w:ascii="Arial" w:hAnsi="Arial" w:cs="Arial"/>
          <w:sz w:val="22"/>
          <w:szCs w:val="22"/>
        </w:rPr>
        <w:tab/>
      </w:r>
    </w:p>
    <w:p w14:paraId="5774D411" w14:textId="77777777" w:rsidR="00134173" w:rsidRPr="00EF7C96" w:rsidRDefault="00134173" w:rsidP="00134173">
      <w:pPr>
        <w:pStyle w:val="Default"/>
        <w:jc w:val="both"/>
        <w:rPr>
          <w:rFonts w:ascii="Arial" w:hAnsi="Arial" w:cs="Arial"/>
          <w:sz w:val="22"/>
          <w:szCs w:val="22"/>
        </w:rPr>
      </w:pPr>
    </w:p>
    <w:p w14:paraId="37F88391" w14:textId="77777777" w:rsidR="00134173" w:rsidRPr="00EF7C96" w:rsidRDefault="00134173" w:rsidP="00134173">
      <w:pPr>
        <w:pStyle w:val="Default"/>
        <w:jc w:val="both"/>
        <w:rPr>
          <w:rFonts w:ascii="Arial" w:hAnsi="Arial" w:cs="Arial"/>
          <w:sz w:val="22"/>
          <w:szCs w:val="22"/>
        </w:rPr>
      </w:pPr>
      <w:r w:rsidRPr="00EF7C96">
        <w:rPr>
          <w:rFonts w:ascii="Arial" w:hAnsi="Arial" w:cs="Arial"/>
          <w:sz w:val="22"/>
          <w:szCs w:val="22"/>
        </w:rPr>
        <w:t>IČO:</w:t>
      </w:r>
      <w:r w:rsidRPr="00EF7C96">
        <w:rPr>
          <w:rFonts w:ascii="Arial" w:hAnsi="Arial" w:cs="Arial"/>
          <w:sz w:val="22"/>
          <w:szCs w:val="22"/>
        </w:rPr>
        <w:tab/>
        <w:t xml:space="preserve"> </w:t>
      </w:r>
    </w:p>
    <w:p w14:paraId="53DC2106" w14:textId="77777777" w:rsidR="00134173" w:rsidRPr="00EF7C96" w:rsidRDefault="00134173" w:rsidP="00134173">
      <w:pPr>
        <w:pStyle w:val="Default"/>
        <w:jc w:val="center"/>
        <w:rPr>
          <w:rFonts w:ascii="Arial" w:hAnsi="Arial" w:cs="Arial"/>
          <w:sz w:val="22"/>
          <w:szCs w:val="22"/>
        </w:rPr>
      </w:pPr>
    </w:p>
    <w:p w14:paraId="3EEBCABB" w14:textId="77777777" w:rsidR="00134173" w:rsidRPr="00EF7C96" w:rsidRDefault="00134173" w:rsidP="00134173">
      <w:pPr>
        <w:pStyle w:val="Default"/>
        <w:jc w:val="center"/>
        <w:rPr>
          <w:rFonts w:ascii="Arial" w:hAnsi="Arial" w:cs="Arial"/>
          <w:sz w:val="22"/>
          <w:szCs w:val="22"/>
        </w:rPr>
      </w:pPr>
      <w:r w:rsidRPr="00EF7C96">
        <w:rPr>
          <w:rFonts w:ascii="Arial" w:hAnsi="Arial" w:cs="Arial"/>
          <w:sz w:val="22"/>
          <w:szCs w:val="22"/>
        </w:rPr>
        <w:t>Vyhlásenie uchádzača</w:t>
      </w:r>
    </w:p>
    <w:p w14:paraId="76CD42D2" w14:textId="77777777" w:rsidR="00134173" w:rsidRPr="00EF7C96" w:rsidRDefault="00134173" w:rsidP="00134173">
      <w:pPr>
        <w:pStyle w:val="Default"/>
        <w:jc w:val="both"/>
        <w:rPr>
          <w:rFonts w:ascii="Arial" w:hAnsi="Arial" w:cs="Arial"/>
          <w:sz w:val="22"/>
          <w:szCs w:val="22"/>
        </w:rPr>
      </w:pPr>
    </w:p>
    <w:p w14:paraId="3B8958CB" w14:textId="77777777" w:rsidR="00134173" w:rsidRPr="00EF7C96" w:rsidRDefault="00134173" w:rsidP="00134173">
      <w:pPr>
        <w:pStyle w:val="Default"/>
        <w:jc w:val="both"/>
        <w:rPr>
          <w:rFonts w:ascii="Arial" w:hAnsi="Arial" w:cs="Arial"/>
          <w:sz w:val="22"/>
          <w:szCs w:val="22"/>
        </w:rPr>
      </w:pPr>
      <w:r w:rsidRPr="00EF7C96">
        <w:rPr>
          <w:rFonts w:ascii="Arial" w:hAnsi="Arial" w:cs="Arial"/>
          <w:sz w:val="22"/>
          <w:szCs w:val="22"/>
        </w:rPr>
        <w:t xml:space="preserve">Ja dolupodpísaný uchádzač/ako štatutárny orgán uchádzača* čestne vyhlasujem, že </w:t>
      </w:r>
    </w:p>
    <w:p w14:paraId="1F2029CE" w14:textId="77777777" w:rsidR="00134173" w:rsidRPr="00EF7C96" w:rsidRDefault="00134173" w:rsidP="00134173">
      <w:pPr>
        <w:pStyle w:val="Default"/>
        <w:jc w:val="both"/>
        <w:rPr>
          <w:rFonts w:ascii="Arial" w:hAnsi="Arial" w:cs="Arial"/>
          <w:sz w:val="22"/>
          <w:szCs w:val="22"/>
        </w:rPr>
      </w:pPr>
    </w:p>
    <w:p w14:paraId="2FF0974F" w14:textId="3021F37D" w:rsidR="00134173" w:rsidRPr="00EF7C96" w:rsidRDefault="00134173" w:rsidP="00134173">
      <w:pPr>
        <w:pStyle w:val="Default"/>
        <w:widowControl/>
        <w:numPr>
          <w:ilvl w:val="0"/>
          <w:numId w:val="1"/>
        </w:numPr>
        <w:jc w:val="both"/>
        <w:rPr>
          <w:rFonts w:ascii="Arial" w:hAnsi="Arial" w:cs="Arial"/>
          <w:sz w:val="22"/>
          <w:szCs w:val="22"/>
        </w:rPr>
      </w:pPr>
      <w:r w:rsidRPr="00EF7C96">
        <w:rPr>
          <w:rFonts w:ascii="Arial" w:hAnsi="Arial" w:cs="Arial"/>
          <w:sz w:val="22"/>
          <w:szCs w:val="22"/>
        </w:rPr>
        <w:t xml:space="preserve">súhlasím bez výhrady </w:t>
      </w:r>
      <w:proofErr w:type="gramStart"/>
      <w:r w:rsidRPr="00EF7C96">
        <w:rPr>
          <w:rFonts w:ascii="Arial" w:hAnsi="Arial" w:cs="Arial"/>
          <w:sz w:val="22"/>
          <w:szCs w:val="22"/>
        </w:rPr>
        <w:t>a</w:t>
      </w:r>
      <w:proofErr w:type="gramEnd"/>
      <w:r w:rsidRPr="00EF7C96">
        <w:rPr>
          <w:rFonts w:ascii="Arial" w:hAnsi="Arial" w:cs="Arial"/>
          <w:sz w:val="22"/>
          <w:szCs w:val="22"/>
        </w:rPr>
        <w:t xml:space="preserve"> obmedzenia s podmienkami určenými verejným obstarávateľom a akceptujem v plnom rozsahu obchodné a zmluvné podmienky uvedené v súťažných podkladoch v časti Obchodné podmienky</w:t>
      </w:r>
      <w:r w:rsidR="003E586A">
        <w:rPr>
          <w:rFonts w:ascii="Arial" w:hAnsi="Arial" w:cs="Arial"/>
          <w:sz w:val="22"/>
          <w:szCs w:val="22"/>
        </w:rPr>
        <w:t xml:space="preserve"> plnenia predmetu zákazky</w:t>
      </w:r>
      <w:r w:rsidRPr="00EF7C96">
        <w:rPr>
          <w:rFonts w:ascii="Arial" w:hAnsi="Arial" w:cs="Arial"/>
          <w:sz w:val="22"/>
          <w:szCs w:val="22"/>
        </w:rPr>
        <w:t xml:space="preserve">, ktoré sú záväzným právnym dokumentom pre poskytnutie zákazky, </w:t>
      </w:r>
    </w:p>
    <w:p w14:paraId="3BE97283" w14:textId="77777777" w:rsidR="00134173" w:rsidRPr="00EF7C96" w:rsidRDefault="00134173" w:rsidP="00134173">
      <w:pPr>
        <w:pStyle w:val="Default"/>
        <w:jc w:val="both"/>
        <w:rPr>
          <w:rFonts w:ascii="Arial" w:hAnsi="Arial" w:cs="Arial"/>
          <w:sz w:val="22"/>
          <w:szCs w:val="22"/>
        </w:rPr>
      </w:pPr>
    </w:p>
    <w:p w14:paraId="05DAEA01" w14:textId="77777777" w:rsidR="00134173" w:rsidRPr="00EF7C96" w:rsidRDefault="00134173" w:rsidP="00134173">
      <w:pPr>
        <w:pStyle w:val="Default"/>
        <w:widowControl/>
        <w:numPr>
          <w:ilvl w:val="0"/>
          <w:numId w:val="1"/>
        </w:numPr>
        <w:jc w:val="both"/>
        <w:rPr>
          <w:rFonts w:ascii="Arial" w:hAnsi="Arial" w:cs="Arial"/>
          <w:sz w:val="22"/>
          <w:szCs w:val="22"/>
        </w:rPr>
      </w:pPr>
      <w:r w:rsidRPr="00EF7C96">
        <w:rPr>
          <w:rFonts w:ascii="Arial" w:hAnsi="Arial" w:cs="Arial"/>
          <w:sz w:val="22"/>
          <w:szCs w:val="22"/>
        </w:rPr>
        <w:t xml:space="preserve">rozumel som a súhlasím so všetkými podmienkami predmetnej zákazky, </w:t>
      </w:r>
    </w:p>
    <w:p w14:paraId="3A4FD6BF" w14:textId="77777777" w:rsidR="00134173" w:rsidRPr="00EF7C96" w:rsidRDefault="00134173" w:rsidP="00134173">
      <w:pPr>
        <w:pStyle w:val="Default"/>
        <w:jc w:val="both"/>
        <w:rPr>
          <w:rFonts w:ascii="Arial" w:hAnsi="Arial" w:cs="Arial"/>
          <w:sz w:val="22"/>
          <w:szCs w:val="22"/>
        </w:rPr>
      </w:pPr>
    </w:p>
    <w:p w14:paraId="23EE2193" w14:textId="77777777" w:rsidR="00134173" w:rsidRPr="00EF7C96" w:rsidRDefault="00134173" w:rsidP="00134173">
      <w:pPr>
        <w:pStyle w:val="Default"/>
        <w:widowControl/>
        <w:numPr>
          <w:ilvl w:val="0"/>
          <w:numId w:val="1"/>
        </w:numPr>
        <w:jc w:val="both"/>
        <w:rPr>
          <w:rFonts w:ascii="Arial" w:hAnsi="Arial" w:cs="Arial"/>
          <w:sz w:val="22"/>
          <w:szCs w:val="22"/>
        </w:rPr>
      </w:pPr>
      <w:r w:rsidRPr="00EF7C96">
        <w:rPr>
          <w:rFonts w:ascii="Arial" w:hAnsi="Arial" w:cs="Arial"/>
          <w:sz w:val="22"/>
          <w:szCs w:val="22"/>
        </w:rPr>
        <w:t>vyhlasujem, že všetky predložené doklady a údaje uvedené v ponuke sú pravdivé a úplné.</w:t>
      </w:r>
    </w:p>
    <w:p w14:paraId="018AC31F" w14:textId="77777777" w:rsidR="00134173" w:rsidRPr="00EF7C96" w:rsidRDefault="00134173" w:rsidP="00134173">
      <w:pPr>
        <w:pStyle w:val="Default"/>
        <w:jc w:val="both"/>
        <w:rPr>
          <w:rFonts w:ascii="Arial" w:hAnsi="Arial" w:cs="Arial"/>
          <w:sz w:val="22"/>
          <w:szCs w:val="22"/>
        </w:rPr>
      </w:pPr>
    </w:p>
    <w:p w14:paraId="436C3103" w14:textId="77777777" w:rsidR="00134173" w:rsidRPr="00EF7C96" w:rsidRDefault="00134173" w:rsidP="00134173">
      <w:pPr>
        <w:pStyle w:val="Default"/>
        <w:jc w:val="both"/>
        <w:rPr>
          <w:rFonts w:ascii="Arial" w:hAnsi="Arial" w:cs="Arial"/>
          <w:sz w:val="22"/>
          <w:szCs w:val="22"/>
        </w:rPr>
      </w:pPr>
    </w:p>
    <w:p w14:paraId="28A11523" w14:textId="77777777" w:rsidR="00134173" w:rsidRPr="00EF7C96" w:rsidRDefault="00134173" w:rsidP="00134173">
      <w:pPr>
        <w:pStyle w:val="Default"/>
        <w:jc w:val="both"/>
        <w:rPr>
          <w:rFonts w:ascii="Arial" w:hAnsi="Arial" w:cs="Arial"/>
          <w:sz w:val="22"/>
          <w:szCs w:val="22"/>
        </w:rPr>
      </w:pPr>
      <w:r w:rsidRPr="00EF7C96">
        <w:rPr>
          <w:rFonts w:ascii="Arial" w:hAnsi="Arial" w:cs="Arial"/>
          <w:sz w:val="22"/>
          <w:szCs w:val="22"/>
        </w:rPr>
        <w:t xml:space="preserve">Vypracoval: .......................................................... </w:t>
      </w:r>
    </w:p>
    <w:p w14:paraId="46B4A4E0" w14:textId="77777777" w:rsidR="00134173" w:rsidRPr="00EF7C96" w:rsidRDefault="00134173" w:rsidP="00134173">
      <w:pPr>
        <w:pStyle w:val="Default"/>
        <w:jc w:val="both"/>
        <w:rPr>
          <w:rFonts w:ascii="Arial" w:hAnsi="Arial" w:cs="Arial"/>
          <w:sz w:val="22"/>
          <w:szCs w:val="22"/>
        </w:rPr>
      </w:pPr>
    </w:p>
    <w:p w14:paraId="1B25F1F4" w14:textId="77777777" w:rsidR="00134173" w:rsidRPr="00EF7C96" w:rsidRDefault="00134173" w:rsidP="00134173">
      <w:pPr>
        <w:pStyle w:val="Default"/>
        <w:jc w:val="both"/>
        <w:rPr>
          <w:rFonts w:ascii="Arial" w:hAnsi="Arial" w:cs="Arial"/>
          <w:sz w:val="22"/>
          <w:szCs w:val="22"/>
        </w:rPr>
      </w:pPr>
      <w:r w:rsidRPr="00EF7C96">
        <w:rPr>
          <w:rFonts w:ascii="Arial" w:hAnsi="Arial" w:cs="Arial"/>
          <w:sz w:val="22"/>
          <w:szCs w:val="22"/>
        </w:rPr>
        <w:t xml:space="preserve">V ..................................... dňa ............................. </w:t>
      </w:r>
    </w:p>
    <w:p w14:paraId="19BFE98C" w14:textId="77777777" w:rsidR="00134173" w:rsidRPr="00EF7C96" w:rsidRDefault="00134173" w:rsidP="00134173">
      <w:pPr>
        <w:pStyle w:val="Default"/>
        <w:jc w:val="both"/>
        <w:rPr>
          <w:rFonts w:ascii="Arial" w:hAnsi="Arial" w:cs="Arial"/>
          <w:sz w:val="22"/>
          <w:szCs w:val="22"/>
        </w:rPr>
      </w:pPr>
    </w:p>
    <w:p w14:paraId="726F5368" w14:textId="77777777" w:rsidR="00134173" w:rsidRPr="00EF7C96" w:rsidRDefault="00134173" w:rsidP="00134173">
      <w:pPr>
        <w:pStyle w:val="Default"/>
        <w:ind w:left="4248" w:firstLine="708"/>
        <w:jc w:val="both"/>
        <w:rPr>
          <w:rFonts w:ascii="Arial" w:hAnsi="Arial" w:cs="Arial"/>
          <w:sz w:val="22"/>
          <w:szCs w:val="22"/>
        </w:rPr>
      </w:pPr>
    </w:p>
    <w:p w14:paraId="33DFBBC9" w14:textId="77777777" w:rsidR="00134173" w:rsidRPr="00EF7C96" w:rsidRDefault="00134173" w:rsidP="00134173">
      <w:pPr>
        <w:pStyle w:val="Default"/>
        <w:ind w:left="4248" w:firstLine="708"/>
        <w:jc w:val="both"/>
        <w:rPr>
          <w:rFonts w:ascii="Arial" w:hAnsi="Arial" w:cs="Arial"/>
          <w:sz w:val="22"/>
          <w:szCs w:val="22"/>
        </w:rPr>
      </w:pPr>
    </w:p>
    <w:p w14:paraId="2933E35D" w14:textId="77777777" w:rsidR="00134173" w:rsidRPr="00EF7C96" w:rsidRDefault="00134173" w:rsidP="00134173">
      <w:pPr>
        <w:pStyle w:val="Default"/>
        <w:ind w:left="4248" w:firstLine="708"/>
        <w:jc w:val="both"/>
        <w:rPr>
          <w:rFonts w:ascii="Arial" w:hAnsi="Arial" w:cs="Arial"/>
          <w:sz w:val="22"/>
          <w:szCs w:val="22"/>
        </w:rPr>
      </w:pPr>
      <w:r w:rsidRPr="00EF7C96">
        <w:rPr>
          <w:rFonts w:ascii="Arial" w:hAnsi="Arial" w:cs="Arial"/>
          <w:sz w:val="22"/>
          <w:szCs w:val="22"/>
        </w:rPr>
        <w:t xml:space="preserve">.......................................................... </w:t>
      </w:r>
    </w:p>
    <w:p w14:paraId="46A63C5A" w14:textId="77777777" w:rsidR="00134173" w:rsidRPr="00EF7C96" w:rsidRDefault="00134173" w:rsidP="00134173">
      <w:pPr>
        <w:ind w:left="4956" w:firstLine="708"/>
        <w:jc w:val="both"/>
        <w:rPr>
          <w:rFonts w:ascii="Arial" w:hAnsi="Arial" w:cs="Arial"/>
          <w:sz w:val="22"/>
          <w:szCs w:val="22"/>
        </w:rPr>
      </w:pPr>
      <w:r w:rsidRPr="00EF7C96">
        <w:rPr>
          <w:rFonts w:ascii="Arial" w:hAnsi="Arial" w:cs="Arial"/>
          <w:sz w:val="22"/>
          <w:szCs w:val="22"/>
        </w:rPr>
        <w:t>za uchádzača</w:t>
      </w:r>
    </w:p>
    <w:p w14:paraId="7266332A" w14:textId="77777777" w:rsidR="00134173" w:rsidRPr="00EF7C96" w:rsidRDefault="00134173" w:rsidP="00134173">
      <w:pPr>
        <w:rPr>
          <w:rFonts w:ascii="Arial" w:hAnsi="Arial" w:cs="Arial"/>
          <w:sz w:val="22"/>
          <w:szCs w:val="22"/>
        </w:rPr>
      </w:pPr>
    </w:p>
    <w:p w14:paraId="55C5D6BB" w14:textId="77777777" w:rsidR="00134173" w:rsidRPr="00EF7C96" w:rsidRDefault="00134173" w:rsidP="00134173">
      <w:pPr>
        <w:rPr>
          <w:rFonts w:ascii="Arial" w:hAnsi="Arial" w:cs="Arial"/>
          <w:sz w:val="22"/>
          <w:szCs w:val="22"/>
        </w:rPr>
      </w:pPr>
    </w:p>
    <w:p w14:paraId="21CBA32B" w14:textId="77777777" w:rsidR="00134173" w:rsidRPr="00EF7C96" w:rsidRDefault="00134173" w:rsidP="00134173">
      <w:pPr>
        <w:rPr>
          <w:rFonts w:ascii="Arial" w:hAnsi="Arial" w:cs="Arial"/>
          <w:sz w:val="22"/>
          <w:szCs w:val="22"/>
        </w:rPr>
      </w:pPr>
    </w:p>
    <w:p w14:paraId="1C3F7D4B" w14:textId="77777777" w:rsidR="00134173" w:rsidRPr="00EF7C96" w:rsidRDefault="00134173" w:rsidP="00134173">
      <w:pPr>
        <w:rPr>
          <w:rFonts w:ascii="Arial" w:hAnsi="Arial" w:cs="Arial"/>
          <w:sz w:val="22"/>
          <w:szCs w:val="22"/>
        </w:rPr>
      </w:pPr>
    </w:p>
    <w:p w14:paraId="4AB66376" w14:textId="77777777" w:rsidR="00134173" w:rsidRPr="00EF7C96" w:rsidRDefault="00134173" w:rsidP="00134173">
      <w:pPr>
        <w:rPr>
          <w:rFonts w:ascii="Arial" w:hAnsi="Arial" w:cs="Arial"/>
          <w:sz w:val="22"/>
          <w:szCs w:val="22"/>
        </w:rPr>
      </w:pPr>
    </w:p>
    <w:p w14:paraId="52128F11" w14:textId="77777777" w:rsidR="00134173" w:rsidRPr="00EF7C96" w:rsidRDefault="00134173" w:rsidP="00134173">
      <w:pPr>
        <w:rPr>
          <w:rFonts w:ascii="Arial" w:hAnsi="Arial" w:cs="Arial"/>
          <w:sz w:val="22"/>
          <w:szCs w:val="22"/>
        </w:rPr>
      </w:pPr>
    </w:p>
    <w:p w14:paraId="2D0759EA" w14:textId="77777777" w:rsidR="00134173" w:rsidRPr="00EF7C96" w:rsidRDefault="00134173" w:rsidP="00134173">
      <w:pPr>
        <w:rPr>
          <w:rFonts w:ascii="Arial" w:hAnsi="Arial" w:cs="Arial"/>
          <w:sz w:val="22"/>
          <w:szCs w:val="22"/>
        </w:rPr>
      </w:pPr>
    </w:p>
    <w:p w14:paraId="5AF0A56C" w14:textId="77777777" w:rsidR="00134173" w:rsidRPr="00EF7C96" w:rsidRDefault="00134173" w:rsidP="00134173">
      <w:pPr>
        <w:rPr>
          <w:rFonts w:ascii="Arial" w:hAnsi="Arial" w:cs="Arial"/>
          <w:sz w:val="22"/>
          <w:szCs w:val="22"/>
        </w:rPr>
      </w:pPr>
    </w:p>
    <w:p w14:paraId="5D06F6A0" w14:textId="77777777" w:rsidR="00134173" w:rsidRPr="00EF7C96" w:rsidRDefault="00134173" w:rsidP="00134173">
      <w:pPr>
        <w:rPr>
          <w:rFonts w:ascii="Arial" w:hAnsi="Arial" w:cs="Arial"/>
          <w:sz w:val="22"/>
          <w:szCs w:val="22"/>
        </w:rPr>
      </w:pPr>
    </w:p>
    <w:p w14:paraId="6F304285" w14:textId="77777777" w:rsidR="00134173" w:rsidRPr="00EF7C96" w:rsidRDefault="00134173" w:rsidP="00134173">
      <w:pPr>
        <w:rPr>
          <w:rFonts w:ascii="Arial" w:hAnsi="Arial" w:cs="Arial"/>
          <w:sz w:val="22"/>
          <w:szCs w:val="22"/>
        </w:rPr>
      </w:pPr>
    </w:p>
    <w:p w14:paraId="2974E5D3" w14:textId="77777777" w:rsidR="00134173" w:rsidRPr="00EF7C96" w:rsidRDefault="00134173" w:rsidP="00134173">
      <w:pPr>
        <w:rPr>
          <w:rFonts w:ascii="Arial" w:hAnsi="Arial" w:cs="Arial"/>
          <w:sz w:val="22"/>
          <w:szCs w:val="22"/>
        </w:rPr>
      </w:pPr>
      <w:r w:rsidRPr="00EF7C96">
        <w:rPr>
          <w:rFonts w:ascii="Arial" w:hAnsi="Arial" w:cs="Arial"/>
          <w:sz w:val="22"/>
          <w:szCs w:val="22"/>
        </w:rPr>
        <w:t>*nehodiace sa vymažte</w:t>
      </w:r>
    </w:p>
    <w:p w14:paraId="04A18CB9" w14:textId="6CEF70D6" w:rsidR="00134173" w:rsidRDefault="00134173" w:rsidP="00134173">
      <w:pPr>
        <w:rPr>
          <w:rFonts w:ascii="Arial" w:hAnsi="Arial" w:cs="Arial"/>
          <w:sz w:val="22"/>
          <w:szCs w:val="22"/>
        </w:rPr>
      </w:pPr>
    </w:p>
    <w:p w14:paraId="38C8BAE7" w14:textId="07B6FED2" w:rsidR="00ED6E91" w:rsidRDefault="00ED6E91" w:rsidP="00134173">
      <w:pPr>
        <w:rPr>
          <w:rFonts w:ascii="Arial" w:hAnsi="Arial" w:cs="Arial"/>
          <w:sz w:val="22"/>
          <w:szCs w:val="22"/>
        </w:rPr>
      </w:pPr>
    </w:p>
    <w:p w14:paraId="125A7C08" w14:textId="34550C29" w:rsidR="00ED6E91" w:rsidRDefault="00ED6E91" w:rsidP="00134173">
      <w:pPr>
        <w:rPr>
          <w:rFonts w:ascii="Arial" w:hAnsi="Arial" w:cs="Arial"/>
          <w:sz w:val="22"/>
          <w:szCs w:val="22"/>
        </w:rPr>
      </w:pPr>
    </w:p>
    <w:p w14:paraId="3DC03EC9" w14:textId="13358036" w:rsidR="00ED6E91" w:rsidRDefault="00ED6E91" w:rsidP="00134173">
      <w:pPr>
        <w:rPr>
          <w:rFonts w:ascii="Arial" w:hAnsi="Arial" w:cs="Arial"/>
          <w:sz w:val="22"/>
          <w:szCs w:val="22"/>
        </w:rPr>
      </w:pPr>
    </w:p>
    <w:p w14:paraId="06844D45" w14:textId="1C9505A5" w:rsidR="00ED6E91" w:rsidRDefault="00ED6E91" w:rsidP="00134173">
      <w:pPr>
        <w:rPr>
          <w:rFonts w:ascii="Arial" w:hAnsi="Arial" w:cs="Arial"/>
          <w:sz w:val="22"/>
          <w:szCs w:val="22"/>
        </w:rPr>
      </w:pPr>
    </w:p>
    <w:p w14:paraId="1C06398D" w14:textId="35DA88F3" w:rsidR="00ED6E91" w:rsidRDefault="00ED6E91" w:rsidP="00134173">
      <w:pPr>
        <w:rPr>
          <w:rFonts w:ascii="Arial" w:hAnsi="Arial" w:cs="Arial"/>
          <w:sz w:val="22"/>
          <w:szCs w:val="22"/>
        </w:rPr>
      </w:pPr>
    </w:p>
    <w:p w14:paraId="1BC4AAFF" w14:textId="62E0AE82" w:rsidR="00ED6E91" w:rsidRDefault="00ED6E91" w:rsidP="00134173">
      <w:pPr>
        <w:rPr>
          <w:rFonts w:ascii="Arial" w:hAnsi="Arial" w:cs="Arial"/>
          <w:sz w:val="22"/>
          <w:szCs w:val="22"/>
        </w:rPr>
      </w:pPr>
    </w:p>
    <w:p w14:paraId="6093A211" w14:textId="1ABD5526" w:rsidR="00ED6E91" w:rsidRDefault="00ED6E91" w:rsidP="00134173">
      <w:pPr>
        <w:rPr>
          <w:rFonts w:ascii="Arial" w:hAnsi="Arial" w:cs="Arial"/>
          <w:sz w:val="22"/>
          <w:szCs w:val="22"/>
        </w:rPr>
      </w:pPr>
    </w:p>
    <w:p w14:paraId="6C7846A7" w14:textId="5D3B692E" w:rsidR="00ED6E91" w:rsidRDefault="00ED6E91" w:rsidP="00134173">
      <w:pPr>
        <w:rPr>
          <w:rFonts w:ascii="Arial" w:hAnsi="Arial" w:cs="Arial"/>
          <w:sz w:val="22"/>
          <w:szCs w:val="22"/>
        </w:rPr>
      </w:pPr>
    </w:p>
    <w:p w14:paraId="4B3EF4EF" w14:textId="77777777" w:rsidR="00ED6E91" w:rsidRPr="00EF7C96" w:rsidRDefault="00ED6E91" w:rsidP="00134173">
      <w:pPr>
        <w:rPr>
          <w:rFonts w:ascii="Arial" w:hAnsi="Arial" w:cs="Arial"/>
          <w:sz w:val="22"/>
          <w:szCs w:val="22"/>
        </w:rPr>
      </w:pPr>
    </w:p>
    <w:p w14:paraId="44A04A1B" w14:textId="77777777" w:rsidR="00134173" w:rsidRPr="00EF7C96" w:rsidRDefault="00134173" w:rsidP="00134173">
      <w:pPr>
        <w:rPr>
          <w:rFonts w:ascii="Arial" w:hAnsi="Arial" w:cs="Arial"/>
          <w:sz w:val="22"/>
          <w:szCs w:val="22"/>
        </w:rPr>
      </w:pPr>
    </w:p>
    <w:p w14:paraId="5447D0CA" w14:textId="77777777" w:rsidR="00134173" w:rsidRPr="00EF7C96" w:rsidRDefault="00134173" w:rsidP="00134173">
      <w:pPr>
        <w:rPr>
          <w:rFonts w:ascii="Arial" w:hAnsi="Arial" w:cs="Arial"/>
          <w:sz w:val="22"/>
          <w:szCs w:val="22"/>
        </w:rPr>
      </w:pPr>
    </w:p>
    <w:p w14:paraId="6221AD32" w14:textId="77777777" w:rsidR="00134173" w:rsidRPr="00EF7C96" w:rsidRDefault="00134173" w:rsidP="00134173">
      <w:pPr>
        <w:spacing w:after="120"/>
        <w:jc w:val="center"/>
        <w:rPr>
          <w:rFonts w:ascii="Arial" w:hAnsi="Arial" w:cs="Arial"/>
          <w:b/>
          <w:bCs/>
        </w:rPr>
      </w:pPr>
      <w:r w:rsidRPr="00EF7C96">
        <w:rPr>
          <w:rFonts w:ascii="Arial" w:hAnsi="Arial" w:cs="Arial"/>
          <w:b/>
          <w:bCs/>
        </w:rPr>
        <w:lastRenderedPageBreak/>
        <w:t>KOMUNIKÁCIA</w:t>
      </w:r>
    </w:p>
    <w:p w14:paraId="40FE52DF" w14:textId="77777777" w:rsidR="00134173" w:rsidRPr="00EF7C96" w:rsidRDefault="00134173" w:rsidP="00134173">
      <w:pPr>
        <w:pStyle w:val="Odsekzoznamu"/>
        <w:numPr>
          <w:ilvl w:val="0"/>
          <w:numId w:val="8"/>
        </w:numPr>
        <w:spacing w:after="120"/>
        <w:jc w:val="center"/>
        <w:rPr>
          <w:b/>
          <w:bCs/>
        </w:rPr>
      </w:pPr>
      <w:r w:rsidRPr="00EF7C96">
        <w:rPr>
          <w:b/>
          <w:bCs/>
        </w:rPr>
        <w:t>POŽIADAVKY NA ELEKTRONIZÁCIU -</w:t>
      </w:r>
    </w:p>
    <w:p w14:paraId="77BE0A94" w14:textId="77777777" w:rsidR="00134173" w:rsidRPr="00EF7C96" w:rsidRDefault="00134173" w:rsidP="00134173">
      <w:pPr>
        <w:spacing w:after="120"/>
        <w:jc w:val="center"/>
        <w:rPr>
          <w:rFonts w:ascii="Arial" w:hAnsi="Arial" w:cs="Arial"/>
          <w:b/>
          <w:bCs/>
        </w:rPr>
      </w:pPr>
    </w:p>
    <w:p w14:paraId="50A8BA3D" w14:textId="77777777" w:rsidR="00134173" w:rsidRPr="00EF7C96" w:rsidRDefault="00134173" w:rsidP="00134173">
      <w:pPr>
        <w:spacing w:after="120"/>
        <w:jc w:val="center"/>
        <w:rPr>
          <w:rFonts w:ascii="Arial" w:hAnsi="Arial" w:cs="Arial"/>
          <w:b/>
          <w:bCs/>
        </w:rPr>
      </w:pPr>
      <w:r w:rsidRPr="00EF7C96">
        <w:rPr>
          <w:rFonts w:ascii="Arial" w:hAnsi="Arial" w:cs="Arial"/>
          <w:b/>
          <w:bCs/>
        </w:rPr>
        <w:t>Časť I</w:t>
      </w:r>
    </w:p>
    <w:p w14:paraId="73FD9458" w14:textId="77777777" w:rsidR="00134173" w:rsidRPr="00EF7C96" w:rsidRDefault="00134173" w:rsidP="00134173">
      <w:pPr>
        <w:pStyle w:val="Nadpis5"/>
        <w:spacing w:after="120"/>
        <w:rPr>
          <w:rFonts w:ascii="Arial" w:hAnsi="Arial" w:cs="Arial"/>
          <w:color w:val="000000" w:themeColor="text1"/>
          <w:sz w:val="21"/>
          <w:szCs w:val="21"/>
        </w:rPr>
      </w:pPr>
      <w:r w:rsidRPr="00EF7C96">
        <w:rPr>
          <w:rFonts w:ascii="Arial" w:hAnsi="Arial" w:cs="Arial"/>
          <w:color w:val="000000" w:themeColor="text1"/>
          <w:sz w:val="21"/>
          <w:szCs w:val="21"/>
        </w:rPr>
        <w:t>Komunikácia</w:t>
      </w:r>
    </w:p>
    <w:p w14:paraId="6230DA2B" w14:textId="77777777" w:rsidR="00134173" w:rsidRPr="00EF7C96" w:rsidRDefault="00134173" w:rsidP="00134173">
      <w:pPr>
        <w:pStyle w:val="Nadpis6"/>
        <w:keepLines w:val="0"/>
        <w:numPr>
          <w:ilvl w:val="0"/>
          <w:numId w:val="3"/>
        </w:numPr>
        <w:tabs>
          <w:tab w:val="num" w:pos="284"/>
          <w:tab w:val="num" w:pos="567"/>
        </w:tabs>
        <w:spacing w:before="0" w:after="120"/>
        <w:ind w:left="567" w:hanging="567"/>
        <w:jc w:val="both"/>
        <w:rPr>
          <w:rFonts w:ascii="Arial" w:hAnsi="Arial" w:cs="Arial"/>
          <w:smallCaps/>
          <w:color w:val="000000" w:themeColor="text1"/>
          <w:sz w:val="21"/>
          <w:szCs w:val="21"/>
        </w:rPr>
      </w:pPr>
      <w:r w:rsidRPr="00EF7C96">
        <w:rPr>
          <w:rFonts w:ascii="Arial" w:hAnsi="Arial" w:cs="Arial"/>
          <w:smallCaps/>
          <w:color w:val="000000" w:themeColor="text1"/>
          <w:sz w:val="21"/>
          <w:szCs w:val="21"/>
        </w:rPr>
        <w:t xml:space="preserve">      komunikácia medzi verejným obstarávateľom a záujemcami/uchádzačmi</w:t>
      </w:r>
    </w:p>
    <w:p w14:paraId="072E9A89"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1.1</w:t>
      </w:r>
      <w:r w:rsidRPr="00EF7C96">
        <w:rPr>
          <w:rFonts w:ascii="Arial" w:hAnsi="Arial" w:cs="Arial"/>
          <w:sz w:val="21"/>
          <w:szCs w:val="21"/>
        </w:rPr>
        <w:tab/>
        <w:t xml:space="preserve">Poskytovanie vysvetlení, odovzdávanie podkladov a komunikácia („ďalej len </w:t>
      </w:r>
      <w:proofErr w:type="gramStart"/>
      <w:r w:rsidRPr="00EF7C96">
        <w:rPr>
          <w:rFonts w:ascii="Arial" w:hAnsi="Arial" w:cs="Arial"/>
          <w:sz w:val="21"/>
          <w:szCs w:val="21"/>
        </w:rPr>
        <w:t>komunikácia“</w:t>
      </w:r>
      <w:proofErr w:type="gramEnd"/>
      <w:r w:rsidRPr="00EF7C96">
        <w:rPr>
          <w:rFonts w:ascii="Arial" w:hAnsi="Arial" w:cs="Arial"/>
          <w:sz w:val="21"/>
          <w:szCs w:val="21"/>
        </w:rPr>
        <w:t xml:space="preserve">)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1EB375D"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 xml:space="preserve">1.2. </w:t>
      </w:r>
      <w:r w:rsidRPr="00EF7C96">
        <w:rPr>
          <w:rFonts w:ascii="Arial" w:hAnsi="Arial" w:cs="Arial"/>
          <w:sz w:val="21"/>
          <w:szCs w:val="21"/>
        </w:rPr>
        <w:tab/>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B7AA19" w14:textId="77777777" w:rsidR="00134173" w:rsidRPr="00EF7C96" w:rsidRDefault="00134173" w:rsidP="00134173">
      <w:pPr>
        <w:tabs>
          <w:tab w:val="num" w:pos="284"/>
        </w:tabs>
        <w:spacing w:after="120"/>
        <w:ind w:left="567" w:hanging="567"/>
        <w:jc w:val="both"/>
        <w:rPr>
          <w:rFonts w:ascii="Arial" w:hAnsi="Arial" w:cs="Arial"/>
          <w:sz w:val="21"/>
          <w:szCs w:val="21"/>
        </w:rPr>
      </w:pPr>
      <w:r w:rsidRPr="00EF7C96">
        <w:rPr>
          <w:rFonts w:ascii="Arial" w:hAnsi="Arial" w:cs="Arial"/>
          <w:sz w:val="21"/>
          <w:szCs w:val="21"/>
        </w:rPr>
        <w:t xml:space="preserve">1.3   </w:t>
      </w:r>
      <w:r w:rsidRPr="00EF7C96">
        <w:rPr>
          <w:rFonts w:ascii="Arial" w:hAnsi="Arial" w:cs="Arial"/>
          <w:sz w:val="21"/>
          <w:szCs w:val="21"/>
        </w:rPr>
        <w:tab/>
        <w:t xml:space="preserve">JOSEPHINE je na účely tohto verejného obstarávania softvér na elektronizáciu zadávania verejných zákaziek. JOSEPHINE je webová aplikácia na doméne </w:t>
      </w:r>
      <w:hyperlink r:id="rId8" w:history="1">
        <w:r w:rsidRPr="00EF7C96">
          <w:rPr>
            <w:rStyle w:val="Hypertextovprepojenie"/>
            <w:rFonts w:ascii="Arial" w:hAnsi="Arial" w:cs="Arial"/>
            <w:sz w:val="21"/>
            <w:szCs w:val="21"/>
          </w:rPr>
          <w:t>https://josephine.proebiz.com</w:t>
        </w:r>
      </w:hyperlink>
      <w:r w:rsidRPr="00EF7C96">
        <w:rPr>
          <w:rFonts w:ascii="Arial" w:hAnsi="Arial" w:cs="Arial"/>
          <w:sz w:val="21"/>
          <w:szCs w:val="21"/>
        </w:rPr>
        <w:t>.</w:t>
      </w:r>
    </w:p>
    <w:p w14:paraId="3C056D94" w14:textId="77777777" w:rsidR="00134173" w:rsidRPr="00EF7C96" w:rsidRDefault="00134173" w:rsidP="00134173">
      <w:pPr>
        <w:tabs>
          <w:tab w:val="num" w:pos="284"/>
        </w:tabs>
        <w:spacing w:after="120"/>
        <w:ind w:left="567" w:hanging="567"/>
        <w:jc w:val="both"/>
        <w:rPr>
          <w:rFonts w:ascii="Arial" w:hAnsi="Arial" w:cs="Arial"/>
          <w:sz w:val="21"/>
          <w:szCs w:val="21"/>
        </w:rPr>
      </w:pPr>
      <w:r w:rsidRPr="00EF7C96">
        <w:rPr>
          <w:rFonts w:ascii="Arial" w:hAnsi="Arial" w:cs="Arial"/>
          <w:sz w:val="21"/>
          <w:szCs w:val="21"/>
        </w:rPr>
        <w:t>1.4    Na bezproblémové používanie systému JOSEPHINE je nutné používať jeden z podporovaných internetových prehliadačov:</w:t>
      </w:r>
    </w:p>
    <w:p w14:paraId="3749A134" w14:textId="77777777" w:rsidR="00134173" w:rsidRPr="00EF7C96" w:rsidRDefault="00134173" w:rsidP="00134173">
      <w:pPr>
        <w:tabs>
          <w:tab w:val="num" w:pos="284"/>
        </w:tabs>
        <w:spacing w:after="120"/>
        <w:ind w:left="567" w:hanging="567"/>
        <w:jc w:val="both"/>
        <w:rPr>
          <w:rFonts w:ascii="Arial" w:hAnsi="Arial" w:cs="Arial"/>
          <w:sz w:val="21"/>
          <w:szCs w:val="21"/>
        </w:rPr>
      </w:pPr>
      <w:r w:rsidRPr="00EF7C96">
        <w:rPr>
          <w:rFonts w:ascii="Arial" w:hAnsi="Arial" w:cs="Arial"/>
          <w:sz w:val="21"/>
          <w:szCs w:val="21"/>
        </w:rPr>
        <w:tab/>
      </w:r>
      <w:r w:rsidRPr="00EF7C96">
        <w:rPr>
          <w:rFonts w:ascii="Arial" w:hAnsi="Arial" w:cs="Arial"/>
          <w:sz w:val="21"/>
          <w:szCs w:val="21"/>
        </w:rPr>
        <w:tab/>
        <w:t xml:space="preserve">- Microsoft Internet Explorer verzia 11.0 a vyššia, </w:t>
      </w:r>
    </w:p>
    <w:p w14:paraId="1EBA2AF3" w14:textId="77777777" w:rsidR="00134173" w:rsidRPr="00EF7C96" w:rsidRDefault="00134173" w:rsidP="00134173">
      <w:pPr>
        <w:tabs>
          <w:tab w:val="num" w:pos="284"/>
        </w:tabs>
        <w:spacing w:after="120"/>
        <w:ind w:left="567" w:hanging="567"/>
        <w:jc w:val="both"/>
        <w:rPr>
          <w:rFonts w:ascii="Arial" w:hAnsi="Arial" w:cs="Arial"/>
          <w:sz w:val="21"/>
          <w:szCs w:val="21"/>
        </w:rPr>
      </w:pPr>
      <w:r w:rsidRPr="00EF7C96">
        <w:rPr>
          <w:rFonts w:ascii="Arial" w:hAnsi="Arial" w:cs="Arial"/>
          <w:sz w:val="21"/>
          <w:szCs w:val="21"/>
        </w:rPr>
        <w:tab/>
      </w:r>
      <w:r w:rsidRPr="00EF7C96">
        <w:rPr>
          <w:rFonts w:ascii="Arial" w:hAnsi="Arial" w:cs="Arial"/>
          <w:sz w:val="21"/>
          <w:szCs w:val="21"/>
        </w:rPr>
        <w:tab/>
        <w:t xml:space="preserve">- Mozilla Firefox verzia 13.0 a vyššia alebo </w:t>
      </w:r>
    </w:p>
    <w:p w14:paraId="670E64B2"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ab/>
      </w:r>
      <w:r w:rsidRPr="00EF7C96">
        <w:rPr>
          <w:rFonts w:ascii="Arial" w:hAnsi="Arial" w:cs="Arial"/>
          <w:sz w:val="21"/>
          <w:szCs w:val="21"/>
        </w:rPr>
        <w:tab/>
        <w:t>- Google Chrome</w:t>
      </w:r>
    </w:p>
    <w:p w14:paraId="2E39F840"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ab/>
      </w:r>
      <w:r w:rsidRPr="00EF7C96">
        <w:rPr>
          <w:rFonts w:ascii="Arial" w:hAnsi="Arial" w:cs="Arial"/>
          <w:sz w:val="21"/>
          <w:szCs w:val="21"/>
        </w:rPr>
        <w:tab/>
        <w:t>- Microsoft Edge</w:t>
      </w:r>
    </w:p>
    <w:p w14:paraId="00F58532"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 xml:space="preserve">1.5   </w:t>
      </w:r>
      <w:r w:rsidRPr="00EF7C96">
        <w:rPr>
          <w:rFonts w:ascii="Arial" w:hAnsi="Arial" w:cs="Arial"/>
          <w:sz w:val="21"/>
          <w:szCs w:val="21"/>
        </w:rPr>
        <w:tab/>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6038FC0"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1.6   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EF7C96">
        <w:rPr>
          <w:rFonts w:ascii="Arial" w:hAnsi="Arial" w:cs="Arial"/>
          <w:smallCaps/>
          <w:sz w:val="21"/>
          <w:szCs w:val="21"/>
        </w:rPr>
        <w:t xml:space="preserve"> </w:t>
      </w:r>
      <w:r w:rsidRPr="00EF7C96">
        <w:rPr>
          <w:rFonts w:ascii="Arial" w:hAnsi="Arial" w:cs="Arial"/>
          <w:sz w:val="21"/>
          <w:szCs w:val="21"/>
        </w:rPr>
        <w:t xml:space="preserve">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w:t>
      </w:r>
      <w:proofErr w:type="gramStart"/>
      <w:r w:rsidRPr="00EF7C96">
        <w:rPr>
          <w:rFonts w:ascii="Arial" w:hAnsi="Arial" w:cs="Arial"/>
          <w:sz w:val="21"/>
          <w:szCs w:val="21"/>
        </w:rPr>
        <w:t>predloženej  ponuky</w:t>
      </w:r>
      <w:proofErr w:type="gramEnd"/>
      <w:r w:rsidRPr="00EF7C96">
        <w:rPr>
          <w:rFonts w:ascii="Arial" w:hAnsi="Arial" w:cs="Arial"/>
          <w:sz w:val="21"/>
          <w:szCs w:val="21"/>
        </w:rPr>
        <w:t xml:space="preserve">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w:t>
      </w:r>
      <w:r w:rsidRPr="00EF7C96">
        <w:rPr>
          <w:rFonts w:ascii="Arial" w:hAnsi="Arial" w:cs="Arial"/>
          <w:sz w:val="21"/>
          <w:szCs w:val="21"/>
        </w:rPr>
        <w:lastRenderedPageBreak/>
        <w:t>v súvislosti s týmto verejným obstarávaním bude prebiehať spôsobom, ktorý stanoví zákon a bude realizovaná mimo komunikačné rozhranie systému JOSEPHINE.</w:t>
      </w:r>
    </w:p>
    <w:p w14:paraId="31AEA89F"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proofErr w:type="gramStart"/>
      <w:r w:rsidRPr="00EF7C96">
        <w:rPr>
          <w:rFonts w:ascii="Arial" w:hAnsi="Arial" w:cs="Arial"/>
          <w:sz w:val="21"/>
          <w:szCs w:val="21"/>
        </w:rPr>
        <w:t xml:space="preserve">1.7  </w:t>
      </w:r>
      <w:r w:rsidRPr="00EF7C96">
        <w:rPr>
          <w:rFonts w:ascii="Arial" w:hAnsi="Arial" w:cs="Arial"/>
          <w:sz w:val="21"/>
          <w:szCs w:val="21"/>
        </w:rPr>
        <w:tab/>
      </w:r>
      <w:proofErr w:type="gramEnd"/>
      <w:r w:rsidRPr="00EF7C96">
        <w:rPr>
          <w:rFonts w:ascii="Arial" w:hAnsi="Arial" w:cs="Arial"/>
          <w:sz w:val="21"/>
          <w:szCs w:val="21"/>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1487A1F9"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proofErr w:type="gramStart"/>
      <w:r w:rsidRPr="00EF7C96">
        <w:rPr>
          <w:rFonts w:ascii="Arial" w:hAnsi="Arial" w:cs="Arial"/>
          <w:sz w:val="21"/>
          <w:szCs w:val="21"/>
        </w:rPr>
        <w:t xml:space="preserve">1.8  </w:t>
      </w:r>
      <w:r w:rsidRPr="00EF7C96">
        <w:rPr>
          <w:rFonts w:ascii="Arial" w:hAnsi="Arial" w:cs="Arial"/>
          <w:sz w:val="21"/>
          <w:szCs w:val="21"/>
        </w:rPr>
        <w:tab/>
      </w:r>
      <w:proofErr w:type="gramEnd"/>
      <w:r w:rsidRPr="00EF7C96">
        <w:rPr>
          <w:rFonts w:ascii="Arial" w:hAnsi="Arial" w:cs="Arial"/>
          <w:sz w:val="21"/>
          <w:szCs w:val="21"/>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325D8880" w14:textId="77777777" w:rsidR="00134173" w:rsidRPr="00EF7C96" w:rsidRDefault="00134173" w:rsidP="00134173">
      <w:pPr>
        <w:pStyle w:val="Default"/>
        <w:tabs>
          <w:tab w:val="num" w:pos="284"/>
        </w:tabs>
        <w:spacing w:after="120"/>
        <w:ind w:left="567" w:hanging="567"/>
        <w:jc w:val="both"/>
        <w:rPr>
          <w:rFonts w:ascii="Arial" w:hAnsi="Arial" w:cs="Arial"/>
          <w:color w:val="auto"/>
          <w:sz w:val="21"/>
          <w:szCs w:val="21"/>
        </w:rPr>
      </w:pPr>
      <w:proofErr w:type="gramStart"/>
      <w:r w:rsidRPr="00EF7C96">
        <w:rPr>
          <w:rFonts w:ascii="Arial" w:hAnsi="Arial" w:cs="Arial"/>
          <w:color w:val="auto"/>
          <w:sz w:val="21"/>
          <w:szCs w:val="21"/>
        </w:rPr>
        <w:t xml:space="preserve">1.9  </w:t>
      </w:r>
      <w:r w:rsidRPr="00EF7C96">
        <w:rPr>
          <w:rFonts w:ascii="Arial" w:hAnsi="Arial" w:cs="Arial"/>
          <w:color w:val="auto"/>
          <w:sz w:val="21"/>
          <w:szCs w:val="21"/>
        </w:rPr>
        <w:tab/>
      </w:r>
      <w:proofErr w:type="gramEnd"/>
      <w:r w:rsidRPr="00EF7C96">
        <w:rPr>
          <w:rFonts w:ascii="Arial" w:hAnsi="Arial" w:cs="Arial"/>
          <w:color w:val="auto"/>
          <w:sz w:val="21"/>
          <w:szCs w:val="21"/>
        </w:rPr>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EF7C96">
        <w:rPr>
          <w:rFonts w:ascii="Arial" w:hAnsi="Arial" w:cs="Arial"/>
          <w:b/>
          <w:bCs/>
          <w:color w:val="auto"/>
          <w:sz w:val="21"/>
          <w:szCs w:val="21"/>
        </w:rPr>
        <w:t xml:space="preserve">„ZAUJÍMA MA TO“ </w:t>
      </w:r>
      <w:r w:rsidRPr="00EF7C96">
        <w:rPr>
          <w:rFonts w:ascii="Arial" w:hAnsi="Arial" w:cs="Arial"/>
          <w:color w:val="auto"/>
          <w:sz w:val="21"/>
          <w:szCs w:val="21"/>
        </w:rPr>
        <w:t xml:space="preserve">(v pravej hornej časti obrazovky). </w:t>
      </w:r>
    </w:p>
    <w:p w14:paraId="494A756F" w14:textId="77777777" w:rsidR="00134173" w:rsidRPr="00EF7C96" w:rsidRDefault="00134173" w:rsidP="00134173">
      <w:pPr>
        <w:tabs>
          <w:tab w:val="num" w:pos="284"/>
          <w:tab w:val="left" w:pos="567"/>
        </w:tabs>
        <w:autoSpaceDE w:val="0"/>
        <w:autoSpaceDN w:val="0"/>
        <w:adjustRightInd w:val="0"/>
        <w:spacing w:after="120"/>
        <w:ind w:left="567" w:hanging="567"/>
        <w:jc w:val="both"/>
        <w:rPr>
          <w:rFonts w:ascii="Arial" w:hAnsi="Arial" w:cs="Arial"/>
          <w:sz w:val="21"/>
          <w:szCs w:val="21"/>
        </w:rPr>
      </w:pPr>
      <w:proofErr w:type="gramStart"/>
      <w:r w:rsidRPr="00EF7C96">
        <w:rPr>
          <w:rFonts w:ascii="Arial" w:hAnsi="Arial" w:cs="Arial"/>
          <w:sz w:val="21"/>
          <w:szCs w:val="21"/>
        </w:rPr>
        <w:t xml:space="preserve">1.10  </w:t>
      </w:r>
      <w:r w:rsidRPr="00EF7C96">
        <w:rPr>
          <w:rFonts w:ascii="Arial" w:hAnsi="Arial" w:cs="Arial"/>
          <w:sz w:val="21"/>
          <w:szCs w:val="21"/>
        </w:rPr>
        <w:tab/>
      </w:r>
      <w:proofErr w:type="gramEnd"/>
      <w:r w:rsidRPr="00EF7C96">
        <w:rPr>
          <w:rFonts w:ascii="Arial" w:hAnsi="Arial" w:cs="Arial"/>
          <w:sz w:val="21"/>
          <w:szCs w:val="21"/>
        </w:rPr>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hyperlink r:id="rId9" w:history="1">
        <w:r w:rsidRPr="00EF7C96">
          <w:rPr>
            <w:rStyle w:val="Hypertextovprepojenie"/>
            <w:rFonts w:ascii="Arial" w:hAnsi="Arial" w:cs="Arial"/>
            <w:sz w:val="21"/>
            <w:szCs w:val="21"/>
          </w:rPr>
          <w:t>https://www.uvo.gov.sk/</w:t>
        </w:r>
      </w:hyperlink>
      <w:r w:rsidRPr="00EF7C96">
        <w:rPr>
          <w:rFonts w:ascii="Arial" w:hAnsi="Arial" w:cs="Arial"/>
          <w:sz w:val="21"/>
          <w:szCs w:val="21"/>
        </w:rPr>
        <w:t xml:space="preserve">...   formou odkazu na systém JOSEPHINE. </w:t>
      </w:r>
    </w:p>
    <w:p w14:paraId="4888027C" w14:textId="77777777" w:rsidR="00134173" w:rsidRPr="00EF7C96" w:rsidRDefault="00134173" w:rsidP="00134173">
      <w:pPr>
        <w:spacing w:after="120"/>
        <w:jc w:val="both"/>
        <w:rPr>
          <w:rFonts w:ascii="Arial" w:hAnsi="Arial" w:cs="Arial"/>
          <w:sz w:val="21"/>
          <w:szCs w:val="21"/>
        </w:rPr>
      </w:pPr>
    </w:p>
    <w:p w14:paraId="24D41CC0" w14:textId="77777777" w:rsidR="00134173" w:rsidRPr="00EF7C96" w:rsidRDefault="00134173" w:rsidP="00134173">
      <w:pPr>
        <w:spacing w:after="120"/>
        <w:jc w:val="center"/>
        <w:rPr>
          <w:rFonts w:ascii="Arial" w:hAnsi="Arial" w:cs="Arial"/>
          <w:b/>
          <w:bCs/>
          <w:sz w:val="21"/>
          <w:szCs w:val="21"/>
        </w:rPr>
      </w:pPr>
      <w:r w:rsidRPr="00EF7C96">
        <w:rPr>
          <w:rFonts w:ascii="Arial" w:hAnsi="Arial" w:cs="Arial"/>
          <w:b/>
          <w:bCs/>
          <w:sz w:val="21"/>
          <w:szCs w:val="21"/>
        </w:rPr>
        <w:t>Časť II</w:t>
      </w:r>
    </w:p>
    <w:p w14:paraId="785FB316" w14:textId="77777777" w:rsidR="00134173" w:rsidRPr="00EF7C96" w:rsidRDefault="00134173" w:rsidP="00134173">
      <w:pPr>
        <w:pStyle w:val="Nadpis5"/>
        <w:spacing w:after="120"/>
        <w:rPr>
          <w:rFonts w:ascii="Arial" w:hAnsi="Arial" w:cs="Arial"/>
          <w:color w:val="000000" w:themeColor="text1"/>
          <w:sz w:val="21"/>
          <w:szCs w:val="21"/>
        </w:rPr>
      </w:pPr>
      <w:r w:rsidRPr="00EF7C96">
        <w:rPr>
          <w:rFonts w:ascii="Arial" w:hAnsi="Arial" w:cs="Arial"/>
          <w:color w:val="000000" w:themeColor="text1"/>
          <w:sz w:val="21"/>
          <w:szCs w:val="21"/>
        </w:rPr>
        <w:t>Registrácia</w:t>
      </w:r>
    </w:p>
    <w:p w14:paraId="0A663BD2" w14:textId="77777777" w:rsidR="00134173" w:rsidRPr="00EF7C96" w:rsidRDefault="00134173" w:rsidP="00134173">
      <w:pPr>
        <w:tabs>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2.1</w:t>
      </w:r>
      <w:r w:rsidRPr="00EF7C96">
        <w:rPr>
          <w:rFonts w:ascii="Arial" w:hAnsi="Arial" w:cs="Arial"/>
          <w:sz w:val="21"/>
          <w:szCs w:val="21"/>
        </w:rPr>
        <w:tab/>
        <w:t>Uchádzač má možnosť sa registrovať do systému JOSEPHINE pomocou hesla alebo aj pomocou občianskeho preukazom s elektronickým čipom a bezpečnostným osobnostným kódom (eID</w:t>
      </w:r>
      <w:proofErr w:type="gramStart"/>
      <w:r w:rsidRPr="00EF7C96">
        <w:rPr>
          <w:rFonts w:ascii="Arial" w:hAnsi="Arial" w:cs="Arial"/>
          <w:sz w:val="21"/>
          <w:szCs w:val="21"/>
        </w:rPr>
        <w:t>) .</w:t>
      </w:r>
      <w:proofErr w:type="gramEnd"/>
    </w:p>
    <w:p w14:paraId="0F119F44" w14:textId="77777777" w:rsidR="00134173" w:rsidRPr="00EF7C96" w:rsidRDefault="00134173" w:rsidP="00134173">
      <w:pPr>
        <w:pStyle w:val="Default"/>
        <w:spacing w:after="120"/>
        <w:ind w:left="567" w:hanging="567"/>
        <w:jc w:val="both"/>
        <w:rPr>
          <w:rFonts w:ascii="Arial" w:hAnsi="Arial" w:cs="Arial"/>
          <w:color w:val="auto"/>
          <w:sz w:val="21"/>
          <w:szCs w:val="21"/>
        </w:rPr>
      </w:pPr>
      <w:r w:rsidRPr="00EF7C96">
        <w:rPr>
          <w:rFonts w:ascii="Arial" w:hAnsi="Arial" w:cs="Arial"/>
          <w:color w:val="auto"/>
          <w:sz w:val="21"/>
          <w:szCs w:val="21"/>
        </w:rPr>
        <w:t xml:space="preserve">2.2 </w:t>
      </w:r>
      <w:r w:rsidRPr="00EF7C96">
        <w:rPr>
          <w:rFonts w:ascii="Arial" w:hAnsi="Arial" w:cs="Arial"/>
          <w:color w:val="auto"/>
          <w:sz w:val="21"/>
          <w:szCs w:val="21"/>
        </w:rPr>
        <w:tab/>
        <w:t xml:space="preserve">Predkladanie ponúk je umožnené iba autentifikovaným uchádzačom. Autentifikáciu je možné urobiť dvoma spôsobmi </w:t>
      </w:r>
    </w:p>
    <w:p w14:paraId="32179B1E" w14:textId="77777777" w:rsidR="00134173" w:rsidRPr="00EF7C96" w:rsidRDefault="00134173" w:rsidP="00134173">
      <w:pPr>
        <w:tabs>
          <w:tab w:val="num" w:pos="284"/>
        </w:tabs>
        <w:spacing w:after="120"/>
        <w:ind w:left="851" w:hanging="284"/>
        <w:jc w:val="both"/>
        <w:rPr>
          <w:rFonts w:ascii="Arial" w:hAnsi="Arial" w:cs="Arial"/>
          <w:sz w:val="21"/>
          <w:szCs w:val="21"/>
        </w:rPr>
      </w:pPr>
      <w:r w:rsidRPr="00EF7C96">
        <w:rPr>
          <w:rFonts w:ascii="Arial" w:hAnsi="Arial" w:cs="Arial"/>
          <w:sz w:val="21"/>
          <w:szCs w:val="21"/>
        </w:rPr>
        <w:t>a)</w:t>
      </w:r>
      <w:r w:rsidRPr="00EF7C96">
        <w:rPr>
          <w:rFonts w:ascii="Arial" w:hAnsi="Arial" w:cs="Arial"/>
          <w:sz w:val="21"/>
          <w:szCs w:val="21"/>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4EA69634" w14:textId="77777777" w:rsidR="00134173" w:rsidRPr="00EF7C96" w:rsidRDefault="00134173" w:rsidP="00134173">
      <w:pPr>
        <w:tabs>
          <w:tab w:val="num" w:pos="284"/>
        </w:tabs>
        <w:spacing w:after="120"/>
        <w:ind w:left="851" w:hanging="284"/>
        <w:jc w:val="both"/>
        <w:rPr>
          <w:rFonts w:ascii="Arial" w:hAnsi="Arial" w:cs="Arial"/>
          <w:sz w:val="21"/>
          <w:szCs w:val="21"/>
        </w:rPr>
      </w:pPr>
      <w:r w:rsidRPr="00EF7C96">
        <w:rPr>
          <w:rFonts w:ascii="Arial" w:hAnsi="Arial" w:cs="Arial"/>
          <w:sz w:val="21"/>
          <w:szCs w:val="21"/>
        </w:rPr>
        <w:t>b)</w:t>
      </w:r>
      <w:r w:rsidRPr="00EF7C96">
        <w:rPr>
          <w:rFonts w:ascii="Arial" w:hAnsi="Arial" w:cs="Arial"/>
          <w:sz w:val="21"/>
          <w:szCs w:val="21"/>
        </w:rPr>
        <w:tab/>
        <w:t xml:space="preserve">alebo počkaním na autorizačný kód, ktorý bude poslaný na adresu sídla firmy uchádzača v listovej podobe formou doporučenej pošty. Lehota na tento úkon sú 4 pracovné dni a je potrebné s touto lehotou počítať pri vkladaní ponuky. </w:t>
      </w:r>
    </w:p>
    <w:p w14:paraId="67DD2D98" w14:textId="77777777" w:rsidR="00134173" w:rsidRPr="00EF7C96" w:rsidRDefault="00134173" w:rsidP="00134173">
      <w:pPr>
        <w:pStyle w:val="Default"/>
        <w:spacing w:after="120"/>
        <w:ind w:left="567" w:hanging="567"/>
        <w:jc w:val="both"/>
        <w:rPr>
          <w:rFonts w:ascii="Arial" w:hAnsi="Arial" w:cs="Arial"/>
          <w:color w:val="auto"/>
          <w:sz w:val="21"/>
          <w:szCs w:val="21"/>
        </w:rPr>
      </w:pPr>
      <w:r w:rsidRPr="00EF7C96">
        <w:rPr>
          <w:rFonts w:ascii="Arial" w:hAnsi="Arial" w:cs="Arial"/>
          <w:color w:val="auto"/>
          <w:sz w:val="21"/>
          <w:szCs w:val="21"/>
        </w:rPr>
        <w:t xml:space="preserve">2.3 </w:t>
      </w:r>
      <w:r w:rsidRPr="00EF7C96">
        <w:rPr>
          <w:rFonts w:ascii="Arial" w:hAnsi="Arial" w:cs="Arial"/>
          <w:color w:val="auto"/>
          <w:sz w:val="21"/>
          <w:szCs w:val="21"/>
        </w:rPr>
        <w:tab/>
        <w:t xml:space="preserve">Autentifikovaný uchádzač si po prihlásení do systému JOSEPHINE v prehľade - zozname obstarávaní vyberie predmetné obstarávanie a vloží svoju ponuku do určeného formulára na príjem ponúk, ktorý nájde v záložke „Ponuky a </w:t>
      </w:r>
      <w:proofErr w:type="gramStart"/>
      <w:r w:rsidRPr="00EF7C96">
        <w:rPr>
          <w:rFonts w:ascii="Arial" w:hAnsi="Arial" w:cs="Arial"/>
          <w:color w:val="auto"/>
          <w:sz w:val="21"/>
          <w:szCs w:val="21"/>
        </w:rPr>
        <w:t>žiadosti“</w:t>
      </w:r>
      <w:proofErr w:type="gramEnd"/>
      <w:r w:rsidRPr="00EF7C96">
        <w:rPr>
          <w:rFonts w:ascii="Arial" w:hAnsi="Arial" w:cs="Arial"/>
          <w:color w:val="auto"/>
          <w:sz w:val="21"/>
          <w:szCs w:val="21"/>
        </w:rPr>
        <w:t xml:space="preserve">. </w:t>
      </w:r>
    </w:p>
    <w:p w14:paraId="2B2AFEDB" w14:textId="77777777" w:rsidR="00134173" w:rsidRPr="00EF7C96" w:rsidRDefault="00134173" w:rsidP="00134173">
      <w:pPr>
        <w:pStyle w:val="Default"/>
        <w:spacing w:after="120"/>
        <w:jc w:val="both"/>
        <w:rPr>
          <w:rFonts w:ascii="Arial" w:hAnsi="Arial" w:cs="Arial"/>
          <w:color w:val="auto"/>
          <w:sz w:val="21"/>
          <w:szCs w:val="21"/>
        </w:rPr>
      </w:pPr>
    </w:p>
    <w:p w14:paraId="2B7FDAD9" w14:textId="77777777" w:rsidR="00134173" w:rsidRPr="00EF7C96" w:rsidRDefault="00134173" w:rsidP="00134173">
      <w:pPr>
        <w:spacing w:after="120"/>
        <w:jc w:val="center"/>
        <w:rPr>
          <w:rFonts w:ascii="Arial" w:hAnsi="Arial" w:cs="Arial"/>
          <w:b/>
          <w:bCs/>
          <w:sz w:val="21"/>
          <w:szCs w:val="21"/>
        </w:rPr>
      </w:pPr>
      <w:r w:rsidRPr="00EF7C96">
        <w:rPr>
          <w:rFonts w:ascii="Arial" w:hAnsi="Arial" w:cs="Arial"/>
          <w:b/>
          <w:bCs/>
          <w:sz w:val="21"/>
          <w:szCs w:val="21"/>
        </w:rPr>
        <w:t>Časť III</w:t>
      </w:r>
    </w:p>
    <w:p w14:paraId="62FB6EA7" w14:textId="77777777" w:rsidR="00134173" w:rsidRPr="00EF7C96" w:rsidRDefault="00134173" w:rsidP="00134173">
      <w:pPr>
        <w:pStyle w:val="Nadpis5"/>
        <w:spacing w:after="120"/>
        <w:rPr>
          <w:rFonts w:ascii="Arial" w:hAnsi="Arial" w:cs="Arial"/>
          <w:color w:val="000000" w:themeColor="text1"/>
          <w:sz w:val="21"/>
          <w:szCs w:val="21"/>
        </w:rPr>
      </w:pPr>
      <w:r w:rsidRPr="00EF7C96">
        <w:rPr>
          <w:rFonts w:ascii="Arial" w:hAnsi="Arial" w:cs="Arial"/>
          <w:color w:val="000000" w:themeColor="text1"/>
          <w:sz w:val="21"/>
          <w:szCs w:val="21"/>
        </w:rPr>
        <w:t xml:space="preserve">Elektronické </w:t>
      </w:r>
      <w:proofErr w:type="gramStart"/>
      <w:r w:rsidRPr="00EF7C96">
        <w:rPr>
          <w:rFonts w:ascii="Arial" w:hAnsi="Arial" w:cs="Arial"/>
          <w:color w:val="000000" w:themeColor="text1"/>
          <w:sz w:val="21"/>
          <w:szCs w:val="21"/>
        </w:rPr>
        <w:t>ponuky  -</w:t>
      </w:r>
      <w:proofErr w:type="gramEnd"/>
      <w:r w:rsidRPr="00EF7C96">
        <w:rPr>
          <w:rFonts w:ascii="Arial" w:hAnsi="Arial" w:cs="Arial"/>
          <w:color w:val="000000" w:themeColor="text1"/>
          <w:sz w:val="21"/>
          <w:szCs w:val="21"/>
        </w:rPr>
        <w:t xml:space="preserve"> podávanie ponúk</w:t>
      </w:r>
    </w:p>
    <w:p w14:paraId="62D0E2DE" w14:textId="77777777" w:rsidR="00134173" w:rsidRPr="00EF7C96" w:rsidRDefault="00134173" w:rsidP="00134173">
      <w:pPr>
        <w:pStyle w:val="Odsekzoznamu"/>
        <w:numPr>
          <w:ilvl w:val="1"/>
          <w:numId w:val="4"/>
        </w:numPr>
        <w:autoSpaceDE w:val="0"/>
        <w:autoSpaceDN w:val="0"/>
        <w:adjustRightInd w:val="0"/>
        <w:spacing w:before="0" w:after="120"/>
        <w:ind w:left="567" w:hanging="567"/>
        <w:contextualSpacing/>
        <w:jc w:val="both"/>
        <w:rPr>
          <w:rFonts w:eastAsia="Arial,Bold"/>
          <w:sz w:val="21"/>
          <w:szCs w:val="21"/>
        </w:rPr>
      </w:pPr>
      <w:r w:rsidRPr="00EF7C96">
        <w:rPr>
          <w:sz w:val="21"/>
          <w:szCs w:val="21"/>
        </w:rPr>
        <w:t xml:space="preserve">Ponuka je vyhotovená elektronicky v zmysle § 49 ods. 1 písm. a) zákona o verejnom obstarávaní a vložená do systému JOSEPHINE umiestnenom na webovej adrese </w:t>
      </w:r>
      <w:hyperlink r:id="rId10" w:history="1">
        <w:r w:rsidRPr="00EF7C96">
          <w:rPr>
            <w:rStyle w:val="Hypertextovprepojenie"/>
            <w:sz w:val="21"/>
            <w:szCs w:val="21"/>
          </w:rPr>
          <w:t>https://josephine.proebiz.com/</w:t>
        </w:r>
      </w:hyperlink>
      <w:r w:rsidRPr="00EF7C96">
        <w:rPr>
          <w:rFonts w:eastAsia="Arial,Bold"/>
          <w:sz w:val="21"/>
          <w:szCs w:val="21"/>
        </w:rPr>
        <w:t>.</w:t>
      </w:r>
    </w:p>
    <w:p w14:paraId="029C5590" w14:textId="77777777" w:rsidR="00134173" w:rsidRPr="00EF7C96" w:rsidRDefault="00134173" w:rsidP="00134173">
      <w:pPr>
        <w:autoSpaceDE w:val="0"/>
        <w:autoSpaceDN w:val="0"/>
        <w:adjustRightInd w:val="0"/>
        <w:spacing w:after="120"/>
        <w:ind w:left="567" w:hanging="567"/>
        <w:jc w:val="both"/>
        <w:rPr>
          <w:rFonts w:ascii="Arial" w:eastAsia="Arial,Bold" w:hAnsi="Arial" w:cs="Arial"/>
          <w:sz w:val="21"/>
          <w:szCs w:val="21"/>
        </w:rPr>
      </w:pPr>
      <w:r w:rsidRPr="00EF7C96">
        <w:rPr>
          <w:rFonts w:ascii="Arial" w:hAnsi="Arial" w:cs="Arial"/>
          <w:sz w:val="21"/>
          <w:szCs w:val="21"/>
        </w:rPr>
        <w:lastRenderedPageBreak/>
        <w:t>3.2</w:t>
      </w:r>
      <w:r w:rsidRPr="00EF7C96">
        <w:rPr>
          <w:rFonts w:ascii="Arial" w:hAnsi="Arial" w:cs="Arial"/>
          <w:sz w:val="21"/>
          <w:szCs w:val="21"/>
        </w:rPr>
        <w:tab/>
        <w:t xml:space="preserve">Elektronická ponuka sa vloží vyplnením ponukového formulára a vložením požadovaných dokladov a dokumentov v systéme JOSEPHINE umiestnenom na webovej adrese </w:t>
      </w:r>
      <w:hyperlink r:id="rId11" w:history="1">
        <w:r w:rsidRPr="00EF7C96">
          <w:rPr>
            <w:rStyle w:val="Hypertextovprepojenie"/>
            <w:rFonts w:ascii="Arial" w:hAnsi="Arial" w:cs="Arial"/>
            <w:sz w:val="21"/>
            <w:szCs w:val="21"/>
          </w:rPr>
          <w:t>https://josephine.proebiz.com/</w:t>
        </w:r>
      </w:hyperlink>
      <w:r w:rsidRPr="00EF7C96">
        <w:rPr>
          <w:rFonts w:ascii="Arial" w:hAnsi="Arial" w:cs="Arial"/>
          <w:sz w:val="21"/>
          <w:szCs w:val="21"/>
        </w:rPr>
        <w:t>.</w:t>
      </w:r>
    </w:p>
    <w:p w14:paraId="428B32E7" w14:textId="77777777" w:rsidR="00134173" w:rsidRPr="00EF7C96" w:rsidRDefault="00134173" w:rsidP="00134173">
      <w:pPr>
        <w:pStyle w:val="Odsekzoznamu"/>
        <w:numPr>
          <w:ilvl w:val="1"/>
          <w:numId w:val="5"/>
        </w:numPr>
        <w:autoSpaceDE w:val="0"/>
        <w:autoSpaceDN w:val="0"/>
        <w:adjustRightInd w:val="0"/>
        <w:spacing w:before="0" w:after="120"/>
        <w:ind w:left="567" w:hanging="567"/>
        <w:contextualSpacing/>
        <w:jc w:val="both"/>
        <w:rPr>
          <w:rFonts w:eastAsia="Arial,Bold"/>
          <w:sz w:val="21"/>
          <w:szCs w:val="21"/>
        </w:rPr>
      </w:pPr>
      <w:r w:rsidRPr="00EF7C96">
        <w:rPr>
          <w:sz w:val="21"/>
          <w:szCs w:val="21"/>
        </w:rPr>
        <w:t>V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712CAD98" w14:textId="77777777" w:rsidR="00134173" w:rsidRPr="00EF7C96" w:rsidRDefault="00134173" w:rsidP="00134173">
      <w:pPr>
        <w:pStyle w:val="Odsekzoznamu"/>
        <w:numPr>
          <w:ilvl w:val="1"/>
          <w:numId w:val="5"/>
        </w:numPr>
        <w:autoSpaceDE w:val="0"/>
        <w:autoSpaceDN w:val="0"/>
        <w:adjustRightInd w:val="0"/>
        <w:spacing w:before="0" w:after="120"/>
        <w:ind w:left="567" w:hanging="567"/>
        <w:contextualSpacing/>
        <w:jc w:val="both"/>
        <w:rPr>
          <w:rFonts w:eastAsia="Arial,Bold"/>
          <w:sz w:val="21"/>
          <w:szCs w:val="21"/>
        </w:rPr>
      </w:pPr>
      <w:r w:rsidRPr="00EF7C96">
        <w:rPr>
          <w:sz w:val="21"/>
          <w:szCs w:val="21"/>
        </w:rPr>
        <w:t xml:space="preserve">Ak ponuka obsahuje dôverné informácie, uchádzač ich v ponuke viditeľne označí. </w:t>
      </w:r>
    </w:p>
    <w:p w14:paraId="5A0CA3B7" w14:textId="6CA41EB8" w:rsidR="00134173" w:rsidRPr="00EF7C96" w:rsidRDefault="00134173" w:rsidP="00134173">
      <w:pPr>
        <w:tabs>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ab/>
        <w:t xml:space="preserve">Uchádzačom navrhovaná cena za dodanie požadovaného predmetu zákazky, uvedená v ponuke uchádzača, bude vyjadrená v EUR (Eurách) s presnosťou na </w:t>
      </w:r>
      <w:proofErr w:type="gramStart"/>
      <w:r w:rsidR="00363E78">
        <w:rPr>
          <w:rFonts w:ascii="Arial" w:hAnsi="Arial" w:cs="Arial"/>
          <w:sz w:val="21"/>
          <w:szCs w:val="21"/>
        </w:rPr>
        <w:t>2</w:t>
      </w:r>
      <w:r w:rsidRPr="00EF7C96">
        <w:rPr>
          <w:rFonts w:ascii="Arial" w:hAnsi="Arial" w:cs="Arial"/>
          <w:sz w:val="21"/>
          <w:szCs w:val="21"/>
        </w:rPr>
        <w:t xml:space="preserve">  desatinné</w:t>
      </w:r>
      <w:proofErr w:type="gramEnd"/>
      <w:r w:rsidRPr="00EF7C96">
        <w:rPr>
          <w:rFonts w:ascii="Arial" w:hAnsi="Arial" w:cs="Arial"/>
          <w:sz w:val="21"/>
          <w:szCs w:val="21"/>
        </w:rPr>
        <w:t xml:space="preserve"> miesta  a vložená do systému JOSEPHINE v tejto štruktúre: cena bez DPH, sadzba DPH, cena s alebo bez  DPH (pri vkladaní do systému JOSEPHINE označená ako „Jednotková cena (kritérium hodnotenia)“).</w:t>
      </w:r>
    </w:p>
    <w:p w14:paraId="31F19B4B" w14:textId="77777777" w:rsidR="00134173" w:rsidRPr="00EF7C96" w:rsidRDefault="00134173" w:rsidP="00134173">
      <w:pPr>
        <w:tabs>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3.5</w:t>
      </w:r>
      <w:r w:rsidRPr="00EF7C96">
        <w:rPr>
          <w:rFonts w:ascii="Arial" w:hAnsi="Arial" w:cs="Arial"/>
          <w:sz w:val="21"/>
          <w:szCs w:val="21"/>
        </w:rPr>
        <w:tab/>
        <w:t xml:space="preserve">Po úspešnom nahraní ponuky do systému JOSEPHINE je uchádzačovi odoslaný notifikačný informatívny e-mail (a to na emailovú adresu užívateľa uchádzača, ktorý ponuku nahral). </w:t>
      </w:r>
    </w:p>
    <w:p w14:paraId="1CDF50BC" w14:textId="77777777" w:rsidR="00134173" w:rsidRPr="00EF7C96" w:rsidRDefault="00134173" w:rsidP="00134173">
      <w:pPr>
        <w:pStyle w:val="Odsekzoznamu"/>
        <w:numPr>
          <w:ilvl w:val="1"/>
          <w:numId w:val="7"/>
        </w:numPr>
        <w:tabs>
          <w:tab w:val="left" w:pos="567"/>
        </w:tabs>
        <w:autoSpaceDE w:val="0"/>
        <w:autoSpaceDN w:val="0"/>
        <w:adjustRightInd w:val="0"/>
        <w:spacing w:before="0" w:after="120"/>
        <w:ind w:left="567" w:hanging="567"/>
        <w:contextualSpacing/>
        <w:jc w:val="both"/>
        <w:rPr>
          <w:sz w:val="21"/>
          <w:szCs w:val="21"/>
        </w:rPr>
      </w:pPr>
      <w:r w:rsidRPr="00EF7C96">
        <w:rPr>
          <w:sz w:val="21"/>
          <w:szCs w:val="21"/>
        </w:rPr>
        <w:t>Ponuka uchádzača predložená po uplynutí lehoty na predkladanie ponúk sa elektronicky neotvorí.</w:t>
      </w:r>
    </w:p>
    <w:p w14:paraId="3E28F086" w14:textId="77777777" w:rsidR="00134173" w:rsidRPr="00EF7C96" w:rsidRDefault="00134173" w:rsidP="00134173">
      <w:pPr>
        <w:tabs>
          <w:tab w:val="left" w:pos="567"/>
        </w:tabs>
        <w:autoSpaceDE w:val="0"/>
        <w:autoSpaceDN w:val="0"/>
        <w:adjustRightInd w:val="0"/>
        <w:spacing w:after="120"/>
        <w:ind w:left="567" w:hanging="567"/>
        <w:jc w:val="both"/>
        <w:rPr>
          <w:rFonts w:ascii="Arial" w:hAnsi="Arial" w:cs="Arial"/>
          <w:sz w:val="21"/>
          <w:szCs w:val="21"/>
        </w:rPr>
      </w:pPr>
      <w:r w:rsidRPr="00EF7C96">
        <w:rPr>
          <w:rFonts w:ascii="Arial" w:hAnsi="Arial" w:cs="Arial"/>
          <w:sz w:val="21"/>
          <w:szCs w:val="21"/>
        </w:rPr>
        <w:t>3.6</w:t>
      </w:r>
      <w:r w:rsidRPr="00EF7C96">
        <w:rPr>
          <w:rFonts w:ascii="Arial" w:hAnsi="Arial" w:cs="Arial"/>
          <w:sz w:val="21"/>
          <w:szCs w:val="21"/>
        </w:rPr>
        <w:tab/>
        <w:t xml:space="preserve">Uchádzač môže predloženú ponuku vziať späť do uplynutia lehoty na predkladanie ponúk. Uchádzač pri odvolaní ponuky postupuje obdobne ako pri vložení prvotnej ponuky (kliknutím na tlačidlo „Stiahnuť </w:t>
      </w:r>
      <w:proofErr w:type="gramStart"/>
      <w:r w:rsidRPr="00EF7C96">
        <w:rPr>
          <w:rFonts w:ascii="Arial" w:hAnsi="Arial" w:cs="Arial"/>
          <w:sz w:val="21"/>
          <w:szCs w:val="21"/>
        </w:rPr>
        <w:t>ponuku“ a</w:t>
      </w:r>
      <w:proofErr w:type="gramEnd"/>
      <w:r w:rsidRPr="00EF7C96">
        <w:rPr>
          <w:rFonts w:ascii="Arial" w:hAnsi="Arial" w:cs="Arial"/>
          <w:sz w:val="21"/>
          <w:szCs w:val="21"/>
        </w:rPr>
        <w:t xml:space="preserve"> predložením novej ponuky).</w:t>
      </w:r>
    </w:p>
    <w:p w14:paraId="43A00F4F" w14:textId="77777777" w:rsidR="00134173" w:rsidRPr="00EF7C96" w:rsidRDefault="00134173" w:rsidP="00134173">
      <w:pPr>
        <w:pStyle w:val="Odsekzoznamu"/>
        <w:numPr>
          <w:ilvl w:val="1"/>
          <w:numId w:val="6"/>
        </w:numPr>
        <w:tabs>
          <w:tab w:val="left" w:pos="567"/>
        </w:tabs>
        <w:autoSpaceDE w:val="0"/>
        <w:autoSpaceDN w:val="0"/>
        <w:adjustRightInd w:val="0"/>
        <w:spacing w:before="0" w:after="120"/>
        <w:ind w:left="567" w:hanging="567"/>
        <w:contextualSpacing/>
        <w:jc w:val="both"/>
        <w:rPr>
          <w:sz w:val="21"/>
          <w:szCs w:val="21"/>
        </w:rPr>
      </w:pPr>
      <w:r w:rsidRPr="00EF7C96">
        <w:rPr>
          <w:rFonts w:eastAsia="Arial,Bold"/>
          <w:sz w:val="21"/>
          <w:szCs w:val="21"/>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E78203D" w14:textId="77777777" w:rsidR="00134173" w:rsidRPr="00EF7C96" w:rsidRDefault="00134173" w:rsidP="00134173">
      <w:pPr>
        <w:spacing w:after="120"/>
        <w:ind w:left="567" w:hanging="567"/>
        <w:rPr>
          <w:rFonts w:ascii="Arial" w:hAnsi="Arial" w:cs="Arial"/>
          <w:sz w:val="21"/>
          <w:szCs w:val="21"/>
        </w:rPr>
      </w:pPr>
    </w:p>
    <w:p w14:paraId="1179BC80" w14:textId="77777777" w:rsidR="00134173" w:rsidRPr="00EF7C96" w:rsidRDefault="00134173" w:rsidP="00134173">
      <w:pPr>
        <w:spacing w:after="120"/>
        <w:ind w:left="567" w:hanging="567"/>
        <w:rPr>
          <w:rFonts w:ascii="Arial" w:hAnsi="Arial" w:cs="Arial"/>
          <w:sz w:val="21"/>
          <w:szCs w:val="21"/>
        </w:rPr>
      </w:pPr>
    </w:p>
    <w:p w14:paraId="06412331" w14:textId="77777777" w:rsidR="00134173" w:rsidRPr="00EF7C96" w:rsidRDefault="00134173" w:rsidP="00134173">
      <w:pPr>
        <w:pStyle w:val="Nadpis5"/>
        <w:spacing w:after="120"/>
        <w:rPr>
          <w:rFonts w:ascii="Arial" w:hAnsi="Arial" w:cs="Arial"/>
          <w:b/>
          <w:color w:val="000000" w:themeColor="text1"/>
          <w:sz w:val="21"/>
          <w:szCs w:val="21"/>
        </w:rPr>
      </w:pPr>
      <w:r w:rsidRPr="00EF7C96">
        <w:rPr>
          <w:rFonts w:ascii="Arial" w:hAnsi="Arial" w:cs="Arial"/>
          <w:b/>
          <w:color w:val="000000" w:themeColor="text1"/>
          <w:sz w:val="21"/>
          <w:szCs w:val="21"/>
        </w:rPr>
        <w:t>Informácie o spracovávaní osobných údajov dotknutých osôb</w:t>
      </w:r>
    </w:p>
    <w:p w14:paraId="0BEFB41E" w14:textId="77777777" w:rsidR="00134173" w:rsidRPr="00EF7C96" w:rsidRDefault="00134173" w:rsidP="00134173">
      <w:pPr>
        <w:spacing w:after="120"/>
        <w:ind w:left="567" w:hanging="567"/>
        <w:rPr>
          <w:rFonts w:ascii="Arial" w:hAnsi="Arial" w:cs="Arial"/>
          <w:sz w:val="21"/>
          <w:szCs w:val="21"/>
        </w:rPr>
      </w:pPr>
    </w:p>
    <w:p w14:paraId="05DDA7E9" w14:textId="77777777" w:rsidR="00134173" w:rsidRPr="00EF7C96" w:rsidRDefault="00134173" w:rsidP="00134173">
      <w:pPr>
        <w:spacing w:after="120"/>
        <w:ind w:left="567" w:hanging="567"/>
        <w:jc w:val="both"/>
        <w:rPr>
          <w:rFonts w:ascii="Arial" w:hAnsi="Arial" w:cs="Arial"/>
          <w:sz w:val="21"/>
          <w:szCs w:val="21"/>
        </w:rPr>
      </w:pPr>
      <w:r w:rsidRPr="00EF7C96">
        <w:rPr>
          <w:rFonts w:ascii="Arial" w:hAnsi="Arial" w:cs="Arial"/>
          <w:sz w:val="21"/>
          <w:szCs w:val="21"/>
        </w:rPr>
        <w:t xml:space="preserve">Verejný obstarávateľ týmto poskytuje dotknutým osobám, ktorých osobné údaje bude verejný obstarávateľ ako prevádzkovateľ spracovávať, informácie podľa článku 13 Nariadenia Európskeho parlamentu a Rady (EÚ) 2016/679 o ochrane fyzických osôb pri spracúvaní osobných údajov a o voľnom pohybe takýchto údajov. Táto informácia vysvetľuje, akým spôsobom spracúva verejný obstarávateľ ako prevádzkovateľ pri verejnom obstarávaní osobné údaje. Pri spracúvaní osobných údajov sa verejný obstarávateľ riadi primárne všeobecným nariadením EÚ o ochrane osobných údajov(“GDPR”) a ustanoveniami Zákona o ochrane osobných údajov č.18/2018 Z.z.   </w:t>
      </w:r>
    </w:p>
    <w:p w14:paraId="237F5449" w14:textId="0B252578" w:rsidR="00134173" w:rsidRPr="00EF7C96" w:rsidRDefault="00134173" w:rsidP="00134173">
      <w:pPr>
        <w:spacing w:after="120"/>
        <w:ind w:left="567" w:hanging="567"/>
        <w:jc w:val="both"/>
        <w:rPr>
          <w:rFonts w:ascii="Arial" w:hAnsi="Arial" w:cs="Arial"/>
          <w:sz w:val="21"/>
          <w:szCs w:val="21"/>
        </w:rPr>
      </w:pPr>
      <w:r w:rsidRPr="00EF7C96">
        <w:rPr>
          <w:rFonts w:ascii="Arial" w:hAnsi="Arial" w:cs="Arial"/>
          <w:sz w:val="21"/>
          <w:szCs w:val="21"/>
        </w:rPr>
        <w:t xml:space="preserve">Údaje o prevádzkovateľovi: prevádzkovateľom je verejný obstarávateľ </w:t>
      </w:r>
      <w:r w:rsidR="003E586A">
        <w:rPr>
          <w:rFonts w:ascii="Arial" w:hAnsi="Arial" w:cs="Arial"/>
          <w:sz w:val="21"/>
          <w:szCs w:val="21"/>
        </w:rPr>
        <w:t>Kipech Production Hotel</w:t>
      </w:r>
      <w:r w:rsidR="00EF7C96">
        <w:rPr>
          <w:rFonts w:ascii="Arial" w:hAnsi="Arial" w:cs="Arial"/>
          <w:sz w:val="21"/>
          <w:szCs w:val="21"/>
        </w:rPr>
        <w:t>, s. r. o.</w:t>
      </w:r>
      <w:r w:rsidRPr="00EF7C96">
        <w:rPr>
          <w:rFonts w:ascii="Arial" w:hAnsi="Arial" w:cs="Arial"/>
          <w:sz w:val="21"/>
          <w:szCs w:val="21"/>
        </w:rPr>
        <w:t xml:space="preserve">, v zast: </w:t>
      </w:r>
      <w:r w:rsidR="003E586A">
        <w:rPr>
          <w:rFonts w:ascii="Arial" w:hAnsi="Arial" w:cs="Arial"/>
          <w:sz w:val="21"/>
          <w:szCs w:val="21"/>
        </w:rPr>
        <w:t>ZA advisory</w:t>
      </w:r>
      <w:r w:rsidRPr="00EF7C96">
        <w:rPr>
          <w:rFonts w:ascii="Arial" w:hAnsi="Arial" w:cs="Arial"/>
          <w:sz w:val="21"/>
          <w:szCs w:val="21"/>
        </w:rPr>
        <w:t xml:space="preserve">, s.r.o.  </w:t>
      </w:r>
    </w:p>
    <w:p w14:paraId="66D148A9" w14:textId="77777777" w:rsidR="00134173" w:rsidRPr="00EF7C96" w:rsidRDefault="00134173" w:rsidP="00134173">
      <w:pPr>
        <w:spacing w:after="120"/>
        <w:ind w:left="567" w:hanging="567"/>
        <w:rPr>
          <w:rFonts w:ascii="Arial" w:hAnsi="Arial" w:cs="Arial"/>
          <w:sz w:val="21"/>
          <w:szCs w:val="21"/>
        </w:rPr>
      </w:pPr>
      <w:r w:rsidRPr="00EF7C96">
        <w:rPr>
          <w:rFonts w:ascii="Arial" w:hAnsi="Arial" w:cs="Arial"/>
          <w:sz w:val="21"/>
          <w:szCs w:val="21"/>
        </w:rPr>
        <w:t xml:space="preserve">Z akého dôvodu verejný obstarávateľ osobné údaje spracováva:  </w:t>
      </w:r>
    </w:p>
    <w:p w14:paraId="05DD7AED" w14:textId="77777777" w:rsidR="00134173" w:rsidRPr="00EF7C96" w:rsidRDefault="00134173" w:rsidP="00134173">
      <w:pPr>
        <w:spacing w:after="120"/>
        <w:ind w:left="567" w:hanging="567"/>
        <w:jc w:val="both"/>
        <w:rPr>
          <w:rFonts w:ascii="Arial" w:hAnsi="Arial" w:cs="Arial"/>
          <w:sz w:val="21"/>
          <w:szCs w:val="21"/>
        </w:rPr>
      </w:pPr>
      <w:r w:rsidRPr="00EF7C96">
        <w:rPr>
          <w:rFonts w:ascii="Arial" w:hAnsi="Arial" w:cs="Arial"/>
          <w:sz w:val="21"/>
          <w:szCs w:val="21"/>
        </w:rPr>
        <w:t xml:space="preserve">Spracúvanie osobných údajov je nevyhnutné pre </w:t>
      </w:r>
      <w:proofErr w:type="gramStart"/>
      <w:r w:rsidRPr="00EF7C96">
        <w:rPr>
          <w:rFonts w:ascii="Arial" w:hAnsi="Arial" w:cs="Arial"/>
          <w:sz w:val="21"/>
          <w:szCs w:val="21"/>
        </w:rPr>
        <w:t>vykonanie  procesu</w:t>
      </w:r>
      <w:proofErr w:type="gramEnd"/>
      <w:r w:rsidRPr="00EF7C96">
        <w:rPr>
          <w:rFonts w:ascii="Arial" w:hAnsi="Arial" w:cs="Arial"/>
          <w:sz w:val="21"/>
          <w:szCs w:val="21"/>
        </w:rPr>
        <w:t xml:space="preserve"> verejného obstarávania tak, ako ho definuje zákon č. 343/2015 Z.z. o verejnom obstarávaní. V rámci tohto procesu musia uchádzači vo verejnom obstarávaní spolu s predložením ponuky preukázať i tzv. osobné postavenie, finančné </w:t>
      </w:r>
      <w:proofErr w:type="gramStart"/>
      <w:r w:rsidRPr="00EF7C96">
        <w:rPr>
          <w:rFonts w:ascii="Arial" w:hAnsi="Arial" w:cs="Arial"/>
          <w:sz w:val="21"/>
          <w:szCs w:val="21"/>
        </w:rPr>
        <w:t>a</w:t>
      </w:r>
      <w:proofErr w:type="gramEnd"/>
      <w:r w:rsidRPr="00EF7C96">
        <w:rPr>
          <w:rFonts w:ascii="Arial" w:hAnsi="Arial" w:cs="Arial"/>
          <w:sz w:val="21"/>
          <w:szCs w:val="21"/>
        </w:rPr>
        <w:t xml:space="preserve"> ekonomické postavenie, technickú spôsobilosť alebo odbornú spôsobilosť. V rámci splnenia podmienok účasti vo verejnom obstarávaní uchádzači predkladajú doklady, ktoré obsahujú osobné údaje fyzických osôb, s ktorými sa verejný obstarávateľ oboznamuje, musí ich preskúmať a vyhodnotiť. Právnym základom spracovania osobných údajov, ktoré mu uchádzači poskytnú je v prvom rade zákon, ktorým je zákon č. 343/2015 Z.z. o verejnom obstarávaní („</w:t>
      </w:r>
      <w:proofErr w:type="gramStart"/>
      <w:r w:rsidRPr="00EF7C96">
        <w:rPr>
          <w:rFonts w:ascii="Arial" w:hAnsi="Arial" w:cs="Arial"/>
          <w:sz w:val="21"/>
          <w:szCs w:val="21"/>
        </w:rPr>
        <w:t>ZVO“</w:t>
      </w:r>
      <w:proofErr w:type="gramEnd"/>
      <w:r w:rsidRPr="00EF7C96">
        <w:rPr>
          <w:rFonts w:ascii="Arial" w:hAnsi="Arial" w:cs="Arial"/>
          <w:sz w:val="21"/>
          <w:szCs w:val="21"/>
        </w:rPr>
        <w:t xml:space="preserve">). Ide o právny základ "plnenie zákonnej povinnosti" podľa čl. 6 ods. 1 písm. c) GDPR. Poskytnutie osobných údajov je zákonnou požiadavkou, ktorá je nevyhnutná v konečnom dôsledku na uzatvorenie zmluvy. V prípade, ak by dotknutá osoba osobné údaje neposkytla, verejný obstarávateľ by nemohol overiť splnenie podmienok osobného postavenia fyzických osôb a nemohol by usúdiť, či uchádzač splnil podmienky účasti vo verejnom obstarávaní.   </w:t>
      </w:r>
    </w:p>
    <w:p w14:paraId="1CC18F6C" w14:textId="77777777" w:rsidR="00134173" w:rsidRPr="00EF7C96" w:rsidRDefault="00134173" w:rsidP="00134173">
      <w:pPr>
        <w:spacing w:after="120"/>
        <w:ind w:left="567" w:hanging="567"/>
        <w:rPr>
          <w:rFonts w:ascii="Arial" w:hAnsi="Arial" w:cs="Arial"/>
          <w:sz w:val="21"/>
          <w:szCs w:val="21"/>
        </w:rPr>
      </w:pPr>
      <w:proofErr w:type="gramStart"/>
      <w:r w:rsidRPr="00EF7C96">
        <w:rPr>
          <w:rFonts w:ascii="Arial" w:hAnsi="Arial" w:cs="Arial"/>
          <w:sz w:val="21"/>
          <w:szCs w:val="21"/>
        </w:rPr>
        <w:t>Komu  verejný</w:t>
      </w:r>
      <w:proofErr w:type="gramEnd"/>
      <w:r w:rsidRPr="00EF7C96">
        <w:rPr>
          <w:rFonts w:ascii="Arial" w:hAnsi="Arial" w:cs="Arial"/>
          <w:sz w:val="21"/>
          <w:szCs w:val="21"/>
        </w:rPr>
        <w:t xml:space="preserve"> obstarávateľ osobné údaje sprístupňuje: </w:t>
      </w:r>
    </w:p>
    <w:p w14:paraId="48A7D3FD" w14:textId="5253D326" w:rsidR="00134173" w:rsidRPr="00EF7C96" w:rsidRDefault="00134173" w:rsidP="00134173">
      <w:pPr>
        <w:spacing w:after="120"/>
        <w:ind w:left="567" w:hanging="567"/>
        <w:jc w:val="both"/>
        <w:rPr>
          <w:rFonts w:ascii="Arial" w:hAnsi="Arial" w:cs="Arial"/>
          <w:sz w:val="21"/>
          <w:szCs w:val="21"/>
        </w:rPr>
      </w:pPr>
      <w:r w:rsidRPr="00EF7C96">
        <w:rPr>
          <w:rFonts w:ascii="Arial" w:hAnsi="Arial" w:cs="Arial"/>
          <w:sz w:val="21"/>
          <w:szCs w:val="21"/>
        </w:rPr>
        <w:t xml:space="preserve">Osobné údaje získané v rámci procesu verejného obstarávania sprístupňuje verejný </w:t>
      </w:r>
      <w:proofErr w:type="gramStart"/>
      <w:r w:rsidRPr="00EF7C96">
        <w:rPr>
          <w:rFonts w:ascii="Arial" w:hAnsi="Arial" w:cs="Arial"/>
          <w:sz w:val="21"/>
          <w:szCs w:val="21"/>
        </w:rPr>
        <w:t>obstarávateľ  len</w:t>
      </w:r>
      <w:proofErr w:type="gramEnd"/>
      <w:r w:rsidRPr="00EF7C96">
        <w:rPr>
          <w:rFonts w:ascii="Arial" w:hAnsi="Arial" w:cs="Arial"/>
          <w:sz w:val="21"/>
          <w:szCs w:val="21"/>
        </w:rPr>
        <w:t xml:space="preserve"> v nevyhnutnej miere napr. svojim zamestnancom, ktorých poveruje vykonaním jednotlivých úkonov. </w:t>
      </w:r>
      <w:proofErr w:type="gramStart"/>
      <w:r w:rsidRPr="00EF7C96">
        <w:rPr>
          <w:rFonts w:ascii="Arial" w:hAnsi="Arial" w:cs="Arial"/>
          <w:sz w:val="21"/>
          <w:szCs w:val="21"/>
        </w:rPr>
        <w:lastRenderedPageBreak/>
        <w:t>Prevádzkovateľ  poveril</w:t>
      </w:r>
      <w:proofErr w:type="gramEnd"/>
      <w:r w:rsidRPr="00EF7C96">
        <w:rPr>
          <w:rFonts w:ascii="Arial" w:hAnsi="Arial" w:cs="Arial"/>
          <w:sz w:val="21"/>
          <w:szCs w:val="21"/>
        </w:rPr>
        <w:t xml:space="preserve"> vykonaním verejného obstarávania spoločnosť </w:t>
      </w:r>
      <w:r w:rsidR="00363E78">
        <w:rPr>
          <w:rFonts w:ascii="Arial" w:hAnsi="Arial" w:cs="Arial"/>
          <w:sz w:val="21"/>
          <w:szCs w:val="21"/>
        </w:rPr>
        <w:t>ZA advisory</w:t>
      </w:r>
      <w:r w:rsidRPr="00EF7C96">
        <w:rPr>
          <w:rFonts w:ascii="Arial" w:hAnsi="Arial" w:cs="Arial"/>
          <w:sz w:val="21"/>
          <w:szCs w:val="21"/>
        </w:rPr>
        <w:t xml:space="preserve">, s.r.o., </w:t>
      </w:r>
      <w:r w:rsidR="00EF7C96">
        <w:rPr>
          <w:rFonts w:ascii="Arial" w:hAnsi="Arial" w:cs="Arial"/>
          <w:sz w:val="21"/>
          <w:szCs w:val="21"/>
        </w:rPr>
        <w:t>Kollárova 2641/15, 010 01 Žilina</w:t>
      </w:r>
      <w:r w:rsidRPr="00EF7C96">
        <w:rPr>
          <w:rFonts w:ascii="Arial" w:hAnsi="Arial" w:cs="Arial"/>
          <w:sz w:val="21"/>
          <w:szCs w:val="21"/>
        </w:rPr>
        <w:t xml:space="preserve">,  ktorá sa v zmysle GDPR považuje za sprostredkovateľa. Sprostredkovateľ spracováva osobné údaje v mene verejného obstarávateľa ako prevádzkovateľa na základe osobitnej zmluvy o spracovávaní osobných údajov. V tejto zmluve sprostredkovateľ vyhlásil, že prijal primerané technické </w:t>
      </w:r>
      <w:proofErr w:type="gramStart"/>
      <w:r w:rsidRPr="00EF7C96">
        <w:rPr>
          <w:rFonts w:ascii="Arial" w:hAnsi="Arial" w:cs="Arial"/>
          <w:sz w:val="21"/>
          <w:szCs w:val="21"/>
        </w:rPr>
        <w:t>a</w:t>
      </w:r>
      <w:proofErr w:type="gramEnd"/>
      <w:r w:rsidRPr="00EF7C96">
        <w:rPr>
          <w:rFonts w:ascii="Arial" w:hAnsi="Arial" w:cs="Arial"/>
          <w:sz w:val="21"/>
          <w:szCs w:val="21"/>
        </w:rPr>
        <w:t xml:space="preserve"> organizačné opatrenia, ktorými garantuje bezpečnosť spracúvania osobných údajov v mene verejného obstarávateľa. Verejný obstarávateľ mu zároveň uložil postupovať výlučne podľa jeho pokynov, ktoré vymedzil rámcom úkonov predpokladaných a vyslovene definovaných v ZVO.  Nakoľko v zmysle ZVO sa jednotlivé fázy/procesy verejného obstarávania vrátane dokumentov (ponúk) uchádzačov zverejňujú, verejný obstarávateľ týmto informuje uchádzačov a všetky dotknuté osoby, ktorých osobné údaje budú spracovávané v procese verejného obstarávania, že budú zverejnené v profile verejného obstarávateľa vedeného Úradom pre verejné obstarávanie.    </w:t>
      </w:r>
    </w:p>
    <w:p w14:paraId="697C5BC3" w14:textId="77777777" w:rsidR="00134173" w:rsidRPr="00EF7C96" w:rsidRDefault="00134173" w:rsidP="00134173">
      <w:pPr>
        <w:spacing w:after="120"/>
        <w:ind w:left="567" w:hanging="567"/>
        <w:rPr>
          <w:rFonts w:ascii="Arial" w:hAnsi="Arial" w:cs="Arial"/>
          <w:sz w:val="21"/>
          <w:szCs w:val="21"/>
        </w:rPr>
      </w:pPr>
      <w:r w:rsidRPr="00EF7C96">
        <w:rPr>
          <w:rFonts w:ascii="Arial" w:hAnsi="Arial" w:cs="Arial"/>
          <w:sz w:val="21"/>
          <w:szCs w:val="21"/>
        </w:rPr>
        <w:t xml:space="preserve">Do ktorých krajín prenáša verejný obstarávateľ osobné údaje: </w:t>
      </w:r>
    </w:p>
    <w:p w14:paraId="62D93349" w14:textId="77777777" w:rsidR="00134173" w:rsidRPr="00EF7C96" w:rsidRDefault="00134173" w:rsidP="00134173">
      <w:pPr>
        <w:spacing w:after="120"/>
        <w:ind w:left="567" w:hanging="567"/>
        <w:jc w:val="both"/>
        <w:rPr>
          <w:rFonts w:ascii="Arial" w:hAnsi="Arial" w:cs="Arial"/>
          <w:sz w:val="21"/>
          <w:szCs w:val="21"/>
        </w:rPr>
      </w:pPr>
      <w:r w:rsidRPr="00EF7C96">
        <w:rPr>
          <w:rFonts w:ascii="Arial" w:hAnsi="Arial" w:cs="Arial"/>
          <w:sz w:val="21"/>
          <w:szCs w:val="21"/>
        </w:rPr>
        <w:t xml:space="preserve">Verejný obstarávateľ neplánuje vykonať cezhraničný prenos osobných údajov do tretích krajín mimo Európskeho hospodárskeho priestoru (EÚ, Island, Nórsko a Lichtenštajnsko). Zverejnenie údajov na stránke www.uvo.gov.sk, ktorý je verejne prístupný nie je možné považovať za prenos vo vlastnom slova zmysle. Hoci k nemu majú prístup i osoby mimo Európskeho hospodárskeho priestoru, túto skutočnosť verejný obstarávateľ nevie ovplyvniť.   </w:t>
      </w:r>
    </w:p>
    <w:p w14:paraId="4191637E" w14:textId="77777777" w:rsidR="00134173" w:rsidRPr="00EF7C96" w:rsidRDefault="00134173" w:rsidP="00134173">
      <w:pPr>
        <w:spacing w:after="120"/>
        <w:ind w:left="567" w:hanging="567"/>
        <w:rPr>
          <w:rFonts w:ascii="Arial" w:hAnsi="Arial" w:cs="Arial"/>
          <w:sz w:val="21"/>
          <w:szCs w:val="21"/>
        </w:rPr>
      </w:pPr>
      <w:r w:rsidRPr="00EF7C96">
        <w:rPr>
          <w:rFonts w:ascii="Arial" w:hAnsi="Arial" w:cs="Arial"/>
          <w:sz w:val="21"/>
          <w:szCs w:val="21"/>
        </w:rPr>
        <w:t xml:space="preserve">Ako dlho uchováva verejný obstarávateľ Vaše osobné údaje:  </w:t>
      </w:r>
    </w:p>
    <w:p w14:paraId="01A2A8CD" w14:textId="77777777" w:rsidR="00134173" w:rsidRPr="00EF7C96" w:rsidRDefault="00134173" w:rsidP="00134173">
      <w:pPr>
        <w:spacing w:after="120"/>
        <w:ind w:left="567" w:hanging="567"/>
        <w:jc w:val="both"/>
        <w:rPr>
          <w:rFonts w:ascii="Arial" w:hAnsi="Arial" w:cs="Arial"/>
          <w:sz w:val="21"/>
          <w:szCs w:val="21"/>
        </w:rPr>
      </w:pPr>
      <w:r w:rsidRPr="00EF7C96">
        <w:rPr>
          <w:rFonts w:ascii="Arial" w:hAnsi="Arial" w:cs="Arial"/>
          <w:sz w:val="21"/>
          <w:szCs w:val="21"/>
        </w:rPr>
        <w:t xml:space="preserve">Osobné údaje uchováva verejný obstarávateľ najviac do doby, kým je to potrebné na účely, na ktoré sa osobné údaje spracúvajú. V prípade, ak sa uchádzač verejného obstarávania len zúčastní, avšak nie je víťazom, s ktorým je uzatvorená zmluva, jeho osobné údaje sa budú spracovávať najdlhšie po dobu 5 rokov odo dňa ukončenia verejného obstarávania.  Toto je totiž doba, počas ktorej môže Úrad pre verejné obstarávanie vykonať dohľad nad verejným obstarávaním. Uchovávanie dokumentov o VO je preto zákonnou povinnosťou verejného obstarávateľa. V prípade, ak dôjde k uzatvoreniu zmluvy, účtovné podklady je potrebné uchovávať po dobu 10 rokov, v zmysle zákona o účtovníctve </w:t>
      </w:r>
      <w:proofErr w:type="gramStart"/>
      <w:r w:rsidRPr="00EF7C96">
        <w:rPr>
          <w:rFonts w:ascii="Arial" w:hAnsi="Arial" w:cs="Arial"/>
          <w:sz w:val="21"/>
          <w:szCs w:val="21"/>
        </w:rPr>
        <w:t>a</w:t>
      </w:r>
      <w:proofErr w:type="gramEnd"/>
      <w:r w:rsidRPr="00EF7C96">
        <w:rPr>
          <w:rFonts w:ascii="Arial" w:hAnsi="Arial" w:cs="Arial"/>
          <w:sz w:val="21"/>
          <w:szCs w:val="21"/>
        </w:rPr>
        <w:t xml:space="preserve"> iných právnych predpisov. V prípade, ak má verejný obstarávateľ povinnosť postupovať v súlade so zákonom o archívoch a registratúrach, musí naplniť i požiadavky daného právneho predpisu.  V každom prípade však verejný obstarávateľ uchováva dokumenty s osobnými údajmi najdlhšie po dobu ustanovenú osobitnými právnymi predpismi.   </w:t>
      </w:r>
    </w:p>
    <w:p w14:paraId="583273A6" w14:textId="77777777" w:rsidR="00134173" w:rsidRPr="00EF7C96" w:rsidRDefault="00134173" w:rsidP="00134173">
      <w:pPr>
        <w:spacing w:after="120"/>
        <w:ind w:left="567" w:hanging="567"/>
        <w:rPr>
          <w:rFonts w:ascii="Arial" w:hAnsi="Arial" w:cs="Arial"/>
          <w:sz w:val="21"/>
          <w:szCs w:val="21"/>
        </w:rPr>
      </w:pPr>
      <w:r w:rsidRPr="00EF7C96">
        <w:rPr>
          <w:rFonts w:ascii="Arial" w:hAnsi="Arial" w:cs="Arial"/>
          <w:sz w:val="21"/>
          <w:szCs w:val="21"/>
        </w:rPr>
        <w:t xml:space="preserve">Ako o Vás získava verejný obstarávateľ osobné údaje: </w:t>
      </w:r>
    </w:p>
    <w:p w14:paraId="228B8378" w14:textId="77777777" w:rsidR="00134173" w:rsidRPr="00EF7C96" w:rsidRDefault="00134173" w:rsidP="00134173">
      <w:pPr>
        <w:spacing w:after="120"/>
        <w:ind w:left="567" w:hanging="567"/>
        <w:rPr>
          <w:rFonts w:ascii="Arial" w:hAnsi="Arial" w:cs="Arial"/>
          <w:sz w:val="21"/>
          <w:szCs w:val="21"/>
        </w:rPr>
      </w:pPr>
      <w:r w:rsidRPr="00EF7C96">
        <w:rPr>
          <w:rFonts w:ascii="Arial" w:hAnsi="Arial" w:cs="Arial"/>
          <w:sz w:val="21"/>
          <w:szCs w:val="21"/>
        </w:rPr>
        <w:t xml:space="preserve">Osobné údaje získava verejný obstarávateľ výlučne od dotknutých osôb, t.j. dotknuté osoby mu ich sami poskytnú ako súčasť ponuky vo verejnom obstarávaní.   </w:t>
      </w:r>
    </w:p>
    <w:p w14:paraId="5D3F6191" w14:textId="77777777" w:rsidR="00134173" w:rsidRPr="00EF7C96" w:rsidRDefault="00134173" w:rsidP="00134173">
      <w:pPr>
        <w:spacing w:after="120"/>
        <w:ind w:left="567" w:hanging="567"/>
        <w:rPr>
          <w:rFonts w:ascii="Arial" w:hAnsi="Arial" w:cs="Arial"/>
          <w:sz w:val="21"/>
          <w:szCs w:val="21"/>
        </w:rPr>
      </w:pPr>
      <w:r w:rsidRPr="00EF7C96">
        <w:rPr>
          <w:rFonts w:ascii="Arial" w:hAnsi="Arial" w:cs="Arial"/>
          <w:sz w:val="21"/>
          <w:szCs w:val="21"/>
        </w:rPr>
        <w:t xml:space="preserve">Aké práva má dotknutá osoba: </w:t>
      </w:r>
    </w:p>
    <w:p w14:paraId="638EE2BF" w14:textId="7C87DE9E" w:rsidR="00134173" w:rsidRPr="00EF7C96" w:rsidRDefault="00134173" w:rsidP="00134173">
      <w:pPr>
        <w:spacing w:after="120"/>
        <w:ind w:left="567" w:hanging="567"/>
        <w:jc w:val="both"/>
        <w:rPr>
          <w:rFonts w:ascii="Arial" w:hAnsi="Arial" w:cs="Arial"/>
          <w:sz w:val="21"/>
          <w:szCs w:val="21"/>
        </w:rPr>
      </w:pPr>
      <w:r w:rsidRPr="00EF7C96">
        <w:rPr>
          <w:rFonts w:ascii="Arial" w:hAnsi="Arial" w:cs="Arial"/>
          <w:sz w:val="21"/>
          <w:szCs w:val="21"/>
        </w:rPr>
        <w:t xml:space="preserve">Ak ste predložili do procesu verejného obstarávania svoje osobné údaje v takom rozsahu, že je na základe nich možná Vaša priama alebo nepriama identifikácia, ste dotknutá osoba. Ako osoba, ktorej osobné údaje sa spracovávajú máte právo kedykoľvek požadovať prístup k Vašim osobných údajom, právo žiadať ich opravu (ak sú nesprávne, alebo sa zmenili), máte právo požiadať o vymazanie Vašich osobných údajov, ak už neexistuje dôvod, pre ktorý by sme ich mali spracovávať, právo požadovať obmedzenie ich spracovávania, právo namietať proti ich spracovávaniu a za určitých okolností žiadať prenos týchto údajov. V prípade, ak sa domnievate že spracovávaním Vašich údajov bol porušený zákon o ochrane osobných údajov alebo nariadenie GDPR, máte právo podať sťažnosť dozornému orgánu, ktorým je Úrad na ochranu osobných údajov SR, Hraničná 12, Bratislava. V prípade, ak chcete uplatniť svoje práva, môžete tak urobiť u verejného obstarávateľa (prevádzkovateľa), resp. u sprostredkovateľa na adrese </w:t>
      </w:r>
      <w:r w:rsidR="003E586A">
        <w:rPr>
          <w:rFonts w:ascii="Arial" w:hAnsi="Arial" w:cs="Arial"/>
          <w:sz w:val="21"/>
          <w:szCs w:val="21"/>
        </w:rPr>
        <w:t>ZA advisory</w:t>
      </w:r>
      <w:r w:rsidR="00EF7C96">
        <w:rPr>
          <w:rFonts w:ascii="Arial" w:hAnsi="Arial" w:cs="Arial"/>
          <w:sz w:val="21"/>
          <w:szCs w:val="21"/>
        </w:rPr>
        <w:t>, s.r.o., Kollárova 2641/15, 010 01 Žilina</w:t>
      </w:r>
      <w:r w:rsidR="003E586A">
        <w:rPr>
          <w:rFonts w:ascii="Arial" w:hAnsi="Arial" w:cs="Arial"/>
          <w:sz w:val="21"/>
          <w:szCs w:val="21"/>
        </w:rPr>
        <w:t>.</w:t>
      </w:r>
    </w:p>
    <w:p w14:paraId="7B9DA8E0" w14:textId="77777777" w:rsidR="00134173" w:rsidRPr="00EF7C96" w:rsidRDefault="00134173" w:rsidP="00134173">
      <w:pPr>
        <w:spacing w:after="120"/>
        <w:ind w:left="567" w:hanging="567"/>
        <w:rPr>
          <w:rFonts w:ascii="Arial" w:hAnsi="Arial" w:cs="Arial"/>
          <w:sz w:val="21"/>
          <w:szCs w:val="21"/>
        </w:rPr>
      </w:pPr>
    </w:p>
    <w:p w14:paraId="6A64A45D" w14:textId="77777777" w:rsidR="00134173" w:rsidRPr="00EF7C96" w:rsidRDefault="00134173" w:rsidP="00134173">
      <w:pPr>
        <w:spacing w:after="120"/>
        <w:ind w:left="567" w:hanging="567"/>
        <w:rPr>
          <w:rFonts w:ascii="Arial" w:hAnsi="Arial" w:cs="Arial"/>
          <w:sz w:val="21"/>
          <w:szCs w:val="21"/>
        </w:rPr>
      </w:pPr>
    </w:p>
    <w:p w14:paraId="320281E4" w14:textId="77777777" w:rsidR="00134173" w:rsidRPr="00EF7C96" w:rsidRDefault="00134173" w:rsidP="00134173">
      <w:pPr>
        <w:spacing w:after="120"/>
        <w:ind w:left="567" w:hanging="567"/>
        <w:rPr>
          <w:rFonts w:ascii="Arial" w:hAnsi="Arial" w:cs="Arial"/>
          <w:sz w:val="21"/>
          <w:szCs w:val="21"/>
        </w:rPr>
      </w:pPr>
    </w:p>
    <w:p w14:paraId="253DD635" w14:textId="77777777" w:rsidR="00134173" w:rsidRPr="00EF7C96" w:rsidRDefault="00134173" w:rsidP="00134173">
      <w:pPr>
        <w:spacing w:after="120"/>
        <w:ind w:left="567" w:hanging="567"/>
        <w:rPr>
          <w:rFonts w:ascii="Arial" w:hAnsi="Arial" w:cs="Arial"/>
          <w:sz w:val="21"/>
          <w:szCs w:val="21"/>
        </w:rPr>
      </w:pPr>
    </w:p>
    <w:p w14:paraId="504F6294" w14:textId="77777777" w:rsidR="00134173" w:rsidRPr="00EF7C96" w:rsidRDefault="00134173" w:rsidP="00134173">
      <w:pPr>
        <w:spacing w:after="120"/>
        <w:ind w:left="567" w:hanging="567"/>
        <w:rPr>
          <w:rFonts w:ascii="Arial" w:hAnsi="Arial" w:cs="Arial"/>
          <w:sz w:val="21"/>
          <w:szCs w:val="21"/>
        </w:rPr>
      </w:pPr>
    </w:p>
    <w:p w14:paraId="1085B1DE" w14:textId="77777777" w:rsidR="00134173" w:rsidRPr="00EF7C96" w:rsidRDefault="00134173" w:rsidP="00134173">
      <w:pPr>
        <w:rPr>
          <w:rFonts w:ascii="Arial" w:hAnsi="Arial" w:cs="Arial"/>
          <w:sz w:val="21"/>
          <w:szCs w:val="21"/>
        </w:rPr>
      </w:pPr>
    </w:p>
    <w:p w14:paraId="4F108C3F" w14:textId="77777777" w:rsidR="00CA166A" w:rsidRPr="00EF7C96" w:rsidRDefault="00CA166A" w:rsidP="00134173">
      <w:pPr>
        <w:rPr>
          <w:rFonts w:ascii="Arial" w:hAnsi="Arial" w:cs="Arial"/>
          <w:sz w:val="21"/>
          <w:szCs w:val="21"/>
        </w:rPr>
      </w:pPr>
    </w:p>
    <w:sectPr w:rsidR="00CA166A" w:rsidRPr="00EF7C96" w:rsidSect="000A1657">
      <w:pgSz w:w="11900" w:h="16840"/>
      <w:pgMar w:top="1134" w:right="1134" w:bottom="1134" w:left="1134" w:header="703" w:footer="7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1FC62" w14:textId="77777777" w:rsidR="00EB3FFF" w:rsidRDefault="00EB3FFF" w:rsidP="00B409A0">
      <w:r>
        <w:separator/>
      </w:r>
    </w:p>
  </w:endnote>
  <w:endnote w:type="continuationSeparator" w:id="0">
    <w:p w14:paraId="03FBFF53" w14:textId="77777777" w:rsidR="00EB3FFF" w:rsidRDefault="00EB3FFF" w:rsidP="00B40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Bold">
    <w:altName w:val="MS Mincho"/>
    <w:panose1 w:val="020B0604020202020204"/>
    <w:charset w:val="80"/>
    <w:family w:val="auto"/>
    <w:notTrueType/>
    <w:pitch w:val="default"/>
    <w:sig w:usb0="00000005" w:usb1="08070000" w:usb2="00000010" w:usb3="00000000" w:csb0="00020002" w:csb1="00000000"/>
  </w:font>
  <w:font w:name="MS Mincho">
    <w:altName w:val="_l_r ____"/>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07C0D" w14:textId="77777777" w:rsidR="00EB3FFF" w:rsidRDefault="00EB3FFF" w:rsidP="00B409A0">
      <w:r>
        <w:separator/>
      </w:r>
    </w:p>
  </w:footnote>
  <w:footnote w:type="continuationSeparator" w:id="0">
    <w:p w14:paraId="16212FE4" w14:textId="77777777" w:rsidR="00EB3FFF" w:rsidRDefault="00EB3FFF" w:rsidP="00B409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08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36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36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36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8"/>
    <w:multiLevelType w:val="singleLevel"/>
    <w:tmpl w:val="00000008"/>
    <w:name w:val="WW8Num8"/>
    <w:lvl w:ilvl="0">
      <w:start w:val="3"/>
      <w:numFmt w:val="decimal"/>
      <w:lvlText w:val="%1."/>
      <w:lvlJc w:val="left"/>
      <w:pPr>
        <w:tabs>
          <w:tab w:val="num" w:pos="0"/>
        </w:tabs>
        <w:ind w:left="36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0"/>
        </w:tabs>
        <w:ind w:left="360" w:hanging="360"/>
      </w:pPr>
    </w:lvl>
  </w:abstractNum>
  <w:abstractNum w:abstractNumId="7" w15:restartNumberingAfterBreak="0">
    <w:nsid w:val="0000000A"/>
    <w:multiLevelType w:val="singleLevel"/>
    <w:tmpl w:val="0000000A"/>
    <w:name w:val="WW8Num10"/>
    <w:lvl w:ilvl="0">
      <w:start w:val="1"/>
      <w:numFmt w:val="decimal"/>
      <w:lvlText w:val="%1."/>
      <w:lvlJc w:val="left"/>
      <w:pPr>
        <w:tabs>
          <w:tab w:val="num" w:pos="0"/>
        </w:tabs>
        <w:ind w:left="360" w:hanging="360"/>
      </w:pPr>
    </w:lvl>
  </w:abstractNum>
  <w:abstractNum w:abstractNumId="8" w15:restartNumberingAfterBreak="0">
    <w:nsid w:val="0000000B"/>
    <w:multiLevelType w:val="singleLevel"/>
    <w:tmpl w:val="0000000B"/>
    <w:name w:val="WW8Num11"/>
    <w:lvl w:ilvl="0">
      <w:start w:val="1"/>
      <w:numFmt w:val="lowerLetter"/>
      <w:lvlText w:val="%1."/>
      <w:lvlJc w:val="left"/>
      <w:pPr>
        <w:tabs>
          <w:tab w:val="num" w:pos="0"/>
        </w:tabs>
        <w:ind w:left="1110" w:hanging="360"/>
      </w:pPr>
    </w:lvl>
  </w:abstractNum>
  <w:abstractNum w:abstractNumId="9" w15:restartNumberingAfterBreak="0">
    <w:nsid w:val="0000000C"/>
    <w:multiLevelType w:val="singleLevel"/>
    <w:tmpl w:val="0000000C"/>
    <w:name w:val="WW8Num12"/>
    <w:lvl w:ilvl="0">
      <w:start w:val="1"/>
      <w:numFmt w:val="lowerLetter"/>
      <w:lvlText w:val="%1."/>
      <w:lvlJc w:val="left"/>
      <w:pPr>
        <w:tabs>
          <w:tab w:val="num" w:pos="0"/>
        </w:tabs>
        <w:ind w:left="1068" w:hanging="360"/>
      </w:pPr>
    </w:lvl>
  </w:abstractNum>
  <w:abstractNum w:abstractNumId="10" w15:restartNumberingAfterBreak="0">
    <w:nsid w:val="0000000D"/>
    <w:multiLevelType w:val="singleLevel"/>
    <w:tmpl w:val="0000000D"/>
    <w:name w:val="WW8Num13"/>
    <w:lvl w:ilvl="0">
      <w:start w:val="5"/>
      <w:numFmt w:val="decimal"/>
      <w:lvlText w:val="%1."/>
      <w:lvlJc w:val="left"/>
      <w:pPr>
        <w:tabs>
          <w:tab w:val="num" w:pos="0"/>
        </w:tabs>
        <w:ind w:left="360" w:hanging="360"/>
      </w:pPr>
    </w:lvl>
  </w:abstractNum>
  <w:abstractNum w:abstractNumId="11" w15:restartNumberingAfterBreak="0">
    <w:nsid w:val="0000000E"/>
    <w:multiLevelType w:val="singleLevel"/>
    <w:tmpl w:val="0000000E"/>
    <w:name w:val="WW8Num14"/>
    <w:lvl w:ilvl="0">
      <w:start w:val="1"/>
      <w:numFmt w:val="lowerLetter"/>
      <w:lvlText w:val="%1."/>
      <w:lvlJc w:val="left"/>
      <w:pPr>
        <w:tabs>
          <w:tab w:val="num" w:pos="0"/>
        </w:tabs>
        <w:ind w:left="1068" w:hanging="360"/>
      </w:pPr>
    </w:lvl>
  </w:abstractNum>
  <w:abstractNum w:abstractNumId="12" w15:restartNumberingAfterBreak="0">
    <w:nsid w:val="0000000F"/>
    <w:multiLevelType w:val="singleLevel"/>
    <w:tmpl w:val="0000000F"/>
    <w:name w:val="WW8Num15"/>
    <w:lvl w:ilvl="0">
      <w:start w:val="1"/>
      <w:numFmt w:val="decimal"/>
      <w:lvlText w:val="%1."/>
      <w:lvlJc w:val="left"/>
      <w:pPr>
        <w:tabs>
          <w:tab w:val="num" w:pos="0"/>
        </w:tabs>
        <w:ind w:left="360" w:hanging="360"/>
      </w:pPr>
    </w:lvl>
  </w:abstractNum>
  <w:abstractNum w:abstractNumId="13" w15:restartNumberingAfterBreak="0">
    <w:nsid w:val="00000010"/>
    <w:multiLevelType w:val="singleLevel"/>
    <w:tmpl w:val="00000010"/>
    <w:name w:val="WW8Num16"/>
    <w:lvl w:ilvl="0">
      <w:start w:val="1"/>
      <w:numFmt w:val="decimal"/>
      <w:lvlText w:val="%1."/>
      <w:lvlJc w:val="left"/>
      <w:pPr>
        <w:tabs>
          <w:tab w:val="num" w:pos="0"/>
        </w:tabs>
        <w:ind w:left="360" w:hanging="360"/>
      </w:pPr>
    </w:lvl>
  </w:abstractNum>
  <w:abstractNum w:abstractNumId="14" w15:restartNumberingAfterBreak="0">
    <w:nsid w:val="00000011"/>
    <w:multiLevelType w:val="singleLevel"/>
    <w:tmpl w:val="00000011"/>
    <w:name w:val="WW8Num17"/>
    <w:lvl w:ilvl="0">
      <w:start w:val="1"/>
      <w:numFmt w:val="decimal"/>
      <w:lvlText w:val="%1."/>
      <w:lvlJc w:val="left"/>
      <w:pPr>
        <w:tabs>
          <w:tab w:val="num" w:pos="0"/>
        </w:tabs>
        <w:ind w:left="360" w:hanging="360"/>
      </w:pPr>
    </w:lvl>
  </w:abstractNum>
  <w:abstractNum w:abstractNumId="1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16" w15:restartNumberingAfterBreak="0">
    <w:nsid w:val="0DB05473"/>
    <w:multiLevelType w:val="hybridMultilevel"/>
    <w:tmpl w:val="17626732"/>
    <w:lvl w:ilvl="0" w:tplc="B27004D8">
      <w:start w:val="1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0007C99"/>
    <w:multiLevelType w:val="singleLevel"/>
    <w:tmpl w:val="C494DB6A"/>
    <w:lvl w:ilvl="0">
      <w:start w:val="1"/>
      <w:numFmt w:val="decimal"/>
      <w:pStyle w:val="sloseznamu"/>
      <w:lvlText w:val="%1."/>
      <w:lvlJc w:val="left"/>
      <w:pPr>
        <w:tabs>
          <w:tab w:val="num" w:pos="360"/>
        </w:tabs>
        <w:ind w:left="360" w:hanging="360"/>
      </w:pPr>
      <w:rPr>
        <w:rFonts w:cs="Times New Roman" w:hint="default"/>
        <w:b w:val="0"/>
        <w:i w:val="0"/>
      </w:rPr>
    </w:lvl>
  </w:abstractNum>
  <w:abstractNum w:abstractNumId="18" w15:restartNumberingAfterBreak="0">
    <w:nsid w:val="1840001C"/>
    <w:multiLevelType w:val="hybridMultilevel"/>
    <w:tmpl w:val="792ABC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EF4827"/>
    <w:multiLevelType w:val="hybridMultilevel"/>
    <w:tmpl w:val="55EE21C6"/>
    <w:lvl w:ilvl="0" w:tplc="041B0017">
      <w:start w:val="1"/>
      <w:numFmt w:val="lowerLetter"/>
      <w:lvlText w:val="%1)"/>
      <w:lvlJc w:val="left"/>
      <w:pPr>
        <w:ind w:left="720" w:hanging="360"/>
      </w:pPr>
    </w:lvl>
    <w:lvl w:ilvl="1" w:tplc="26C475DA">
      <w:start w:val="1"/>
      <w:numFmt w:val="lowerLetter"/>
      <w:lvlText w:val="%2."/>
      <w:lvlJc w:val="left"/>
      <w:pPr>
        <w:ind w:left="1440" w:hanging="360"/>
      </w:pPr>
      <w:rPr>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A663C0"/>
    <w:multiLevelType w:val="multilevel"/>
    <w:tmpl w:val="315298A6"/>
    <w:lvl w:ilvl="0">
      <w:start w:val="1"/>
      <w:numFmt w:val="decimal"/>
      <w:lvlText w:val="%1."/>
      <w:lvlJc w:val="left"/>
      <w:pPr>
        <w:tabs>
          <w:tab w:val="num" w:pos="2700"/>
        </w:tabs>
        <w:ind w:left="2700" w:hanging="432"/>
      </w:pPr>
      <w:rPr>
        <w:color w:val="000000"/>
      </w:rPr>
    </w:lvl>
    <w:lvl w:ilvl="1">
      <w:start w:val="1"/>
      <w:numFmt w:val="decimal"/>
      <w:lvlText w:val="%1.%2"/>
      <w:lvlJc w:val="left"/>
      <w:pPr>
        <w:tabs>
          <w:tab w:val="num" w:pos="2844"/>
        </w:tabs>
        <w:ind w:left="2844" w:hanging="576"/>
      </w:pPr>
      <w:rPr>
        <w:b w:val="0"/>
        <w:i w:val="0"/>
        <w:color w:val="auto"/>
      </w:rPr>
    </w:lvl>
    <w:lvl w:ilvl="2">
      <w:start w:val="1"/>
      <w:numFmt w:val="decimal"/>
      <w:lvlText w:val="%1.%2.%3"/>
      <w:lvlJc w:val="left"/>
      <w:pPr>
        <w:tabs>
          <w:tab w:val="num" w:pos="2988"/>
        </w:tabs>
        <w:ind w:left="2988" w:hanging="720"/>
      </w:pPr>
    </w:lvl>
    <w:lvl w:ilvl="3">
      <w:start w:val="1"/>
      <w:numFmt w:val="decimal"/>
      <w:lvlText w:val="%1.%2.%3.%4"/>
      <w:lvlJc w:val="left"/>
      <w:pPr>
        <w:tabs>
          <w:tab w:val="num" w:pos="3132"/>
        </w:tabs>
        <w:ind w:left="3132" w:hanging="864"/>
      </w:pPr>
    </w:lvl>
    <w:lvl w:ilvl="4">
      <w:start w:val="1"/>
      <w:numFmt w:val="decimal"/>
      <w:lvlText w:val="%1.%2.%3.%4.%5"/>
      <w:lvlJc w:val="left"/>
      <w:pPr>
        <w:tabs>
          <w:tab w:val="num" w:pos="3276"/>
        </w:tabs>
        <w:ind w:left="3276" w:hanging="1008"/>
      </w:pPr>
    </w:lvl>
    <w:lvl w:ilvl="5">
      <w:start w:val="1"/>
      <w:numFmt w:val="decimal"/>
      <w:lvlText w:val="%1.%2.%3.%4.%5.%6"/>
      <w:lvlJc w:val="left"/>
      <w:pPr>
        <w:tabs>
          <w:tab w:val="num" w:pos="3420"/>
        </w:tabs>
        <w:ind w:left="3420" w:hanging="1152"/>
      </w:pPr>
    </w:lvl>
    <w:lvl w:ilvl="6">
      <w:start w:val="1"/>
      <w:numFmt w:val="decimal"/>
      <w:lvlText w:val="%1.%2.%3.%4.%5.%6.%7"/>
      <w:lvlJc w:val="left"/>
      <w:pPr>
        <w:tabs>
          <w:tab w:val="num" w:pos="3564"/>
        </w:tabs>
        <w:ind w:left="3564" w:hanging="1296"/>
      </w:pPr>
    </w:lvl>
    <w:lvl w:ilvl="7">
      <w:start w:val="1"/>
      <w:numFmt w:val="decimal"/>
      <w:lvlText w:val="%1.%2.%3.%4.%5.%6.%7.%8"/>
      <w:lvlJc w:val="left"/>
      <w:pPr>
        <w:tabs>
          <w:tab w:val="num" w:pos="3708"/>
        </w:tabs>
        <w:ind w:left="3708" w:hanging="1440"/>
      </w:pPr>
    </w:lvl>
    <w:lvl w:ilvl="8">
      <w:start w:val="1"/>
      <w:numFmt w:val="decimal"/>
      <w:lvlText w:val="%1.%2.%3.%4.%5.%6.%7.%8.%9"/>
      <w:lvlJc w:val="left"/>
      <w:pPr>
        <w:tabs>
          <w:tab w:val="num" w:pos="3852"/>
        </w:tabs>
        <w:ind w:left="3852" w:hanging="1584"/>
      </w:pPr>
    </w:lvl>
  </w:abstractNum>
  <w:abstractNum w:abstractNumId="21" w15:restartNumberingAfterBreak="0">
    <w:nsid w:val="3C9278F2"/>
    <w:multiLevelType w:val="hybridMultilevel"/>
    <w:tmpl w:val="BDE22100"/>
    <w:lvl w:ilvl="0" w:tplc="E56AB824">
      <w:start w:val="39"/>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3EC7860"/>
    <w:multiLevelType w:val="multilevel"/>
    <w:tmpl w:val="83E21018"/>
    <w:lvl w:ilvl="0">
      <w:start w:val="3"/>
      <w:numFmt w:val="decimal"/>
      <w:lvlText w:val="%1"/>
      <w:lvlJc w:val="left"/>
      <w:pPr>
        <w:ind w:left="360" w:hanging="360"/>
      </w:pPr>
      <w:rPr>
        <w:rFonts w:eastAsia="Times New Roman" w:hint="default"/>
      </w:rPr>
    </w:lvl>
    <w:lvl w:ilvl="1">
      <w:start w:val="3"/>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3" w15:restartNumberingAfterBreak="0">
    <w:nsid w:val="5678050B"/>
    <w:multiLevelType w:val="multilevel"/>
    <w:tmpl w:val="67A0CC10"/>
    <w:lvl w:ilvl="0">
      <w:start w:val="3"/>
      <w:numFmt w:val="decimal"/>
      <w:lvlText w:val="%1"/>
      <w:lvlJc w:val="left"/>
      <w:pPr>
        <w:ind w:left="360" w:hanging="360"/>
      </w:pPr>
      <w:rPr>
        <w:rFonts w:eastAsia="Arial,Bold" w:hint="default"/>
      </w:rPr>
    </w:lvl>
    <w:lvl w:ilvl="1">
      <w:start w:val="7"/>
      <w:numFmt w:val="decimal"/>
      <w:lvlText w:val="%1.%2"/>
      <w:lvlJc w:val="left"/>
      <w:pPr>
        <w:ind w:left="360" w:hanging="360"/>
      </w:pPr>
      <w:rPr>
        <w:rFonts w:eastAsia="Arial,Bold" w:hint="default"/>
      </w:rPr>
    </w:lvl>
    <w:lvl w:ilvl="2">
      <w:start w:val="1"/>
      <w:numFmt w:val="decimal"/>
      <w:lvlText w:val="%1.%2.%3"/>
      <w:lvlJc w:val="left"/>
      <w:pPr>
        <w:ind w:left="720" w:hanging="720"/>
      </w:pPr>
      <w:rPr>
        <w:rFonts w:eastAsia="Arial,Bold" w:hint="default"/>
      </w:rPr>
    </w:lvl>
    <w:lvl w:ilvl="3">
      <w:start w:val="1"/>
      <w:numFmt w:val="decimal"/>
      <w:lvlText w:val="%1.%2.%3.%4"/>
      <w:lvlJc w:val="left"/>
      <w:pPr>
        <w:ind w:left="720" w:hanging="720"/>
      </w:pPr>
      <w:rPr>
        <w:rFonts w:eastAsia="Arial,Bold" w:hint="default"/>
      </w:rPr>
    </w:lvl>
    <w:lvl w:ilvl="4">
      <w:start w:val="1"/>
      <w:numFmt w:val="decimal"/>
      <w:lvlText w:val="%1.%2.%3.%4.%5"/>
      <w:lvlJc w:val="left"/>
      <w:pPr>
        <w:ind w:left="1080" w:hanging="1080"/>
      </w:pPr>
      <w:rPr>
        <w:rFonts w:eastAsia="Arial,Bold" w:hint="default"/>
      </w:rPr>
    </w:lvl>
    <w:lvl w:ilvl="5">
      <w:start w:val="1"/>
      <w:numFmt w:val="decimal"/>
      <w:lvlText w:val="%1.%2.%3.%4.%5.%6"/>
      <w:lvlJc w:val="left"/>
      <w:pPr>
        <w:ind w:left="1080" w:hanging="1080"/>
      </w:pPr>
      <w:rPr>
        <w:rFonts w:eastAsia="Arial,Bold" w:hint="default"/>
      </w:rPr>
    </w:lvl>
    <w:lvl w:ilvl="6">
      <w:start w:val="1"/>
      <w:numFmt w:val="decimal"/>
      <w:lvlText w:val="%1.%2.%3.%4.%5.%6.%7"/>
      <w:lvlJc w:val="left"/>
      <w:pPr>
        <w:ind w:left="1440" w:hanging="1440"/>
      </w:pPr>
      <w:rPr>
        <w:rFonts w:eastAsia="Arial,Bold" w:hint="default"/>
      </w:rPr>
    </w:lvl>
    <w:lvl w:ilvl="7">
      <w:start w:val="1"/>
      <w:numFmt w:val="decimal"/>
      <w:lvlText w:val="%1.%2.%3.%4.%5.%6.%7.%8"/>
      <w:lvlJc w:val="left"/>
      <w:pPr>
        <w:ind w:left="1440" w:hanging="1440"/>
      </w:pPr>
      <w:rPr>
        <w:rFonts w:eastAsia="Arial,Bold" w:hint="default"/>
      </w:rPr>
    </w:lvl>
    <w:lvl w:ilvl="8">
      <w:start w:val="1"/>
      <w:numFmt w:val="decimal"/>
      <w:lvlText w:val="%1.%2.%3.%4.%5.%6.%7.%8.%9"/>
      <w:lvlJc w:val="left"/>
      <w:pPr>
        <w:ind w:left="1440" w:hanging="1440"/>
      </w:pPr>
      <w:rPr>
        <w:rFonts w:eastAsia="Arial,Bold" w:hint="default"/>
      </w:rPr>
    </w:lvl>
  </w:abstractNum>
  <w:abstractNum w:abstractNumId="24" w15:restartNumberingAfterBreak="0">
    <w:nsid w:val="57676154"/>
    <w:multiLevelType w:val="hybridMultilevel"/>
    <w:tmpl w:val="FB267F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EBE6444"/>
    <w:multiLevelType w:val="multilevel"/>
    <w:tmpl w:val="824C046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6" w15:restartNumberingAfterBreak="0">
    <w:nsid w:val="6496249F"/>
    <w:multiLevelType w:val="hybridMultilevel"/>
    <w:tmpl w:val="39DE6F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74105E9"/>
    <w:multiLevelType w:val="hybridMultilevel"/>
    <w:tmpl w:val="6F5EF1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B654BB"/>
    <w:multiLevelType w:val="hybridMultilevel"/>
    <w:tmpl w:val="5864607E"/>
    <w:lvl w:ilvl="0" w:tplc="FB64CE1A">
      <w:start w:val="3"/>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EFE6899"/>
    <w:multiLevelType w:val="multilevel"/>
    <w:tmpl w:val="4BDEDA94"/>
    <w:lvl w:ilvl="0">
      <w:start w:val="3"/>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0" w15:restartNumberingAfterBreak="0">
    <w:nsid w:val="708C0BA1"/>
    <w:multiLevelType w:val="hybridMultilevel"/>
    <w:tmpl w:val="1E46A6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73C135E"/>
    <w:multiLevelType w:val="hybridMultilevel"/>
    <w:tmpl w:val="7AC8E3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F1C229B"/>
    <w:multiLevelType w:val="hybridMultilevel"/>
    <w:tmpl w:val="2CBEFCC4"/>
    <w:lvl w:ilvl="0" w:tplc="041B0001">
      <w:start w:val="1"/>
      <w:numFmt w:val="bullet"/>
      <w:lvlText w:val=""/>
      <w:lvlJc w:val="left"/>
      <w:pPr>
        <w:ind w:left="777" w:hanging="360"/>
      </w:pPr>
      <w:rPr>
        <w:rFonts w:ascii="Symbol" w:hAnsi="Symbol" w:hint="default"/>
      </w:rPr>
    </w:lvl>
    <w:lvl w:ilvl="1" w:tplc="041B0003" w:tentative="1">
      <w:start w:val="1"/>
      <w:numFmt w:val="bullet"/>
      <w:lvlText w:val="o"/>
      <w:lvlJc w:val="left"/>
      <w:pPr>
        <w:ind w:left="1497" w:hanging="360"/>
      </w:pPr>
      <w:rPr>
        <w:rFonts w:ascii="Courier New" w:hAnsi="Courier New" w:cs="Courier New" w:hint="default"/>
      </w:rPr>
    </w:lvl>
    <w:lvl w:ilvl="2" w:tplc="041B0005" w:tentative="1">
      <w:start w:val="1"/>
      <w:numFmt w:val="bullet"/>
      <w:lvlText w:val=""/>
      <w:lvlJc w:val="left"/>
      <w:pPr>
        <w:ind w:left="2217" w:hanging="360"/>
      </w:pPr>
      <w:rPr>
        <w:rFonts w:ascii="Wingdings" w:hAnsi="Wingdings" w:hint="default"/>
      </w:rPr>
    </w:lvl>
    <w:lvl w:ilvl="3" w:tplc="041B0001" w:tentative="1">
      <w:start w:val="1"/>
      <w:numFmt w:val="bullet"/>
      <w:lvlText w:val=""/>
      <w:lvlJc w:val="left"/>
      <w:pPr>
        <w:ind w:left="2937" w:hanging="360"/>
      </w:pPr>
      <w:rPr>
        <w:rFonts w:ascii="Symbol" w:hAnsi="Symbol" w:hint="default"/>
      </w:rPr>
    </w:lvl>
    <w:lvl w:ilvl="4" w:tplc="041B0003" w:tentative="1">
      <w:start w:val="1"/>
      <w:numFmt w:val="bullet"/>
      <w:lvlText w:val="o"/>
      <w:lvlJc w:val="left"/>
      <w:pPr>
        <w:ind w:left="3657" w:hanging="360"/>
      </w:pPr>
      <w:rPr>
        <w:rFonts w:ascii="Courier New" w:hAnsi="Courier New" w:cs="Courier New" w:hint="default"/>
      </w:rPr>
    </w:lvl>
    <w:lvl w:ilvl="5" w:tplc="041B0005" w:tentative="1">
      <w:start w:val="1"/>
      <w:numFmt w:val="bullet"/>
      <w:lvlText w:val=""/>
      <w:lvlJc w:val="left"/>
      <w:pPr>
        <w:ind w:left="4377" w:hanging="360"/>
      </w:pPr>
      <w:rPr>
        <w:rFonts w:ascii="Wingdings" w:hAnsi="Wingdings" w:hint="default"/>
      </w:rPr>
    </w:lvl>
    <w:lvl w:ilvl="6" w:tplc="041B0001" w:tentative="1">
      <w:start w:val="1"/>
      <w:numFmt w:val="bullet"/>
      <w:lvlText w:val=""/>
      <w:lvlJc w:val="left"/>
      <w:pPr>
        <w:ind w:left="5097" w:hanging="360"/>
      </w:pPr>
      <w:rPr>
        <w:rFonts w:ascii="Symbol" w:hAnsi="Symbol" w:hint="default"/>
      </w:rPr>
    </w:lvl>
    <w:lvl w:ilvl="7" w:tplc="041B0003" w:tentative="1">
      <w:start w:val="1"/>
      <w:numFmt w:val="bullet"/>
      <w:lvlText w:val="o"/>
      <w:lvlJc w:val="left"/>
      <w:pPr>
        <w:ind w:left="5817" w:hanging="360"/>
      </w:pPr>
      <w:rPr>
        <w:rFonts w:ascii="Courier New" w:hAnsi="Courier New" w:cs="Courier New" w:hint="default"/>
      </w:rPr>
    </w:lvl>
    <w:lvl w:ilvl="8" w:tplc="041B0005" w:tentative="1">
      <w:start w:val="1"/>
      <w:numFmt w:val="bullet"/>
      <w:lvlText w:val=""/>
      <w:lvlJc w:val="left"/>
      <w:pPr>
        <w:ind w:left="6537" w:hanging="360"/>
      </w:pPr>
      <w:rPr>
        <w:rFonts w:ascii="Wingdings" w:hAnsi="Wingdings" w:hint="default"/>
      </w:rPr>
    </w:lvl>
  </w:abstractNum>
  <w:num w:numId="1">
    <w:abstractNumId w:val="32"/>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2"/>
  </w:num>
  <w:num w:numId="6">
    <w:abstractNumId w:val="23"/>
  </w:num>
  <w:num w:numId="7">
    <w:abstractNumId w:val="29"/>
  </w:num>
  <w:num w:numId="8">
    <w:abstractNumId w:val="21"/>
  </w:num>
  <w:num w:numId="9">
    <w:abstractNumId w:val="17"/>
  </w:num>
  <w:num w:numId="10">
    <w:abstractNumId w:val="24"/>
  </w:num>
  <w:num w:numId="11">
    <w:abstractNumId w:val="31"/>
  </w:num>
  <w:num w:numId="12">
    <w:abstractNumId w:val="30"/>
  </w:num>
  <w:num w:numId="13">
    <w:abstractNumId w:val="18"/>
  </w:num>
  <w:num w:numId="14">
    <w:abstractNumId w:val="19"/>
  </w:num>
  <w:num w:numId="15">
    <w:abstractNumId w:val="26"/>
  </w:num>
  <w:num w:numId="16">
    <w:abstractNumId w:val="28"/>
  </w:num>
  <w:num w:numId="17">
    <w:abstractNumId w:val="27"/>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473"/>
    <w:rsid w:val="00005E4C"/>
    <w:rsid w:val="0000607A"/>
    <w:rsid w:val="000120D9"/>
    <w:rsid w:val="00023491"/>
    <w:rsid w:val="00055B13"/>
    <w:rsid w:val="00056297"/>
    <w:rsid w:val="0005684E"/>
    <w:rsid w:val="00065D4E"/>
    <w:rsid w:val="00067473"/>
    <w:rsid w:val="00092DBE"/>
    <w:rsid w:val="00097E4C"/>
    <w:rsid w:val="000A102A"/>
    <w:rsid w:val="000A1657"/>
    <w:rsid w:val="000B2BA4"/>
    <w:rsid w:val="000C7A58"/>
    <w:rsid w:val="000E3F77"/>
    <w:rsid w:val="000F7BE4"/>
    <w:rsid w:val="001117B1"/>
    <w:rsid w:val="00134173"/>
    <w:rsid w:val="00140A05"/>
    <w:rsid w:val="00154245"/>
    <w:rsid w:val="00182C75"/>
    <w:rsid w:val="001A7934"/>
    <w:rsid w:val="001B14D2"/>
    <w:rsid w:val="001D690C"/>
    <w:rsid w:val="001E65BF"/>
    <w:rsid w:val="001F3E75"/>
    <w:rsid w:val="00206F23"/>
    <w:rsid w:val="00214DA3"/>
    <w:rsid w:val="00216127"/>
    <w:rsid w:val="00220780"/>
    <w:rsid w:val="002758FA"/>
    <w:rsid w:val="002818A2"/>
    <w:rsid w:val="00284876"/>
    <w:rsid w:val="002B2F6E"/>
    <w:rsid w:val="002D7AC5"/>
    <w:rsid w:val="002E289E"/>
    <w:rsid w:val="002F5CEC"/>
    <w:rsid w:val="003273B4"/>
    <w:rsid w:val="00332ED2"/>
    <w:rsid w:val="00333A93"/>
    <w:rsid w:val="0035324E"/>
    <w:rsid w:val="00353B59"/>
    <w:rsid w:val="00363E78"/>
    <w:rsid w:val="00366E57"/>
    <w:rsid w:val="003A2C2C"/>
    <w:rsid w:val="003A7E8E"/>
    <w:rsid w:val="003C1C4E"/>
    <w:rsid w:val="003E586A"/>
    <w:rsid w:val="003F4044"/>
    <w:rsid w:val="0040304C"/>
    <w:rsid w:val="00405E52"/>
    <w:rsid w:val="00407724"/>
    <w:rsid w:val="004163C7"/>
    <w:rsid w:val="0042594E"/>
    <w:rsid w:val="0043012E"/>
    <w:rsid w:val="0045125D"/>
    <w:rsid w:val="004A153B"/>
    <w:rsid w:val="004B20F5"/>
    <w:rsid w:val="004B246C"/>
    <w:rsid w:val="004C7DF1"/>
    <w:rsid w:val="004D0446"/>
    <w:rsid w:val="004E64D6"/>
    <w:rsid w:val="004F407C"/>
    <w:rsid w:val="005118D3"/>
    <w:rsid w:val="0052031C"/>
    <w:rsid w:val="0053046B"/>
    <w:rsid w:val="00551E5A"/>
    <w:rsid w:val="005930C0"/>
    <w:rsid w:val="005A05C0"/>
    <w:rsid w:val="005B24BC"/>
    <w:rsid w:val="005C3DC7"/>
    <w:rsid w:val="005D018F"/>
    <w:rsid w:val="005D2E44"/>
    <w:rsid w:val="005E182A"/>
    <w:rsid w:val="005E1FFB"/>
    <w:rsid w:val="00623F77"/>
    <w:rsid w:val="006365E8"/>
    <w:rsid w:val="0065608A"/>
    <w:rsid w:val="00656328"/>
    <w:rsid w:val="00664E37"/>
    <w:rsid w:val="00681AFE"/>
    <w:rsid w:val="00683D96"/>
    <w:rsid w:val="00687490"/>
    <w:rsid w:val="0069052B"/>
    <w:rsid w:val="006949B6"/>
    <w:rsid w:val="006B4E4F"/>
    <w:rsid w:val="006E20C9"/>
    <w:rsid w:val="006F222F"/>
    <w:rsid w:val="00712978"/>
    <w:rsid w:val="00720996"/>
    <w:rsid w:val="00725F07"/>
    <w:rsid w:val="00746C35"/>
    <w:rsid w:val="00752D1C"/>
    <w:rsid w:val="007535B3"/>
    <w:rsid w:val="00753D0A"/>
    <w:rsid w:val="00764F8C"/>
    <w:rsid w:val="0078297D"/>
    <w:rsid w:val="007830A8"/>
    <w:rsid w:val="00791083"/>
    <w:rsid w:val="00796318"/>
    <w:rsid w:val="007B379E"/>
    <w:rsid w:val="007E5ADC"/>
    <w:rsid w:val="00802558"/>
    <w:rsid w:val="00817441"/>
    <w:rsid w:val="00817FBC"/>
    <w:rsid w:val="008356A2"/>
    <w:rsid w:val="008408D1"/>
    <w:rsid w:val="00842067"/>
    <w:rsid w:val="00885783"/>
    <w:rsid w:val="00886E7F"/>
    <w:rsid w:val="00887A5D"/>
    <w:rsid w:val="008A266A"/>
    <w:rsid w:val="008A7734"/>
    <w:rsid w:val="008B6D27"/>
    <w:rsid w:val="008C0FA0"/>
    <w:rsid w:val="008D4F69"/>
    <w:rsid w:val="008F3157"/>
    <w:rsid w:val="0090235A"/>
    <w:rsid w:val="00907B43"/>
    <w:rsid w:val="00917D68"/>
    <w:rsid w:val="0092321E"/>
    <w:rsid w:val="009253D9"/>
    <w:rsid w:val="00941CBF"/>
    <w:rsid w:val="00943918"/>
    <w:rsid w:val="009546A0"/>
    <w:rsid w:val="00957C0D"/>
    <w:rsid w:val="0096189A"/>
    <w:rsid w:val="0096218E"/>
    <w:rsid w:val="00997E14"/>
    <w:rsid w:val="009A6071"/>
    <w:rsid w:val="009B055F"/>
    <w:rsid w:val="009C2457"/>
    <w:rsid w:val="009C44DF"/>
    <w:rsid w:val="009E0C09"/>
    <w:rsid w:val="009E6B78"/>
    <w:rsid w:val="00A05378"/>
    <w:rsid w:val="00A12ADF"/>
    <w:rsid w:val="00A1402F"/>
    <w:rsid w:val="00A25275"/>
    <w:rsid w:val="00A56B70"/>
    <w:rsid w:val="00A90C50"/>
    <w:rsid w:val="00A97449"/>
    <w:rsid w:val="00AB0F66"/>
    <w:rsid w:val="00AB3865"/>
    <w:rsid w:val="00AB696D"/>
    <w:rsid w:val="00AC2EB9"/>
    <w:rsid w:val="00AF198A"/>
    <w:rsid w:val="00B16CC4"/>
    <w:rsid w:val="00B265E2"/>
    <w:rsid w:val="00B409A0"/>
    <w:rsid w:val="00B44BDC"/>
    <w:rsid w:val="00BA3652"/>
    <w:rsid w:val="00BA478C"/>
    <w:rsid w:val="00BC040A"/>
    <w:rsid w:val="00BC165A"/>
    <w:rsid w:val="00BC2C68"/>
    <w:rsid w:val="00BC4A34"/>
    <w:rsid w:val="00BD1239"/>
    <w:rsid w:val="00BD68EF"/>
    <w:rsid w:val="00BE7B79"/>
    <w:rsid w:val="00BF219E"/>
    <w:rsid w:val="00BF73FF"/>
    <w:rsid w:val="00C005C6"/>
    <w:rsid w:val="00C14F48"/>
    <w:rsid w:val="00C20836"/>
    <w:rsid w:val="00C22CAF"/>
    <w:rsid w:val="00C3239B"/>
    <w:rsid w:val="00C35412"/>
    <w:rsid w:val="00C41013"/>
    <w:rsid w:val="00C528B1"/>
    <w:rsid w:val="00C67127"/>
    <w:rsid w:val="00C74E97"/>
    <w:rsid w:val="00C768CE"/>
    <w:rsid w:val="00C8670A"/>
    <w:rsid w:val="00CA166A"/>
    <w:rsid w:val="00CC2DC2"/>
    <w:rsid w:val="00CD787E"/>
    <w:rsid w:val="00CE0EB1"/>
    <w:rsid w:val="00D00A55"/>
    <w:rsid w:val="00D019B2"/>
    <w:rsid w:val="00D1727E"/>
    <w:rsid w:val="00D5435F"/>
    <w:rsid w:val="00D5749F"/>
    <w:rsid w:val="00D637DB"/>
    <w:rsid w:val="00D66315"/>
    <w:rsid w:val="00D861B4"/>
    <w:rsid w:val="00D91088"/>
    <w:rsid w:val="00DC2084"/>
    <w:rsid w:val="00DC26E4"/>
    <w:rsid w:val="00DC6C88"/>
    <w:rsid w:val="00DD45F9"/>
    <w:rsid w:val="00DE2AE7"/>
    <w:rsid w:val="00DF2F3C"/>
    <w:rsid w:val="00E27A6F"/>
    <w:rsid w:val="00E351BB"/>
    <w:rsid w:val="00E44F90"/>
    <w:rsid w:val="00E55E46"/>
    <w:rsid w:val="00E631D6"/>
    <w:rsid w:val="00E9481F"/>
    <w:rsid w:val="00EA1E30"/>
    <w:rsid w:val="00EA5CD5"/>
    <w:rsid w:val="00EB3FFF"/>
    <w:rsid w:val="00EB57FE"/>
    <w:rsid w:val="00EB5E9F"/>
    <w:rsid w:val="00ED1659"/>
    <w:rsid w:val="00ED37CA"/>
    <w:rsid w:val="00ED6E91"/>
    <w:rsid w:val="00EE5F47"/>
    <w:rsid w:val="00EF7C96"/>
    <w:rsid w:val="00F01882"/>
    <w:rsid w:val="00F031F3"/>
    <w:rsid w:val="00F155D0"/>
    <w:rsid w:val="00F23A7F"/>
    <w:rsid w:val="00F25F90"/>
    <w:rsid w:val="00F3711C"/>
    <w:rsid w:val="00F43D2D"/>
    <w:rsid w:val="00F50FA5"/>
    <w:rsid w:val="00F626FB"/>
    <w:rsid w:val="00F75434"/>
    <w:rsid w:val="00F8134C"/>
    <w:rsid w:val="00F85CF3"/>
    <w:rsid w:val="00FD24F6"/>
    <w:rsid w:val="00FE0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5DC0A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C528B1"/>
  </w:style>
  <w:style w:type="paragraph" w:styleId="Nadpis1">
    <w:name w:val="heading 1"/>
    <w:basedOn w:val="Normlny"/>
    <w:next w:val="Normlny"/>
    <w:link w:val="Nadpis1Char"/>
    <w:qFormat/>
    <w:rsid w:val="005930C0"/>
    <w:pPr>
      <w:keepNext/>
      <w:tabs>
        <w:tab w:val="num" w:pos="540"/>
      </w:tabs>
      <w:jc w:val="center"/>
      <w:outlineLvl w:val="0"/>
    </w:pPr>
    <w:rPr>
      <w:rFonts w:ascii="Arial" w:eastAsia="Times New Roman" w:hAnsi="Arial" w:cs="Times New Roman"/>
      <w:sz w:val="40"/>
      <w:szCs w:val="40"/>
      <w:lang w:val="sk-SK" w:eastAsia="sk-SK"/>
    </w:rPr>
  </w:style>
  <w:style w:type="paragraph" w:styleId="Nadpis2">
    <w:name w:val="heading 2"/>
    <w:basedOn w:val="Normlny"/>
    <w:next w:val="Normlny"/>
    <w:link w:val="Nadpis2Char"/>
    <w:uiPriority w:val="9"/>
    <w:semiHidden/>
    <w:unhideWhenUsed/>
    <w:qFormat/>
    <w:rsid w:val="000C7A5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0C7A58"/>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y"/>
    <w:next w:val="Normlny"/>
    <w:link w:val="Nadpis4Char"/>
    <w:qFormat/>
    <w:rsid w:val="00842067"/>
    <w:pPr>
      <w:keepNext/>
      <w:tabs>
        <w:tab w:val="left" w:pos="2160"/>
        <w:tab w:val="num" w:pos="2701"/>
        <w:tab w:val="left" w:pos="2880"/>
        <w:tab w:val="left" w:pos="4500"/>
      </w:tabs>
      <w:ind w:left="2701" w:hanging="432"/>
      <w:outlineLvl w:val="3"/>
    </w:pPr>
    <w:rPr>
      <w:rFonts w:ascii="Arial" w:eastAsia="Times New Roman" w:hAnsi="Arial" w:cs="Arial"/>
      <w:b/>
      <w:bCs/>
      <w:smallCaps/>
      <w:sz w:val="20"/>
      <w:szCs w:val="20"/>
      <w:lang w:val="sk-SK" w:eastAsia="cs-CZ"/>
    </w:rPr>
  </w:style>
  <w:style w:type="paragraph" w:styleId="Nadpis5">
    <w:name w:val="heading 5"/>
    <w:basedOn w:val="Normlny"/>
    <w:next w:val="Normlny"/>
    <w:link w:val="Nadpis5Char"/>
    <w:uiPriority w:val="9"/>
    <w:semiHidden/>
    <w:unhideWhenUsed/>
    <w:qFormat/>
    <w:rsid w:val="00CA166A"/>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uiPriority w:val="9"/>
    <w:semiHidden/>
    <w:unhideWhenUsed/>
    <w:qFormat/>
    <w:rsid w:val="00CA166A"/>
    <w:pPr>
      <w:keepNext/>
      <w:keepLines/>
      <w:spacing w:before="40"/>
      <w:outlineLvl w:val="5"/>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F626FB"/>
    <w:rPr>
      <w:color w:val="000080"/>
      <w:u w:val="single"/>
    </w:rPr>
  </w:style>
  <w:style w:type="paragraph" w:styleId="Textkomentra">
    <w:name w:val="annotation text"/>
    <w:basedOn w:val="Normlny"/>
    <w:link w:val="TextkomentraChar"/>
    <w:uiPriority w:val="99"/>
    <w:semiHidden/>
    <w:unhideWhenUsed/>
    <w:rsid w:val="00681AFE"/>
  </w:style>
  <w:style w:type="character" w:customStyle="1" w:styleId="TextkomentraChar">
    <w:name w:val="Text komentára Char"/>
    <w:basedOn w:val="Predvolenpsmoodseku"/>
    <w:link w:val="Textkomentra"/>
    <w:uiPriority w:val="99"/>
    <w:semiHidden/>
    <w:rsid w:val="00681AFE"/>
  </w:style>
  <w:style w:type="character" w:styleId="Odkaznakomentr">
    <w:name w:val="annotation reference"/>
    <w:unhideWhenUsed/>
    <w:rsid w:val="00681AFE"/>
    <w:rPr>
      <w:sz w:val="16"/>
      <w:szCs w:val="16"/>
    </w:rPr>
  </w:style>
  <w:style w:type="paragraph" w:styleId="Textbubliny">
    <w:name w:val="Balloon Text"/>
    <w:basedOn w:val="Normlny"/>
    <w:link w:val="TextbublinyChar"/>
    <w:uiPriority w:val="99"/>
    <w:semiHidden/>
    <w:unhideWhenUsed/>
    <w:rsid w:val="00681AFE"/>
    <w:rPr>
      <w:rFonts w:ascii="Lucida Grande" w:hAnsi="Lucida Grande" w:cs="Lucida Grande"/>
      <w:sz w:val="18"/>
      <w:szCs w:val="18"/>
    </w:rPr>
  </w:style>
  <w:style w:type="character" w:customStyle="1" w:styleId="TextbublinyChar">
    <w:name w:val="Text bubliny Char"/>
    <w:basedOn w:val="Predvolenpsmoodseku"/>
    <w:link w:val="Textbubliny"/>
    <w:uiPriority w:val="99"/>
    <w:semiHidden/>
    <w:rsid w:val="00681AFE"/>
    <w:rPr>
      <w:rFonts w:ascii="Lucida Grande" w:hAnsi="Lucida Grande" w:cs="Lucida Grande"/>
      <w:sz w:val="18"/>
      <w:szCs w:val="18"/>
    </w:rPr>
  </w:style>
  <w:style w:type="paragraph" w:customStyle="1" w:styleId="BodyText31">
    <w:name w:val="Body Text 31"/>
    <w:basedOn w:val="Normlny"/>
    <w:rsid w:val="00887A5D"/>
    <w:pPr>
      <w:suppressAutoHyphens/>
      <w:jc w:val="center"/>
    </w:pPr>
    <w:rPr>
      <w:rFonts w:ascii="Arial" w:eastAsia="Times New Roman" w:hAnsi="Arial" w:cs="Times New Roman"/>
      <w:color w:val="FF0000"/>
      <w:kern w:val="1"/>
      <w:sz w:val="20"/>
      <w:szCs w:val="20"/>
      <w:lang w:val="sk-SK" w:eastAsia="sk-SK"/>
    </w:rPr>
  </w:style>
  <w:style w:type="table" w:styleId="Mriekatabuky">
    <w:name w:val="Table Grid"/>
    <w:basedOn w:val="Normlnatabuka"/>
    <w:rsid w:val="006365E8"/>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rsid w:val="006365E8"/>
    <w:pPr>
      <w:spacing w:after="120"/>
    </w:pPr>
    <w:rPr>
      <w:rFonts w:ascii="Times New Roman" w:eastAsia="Times New Roman" w:hAnsi="Times New Roman" w:cs="Times New Roman"/>
      <w:sz w:val="16"/>
      <w:szCs w:val="16"/>
      <w:lang w:val="sk-SK" w:eastAsia="sk-SK"/>
    </w:rPr>
  </w:style>
  <w:style w:type="character" w:customStyle="1" w:styleId="Zkladntext3Char">
    <w:name w:val="Základný text 3 Char"/>
    <w:basedOn w:val="Predvolenpsmoodseku"/>
    <w:link w:val="Zkladntext3"/>
    <w:rsid w:val="006365E8"/>
    <w:rPr>
      <w:rFonts w:ascii="Times New Roman" w:eastAsia="Times New Roman" w:hAnsi="Times New Roman" w:cs="Times New Roman"/>
      <w:sz w:val="16"/>
      <w:szCs w:val="16"/>
      <w:lang w:val="sk-SK" w:eastAsia="sk-SK"/>
    </w:rPr>
  </w:style>
  <w:style w:type="paragraph" w:styleId="Zkladntext">
    <w:name w:val="Body Text"/>
    <w:basedOn w:val="Normlny"/>
    <w:link w:val="ZkladntextChar"/>
    <w:unhideWhenUsed/>
    <w:rsid w:val="005930C0"/>
    <w:pPr>
      <w:spacing w:after="120"/>
    </w:pPr>
  </w:style>
  <w:style w:type="character" w:customStyle="1" w:styleId="ZkladntextChar">
    <w:name w:val="Základný text Char"/>
    <w:basedOn w:val="Predvolenpsmoodseku"/>
    <w:link w:val="Zkladntext"/>
    <w:rsid w:val="005930C0"/>
  </w:style>
  <w:style w:type="character" w:customStyle="1" w:styleId="Nadpis1Char">
    <w:name w:val="Nadpis 1 Char"/>
    <w:basedOn w:val="Predvolenpsmoodseku"/>
    <w:link w:val="Nadpis1"/>
    <w:rsid w:val="005930C0"/>
    <w:rPr>
      <w:rFonts w:ascii="Arial" w:eastAsia="Times New Roman" w:hAnsi="Arial" w:cs="Times New Roman"/>
      <w:sz w:val="40"/>
      <w:szCs w:val="40"/>
      <w:lang w:val="sk-SK" w:eastAsia="sk-SK"/>
    </w:rPr>
  </w:style>
  <w:style w:type="paragraph" w:customStyle="1" w:styleId="Styl1">
    <w:name w:val="Styl1"/>
    <w:basedOn w:val="Normlny"/>
    <w:rsid w:val="005930C0"/>
    <w:pPr>
      <w:jc w:val="both"/>
    </w:pPr>
    <w:rPr>
      <w:rFonts w:ascii="Arial" w:eastAsia="Times New Roman" w:hAnsi="Arial" w:cs="Times New Roman"/>
      <w:szCs w:val="20"/>
      <w:lang w:val="sk-SK" w:eastAsia="sk-SK"/>
    </w:rPr>
  </w:style>
  <w:style w:type="paragraph" w:customStyle="1" w:styleId="Zkladntext21">
    <w:name w:val="Základný text 21"/>
    <w:basedOn w:val="Normlny"/>
    <w:rsid w:val="005930C0"/>
    <w:pPr>
      <w:overflowPunct w:val="0"/>
      <w:autoSpaceDE w:val="0"/>
      <w:autoSpaceDN w:val="0"/>
      <w:adjustRightInd w:val="0"/>
      <w:spacing w:line="240" w:lineRule="atLeast"/>
      <w:ind w:right="74"/>
      <w:jc w:val="both"/>
    </w:pPr>
    <w:rPr>
      <w:rFonts w:ascii="Times New Roman" w:eastAsia="Times New Roman" w:hAnsi="Times New Roman" w:cs="Times New Roman"/>
      <w:lang w:val="cs-CZ" w:eastAsia="zh-CN"/>
    </w:rPr>
  </w:style>
  <w:style w:type="paragraph" w:customStyle="1" w:styleId="Zarkazkladnhotextu21">
    <w:name w:val="Zarážka základného textu 21"/>
    <w:basedOn w:val="Normlny"/>
    <w:rsid w:val="005930C0"/>
    <w:pPr>
      <w:suppressAutoHyphens/>
      <w:ind w:left="360"/>
      <w:jc w:val="both"/>
    </w:pPr>
    <w:rPr>
      <w:rFonts w:ascii="Arial" w:eastAsia="Times New Roman" w:hAnsi="Arial" w:cs="Times New Roman"/>
      <w:sz w:val="22"/>
      <w:lang w:val="sk-SK" w:eastAsia="ar-SA"/>
    </w:rPr>
  </w:style>
  <w:style w:type="character" w:customStyle="1" w:styleId="ra">
    <w:name w:val="ra"/>
    <w:basedOn w:val="Predvolenpsmoodseku"/>
    <w:uiPriority w:val="99"/>
    <w:rsid w:val="005930C0"/>
  </w:style>
  <w:style w:type="paragraph" w:styleId="Predmetkomentra">
    <w:name w:val="annotation subject"/>
    <w:basedOn w:val="Textkomentra"/>
    <w:next w:val="Textkomentra"/>
    <w:link w:val="PredmetkomentraChar"/>
    <w:uiPriority w:val="99"/>
    <w:semiHidden/>
    <w:unhideWhenUsed/>
    <w:rsid w:val="00C528B1"/>
    <w:rPr>
      <w:b/>
      <w:bCs/>
      <w:sz w:val="20"/>
      <w:szCs w:val="20"/>
    </w:rPr>
  </w:style>
  <w:style w:type="character" w:customStyle="1" w:styleId="PredmetkomentraChar">
    <w:name w:val="Predmet komentára Char"/>
    <w:basedOn w:val="TextkomentraChar"/>
    <w:link w:val="Predmetkomentra"/>
    <w:uiPriority w:val="99"/>
    <w:semiHidden/>
    <w:rsid w:val="00C528B1"/>
    <w:rPr>
      <w:b/>
      <w:bCs/>
      <w:sz w:val="20"/>
      <w:szCs w:val="20"/>
    </w:rPr>
  </w:style>
  <w:style w:type="paragraph" w:customStyle="1" w:styleId="ledtxtsv201sa1">
    <w:name w:val="ledtxtsv201sa1"/>
    <w:basedOn w:val="Normlny"/>
    <w:rsid w:val="0005684E"/>
    <w:pPr>
      <w:tabs>
        <w:tab w:val="left" w:pos="5160"/>
        <w:tab w:val="left" w:pos="7711"/>
        <w:tab w:val="right" w:pos="10206"/>
      </w:tabs>
      <w:spacing w:before="60"/>
    </w:pPr>
    <w:rPr>
      <w:rFonts w:ascii="Arial" w:eastAsia="Times New Roman" w:hAnsi="Arial" w:cs="Times New Roman"/>
      <w:sz w:val="12"/>
      <w:szCs w:val="20"/>
      <w:lang w:val="en-GB" w:eastAsia="cs-CZ"/>
    </w:rPr>
  </w:style>
  <w:style w:type="paragraph" w:styleId="Nzov">
    <w:name w:val="Title"/>
    <w:basedOn w:val="Normlny"/>
    <w:next w:val="Normlny"/>
    <w:link w:val="NzovChar"/>
    <w:uiPriority w:val="99"/>
    <w:qFormat/>
    <w:rsid w:val="000568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sk-SK" w:eastAsia="sk-SK"/>
    </w:rPr>
  </w:style>
  <w:style w:type="character" w:customStyle="1" w:styleId="NzovChar">
    <w:name w:val="Názov Char"/>
    <w:basedOn w:val="Predvolenpsmoodseku"/>
    <w:link w:val="Nzov"/>
    <w:uiPriority w:val="99"/>
    <w:rsid w:val="0005684E"/>
    <w:rPr>
      <w:rFonts w:asciiTheme="majorHAnsi" w:eastAsiaTheme="majorEastAsia" w:hAnsiTheme="majorHAnsi" w:cstheme="majorBidi"/>
      <w:color w:val="17365D" w:themeColor="text2" w:themeShade="BF"/>
      <w:spacing w:val="5"/>
      <w:kern w:val="28"/>
      <w:sz w:val="52"/>
      <w:szCs w:val="52"/>
      <w:lang w:val="sk-SK" w:eastAsia="sk-SK"/>
    </w:rPr>
  </w:style>
  <w:style w:type="paragraph" w:styleId="Odsekzoznamu">
    <w:name w:val="List Paragraph"/>
    <w:aliases w:val="Odsek,lp1,Bullet List,FooterText,numbered,List Paragraph1,Paragraphe de liste1,Bullet Number"/>
    <w:basedOn w:val="Normlny"/>
    <w:link w:val="OdsekzoznamuChar"/>
    <w:uiPriority w:val="34"/>
    <w:qFormat/>
    <w:rsid w:val="005118D3"/>
    <w:pPr>
      <w:spacing w:before="60" w:after="60"/>
      <w:ind w:left="720"/>
    </w:pPr>
    <w:rPr>
      <w:rFonts w:ascii="Arial" w:eastAsia="Times New Roman" w:hAnsi="Arial" w:cs="Arial"/>
      <w:sz w:val="20"/>
      <w:szCs w:val="20"/>
      <w:lang w:val="sk-SK" w:eastAsia="sk-SK"/>
    </w:rPr>
  </w:style>
  <w:style w:type="paragraph" w:customStyle="1" w:styleId="Odstavecseseznamem">
    <w:name w:val="Odstavec se seznamem"/>
    <w:basedOn w:val="Normlny"/>
    <w:uiPriority w:val="99"/>
    <w:qFormat/>
    <w:rsid w:val="005118D3"/>
    <w:pPr>
      <w:spacing w:before="60" w:after="60"/>
      <w:ind w:left="720"/>
    </w:pPr>
    <w:rPr>
      <w:rFonts w:ascii="Arial" w:eastAsia="Times New Roman" w:hAnsi="Arial" w:cs="Arial"/>
      <w:sz w:val="20"/>
      <w:szCs w:val="20"/>
      <w:lang w:val="sk-SK" w:eastAsia="sk-SK"/>
    </w:rPr>
  </w:style>
  <w:style w:type="paragraph" w:customStyle="1" w:styleId="tl1">
    <w:name w:val="Štýl1"/>
    <w:basedOn w:val="Normlny"/>
    <w:rsid w:val="002E289E"/>
    <w:pPr>
      <w:jc w:val="both"/>
    </w:pPr>
    <w:rPr>
      <w:rFonts w:ascii="Tahoma" w:eastAsia="Times New Roman" w:hAnsi="Tahoma" w:cs="Tahoma"/>
      <w:sz w:val="18"/>
      <w:szCs w:val="18"/>
      <w:lang w:val="sk-SK" w:eastAsia="sk-SK"/>
    </w:rPr>
  </w:style>
  <w:style w:type="paragraph" w:styleId="Normlnywebov">
    <w:name w:val="Normal (Web)"/>
    <w:basedOn w:val="Normlny"/>
    <w:rsid w:val="002E289E"/>
    <w:pPr>
      <w:spacing w:before="100" w:beforeAutospacing="1" w:after="100" w:afterAutospacing="1"/>
    </w:pPr>
    <w:rPr>
      <w:rFonts w:ascii="Times New Roman" w:eastAsia="Times New Roman" w:hAnsi="Times New Roman" w:cs="Times New Roman"/>
      <w:lang w:val="sk-SK" w:eastAsia="sk-SK"/>
    </w:rPr>
  </w:style>
  <w:style w:type="paragraph" w:customStyle="1" w:styleId="bodytextChar">
    <w:name w:val="_body_text Char"/>
    <w:link w:val="bodytextCharChar"/>
    <w:rsid w:val="002E289E"/>
    <w:pPr>
      <w:spacing w:before="60" w:after="60"/>
      <w:ind w:firstLine="567"/>
      <w:jc w:val="both"/>
    </w:pPr>
    <w:rPr>
      <w:rFonts w:ascii="Times New Roman" w:eastAsia="Times New Roman" w:hAnsi="Times New Roman" w:cs="Times New Roman"/>
      <w:lang w:val="sk-SK" w:eastAsia="sk-SK"/>
    </w:rPr>
  </w:style>
  <w:style w:type="character" w:customStyle="1" w:styleId="bodytextCharChar">
    <w:name w:val="_body_text Char Char"/>
    <w:link w:val="bodytextChar"/>
    <w:rsid w:val="002E289E"/>
    <w:rPr>
      <w:rFonts w:ascii="Times New Roman" w:eastAsia="Times New Roman" w:hAnsi="Times New Roman" w:cs="Times New Roman"/>
      <w:lang w:val="sk-SK" w:eastAsia="sk-SK"/>
    </w:rPr>
  </w:style>
  <w:style w:type="paragraph" w:styleId="Obyajntext">
    <w:name w:val="Plain Text"/>
    <w:basedOn w:val="Normlny"/>
    <w:link w:val="ObyajntextChar"/>
    <w:rsid w:val="002E289E"/>
    <w:rPr>
      <w:rFonts w:ascii="Courier New" w:eastAsia="Times New Roman" w:hAnsi="Courier New" w:cs="Times New Roman"/>
      <w:sz w:val="20"/>
      <w:szCs w:val="20"/>
      <w:lang w:val="x-none"/>
    </w:rPr>
  </w:style>
  <w:style w:type="character" w:customStyle="1" w:styleId="ObyajntextChar">
    <w:name w:val="Obyčajný text Char"/>
    <w:basedOn w:val="Predvolenpsmoodseku"/>
    <w:link w:val="Obyajntext"/>
    <w:rsid w:val="002E289E"/>
    <w:rPr>
      <w:rFonts w:ascii="Courier New" w:eastAsia="Times New Roman" w:hAnsi="Courier New" w:cs="Times New Roman"/>
      <w:sz w:val="20"/>
      <w:szCs w:val="20"/>
      <w:lang w:val="x-none"/>
    </w:rPr>
  </w:style>
  <w:style w:type="paragraph" w:customStyle="1" w:styleId="ColorfulList-Accent11">
    <w:name w:val="Colorful List - Accent 11"/>
    <w:basedOn w:val="Normlny"/>
    <w:qFormat/>
    <w:rsid w:val="002E289E"/>
    <w:pPr>
      <w:spacing w:line="280" w:lineRule="atLeast"/>
      <w:ind w:left="720" w:right="113"/>
      <w:contextualSpacing/>
      <w:jc w:val="center"/>
    </w:pPr>
    <w:rPr>
      <w:rFonts w:ascii="Calibri" w:eastAsia="Calibri" w:hAnsi="Calibri" w:cs="Times New Roman"/>
      <w:noProof/>
      <w:sz w:val="22"/>
      <w:szCs w:val="22"/>
      <w:lang w:val="sk-SK"/>
    </w:rPr>
  </w:style>
  <w:style w:type="paragraph" w:customStyle="1" w:styleId="Default">
    <w:name w:val="Default"/>
    <w:rsid w:val="002E289E"/>
    <w:pPr>
      <w:widowControl w:val="0"/>
      <w:autoSpaceDE w:val="0"/>
      <w:autoSpaceDN w:val="0"/>
      <w:adjustRightInd w:val="0"/>
    </w:pPr>
    <w:rPr>
      <w:rFonts w:ascii="Calibri" w:hAnsi="Calibri" w:cs="Calibri"/>
      <w:color w:val="000000"/>
    </w:rPr>
  </w:style>
  <w:style w:type="paragraph" w:styleId="Textpoznmkypodiarou">
    <w:name w:val="footnote text"/>
    <w:basedOn w:val="Normlny"/>
    <w:link w:val="TextpoznmkypodiarouChar"/>
    <w:uiPriority w:val="99"/>
    <w:unhideWhenUsed/>
    <w:rsid w:val="00B409A0"/>
    <w:rPr>
      <w:rFonts w:ascii="Times New Roman" w:eastAsia="Times New Roman" w:hAnsi="Times New Roman" w:cs="Times New Roman"/>
      <w:lang w:val="sk-SK" w:eastAsia="sk-SK"/>
    </w:rPr>
  </w:style>
  <w:style w:type="character" w:customStyle="1" w:styleId="TextpoznmkypodiarouChar">
    <w:name w:val="Text poznámky pod čiarou Char"/>
    <w:basedOn w:val="Predvolenpsmoodseku"/>
    <w:link w:val="Textpoznmkypodiarou"/>
    <w:uiPriority w:val="99"/>
    <w:rsid w:val="00B409A0"/>
    <w:rPr>
      <w:rFonts w:ascii="Times New Roman" w:eastAsia="Times New Roman" w:hAnsi="Times New Roman" w:cs="Times New Roman"/>
      <w:lang w:val="sk-SK" w:eastAsia="sk-SK"/>
    </w:rPr>
  </w:style>
  <w:style w:type="character" w:styleId="Odkaznapoznmkupodiarou">
    <w:name w:val="footnote reference"/>
    <w:basedOn w:val="Predvolenpsmoodseku"/>
    <w:uiPriority w:val="99"/>
    <w:unhideWhenUsed/>
    <w:rsid w:val="00B409A0"/>
    <w:rPr>
      <w:vertAlign w:val="superscript"/>
    </w:rPr>
  </w:style>
  <w:style w:type="paragraph" w:customStyle="1" w:styleId="Odsekzoznamu1">
    <w:name w:val="Odsek zoznamu1"/>
    <w:aliases w:val="body,Odsek zoznamu2"/>
    <w:basedOn w:val="Normlny"/>
    <w:link w:val="ListParagraphChar"/>
    <w:uiPriority w:val="99"/>
    <w:qFormat/>
    <w:rsid w:val="005E182A"/>
    <w:pPr>
      <w:ind w:left="720"/>
      <w:contextualSpacing/>
    </w:pPr>
    <w:rPr>
      <w:rFonts w:ascii="Times New Roman" w:eastAsia="Times New Roman" w:hAnsi="Times New Roman" w:cs="Times New Roman"/>
      <w:lang w:val="sk-SK"/>
    </w:rPr>
  </w:style>
  <w:style w:type="character" w:customStyle="1" w:styleId="ListParagraphChar">
    <w:name w:val="List Paragraph Char"/>
    <w:aliases w:val="body Char,Odsek zoznamu2 Char"/>
    <w:link w:val="Odsekzoznamu1"/>
    <w:uiPriority w:val="99"/>
    <w:locked/>
    <w:rsid w:val="005E182A"/>
    <w:rPr>
      <w:rFonts w:ascii="Times New Roman" w:eastAsia="Times New Roman" w:hAnsi="Times New Roman" w:cs="Times New Roman"/>
      <w:lang w:val="sk-SK"/>
    </w:rPr>
  </w:style>
  <w:style w:type="paragraph" w:customStyle="1" w:styleId="Style1">
    <w:name w:val="Style1"/>
    <w:basedOn w:val="Normlny"/>
    <w:rsid w:val="00A05378"/>
    <w:pPr>
      <w:widowControl w:val="0"/>
      <w:autoSpaceDE w:val="0"/>
      <w:autoSpaceDN w:val="0"/>
      <w:adjustRightInd w:val="0"/>
      <w:spacing w:line="350" w:lineRule="exact"/>
      <w:jc w:val="center"/>
    </w:pPr>
    <w:rPr>
      <w:rFonts w:ascii="Arial" w:eastAsia="Times New Roman" w:hAnsi="Arial" w:cs="Times New Roman"/>
      <w:lang w:val="sk-SK" w:eastAsia="sk-SK"/>
    </w:rPr>
  </w:style>
  <w:style w:type="paragraph" w:customStyle="1" w:styleId="Style7">
    <w:name w:val="Style7"/>
    <w:basedOn w:val="Normlny"/>
    <w:rsid w:val="00A05378"/>
    <w:pPr>
      <w:widowControl w:val="0"/>
      <w:autoSpaceDE w:val="0"/>
      <w:autoSpaceDN w:val="0"/>
      <w:adjustRightInd w:val="0"/>
      <w:spacing w:line="229" w:lineRule="exact"/>
      <w:jc w:val="both"/>
    </w:pPr>
    <w:rPr>
      <w:rFonts w:ascii="Arial" w:eastAsia="Times New Roman" w:hAnsi="Arial" w:cs="Times New Roman"/>
      <w:lang w:val="sk-SK" w:eastAsia="sk-SK"/>
    </w:rPr>
  </w:style>
  <w:style w:type="character" w:customStyle="1" w:styleId="FontStyle21">
    <w:name w:val="Font Style21"/>
    <w:rsid w:val="00A05378"/>
    <w:rPr>
      <w:rFonts w:ascii="Arial" w:hAnsi="Arial" w:cs="Arial"/>
      <w:b/>
      <w:bCs/>
      <w:sz w:val="18"/>
      <w:szCs w:val="18"/>
    </w:rPr>
  </w:style>
  <w:style w:type="paragraph" w:customStyle="1" w:styleId="Style3">
    <w:name w:val="Style3"/>
    <w:basedOn w:val="Normlny"/>
    <w:rsid w:val="00A05378"/>
    <w:pPr>
      <w:widowControl w:val="0"/>
      <w:autoSpaceDE w:val="0"/>
      <w:autoSpaceDN w:val="0"/>
      <w:adjustRightInd w:val="0"/>
      <w:spacing w:line="226" w:lineRule="exact"/>
      <w:jc w:val="center"/>
    </w:pPr>
    <w:rPr>
      <w:rFonts w:ascii="Arial" w:eastAsia="Times New Roman" w:hAnsi="Arial" w:cs="Times New Roman"/>
      <w:lang w:val="sk-SK" w:eastAsia="sk-SK"/>
    </w:rPr>
  </w:style>
  <w:style w:type="character" w:customStyle="1" w:styleId="FontStyle22">
    <w:name w:val="Font Style22"/>
    <w:rsid w:val="00A05378"/>
    <w:rPr>
      <w:rFonts w:ascii="Arial" w:hAnsi="Arial" w:cs="Arial"/>
      <w:sz w:val="18"/>
      <w:szCs w:val="18"/>
    </w:rPr>
  </w:style>
  <w:style w:type="paragraph" w:customStyle="1" w:styleId="Style6">
    <w:name w:val="Style6"/>
    <w:basedOn w:val="Normlny"/>
    <w:rsid w:val="00A05378"/>
    <w:pPr>
      <w:widowControl w:val="0"/>
      <w:autoSpaceDE w:val="0"/>
      <w:autoSpaceDN w:val="0"/>
      <w:adjustRightInd w:val="0"/>
      <w:spacing w:line="230" w:lineRule="exact"/>
    </w:pPr>
    <w:rPr>
      <w:rFonts w:ascii="Arial" w:eastAsia="Times New Roman" w:hAnsi="Arial" w:cs="Times New Roman"/>
      <w:lang w:val="sk-SK" w:eastAsia="sk-SK"/>
    </w:rPr>
  </w:style>
  <w:style w:type="paragraph" w:customStyle="1" w:styleId="Cislovanie2">
    <w:name w:val="Cislovanie2"/>
    <w:basedOn w:val="Normlny"/>
    <w:rsid w:val="00A05378"/>
    <w:pPr>
      <w:spacing w:after="240"/>
      <w:jc w:val="both"/>
    </w:pPr>
    <w:rPr>
      <w:rFonts w:ascii="Times New Roman" w:eastAsia="Times New Roman" w:hAnsi="Times New Roman" w:cs="Times New Roman"/>
      <w:lang w:val="sk-SK" w:eastAsia="cs-CZ"/>
    </w:rPr>
  </w:style>
  <w:style w:type="paragraph" w:customStyle="1" w:styleId="Odrazkovy3">
    <w:name w:val="Odrazkovy3"/>
    <w:basedOn w:val="Normlny"/>
    <w:rsid w:val="00A05378"/>
    <w:pPr>
      <w:numPr>
        <w:ilvl w:val="2"/>
        <w:numId w:val="2"/>
      </w:numPr>
      <w:jc w:val="both"/>
    </w:pPr>
    <w:rPr>
      <w:rFonts w:ascii="Times New Roman" w:eastAsia="Times New Roman" w:hAnsi="Times New Roman" w:cs="Times New Roman"/>
      <w:szCs w:val="20"/>
      <w:lang w:val="cs-CZ" w:eastAsia="cs-CZ"/>
    </w:rPr>
  </w:style>
  <w:style w:type="paragraph" w:customStyle="1" w:styleId="Farebnzoznamzvraznenie11">
    <w:name w:val="Farebný zoznam – zvýraznenie 11"/>
    <w:basedOn w:val="Normlny"/>
    <w:uiPriority w:val="34"/>
    <w:qFormat/>
    <w:rsid w:val="00A05378"/>
    <w:pPr>
      <w:ind w:left="708"/>
    </w:pPr>
    <w:rPr>
      <w:rFonts w:ascii="Times New Roman" w:eastAsia="Times New Roman" w:hAnsi="Times New Roman" w:cs="Times New Roman"/>
      <w:lang w:val="sk-SK" w:eastAsia="sk-SK"/>
    </w:rPr>
  </w:style>
  <w:style w:type="paragraph" w:styleId="Bezriadkovania">
    <w:name w:val="No Spacing"/>
    <w:qFormat/>
    <w:rsid w:val="00957C0D"/>
    <w:rPr>
      <w:rFonts w:eastAsiaTheme="minorHAnsi"/>
      <w:sz w:val="22"/>
      <w:szCs w:val="22"/>
      <w:lang w:val="sk-SK"/>
    </w:rPr>
  </w:style>
  <w:style w:type="character" w:styleId="Nevyrieenzmienka">
    <w:name w:val="Unresolved Mention"/>
    <w:basedOn w:val="Predvolenpsmoodseku"/>
    <w:uiPriority w:val="99"/>
    <w:rsid w:val="00AB696D"/>
    <w:rPr>
      <w:color w:val="605E5C"/>
      <w:shd w:val="clear" w:color="auto" w:fill="E1DFDD"/>
    </w:rPr>
  </w:style>
  <w:style w:type="character" w:customStyle="1" w:styleId="Nadpis4Char">
    <w:name w:val="Nadpis 4 Char"/>
    <w:basedOn w:val="Predvolenpsmoodseku"/>
    <w:link w:val="Nadpis4"/>
    <w:rsid w:val="00842067"/>
    <w:rPr>
      <w:rFonts w:ascii="Arial" w:eastAsia="Times New Roman" w:hAnsi="Arial" w:cs="Arial"/>
      <w:b/>
      <w:bCs/>
      <w:smallCaps/>
      <w:sz w:val="20"/>
      <w:szCs w:val="20"/>
      <w:lang w:val="sk-SK" w:eastAsia="cs-CZ"/>
    </w:rPr>
  </w:style>
  <w:style w:type="character" w:customStyle="1" w:styleId="Nadpis5Char">
    <w:name w:val="Nadpis 5 Char"/>
    <w:basedOn w:val="Predvolenpsmoodseku"/>
    <w:link w:val="Nadpis5"/>
    <w:uiPriority w:val="9"/>
    <w:semiHidden/>
    <w:rsid w:val="00CA166A"/>
    <w:rPr>
      <w:rFonts w:asciiTheme="majorHAnsi" w:eastAsiaTheme="majorEastAsia" w:hAnsiTheme="majorHAnsi" w:cstheme="majorBidi"/>
      <w:color w:val="365F91" w:themeColor="accent1" w:themeShade="BF"/>
    </w:rPr>
  </w:style>
  <w:style w:type="character" w:customStyle="1" w:styleId="Nadpis6Char">
    <w:name w:val="Nadpis 6 Char"/>
    <w:basedOn w:val="Predvolenpsmoodseku"/>
    <w:link w:val="Nadpis6"/>
    <w:uiPriority w:val="9"/>
    <w:semiHidden/>
    <w:rsid w:val="00CA166A"/>
    <w:rPr>
      <w:rFonts w:asciiTheme="majorHAnsi" w:eastAsiaTheme="majorEastAsia" w:hAnsiTheme="majorHAnsi" w:cstheme="majorBidi"/>
      <w:color w:val="243F60" w:themeColor="accent1" w:themeShade="7F"/>
    </w:rPr>
  </w:style>
  <w:style w:type="paragraph" w:styleId="Zarkazkladnhotextu3">
    <w:name w:val="Body Text Indent 3"/>
    <w:basedOn w:val="Normlny"/>
    <w:link w:val="Zarkazkladnhotextu3Char"/>
    <w:uiPriority w:val="99"/>
    <w:semiHidden/>
    <w:unhideWhenUsed/>
    <w:rsid w:val="00097E4C"/>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097E4C"/>
    <w:rPr>
      <w:sz w:val="16"/>
      <w:szCs w:val="16"/>
    </w:rPr>
  </w:style>
  <w:style w:type="paragraph" w:styleId="Zarkazkladnhotextu">
    <w:name w:val="Body Text Indent"/>
    <w:basedOn w:val="Normlny"/>
    <w:link w:val="ZarkazkladnhotextuChar"/>
    <w:uiPriority w:val="99"/>
    <w:semiHidden/>
    <w:unhideWhenUsed/>
    <w:rsid w:val="00097E4C"/>
    <w:pPr>
      <w:spacing w:after="120"/>
      <w:ind w:left="283"/>
    </w:pPr>
  </w:style>
  <w:style w:type="character" w:customStyle="1" w:styleId="ZarkazkladnhotextuChar">
    <w:name w:val="Zarážka základného textu Char"/>
    <w:basedOn w:val="Predvolenpsmoodseku"/>
    <w:link w:val="Zarkazkladnhotextu"/>
    <w:uiPriority w:val="99"/>
    <w:semiHidden/>
    <w:rsid w:val="00097E4C"/>
  </w:style>
  <w:style w:type="paragraph" w:styleId="Hlavika">
    <w:name w:val="header"/>
    <w:basedOn w:val="Normlny"/>
    <w:link w:val="HlavikaChar"/>
    <w:unhideWhenUsed/>
    <w:rsid w:val="00097E4C"/>
    <w:pPr>
      <w:tabs>
        <w:tab w:val="center" w:pos="4703"/>
        <w:tab w:val="right" w:pos="9406"/>
      </w:tabs>
      <w:jc w:val="both"/>
    </w:pPr>
    <w:rPr>
      <w:rFonts w:ascii="Arial Narrow" w:eastAsiaTheme="minorHAnsi" w:hAnsi="Arial Narrow"/>
      <w:szCs w:val="22"/>
      <w:lang w:val="sk-SK"/>
    </w:rPr>
  </w:style>
  <w:style w:type="character" w:customStyle="1" w:styleId="HlavikaChar">
    <w:name w:val="Hlavička Char"/>
    <w:basedOn w:val="Predvolenpsmoodseku"/>
    <w:link w:val="Hlavika"/>
    <w:uiPriority w:val="99"/>
    <w:rsid w:val="00097E4C"/>
    <w:rPr>
      <w:rFonts w:ascii="Arial Narrow" w:eastAsiaTheme="minorHAnsi" w:hAnsi="Arial Narrow"/>
      <w:szCs w:val="22"/>
      <w:lang w:val="sk-SK"/>
    </w:rPr>
  </w:style>
  <w:style w:type="character" w:customStyle="1" w:styleId="Nadpis2Char">
    <w:name w:val="Nadpis 2 Char"/>
    <w:basedOn w:val="Predvolenpsmoodseku"/>
    <w:link w:val="Nadpis2"/>
    <w:uiPriority w:val="9"/>
    <w:semiHidden/>
    <w:rsid w:val="000C7A5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Predvolenpsmoodseku"/>
    <w:link w:val="Nadpis3"/>
    <w:uiPriority w:val="9"/>
    <w:semiHidden/>
    <w:rsid w:val="000C7A58"/>
    <w:rPr>
      <w:rFonts w:asciiTheme="majorHAnsi" w:eastAsiaTheme="majorEastAsia" w:hAnsiTheme="majorHAnsi" w:cstheme="majorBidi"/>
      <w:color w:val="243F60" w:themeColor="accent1" w:themeShade="7F"/>
    </w:rPr>
  </w:style>
  <w:style w:type="paragraph" w:styleId="Zkladntext2">
    <w:name w:val="Body Text 2"/>
    <w:basedOn w:val="Normlny"/>
    <w:link w:val="Zkladntext2Char"/>
    <w:uiPriority w:val="99"/>
    <w:semiHidden/>
    <w:unhideWhenUsed/>
    <w:rsid w:val="000C7A58"/>
    <w:pPr>
      <w:spacing w:after="120" w:line="480" w:lineRule="auto"/>
    </w:pPr>
  </w:style>
  <w:style w:type="character" w:customStyle="1" w:styleId="Zkladntext2Char">
    <w:name w:val="Základný text 2 Char"/>
    <w:basedOn w:val="Predvolenpsmoodseku"/>
    <w:link w:val="Zkladntext2"/>
    <w:uiPriority w:val="99"/>
    <w:semiHidden/>
    <w:rsid w:val="000C7A58"/>
  </w:style>
  <w:style w:type="character" w:customStyle="1" w:styleId="OdsekzoznamuChar">
    <w:name w:val="Odsek zoznamu Char"/>
    <w:aliases w:val="Odsek Char,lp1 Char,Bullet List Char,FooterText Char,numbered Char,List Paragraph1 Char,Paragraphe de liste1 Char,Bullet Number Char"/>
    <w:link w:val="Odsekzoznamu"/>
    <w:uiPriority w:val="34"/>
    <w:locked/>
    <w:rsid w:val="000C7A58"/>
    <w:rPr>
      <w:rFonts w:ascii="Arial" w:eastAsia="Times New Roman" w:hAnsi="Arial" w:cs="Arial"/>
      <w:sz w:val="20"/>
      <w:szCs w:val="20"/>
      <w:lang w:val="sk-SK" w:eastAsia="sk-SK"/>
    </w:rPr>
  </w:style>
  <w:style w:type="paragraph" w:styleId="slovanzoznam">
    <w:name w:val="List Number"/>
    <w:basedOn w:val="Normlny"/>
    <w:uiPriority w:val="99"/>
    <w:rsid w:val="000C7A58"/>
    <w:pPr>
      <w:tabs>
        <w:tab w:val="num" w:pos="179"/>
      </w:tabs>
      <w:ind w:left="179" w:hanging="360"/>
    </w:pPr>
    <w:rPr>
      <w:rFonts w:ascii="Times New Roman" w:eastAsia="Times New Roman" w:hAnsi="Times New Roman" w:cs="Times New Roman"/>
      <w:lang w:val="cs-CZ" w:eastAsia="cs-CZ"/>
    </w:rPr>
  </w:style>
  <w:style w:type="paragraph" w:customStyle="1" w:styleId="sloseznamu">
    <w:name w:val="Číslo seznamu"/>
    <w:uiPriority w:val="99"/>
    <w:rsid w:val="000C7A58"/>
    <w:pPr>
      <w:widowControl w:val="0"/>
      <w:numPr>
        <w:numId w:val="9"/>
      </w:numPr>
      <w:spacing w:before="141"/>
    </w:pPr>
    <w:rPr>
      <w:rFonts w:ascii="Arial" w:eastAsia="Times New Roman" w:hAnsi="Arial" w:cs="Times New Roman"/>
      <w:color w:val="000000"/>
      <w:sz w:val="22"/>
      <w:szCs w:val="20"/>
      <w:lang w:val="sk-SK" w:eastAsia="sk-SK"/>
    </w:rPr>
  </w:style>
  <w:style w:type="paragraph" w:customStyle="1" w:styleId="Standard">
    <w:name w:val="Standard"/>
    <w:rsid w:val="002818A2"/>
    <w:pPr>
      <w:widowControl w:val="0"/>
      <w:suppressAutoHyphens/>
    </w:pPr>
    <w:rPr>
      <w:rFonts w:ascii="Times New Roman" w:eastAsia="SimSun" w:hAnsi="Times New Roman" w:cs="Arial"/>
      <w:lang w:val="sk-SK" w:eastAsia="hi-IN" w:bidi="hi-IN"/>
    </w:rPr>
  </w:style>
  <w:style w:type="paragraph" w:customStyle="1" w:styleId="Numbering">
    <w:name w:val="Numbering"/>
    <w:basedOn w:val="slovanzoznam"/>
    <w:rsid w:val="00220780"/>
    <w:rPr>
      <w:b/>
      <w:bCs/>
      <w:lang w:val="sk-SK" w:eastAsia="en-US"/>
    </w:rPr>
  </w:style>
  <w:style w:type="paragraph" w:customStyle="1" w:styleId="Style10">
    <w:name w:val="Style10"/>
    <w:basedOn w:val="Normlny"/>
    <w:uiPriority w:val="99"/>
    <w:rsid w:val="00ED1659"/>
    <w:pPr>
      <w:widowControl w:val="0"/>
      <w:autoSpaceDE w:val="0"/>
      <w:autoSpaceDN w:val="0"/>
      <w:adjustRightInd w:val="0"/>
      <w:spacing w:line="322" w:lineRule="exact"/>
      <w:jc w:val="both"/>
    </w:pPr>
    <w:rPr>
      <w:rFonts w:ascii="Times New Roman" w:hAnsi="Times New Roman" w:cs="Times New Roman"/>
      <w:lang w:val="sk-SK" w:eastAsia="sk-SK"/>
    </w:rPr>
  </w:style>
  <w:style w:type="paragraph" w:customStyle="1" w:styleId="Style13">
    <w:name w:val="Style13"/>
    <w:basedOn w:val="Normlny"/>
    <w:uiPriority w:val="99"/>
    <w:rsid w:val="00ED1659"/>
    <w:pPr>
      <w:widowControl w:val="0"/>
      <w:autoSpaceDE w:val="0"/>
      <w:autoSpaceDN w:val="0"/>
      <w:adjustRightInd w:val="0"/>
      <w:spacing w:line="317" w:lineRule="exact"/>
      <w:ind w:hanging="542"/>
      <w:jc w:val="both"/>
    </w:pPr>
    <w:rPr>
      <w:rFonts w:ascii="Times New Roman" w:hAnsi="Times New Roman" w:cs="Times New Roman"/>
      <w:lang w:val="sk-SK" w:eastAsia="sk-SK"/>
    </w:rPr>
  </w:style>
  <w:style w:type="paragraph" w:customStyle="1" w:styleId="Style18">
    <w:name w:val="Style18"/>
    <w:basedOn w:val="Normlny"/>
    <w:uiPriority w:val="99"/>
    <w:rsid w:val="00ED1659"/>
    <w:pPr>
      <w:widowControl w:val="0"/>
      <w:autoSpaceDE w:val="0"/>
      <w:autoSpaceDN w:val="0"/>
      <w:adjustRightInd w:val="0"/>
      <w:spacing w:line="298" w:lineRule="exact"/>
    </w:pPr>
    <w:rPr>
      <w:rFonts w:ascii="Times New Roman" w:hAnsi="Times New Roman" w:cs="Times New Roman"/>
      <w:lang w:val="sk-SK" w:eastAsia="sk-SK"/>
    </w:rPr>
  </w:style>
  <w:style w:type="paragraph" w:customStyle="1" w:styleId="Style28">
    <w:name w:val="Style28"/>
    <w:basedOn w:val="Normlny"/>
    <w:uiPriority w:val="99"/>
    <w:rsid w:val="00ED1659"/>
    <w:pPr>
      <w:widowControl w:val="0"/>
      <w:autoSpaceDE w:val="0"/>
      <w:autoSpaceDN w:val="0"/>
      <w:adjustRightInd w:val="0"/>
      <w:spacing w:line="319" w:lineRule="exact"/>
      <w:ind w:hanging="408"/>
      <w:jc w:val="both"/>
    </w:pPr>
    <w:rPr>
      <w:rFonts w:ascii="Times New Roman" w:hAnsi="Times New Roman" w:cs="Times New Roman"/>
      <w:lang w:val="sk-SK" w:eastAsia="sk-SK"/>
    </w:rPr>
  </w:style>
  <w:style w:type="character" w:customStyle="1" w:styleId="FontStyle65">
    <w:name w:val="Font Style65"/>
    <w:basedOn w:val="Predvolenpsmoodseku"/>
    <w:uiPriority w:val="99"/>
    <w:rsid w:val="00ED1659"/>
    <w:rPr>
      <w:rFonts w:ascii="Times New Roman" w:hAnsi="Times New Roman" w:cs="Times New Roman"/>
      <w:b/>
      <w:bCs/>
      <w:color w:val="000000"/>
      <w:sz w:val="20"/>
      <w:szCs w:val="20"/>
    </w:rPr>
  </w:style>
  <w:style w:type="character" w:customStyle="1" w:styleId="FontStyle68">
    <w:name w:val="Font Style68"/>
    <w:basedOn w:val="Predvolenpsmoodseku"/>
    <w:uiPriority w:val="99"/>
    <w:rsid w:val="00ED1659"/>
    <w:rPr>
      <w:rFonts w:ascii="Times New Roman" w:hAnsi="Times New Roman" w:cs="Times New Roman"/>
      <w:color w:val="000000"/>
      <w:sz w:val="20"/>
      <w:szCs w:val="20"/>
    </w:rPr>
  </w:style>
  <w:style w:type="character" w:customStyle="1" w:styleId="CharStyle127">
    <w:name w:val="Char Style 127"/>
    <w:uiPriority w:val="99"/>
    <w:rsid w:val="00134173"/>
    <w:rPr>
      <w:rFonts w:ascii="Arial" w:hAnsi="Arial"/>
      <w:b/>
      <w:i/>
      <w:color w:val="3A6FA5"/>
      <w:sz w:val="18"/>
      <w:u w:val="single"/>
      <w:lang w:val="en-US" w:eastAsia="en-US"/>
    </w:rPr>
  </w:style>
  <w:style w:type="paragraph" w:customStyle="1" w:styleId="Obyajntext1">
    <w:name w:val="Obyčajný text1"/>
    <w:basedOn w:val="Normlny"/>
    <w:rsid w:val="00134173"/>
    <w:pPr>
      <w:spacing w:after="200" w:line="276" w:lineRule="auto"/>
    </w:pPr>
    <w:rPr>
      <w:rFonts w:ascii="Courier New" w:eastAsia="Calibri" w:hAnsi="Courier New" w:cs="Courier New"/>
      <w:sz w:val="20"/>
      <w:szCs w:val="20"/>
      <w:lang w:val="sk-SK" w:eastAsia="zh-CN"/>
    </w:rPr>
  </w:style>
  <w:style w:type="character" w:customStyle="1" w:styleId="HlavikaChar1">
    <w:name w:val="Hlavička Char1"/>
    <w:uiPriority w:val="99"/>
    <w:rsid w:val="00EF7C96"/>
    <w:rPr>
      <w:rFonts w:ascii="Arial" w:eastAsia="Times New Roman" w:hAnsi="Arial" w:cs="Times New Roman"/>
      <w:sz w:val="18"/>
      <w:szCs w:val="18"/>
      <w:lang w:val="en-GB"/>
    </w:rPr>
  </w:style>
  <w:style w:type="paragraph" w:styleId="Zarkazkladnhotextu2">
    <w:name w:val="Body Text Indent 2"/>
    <w:basedOn w:val="Normlny"/>
    <w:link w:val="Zarkazkladnhotextu2Char"/>
    <w:rsid w:val="00EF7C96"/>
    <w:pPr>
      <w:spacing w:after="120" w:line="480" w:lineRule="auto"/>
      <w:ind w:left="283"/>
    </w:pPr>
    <w:rPr>
      <w:rFonts w:ascii="Arial" w:eastAsia="Times New Roman" w:hAnsi="Arial" w:cs="Times New Roman"/>
      <w:lang w:val="en-GB"/>
    </w:rPr>
  </w:style>
  <w:style w:type="character" w:customStyle="1" w:styleId="Zarkazkladnhotextu2Char">
    <w:name w:val="Zarážka základného textu 2 Char"/>
    <w:basedOn w:val="Predvolenpsmoodseku"/>
    <w:link w:val="Zarkazkladnhotextu2"/>
    <w:rsid w:val="00EF7C96"/>
    <w:rPr>
      <w:rFonts w:ascii="Arial" w:eastAsia="Times New Roman" w:hAnsi="Arial" w:cs="Times New Roman"/>
      <w:lang w:val="en-GB"/>
    </w:rPr>
  </w:style>
  <w:style w:type="paragraph" w:customStyle="1" w:styleId="Text">
    <w:name w:val="Text"/>
    <w:basedOn w:val="Normlny"/>
    <w:rsid w:val="00EF7C96"/>
    <w:pPr>
      <w:autoSpaceDE w:val="0"/>
      <w:autoSpaceDN w:val="0"/>
      <w:adjustRightInd w:val="0"/>
      <w:ind w:firstLine="567"/>
      <w:jc w:val="both"/>
    </w:pPr>
    <w:rPr>
      <w:rFonts w:ascii="Tahoma" w:eastAsia="Times New Roman" w:hAnsi="Tahoma" w:cs="Tahoma"/>
      <w:sz w:val="22"/>
      <w:szCs w:val="22"/>
      <w:lang w:val="sk-SK" w:eastAsia="sk-SK"/>
    </w:rPr>
  </w:style>
  <w:style w:type="paragraph" w:styleId="Normlnysozarkami">
    <w:name w:val="Normal Indent"/>
    <w:basedOn w:val="Normlny"/>
    <w:rsid w:val="00EF7C96"/>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Times New Roman" w:eastAsia="Times New Roman" w:hAnsi="Times New Roman" w:cs="Times New Roman"/>
      <w:bCs/>
      <w:sz w:val="22"/>
      <w:szCs w:val="20"/>
      <w:lang w:val="sk-SK"/>
    </w:rPr>
  </w:style>
  <w:style w:type="paragraph" w:styleId="Zoznam2">
    <w:name w:val="List 2"/>
    <w:basedOn w:val="Normlny"/>
    <w:uiPriority w:val="99"/>
    <w:unhideWhenUsed/>
    <w:rsid w:val="00EF7C96"/>
    <w:pPr>
      <w:ind w:left="566" w:hanging="283"/>
      <w:contextualSpacing/>
    </w:pPr>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7960">
      <w:bodyDiv w:val="1"/>
      <w:marLeft w:val="0"/>
      <w:marRight w:val="0"/>
      <w:marTop w:val="0"/>
      <w:marBottom w:val="0"/>
      <w:divBdr>
        <w:top w:val="none" w:sz="0" w:space="0" w:color="auto"/>
        <w:left w:val="none" w:sz="0" w:space="0" w:color="auto"/>
        <w:bottom w:val="none" w:sz="0" w:space="0" w:color="auto"/>
        <w:right w:val="none" w:sz="0" w:space="0" w:color="auto"/>
      </w:divBdr>
    </w:div>
    <w:div w:id="26223117">
      <w:bodyDiv w:val="1"/>
      <w:marLeft w:val="0"/>
      <w:marRight w:val="0"/>
      <w:marTop w:val="0"/>
      <w:marBottom w:val="0"/>
      <w:divBdr>
        <w:top w:val="none" w:sz="0" w:space="0" w:color="auto"/>
        <w:left w:val="none" w:sz="0" w:space="0" w:color="auto"/>
        <w:bottom w:val="none" w:sz="0" w:space="0" w:color="auto"/>
        <w:right w:val="none" w:sz="0" w:space="0" w:color="auto"/>
      </w:divBdr>
    </w:div>
    <w:div w:id="103695657">
      <w:bodyDiv w:val="1"/>
      <w:marLeft w:val="0"/>
      <w:marRight w:val="0"/>
      <w:marTop w:val="0"/>
      <w:marBottom w:val="0"/>
      <w:divBdr>
        <w:top w:val="none" w:sz="0" w:space="0" w:color="auto"/>
        <w:left w:val="none" w:sz="0" w:space="0" w:color="auto"/>
        <w:bottom w:val="none" w:sz="0" w:space="0" w:color="auto"/>
        <w:right w:val="none" w:sz="0" w:space="0" w:color="auto"/>
      </w:divBdr>
    </w:div>
    <w:div w:id="108354266">
      <w:bodyDiv w:val="1"/>
      <w:marLeft w:val="0"/>
      <w:marRight w:val="0"/>
      <w:marTop w:val="0"/>
      <w:marBottom w:val="0"/>
      <w:divBdr>
        <w:top w:val="none" w:sz="0" w:space="0" w:color="auto"/>
        <w:left w:val="none" w:sz="0" w:space="0" w:color="auto"/>
        <w:bottom w:val="none" w:sz="0" w:space="0" w:color="auto"/>
        <w:right w:val="none" w:sz="0" w:space="0" w:color="auto"/>
      </w:divBdr>
    </w:div>
    <w:div w:id="257523684">
      <w:bodyDiv w:val="1"/>
      <w:marLeft w:val="0"/>
      <w:marRight w:val="0"/>
      <w:marTop w:val="0"/>
      <w:marBottom w:val="0"/>
      <w:divBdr>
        <w:top w:val="none" w:sz="0" w:space="0" w:color="auto"/>
        <w:left w:val="none" w:sz="0" w:space="0" w:color="auto"/>
        <w:bottom w:val="none" w:sz="0" w:space="0" w:color="auto"/>
        <w:right w:val="none" w:sz="0" w:space="0" w:color="auto"/>
      </w:divBdr>
    </w:div>
    <w:div w:id="272447897">
      <w:bodyDiv w:val="1"/>
      <w:marLeft w:val="0"/>
      <w:marRight w:val="0"/>
      <w:marTop w:val="0"/>
      <w:marBottom w:val="0"/>
      <w:divBdr>
        <w:top w:val="none" w:sz="0" w:space="0" w:color="auto"/>
        <w:left w:val="none" w:sz="0" w:space="0" w:color="auto"/>
        <w:bottom w:val="none" w:sz="0" w:space="0" w:color="auto"/>
        <w:right w:val="none" w:sz="0" w:space="0" w:color="auto"/>
      </w:divBdr>
    </w:div>
    <w:div w:id="398092602">
      <w:bodyDiv w:val="1"/>
      <w:marLeft w:val="0"/>
      <w:marRight w:val="0"/>
      <w:marTop w:val="0"/>
      <w:marBottom w:val="0"/>
      <w:divBdr>
        <w:top w:val="none" w:sz="0" w:space="0" w:color="auto"/>
        <w:left w:val="none" w:sz="0" w:space="0" w:color="auto"/>
        <w:bottom w:val="none" w:sz="0" w:space="0" w:color="auto"/>
        <w:right w:val="none" w:sz="0" w:space="0" w:color="auto"/>
      </w:divBdr>
      <w:divsChild>
        <w:div w:id="34930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9083156">
              <w:marLeft w:val="0"/>
              <w:marRight w:val="0"/>
              <w:marTop w:val="0"/>
              <w:marBottom w:val="0"/>
              <w:divBdr>
                <w:top w:val="none" w:sz="0" w:space="0" w:color="auto"/>
                <w:left w:val="none" w:sz="0" w:space="0" w:color="auto"/>
                <w:bottom w:val="none" w:sz="0" w:space="0" w:color="auto"/>
                <w:right w:val="none" w:sz="0" w:space="0" w:color="auto"/>
              </w:divBdr>
              <w:divsChild>
                <w:div w:id="1818954345">
                  <w:marLeft w:val="0"/>
                  <w:marRight w:val="0"/>
                  <w:marTop w:val="0"/>
                  <w:marBottom w:val="0"/>
                  <w:divBdr>
                    <w:top w:val="none" w:sz="0" w:space="0" w:color="auto"/>
                    <w:left w:val="none" w:sz="0" w:space="0" w:color="auto"/>
                    <w:bottom w:val="none" w:sz="0" w:space="0" w:color="auto"/>
                    <w:right w:val="none" w:sz="0" w:space="0" w:color="auto"/>
                  </w:divBdr>
                  <w:divsChild>
                    <w:div w:id="87169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174035">
      <w:bodyDiv w:val="1"/>
      <w:marLeft w:val="0"/>
      <w:marRight w:val="0"/>
      <w:marTop w:val="0"/>
      <w:marBottom w:val="0"/>
      <w:divBdr>
        <w:top w:val="none" w:sz="0" w:space="0" w:color="auto"/>
        <w:left w:val="none" w:sz="0" w:space="0" w:color="auto"/>
        <w:bottom w:val="none" w:sz="0" w:space="0" w:color="auto"/>
        <w:right w:val="none" w:sz="0" w:space="0" w:color="auto"/>
      </w:divBdr>
    </w:div>
    <w:div w:id="480196379">
      <w:bodyDiv w:val="1"/>
      <w:marLeft w:val="0"/>
      <w:marRight w:val="0"/>
      <w:marTop w:val="0"/>
      <w:marBottom w:val="0"/>
      <w:divBdr>
        <w:top w:val="none" w:sz="0" w:space="0" w:color="auto"/>
        <w:left w:val="none" w:sz="0" w:space="0" w:color="auto"/>
        <w:bottom w:val="none" w:sz="0" w:space="0" w:color="auto"/>
        <w:right w:val="none" w:sz="0" w:space="0" w:color="auto"/>
      </w:divBdr>
    </w:div>
    <w:div w:id="481776870">
      <w:bodyDiv w:val="1"/>
      <w:marLeft w:val="0"/>
      <w:marRight w:val="0"/>
      <w:marTop w:val="0"/>
      <w:marBottom w:val="0"/>
      <w:divBdr>
        <w:top w:val="none" w:sz="0" w:space="0" w:color="auto"/>
        <w:left w:val="none" w:sz="0" w:space="0" w:color="auto"/>
        <w:bottom w:val="none" w:sz="0" w:space="0" w:color="auto"/>
        <w:right w:val="none" w:sz="0" w:space="0" w:color="auto"/>
      </w:divBdr>
    </w:div>
    <w:div w:id="599607868">
      <w:bodyDiv w:val="1"/>
      <w:marLeft w:val="0"/>
      <w:marRight w:val="0"/>
      <w:marTop w:val="0"/>
      <w:marBottom w:val="0"/>
      <w:divBdr>
        <w:top w:val="none" w:sz="0" w:space="0" w:color="auto"/>
        <w:left w:val="none" w:sz="0" w:space="0" w:color="auto"/>
        <w:bottom w:val="none" w:sz="0" w:space="0" w:color="auto"/>
        <w:right w:val="none" w:sz="0" w:space="0" w:color="auto"/>
      </w:divBdr>
    </w:div>
    <w:div w:id="725615322">
      <w:bodyDiv w:val="1"/>
      <w:marLeft w:val="0"/>
      <w:marRight w:val="0"/>
      <w:marTop w:val="0"/>
      <w:marBottom w:val="0"/>
      <w:divBdr>
        <w:top w:val="none" w:sz="0" w:space="0" w:color="auto"/>
        <w:left w:val="none" w:sz="0" w:space="0" w:color="auto"/>
        <w:bottom w:val="none" w:sz="0" w:space="0" w:color="auto"/>
        <w:right w:val="none" w:sz="0" w:space="0" w:color="auto"/>
      </w:divBdr>
    </w:div>
    <w:div w:id="752319182">
      <w:bodyDiv w:val="1"/>
      <w:marLeft w:val="0"/>
      <w:marRight w:val="0"/>
      <w:marTop w:val="0"/>
      <w:marBottom w:val="0"/>
      <w:divBdr>
        <w:top w:val="none" w:sz="0" w:space="0" w:color="auto"/>
        <w:left w:val="none" w:sz="0" w:space="0" w:color="auto"/>
        <w:bottom w:val="none" w:sz="0" w:space="0" w:color="auto"/>
        <w:right w:val="none" w:sz="0" w:space="0" w:color="auto"/>
      </w:divBdr>
    </w:div>
    <w:div w:id="764227110">
      <w:bodyDiv w:val="1"/>
      <w:marLeft w:val="0"/>
      <w:marRight w:val="0"/>
      <w:marTop w:val="0"/>
      <w:marBottom w:val="0"/>
      <w:divBdr>
        <w:top w:val="none" w:sz="0" w:space="0" w:color="auto"/>
        <w:left w:val="none" w:sz="0" w:space="0" w:color="auto"/>
        <w:bottom w:val="none" w:sz="0" w:space="0" w:color="auto"/>
        <w:right w:val="none" w:sz="0" w:space="0" w:color="auto"/>
      </w:divBdr>
    </w:div>
    <w:div w:id="786630044">
      <w:bodyDiv w:val="1"/>
      <w:marLeft w:val="0"/>
      <w:marRight w:val="0"/>
      <w:marTop w:val="0"/>
      <w:marBottom w:val="0"/>
      <w:divBdr>
        <w:top w:val="none" w:sz="0" w:space="0" w:color="auto"/>
        <w:left w:val="none" w:sz="0" w:space="0" w:color="auto"/>
        <w:bottom w:val="none" w:sz="0" w:space="0" w:color="auto"/>
        <w:right w:val="none" w:sz="0" w:space="0" w:color="auto"/>
      </w:divBdr>
    </w:div>
    <w:div w:id="786696955">
      <w:bodyDiv w:val="1"/>
      <w:marLeft w:val="0"/>
      <w:marRight w:val="0"/>
      <w:marTop w:val="0"/>
      <w:marBottom w:val="0"/>
      <w:divBdr>
        <w:top w:val="none" w:sz="0" w:space="0" w:color="auto"/>
        <w:left w:val="none" w:sz="0" w:space="0" w:color="auto"/>
        <w:bottom w:val="none" w:sz="0" w:space="0" w:color="auto"/>
        <w:right w:val="none" w:sz="0" w:space="0" w:color="auto"/>
      </w:divBdr>
    </w:div>
    <w:div w:id="901671778">
      <w:bodyDiv w:val="1"/>
      <w:marLeft w:val="0"/>
      <w:marRight w:val="0"/>
      <w:marTop w:val="0"/>
      <w:marBottom w:val="0"/>
      <w:divBdr>
        <w:top w:val="none" w:sz="0" w:space="0" w:color="auto"/>
        <w:left w:val="none" w:sz="0" w:space="0" w:color="auto"/>
        <w:bottom w:val="none" w:sz="0" w:space="0" w:color="auto"/>
        <w:right w:val="none" w:sz="0" w:space="0" w:color="auto"/>
      </w:divBdr>
    </w:div>
    <w:div w:id="950362839">
      <w:bodyDiv w:val="1"/>
      <w:marLeft w:val="0"/>
      <w:marRight w:val="0"/>
      <w:marTop w:val="0"/>
      <w:marBottom w:val="0"/>
      <w:divBdr>
        <w:top w:val="none" w:sz="0" w:space="0" w:color="auto"/>
        <w:left w:val="none" w:sz="0" w:space="0" w:color="auto"/>
        <w:bottom w:val="none" w:sz="0" w:space="0" w:color="auto"/>
        <w:right w:val="none" w:sz="0" w:space="0" w:color="auto"/>
      </w:divBdr>
    </w:div>
    <w:div w:id="1136148184">
      <w:bodyDiv w:val="1"/>
      <w:marLeft w:val="0"/>
      <w:marRight w:val="0"/>
      <w:marTop w:val="0"/>
      <w:marBottom w:val="0"/>
      <w:divBdr>
        <w:top w:val="none" w:sz="0" w:space="0" w:color="auto"/>
        <w:left w:val="none" w:sz="0" w:space="0" w:color="auto"/>
        <w:bottom w:val="none" w:sz="0" w:space="0" w:color="auto"/>
        <w:right w:val="none" w:sz="0" w:space="0" w:color="auto"/>
      </w:divBdr>
    </w:div>
    <w:div w:id="1239900311">
      <w:bodyDiv w:val="1"/>
      <w:marLeft w:val="0"/>
      <w:marRight w:val="0"/>
      <w:marTop w:val="0"/>
      <w:marBottom w:val="0"/>
      <w:divBdr>
        <w:top w:val="none" w:sz="0" w:space="0" w:color="auto"/>
        <w:left w:val="none" w:sz="0" w:space="0" w:color="auto"/>
        <w:bottom w:val="none" w:sz="0" w:space="0" w:color="auto"/>
        <w:right w:val="none" w:sz="0" w:space="0" w:color="auto"/>
      </w:divBdr>
    </w:div>
    <w:div w:id="1304967922">
      <w:bodyDiv w:val="1"/>
      <w:marLeft w:val="0"/>
      <w:marRight w:val="0"/>
      <w:marTop w:val="0"/>
      <w:marBottom w:val="0"/>
      <w:divBdr>
        <w:top w:val="none" w:sz="0" w:space="0" w:color="auto"/>
        <w:left w:val="none" w:sz="0" w:space="0" w:color="auto"/>
        <w:bottom w:val="none" w:sz="0" w:space="0" w:color="auto"/>
        <w:right w:val="none" w:sz="0" w:space="0" w:color="auto"/>
      </w:divBdr>
      <w:divsChild>
        <w:div w:id="1300919226">
          <w:marLeft w:val="0"/>
          <w:marRight w:val="0"/>
          <w:marTop w:val="0"/>
          <w:marBottom w:val="30"/>
          <w:divBdr>
            <w:top w:val="none" w:sz="0" w:space="0" w:color="auto"/>
            <w:left w:val="none" w:sz="0" w:space="0" w:color="auto"/>
            <w:bottom w:val="none" w:sz="0" w:space="0" w:color="auto"/>
            <w:right w:val="none" w:sz="0" w:space="0" w:color="auto"/>
          </w:divBdr>
        </w:div>
        <w:div w:id="1635598035">
          <w:marLeft w:val="0"/>
          <w:marRight w:val="0"/>
          <w:marTop w:val="0"/>
          <w:marBottom w:val="0"/>
          <w:divBdr>
            <w:top w:val="none" w:sz="0" w:space="0" w:color="auto"/>
            <w:left w:val="none" w:sz="0" w:space="0" w:color="auto"/>
            <w:bottom w:val="none" w:sz="0" w:space="0" w:color="auto"/>
            <w:right w:val="none" w:sz="0" w:space="0" w:color="auto"/>
          </w:divBdr>
        </w:div>
      </w:divsChild>
    </w:div>
    <w:div w:id="1321273478">
      <w:bodyDiv w:val="1"/>
      <w:marLeft w:val="0"/>
      <w:marRight w:val="0"/>
      <w:marTop w:val="0"/>
      <w:marBottom w:val="0"/>
      <w:divBdr>
        <w:top w:val="none" w:sz="0" w:space="0" w:color="auto"/>
        <w:left w:val="none" w:sz="0" w:space="0" w:color="auto"/>
        <w:bottom w:val="none" w:sz="0" w:space="0" w:color="auto"/>
        <w:right w:val="none" w:sz="0" w:space="0" w:color="auto"/>
      </w:divBdr>
    </w:div>
    <w:div w:id="1330140023">
      <w:bodyDiv w:val="1"/>
      <w:marLeft w:val="0"/>
      <w:marRight w:val="0"/>
      <w:marTop w:val="0"/>
      <w:marBottom w:val="0"/>
      <w:divBdr>
        <w:top w:val="none" w:sz="0" w:space="0" w:color="auto"/>
        <w:left w:val="none" w:sz="0" w:space="0" w:color="auto"/>
        <w:bottom w:val="none" w:sz="0" w:space="0" w:color="auto"/>
        <w:right w:val="none" w:sz="0" w:space="0" w:color="auto"/>
      </w:divBdr>
    </w:div>
    <w:div w:id="1423259789">
      <w:bodyDiv w:val="1"/>
      <w:marLeft w:val="0"/>
      <w:marRight w:val="0"/>
      <w:marTop w:val="0"/>
      <w:marBottom w:val="0"/>
      <w:divBdr>
        <w:top w:val="none" w:sz="0" w:space="0" w:color="auto"/>
        <w:left w:val="none" w:sz="0" w:space="0" w:color="auto"/>
        <w:bottom w:val="none" w:sz="0" w:space="0" w:color="auto"/>
        <w:right w:val="none" w:sz="0" w:space="0" w:color="auto"/>
      </w:divBdr>
    </w:div>
    <w:div w:id="1550730223">
      <w:bodyDiv w:val="1"/>
      <w:marLeft w:val="0"/>
      <w:marRight w:val="0"/>
      <w:marTop w:val="0"/>
      <w:marBottom w:val="0"/>
      <w:divBdr>
        <w:top w:val="none" w:sz="0" w:space="0" w:color="auto"/>
        <w:left w:val="none" w:sz="0" w:space="0" w:color="auto"/>
        <w:bottom w:val="none" w:sz="0" w:space="0" w:color="auto"/>
        <w:right w:val="none" w:sz="0" w:space="0" w:color="auto"/>
      </w:divBdr>
    </w:div>
    <w:div w:id="1671369659">
      <w:bodyDiv w:val="1"/>
      <w:marLeft w:val="0"/>
      <w:marRight w:val="0"/>
      <w:marTop w:val="0"/>
      <w:marBottom w:val="0"/>
      <w:divBdr>
        <w:top w:val="none" w:sz="0" w:space="0" w:color="auto"/>
        <w:left w:val="none" w:sz="0" w:space="0" w:color="auto"/>
        <w:bottom w:val="none" w:sz="0" w:space="0" w:color="auto"/>
        <w:right w:val="none" w:sz="0" w:space="0" w:color="auto"/>
      </w:divBdr>
    </w:div>
    <w:div w:id="1794179178">
      <w:bodyDiv w:val="1"/>
      <w:marLeft w:val="0"/>
      <w:marRight w:val="0"/>
      <w:marTop w:val="0"/>
      <w:marBottom w:val="0"/>
      <w:divBdr>
        <w:top w:val="none" w:sz="0" w:space="0" w:color="auto"/>
        <w:left w:val="none" w:sz="0" w:space="0" w:color="auto"/>
        <w:bottom w:val="none" w:sz="0" w:space="0" w:color="auto"/>
        <w:right w:val="none" w:sz="0" w:space="0" w:color="auto"/>
      </w:divBdr>
    </w:div>
    <w:div w:id="1885822585">
      <w:bodyDiv w:val="1"/>
      <w:marLeft w:val="0"/>
      <w:marRight w:val="0"/>
      <w:marTop w:val="0"/>
      <w:marBottom w:val="0"/>
      <w:divBdr>
        <w:top w:val="none" w:sz="0" w:space="0" w:color="auto"/>
        <w:left w:val="none" w:sz="0" w:space="0" w:color="auto"/>
        <w:bottom w:val="none" w:sz="0" w:space="0" w:color="auto"/>
        <w:right w:val="none" w:sz="0" w:space="0" w:color="auto"/>
      </w:divBdr>
    </w:div>
    <w:div w:id="1919554116">
      <w:bodyDiv w:val="1"/>
      <w:marLeft w:val="0"/>
      <w:marRight w:val="0"/>
      <w:marTop w:val="0"/>
      <w:marBottom w:val="0"/>
      <w:divBdr>
        <w:top w:val="none" w:sz="0" w:space="0" w:color="auto"/>
        <w:left w:val="none" w:sz="0" w:space="0" w:color="auto"/>
        <w:bottom w:val="none" w:sz="0" w:space="0" w:color="auto"/>
        <w:right w:val="none" w:sz="0" w:space="0" w:color="auto"/>
      </w:divBdr>
    </w:div>
    <w:div w:id="2051950508">
      <w:bodyDiv w:val="1"/>
      <w:marLeft w:val="0"/>
      <w:marRight w:val="0"/>
      <w:marTop w:val="0"/>
      <w:marBottom w:val="0"/>
      <w:divBdr>
        <w:top w:val="none" w:sz="0" w:space="0" w:color="auto"/>
        <w:left w:val="none" w:sz="0" w:space="0" w:color="auto"/>
        <w:bottom w:val="none" w:sz="0" w:space="0" w:color="auto"/>
        <w:right w:val="none" w:sz="0" w:space="0" w:color="auto"/>
      </w:divBdr>
    </w:div>
    <w:div w:id="2059232947">
      <w:bodyDiv w:val="1"/>
      <w:marLeft w:val="0"/>
      <w:marRight w:val="0"/>
      <w:marTop w:val="0"/>
      <w:marBottom w:val="0"/>
      <w:divBdr>
        <w:top w:val="none" w:sz="0" w:space="0" w:color="auto"/>
        <w:left w:val="none" w:sz="0" w:space="0" w:color="auto"/>
        <w:bottom w:val="none" w:sz="0" w:space="0" w:color="auto"/>
        <w:right w:val="none" w:sz="0" w:space="0" w:color="auto"/>
      </w:divBdr>
    </w:div>
    <w:div w:id="20868809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f@kipech.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www.uvo.gov.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22</Pages>
  <Words>8071</Words>
  <Characters>46005</Characters>
  <Application>Microsoft Office Word</Application>
  <DocSecurity>0</DocSecurity>
  <Lines>383</Lines>
  <Paragraphs>107</Paragraphs>
  <ScaleCrop>false</ScaleCrop>
  <HeadingPairs>
    <vt:vector size="2" baseType="variant">
      <vt:variant>
        <vt:lpstr>Názov</vt:lpstr>
      </vt:variant>
      <vt:variant>
        <vt:i4>1</vt:i4>
      </vt:variant>
    </vt:vector>
  </HeadingPairs>
  <TitlesOfParts>
    <vt:vector size="1" baseType="lpstr">
      <vt:lpstr/>
    </vt:vector>
  </TitlesOfParts>
  <Company>BAU PROTECT s.r.o.</Company>
  <LinksUpToDate>false</LinksUpToDate>
  <CharactersWithSpaces>53969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Beáta Topoľská</dc:creator>
  <cp:keywords/>
  <dc:description/>
  <cp:lastModifiedBy>Microsoft Office User</cp:lastModifiedBy>
  <cp:revision>11</cp:revision>
  <cp:lastPrinted>2020-07-13T09:29:00Z</cp:lastPrinted>
  <dcterms:created xsi:type="dcterms:W3CDTF">2020-07-13T09:29:00Z</dcterms:created>
  <dcterms:modified xsi:type="dcterms:W3CDTF">2020-09-02T13:01:00Z</dcterms:modified>
</cp:coreProperties>
</file>