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E1E82BB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38A186C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D7D4ED" w14:textId="77777777" w:rsidR="004E0C25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10854E" w14:textId="554017B1" w:rsidR="00916821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(Nazwa i adres </w:t>
      </w:r>
      <w:r w:rsidR="00A04FB0">
        <w:rPr>
          <w:rFonts w:ascii="Cambria" w:hAnsi="Cambria" w:cs="Arial"/>
          <w:bCs/>
          <w:sz w:val="22"/>
          <w:szCs w:val="22"/>
        </w:rPr>
        <w:t>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2A0941C8" w14:textId="29E76F23" w:rsidR="00CD4B8E" w:rsidRDefault="00CD4B8E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9FC100" w14:textId="402D6E26" w:rsidR="00CD4B8E" w:rsidRDefault="00CD4B8E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(Telefon kontaktowy)</w:t>
      </w:r>
    </w:p>
    <w:p w14:paraId="5C26EC1C" w14:textId="77777777" w:rsidR="00A04FB0" w:rsidRDefault="00A04FB0" w:rsidP="00A04FB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3CC623" w14:textId="259476F7" w:rsidR="00A04FB0" w:rsidRDefault="00A04FB0" w:rsidP="00A04FB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(Adres poczty e-mail)</w:t>
      </w:r>
    </w:p>
    <w:p w14:paraId="47211B73" w14:textId="77777777" w:rsidR="00A04FB0" w:rsidRDefault="00A04FB0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E5BE94" w14:textId="77777777"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14:paraId="10F53A02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BF1367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58247D" w14:textId="17E53866" w:rsidR="00916821" w:rsidRPr="00EB5DE3" w:rsidRDefault="00696A36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KOSZTORYS</w:t>
      </w:r>
      <w:r w:rsidR="0085024C">
        <w:rPr>
          <w:rFonts w:ascii="Cambria" w:hAnsi="Cambria" w:cs="Arial"/>
          <w:b/>
          <w:bCs/>
          <w:sz w:val="22"/>
          <w:szCs w:val="22"/>
        </w:rPr>
        <w:t xml:space="preserve"> OFERTOWY</w:t>
      </w:r>
    </w:p>
    <w:p w14:paraId="737CD9F3" w14:textId="77777777" w:rsidR="000E1C61" w:rsidRPr="00BB7ACB" w:rsidRDefault="000E1C61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C239F0" w14:textId="77777777" w:rsidR="00916821" w:rsidRPr="00BB7ACB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BB7ACB">
        <w:rPr>
          <w:rFonts w:ascii="Cambria" w:hAnsi="Cambria" w:cs="Arial"/>
          <w:b/>
          <w:bCs/>
          <w:sz w:val="22"/>
          <w:szCs w:val="22"/>
        </w:rPr>
        <w:tab/>
      </w:r>
    </w:p>
    <w:p w14:paraId="11356D01" w14:textId="77777777" w:rsidR="00916821" w:rsidRPr="00BB7ACB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F28CBE4" w14:textId="616C43AE" w:rsidR="00916821" w:rsidRDefault="00916821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913F5B">
        <w:rPr>
          <w:rFonts w:ascii="Cambria" w:hAnsi="Cambria" w:cs="Arial"/>
          <w:b/>
          <w:bCs/>
          <w:sz w:val="22"/>
          <w:szCs w:val="22"/>
        </w:rPr>
        <w:t>Lutówko</w:t>
      </w:r>
    </w:p>
    <w:p w14:paraId="10066C0F" w14:textId="1CDD1666" w:rsidR="00913F5B" w:rsidRDefault="00913F5B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</w:p>
    <w:p w14:paraId="286DF1AC" w14:textId="68B10265" w:rsidR="00913F5B" w:rsidRDefault="00913F5B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89-407 Lutówko</w:t>
      </w:r>
    </w:p>
    <w:p w14:paraId="588DEE5C" w14:textId="77777777" w:rsidR="00085825" w:rsidRDefault="00085825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7FE32E3" w14:textId="77777777" w:rsidR="00085825" w:rsidRDefault="00085825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DF304C8" w14:textId="77777777" w:rsidR="00085825" w:rsidRDefault="00085825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F0B5015" w14:textId="77777777" w:rsidR="00085825" w:rsidRDefault="00085825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00C3741" w14:textId="77777777" w:rsidR="00085825" w:rsidRPr="00BB7ACB" w:rsidRDefault="00085825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B22AE02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7A8E2A" w14:textId="3BF0BE87" w:rsidR="00916821" w:rsidRDefault="00916821" w:rsidP="00464A0D">
      <w:pPr>
        <w:spacing w:before="120" w:line="288" w:lineRule="auto"/>
        <w:ind w:firstLine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Odpowiadając na </w:t>
      </w:r>
      <w:r w:rsidR="006139B8">
        <w:rPr>
          <w:rFonts w:ascii="Cambria" w:hAnsi="Cambria" w:cs="Arial"/>
          <w:bCs/>
          <w:sz w:val="22"/>
          <w:szCs w:val="22"/>
        </w:rPr>
        <w:t xml:space="preserve">ogłoszenie </w:t>
      </w:r>
      <w:r w:rsidR="00696A36">
        <w:rPr>
          <w:rFonts w:ascii="Cambria" w:hAnsi="Cambria" w:cs="Arial"/>
          <w:bCs/>
          <w:sz w:val="22"/>
          <w:szCs w:val="22"/>
        </w:rPr>
        <w:t>w trybie postępowania o udzielenie zamówienia</w:t>
      </w:r>
      <w:r w:rsidR="00696A36" w:rsidRPr="00696A36">
        <w:t xml:space="preserve"> </w:t>
      </w:r>
      <w:r w:rsidR="00696A36" w:rsidRPr="00696A36">
        <w:rPr>
          <w:rFonts w:ascii="Cambria" w:hAnsi="Cambria" w:cs="Arial"/>
          <w:bCs/>
          <w:sz w:val="22"/>
          <w:szCs w:val="22"/>
        </w:rPr>
        <w:t>klasycznego o wartości    mniejszej niż progi unijne – tryb podstawowy  (Wariant I)</w:t>
      </w:r>
      <w:r w:rsidR="00696A36">
        <w:rPr>
          <w:rFonts w:ascii="Cambria" w:hAnsi="Cambria" w:cs="Arial"/>
          <w:bCs/>
          <w:sz w:val="22"/>
          <w:szCs w:val="22"/>
        </w:rPr>
        <w:t>,</w:t>
      </w:r>
      <w:r w:rsidR="00696A36" w:rsidRPr="00696A36">
        <w:rPr>
          <w:rFonts w:ascii="Cambria" w:hAnsi="Cambria" w:cs="Arial"/>
          <w:bCs/>
          <w:sz w:val="22"/>
          <w:szCs w:val="22"/>
        </w:rPr>
        <w:t xml:space="preserve"> </w:t>
      </w:r>
      <w:r w:rsidR="00696A36">
        <w:rPr>
          <w:rFonts w:ascii="Cambria" w:hAnsi="Cambria" w:cs="Arial"/>
          <w:bCs/>
          <w:sz w:val="22"/>
          <w:szCs w:val="22"/>
        </w:rPr>
        <w:t xml:space="preserve"> </w:t>
      </w:r>
      <w:r w:rsidR="006139B8">
        <w:rPr>
          <w:rFonts w:ascii="Cambria" w:hAnsi="Cambria" w:cs="Arial"/>
          <w:bCs/>
          <w:sz w:val="22"/>
          <w:szCs w:val="22"/>
        </w:rPr>
        <w:t xml:space="preserve"> </w:t>
      </w:r>
      <w:r w:rsidR="00C362E7">
        <w:rPr>
          <w:rFonts w:ascii="Cambria" w:hAnsi="Cambria" w:cs="Arial"/>
          <w:bCs/>
          <w:sz w:val="22"/>
          <w:szCs w:val="22"/>
        </w:rPr>
        <w:t xml:space="preserve">na </w:t>
      </w:r>
      <w:r w:rsidR="00976D07" w:rsidRPr="00976D07">
        <w:rPr>
          <w:rFonts w:ascii="Cambria" w:hAnsi="Cambria" w:cs="Arial"/>
          <w:bCs/>
          <w:sz w:val="22"/>
          <w:szCs w:val="22"/>
        </w:rPr>
        <w:t>„</w:t>
      </w:r>
      <w:r w:rsidR="00085825" w:rsidRPr="00464A0D">
        <w:rPr>
          <w:rFonts w:ascii="Cambria" w:hAnsi="Cambria" w:cs="Arial"/>
          <w:b/>
          <w:bCs/>
          <w:sz w:val="22"/>
          <w:szCs w:val="22"/>
        </w:rPr>
        <w:t>Świadczenie usług</w:t>
      </w:r>
      <w:r w:rsidR="006139B8" w:rsidRPr="00464A0D">
        <w:rPr>
          <w:rFonts w:ascii="Cambria" w:hAnsi="Cambria" w:cs="Arial"/>
          <w:b/>
          <w:bCs/>
          <w:sz w:val="22"/>
          <w:szCs w:val="22"/>
        </w:rPr>
        <w:t xml:space="preserve"> przygotowani</w:t>
      </w:r>
      <w:r w:rsidR="00B313B1">
        <w:rPr>
          <w:rFonts w:ascii="Cambria" w:hAnsi="Cambria" w:cs="Arial"/>
          <w:b/>
          <w:bCs/>
          <w:sz w:val="22"/>
          <w:szCs w:val="22"/>
        </w:rPr>
        <w:t>a</w:t>
      </w:r>
      <w:r w:rsidR="006139B8" w:rsidRPr="00464A0D">
        <w:rPr>
          <w:rFonts w:ascii="Cambria" w:hAnsi="Cambria" w:cs="Arial"/>
          <w:b/>
          <w:bCs/>
          <w:sz w:val="22"/>
          <w:szCs w:val="22"/>
        </w:rPr>
        <w:t xml:space="preserve"> i podawani</w:t>
      </w:r>
      <w:r w:rsidR="00B313B1">
        <w:rPr>
          <w:rFonts w:ascii="Cambria" w:hAnsi="Cambria" w:cs="Arial"/>
          <w:b/>
          <w:bCs/>
          <w:sz w:val="22"/>
          <w:szCs w:val="22"/>
        </w:rPr>
        <w:t>a</w:t>
      </w:r>
      <w:r w:rsidR="006139B8" w:rsidRPr="00464A0D">
        <w:rPr>
          <w:rFonts w:ascii="Cambria" w:hAnsi="Cambria" w:cs="Arial"/>
          <w:b/>
          <w:bCs/>
          <w:sz w:val="22"/>
          <w:szCs w:val="22"/>
        </w:rPr>
        <w:t xml:space="preserve"> posiłków dla myśliwych </w:t>
      </w:r>
      <w:r w:rsidR="00B313B1">
        <w:rPr>
          <w:rFonts w:ascii="Cambria" w:hAnsi="Cambria" w:cs="Arial"/>
          <w:b/>
          <w:bCs/>
          <w:sz w:val="22"/>
          <w:szCs w:val="22"/>
        </w:rPr>
        <w:t xml:space="preserve">i innych osób </w:t>
      </w:r>
      <w:r w:rsidR="006139B8" w:rsidRPr="00464A0D">
        <w:rPr>
          <w:rFonts w:ascii="Cambria" w:hAnsi="Cambria" w:cs="Arial"/>
          <w:b/>
          <w:bCs/>
          <w:sz w:val="22"/>
          <w:szCs w:val="22"/>
        </w:rPr>
        <w:t>oraz świadczenie usług utrzymania czystości kwatery myśliwskiej i terenu zewnętrznego z utrzymaniem terenów zielonych i czystości wokół kwatery Ośrodka Hodowli Zwierzyny Nadleśnictwa Lutówko</w:t>
      </w:r>
      <w:r w:rsidR="009949EB">
        <w:rPr>
          <w:rFonts w:ascii="Cambria" w:hAnsi="Cambria" w:cs="Arial"/>
          <w:b/>
          <w:bCs/>
          <w:sz w:val="22"/>
          <w:szCs w:val="22"/>
        </w:rPr>
        <w:t xml:space="preserve"> w Sypniewie</w:t>
      </w:r>
      <w:r w:rsidR="00976D07" w:rsidRPr="00464A0D">
        <w:rPr>
          <w:rFonts w:ascii="Cambria" w:hAnsi="Cambria" w:cs="Arial"/>
          <w:b/>
          <w:bCs/>
          <w:sz w:val="22"/>
          <w:szCs w:val="22"/>
        </w:rPr>
        <w:t>”</w:t>
      </w:r>
      <w:r w:rsidR="006909DD">
        <w:rPr>
          <w:rFonts w:ascii="Cambria" w:hAnsi="Cambria" w:cs="Arial"/>
          <w:bCs/>
          <w:sz w:val="22"/>
          <w:szCs w:val="22"/>
        </w:rPr>
        <w:t xml:space="preserve"> </w:t>
      </w:r>
      <w:r w:rsidR="00A04FB0" w:rsidRPr="00A04FB0">
        <w:rPr>
          <w:rFonts w:ascii="Cambria" w:hAnsi="Cambria" w:cs="Arial"/>
          <w:bCs/>
          <w:sz w:val="22"/>
          <w:szCs w:val="22"/>
        </w:rPr>
        <w:t>składam</w:t>
      </w:r>
      <w:r w:rsidR="00624701">
        <w:rPr>
          <w:rFonts w:ascii="Cambria" w:hAnsi="Cambria" w:cs="Arial"/>
          <w:bCs/>
          <w:sz w:val="22"/>
          <w:szCs w:val="22"/>
        </w:rPr>
        <w:t>y</w:t>
      </w:r>
      <w:r w:rsidR="00A04FB0" w:rsidRPr="00A04FB0">
        <w:rPr>
          <w:rFonts w:ascii="Cambria" w:hAnsi="Cambria" w:cs="Arial"/>
          <w:bCs/>
          <w:sz w:val="22"/>
          <w:szCs w:val="22"/>
        </w:rPr>
        <w:t xml:space="preserve"> ofertę na realizację pr</w:t>
      </w:r>
      <w:r w:rsidR="00085825">
        <w:rPr>
          <w:rFonts w:ascii="Cambria" w:hAnsi="Cambria" w:cs="Arial"/>
          <w:bCs/>
          <w:sz w:val="22"/>
          <w:szCs w:val="22"/>
        </w:rPr>
        <w:t>zedmiotu zamówienia w zakresie o</w:t>
      </w:r>
      <w:r w:rsidR="00A04FB0" w:rsidRPr="00A04FB0">
        <w:rPr>
          <w:rFonts w:ascii="Cambria" w:hAnsi="Cambria" w:cs="Arial"/>
          <w:bCs/>
          <w:sz w:val="22"/>
          <w:szCs w:val="22"/>
        </w:rPr>
        <w:t xml:space="preserve">kreślonym w </w:t>
      </w:r>
      <w:r w:rsidR="00800F9E">
        <w:rPr>
          <w:rFonts w:ascii="Cambria" w:hAnsi="Cambria" w:cs="Arial"/>
          <w:bCs/>
          <w:sz w:val="22"/>
          <w:szCs w:val="22"/>
        </w:rPr>
        <w:t>z</w:t>
      </w:r>
      <w:r w:rsidR="006139B8">
        <w:rPr>
          <w:rFonts w:ascii="Cambria" w:hAnsi="Cambria" w:cs="Arial"/>
          <w:bCs/>
          <w:sz w:val="22"/>
          <w:szCs w:val="22"/>
        </w:rPr>
        <w:t xml:space="preserve">ałączniku nr </w:t>
      </w:r>
      <w:r w:rsidR="00800F9E">
        <w:rPr>
          <w:rFonts w:ascii="Cambria" w:hAnsi="Cambria" w:cs="Arial"/>
          <w:bCs/>
          <w:sz w:val="22"/>
          <w:szCs w:val="22"/>
        </w:rPr>
        <w:t xml:space="preserve">3 </w:t>
      </w:r>
      <w:r w:rsidR="006139B8">
        <w:rPr>
          <w:rFonts w:ascii="Cambria" w:hAnsi="Cambria" w:cs="Arial"/>
          <w:bCs/>
          <w:sz w:val="22"/>
          <w:szCs w:val="22"/>
        </w:rPr>
        <w:t>do SWZ</w:t>
      </w:r>
      <w:r w:rsidR="00C362E7">
        <w:rPr>
          <w:rFonts w:ascii="Cambria" w:hAnsi="Cambria" w:cs="Arial"/>
          <w:bCs/>
          <w:sz w:val="22"/>
          <w:szCs w:val="22"/>
        </w:rPr>
        <w:t xml:space="preserve">, zgodnie ze </w:t>
      </w:r>
      <w:r w:rsidR="00A04FB0" w:rsidRPr="00A04FB0">
        <w:rPr>
          <w:rFonts w:ascii="Cambria" w:hAnsi="Cambria" w:cs="Arial"/>
          <w:bCs/>
          <w:sz w:val="22"/>
          <w:szCs w:val="22"/>
        </w:rPr>
        <w:t>wzorem umowy, na następujących warunkach:</w:t>
      </w:r>
    </w:p>
    <w:p w14:paraId="363AE666" w14:textId="77777777" w:rsidR="00085825" w:rsidRDefault="00085825" w:rsidP="00976D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73FD3EC" w14:textId="77777777" w:rsidR="00464A0D" w:rsidRDefault="00464A0D" w:rsidP="00976D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B1D25C" w14:textId="77777777" w:rsidR="00464A0D" w:rsidRDefault="00464A0D" w:rsidP="00976D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DFF427" w14:textId="77777777" w:rsidR="00464A0D" w:rsidRDefault="00464A0D" w:rsidP="00976D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07E94C" w14:textId="77777777" w:rsidR="00085825" w:rsidRPr="00EB5DE3" w:rsidRDefault="00085825" w:rsidP="00976D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1568A0" w14:textId="40C5140C" w:rsidR="00F56661" w:rsidRDefault="00F56661" w:rsidP="00F56661">
      <w:pPr>
        <w:pStyle w:val="Akapitzlist"/>
        <w:numPr>
          <w:ilvl w:val="0"/>
          <w:numId w:val="42"/>
        </w:num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F56661">
        <w:rPr>
          <w:rFonts w:ascii="Cambria" w:hAnsi="Cambria" w:cs="Arial"/>
          <w:bCs/>
          <w:sz w:val="22"/>
          <w:szCs w:val="22"/>
        </w:rPr>
        <w:t>Oferujemy wykonanie zamówienia za ceny podane w po</w:t>
      </w:r>
      <w:r w:rsidR="00A04FB0">
        <w:rPr>
          <w:rFonts w:ascii="Cambria" w:hAnsi="Cambria" w:cs="Arial"/>
          <w:bCs/>
          <w:sz w:val="22"/>
          <w:szCs w:val="22"/>
        </w:rPr>
        <w:t>niższej tabeli:</w:t>
      </w:r>
    </w:p>
    <w:p w14:paraId="616D5057" w14:textId="77777777" w:rsidR="007F6FC3" w:rsidRDefault="007F6FC3" w:rsidP="007F6FC3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01"/>
        <w:gridCol w:w="1701"/>
        <w:gridCol w:w="1152"/>
        <w:gridCol w:w="1683"/>
        <w:gridCol w:w="850"/>
        <w:gridCol w:w="2233"/>
      </w:tblGrid>
      <w:tr w:rsidR="007F6FC3" w:rsidRPr="00016673" w14:paraId="586C0E3F" w14:textId="77777777" w:rsidTr="00B975B6">
        <w:trPr>
          <w:trHeight w:val="363"/>
          <w:jc w:val="center"/>
        </w:trPr>
        <w:tc>
          <w:tcPr>
            <w:tcW w:w="985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F656C7" w14:textId="7B861A7C" w:rsidR="007F6FC3" w:rsidRPr="00205C5E" w:rsidRDefault="007F6FC3" w:rsidP="003043CF">
            <w:pPr>
              <w:rPr>
                <w:b/>
                <w:bCs/>
              </w:rPr>
            </w:pPr>
            <w:r w:rsidRPr="00770E79">
              <w:rPr>
                <w:b/>
                <w:bCs/>
              </w:rPr>
              <w:lastRenderedPageBreak/>
              <w:t>Tabela A:</w:t>
            </w:r>
            <w:r>
              <w:rPr>
                <w:b/>
                <w:bCs/>
              </w:rPr>
              <w:t xml:space="preserve"> </w:t>
            </w:r>
            <w:r w:rsidRPr="00770E79">
              <w:rPr>
                <w:b/>
                <w:bCs/>
              </w:rPr>
              <w:t xml:space="preserve">świadczenie usług </w:t>
            </w:r>
            <w:r w:rsidR="003043CF">
              <w:rPr>
                <w:b/>
                <w:bCs/>
              </w:rPr>
              <w:t>gastronomicznych na potrzeby polowań (przygotowywanie i podawanie posiłków dla grup myśliwych</w:t>
            </w:r>
            <w:r w:rsidRPr="00770E79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</w:t>
            </w:r>
          </w:p>
        </w:tc>
      </w:tr>
      <w:tr w:rsidR="007F6FC3" w:rsidRPr="00016673" w14:paraId="5933EA48" w14:textId="77777777" w:rsidTr="00207783">
        <w:trPr>
          <w:trHeight w:val="1036"/>
          <w:jc w:val="center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46B6DC3" w14:textId="77777777" w:rsidR="007F6FC3" w:rsidRPr="00205C5E" w:rsidRDefault="007F6FC3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Lp.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5EBABD" w14:textId="3CCC5CBD" w:rsidR="007F6FC3" w:rsidRPr="00205C5E" w:rsidRDefault="007F6FC3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Rodzaj posiłku</w:t>
            </w:r>
          </w:p>
          <w:p w14:paraId="152EC9E4" w14:textId="77777777" w:rsidR="007F6FC3" w:rsidRPr="00205C5E" w:rsidRDefault="007F6FC3" w:rsidP="00207783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03F284" w14:textId="77777777" w:rsidR="007F6FC3" w:rsidRPr="00205C5E" w:rsidRDefault="007F6FC3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Przewidywana ilość</w:t>
            </w:r>
          </w:p>
          <w:p w14:paraId="157B7EC2" w14:textId="77777777" w:rsidR="007F6FC3" w:rsidRPr="00205C5E" w:rsidRDefault="007F6FC3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posiłków</w:t>
            </w:r>
          </w:p>
          <w:p w14:paraId="3DBA92EC" w14:textId="77777777" w:rsidR="007F6FC3" w:rsidRPr="00205C5E" w:rsidRDefault="007F6FC3" w:rsidP="00207783">
            <w:pPr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A33549" w14:textId="77777777" w:rsidR="007F6FC3" w:rsidRPr="00205C5E" w:rsidRDefault="007F6FC3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Stawka</w:t>
            </w:r>
          </w:p>
          <w:p w14:paraId="45400B49" w14:textId="77777777" w:rsidR="007F6FC3" w:rsidRPr="00205C5E" w:rsidRDefault="007F6FC3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jedn. netto</w:t>
            </w:r>
          </w:p>
          <w:p w14:paraId="44FDBA39" w14:textId="28BDDF13" w:rsidR="007F6FC3" w:rsidRPr="00205C5E" w:rsidRDefault="007F6FC3" w:rsidP="002077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[zł/posiłek</w:t>
            </w:r>
            <w:r w:rsidRPr="00205C5E">
              <w:rPr>
                <w:b/>
                <w:bCs/>
              </w:rPr>
              <w:t>]</w:t>
            </w:r>
          </w:p>
          <w:p w14:paraId="54DDFA37" w14:textId="77777777" w:rsidR="007F6FC3" w:rsidRPr="00205C5E" w:rsidRDefault="007F6FC3" w:rsidP="00207783">
            <w:pPr>
              <w:jc w:val="center"/>
              <w:rPr>
                <w:b/>
                <w:bCs/>
              </w:rPr>
            </w:pPr>
          </w:p>
        </w:tc>
        <w:tc>
          <w:tcPr>
            <w:tcW w:w="16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D50431" w14:textId="070E8087" w:rsidR="007F6FC3" w:rsidRPr="00205C5E" w:rsidRDefault="007F6FC3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Cena</w:t>
            </w:r>
          </w:p>
          <w:p w14:paraId="210EC171" w14:textId="77777777" w:rsidR="007F6FC3" w:rsidRPr="00205C5E" w:rsidRDefault="007F6FC3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netto ogółem</w:t>
            </w:r>
          </w:p>
          <w:p w14:paraId="4E1FC645" w14:textId="77777777" w:rsidR="007F6FC3" w:rsidRPr="00205C5E" w:rsidRDefault="007F6FC3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[zł]</w:t>
            </w:r>
          </w:p>
          <w:p w14:paraId="34062414" w14:textId="40A2B2A8" w:rsidR="007F6FC3" w:rsidRPr="00205C5E" w:rsidRDefault="007F6FC3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kol.</w:t>
            </w:r>
            <w:r>
              <w:rPr>
                <w:b/>
                <w:bCs/>
              </w:rPr>
              <w:t xml:space="preserve"> </w:t>
            </w:r>
            <w:r w:rsidR="005450DA">
              <w:rPr>
                <w:b/>
                <w:bCs/>
              </w:rPr>
              <w:t>B x</w:t>
            </w:r>
            <w:r w:rsidRPr="00205C5E">
              <w:rPr>
                <w:b/>
                <w:bCs/>
              </w:rPr>
              <w:t xml:space="preserve"> kol.</w:t>
            </w:r>
            <w:r>
              <w:rPr>
                <w:b/>
                <w:bCs/>
              </w:rPr>
              <w:t xml:space="preserve"> </w:t>
            </w:r>
            <w:r w:rsidR="005450DA">
              <w:rPr>
                <w:b/>
                <w:bCs/>
              </w:rPr>
              <w:t>C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A2D307" w14:textId="77777777" w:rsidR="007F6FC3" w:rsidRPr="00205C5E" w:rsidRDefault="007F6FC3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VAT</w:t>
            </w:r>
          </w:p>
          <w:p w14:paraId="0386A37D" w14:textId="77777777" w:rsidR="007F6FC3" w:rsidRPr="00205C5E" w:rsidRDefault="007F6FC3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[%]</w:t>
            </w:r>
          </w:p>
        </w:tc>
        <w:tc>
          <w:tcPr>
            <w:tcW w:w="22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3AB41F" w14:textId="77777777" w:rsidR="007F6FC3" w:rsidRPr="00205C5E" w:rsidRDefault="007F6FC3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Cena</w:t>
            </w:r>
          </w:p>
          <w:p w14:paraId="6A1CEE90" w14:textId="77777777" w:rsidR="007F6FC3" w:rsidRPr="00205C5E" w:rsidRDefault="007F6FC3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brutto ogółem</w:t>
            </w:r>
          </w:p>
          <w:p w14:paraId="54A8578F" w14:textId="160A1E86" w:rsidR="007F6FC3" w:rsidRPr="00205C5E" w:rsidRDefault="007F6FC3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[zł]</w:t>
            </w:r>
          </w:p>
        </w:tc>
      </w:tr>
      <w:tr w:rsidR="005450DA" w:rsidRPr="00016673" w14:paraId="218A9940" w14:textId="77777777" w:rsidTr="007F6FC3">
        <w:trPr>
          <w:trHeight w:val="152"/>
          <w:jc w:val="center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7AFA41F" w14:textId="17299FFD" w:rsidR="005450DA" w:rsidRPr="00016673" w:rsidRDefault="005450DA" w:rsidP="005450DA">
            <w:pPr>
              <w:jc w:val="center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381C8A" w14:textId="4AAB3E68" w:rsidR="005450DA" w:rsidRPr="005450DA" w:rsidRDefault="005450DA" w:rsidP="005450DA">
            <w:pPr>
              <w:jc w:val="center"/>
              <w:rPr>
                <w:b/>
              </w:rPr>
            </w:pPr>
            <w:r w:rsidRPr="005450DA">
              <w:rPr>
                <w:b/>
              </w:rPr>
              <w:t>A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ABCDD2" w14:textId="2685FCD1" w:rsidR="005450DA" w:rsidRPr="005450DA" w:rsidRDefault="005450DA" w:rsidP="005450DA">
            <w:pPr>
              <w:jc w:val="center"/>
              <w:rPr>
                <w:b/>
              </w:rPr>
            </w:pPr>
            <w:r w:rsidRPr="005450DA">
              <w:rPr>
                <w:b/>
              </w:rPr>
              <w:t>B</w:t>
            </w:r>
          </w:p>
        </w:tc>
        <w:tc>
          <w:tcPr>
            <w:tcW w:w="11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03DC84" w14:textId="7D409A04" w:rsidR="005450DA" w:rsidRPr="005450DA" w:rsidRDefault="005450DA" w:rsidP="005450DA">
            <w:pPr>
              <w:jc w:val="center"/>
              <w:rPr>
                <w:b/>
              </w:rPr>
            </w:pPr>
            <w:r w:rsidRPr="005450DA">
              <w:rPr>
                <w:b/>
              </w:rPr>
              <w:t>C</w:t>
            </w:r>
          </w:p>
        </w:tc>
        <w:tc>
          <w:tcPr>
            <w:tcW w:w="16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2F64A8" w14:textId="32617F38" w:rsidR="005450DA" w:rsidRPr="005450DA" w:rsidRDefault="005450DA" w:rsidP="005450DA">
            <w:pPr>
              <w:jc w:val="center"/>
              <w:rPr>
                <w:b/>
              </w:rPr>
            </w:pPr>
            <w:r w:rsidRPr="005450DA">
              <w:rPr>
                <w:b/>
              </w:rPr>
              <w:t>D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355D6A" w14:textId="615A533F" w:rsidR="005450DA" w:rsidRPr="005450DA" w:rsidRDefault="005450DA" w:rsidP="005450DA">
            <w:pPr>
              <w:jc w:val="center"/>
              <w:rPr>
                <w:b/>
              </w:rPr>
            </w:pPr>
            <w:r w:rsidRPr="005450DA">
              <w:rPr>
                <w:b/>
              </w:rPr>
              <w:t>E</w:t>
            </w:r>
          </w:p>
        </w:tc>
        <w:tc>
          <w:tcPr>
            <w:tcW w:w="22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4DAA49" w14:textId="613871CD" w:rsidR="005450DA" w:rsidRPr="005450DA" w:rsidRDefault="005450DA" w:rsidP="005450DA">
            <w:pPr>
              <w:jc w:val="center"/>
              <w:rPr>
                <w:b/>
              </w:rPr>
            </w:pPr>
            <w:r w:rsidRPr="005450DA">
              <w:rPr>
                <w:b/>
              </w:rPr>
              <w:t>F</w:t>
            </w:r>
          </w:p>
        </w:tc>
      </w:tr>
      <w:tr w:rsidR="007F6FC3" w:rsidRPr="00016673" w14:paraId="3E4D5FCA" w14:textId="77777777" w:rsidTr="007F6FC3">
        <w:trPr>
          <w:cantSplit/>
          <w:trHeight w:val="540"/>
          <w:jc w:val="center"/>
        </w:trPr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25E0D9" w14:textId="77777777" w:rsidR="007F6FC3" w:rsidRPr="00CA7668" w:rsidRDefault="007F6FC3" w:rsidP="00B975B6">
            <w:pPr>
              <w:jc w:val="center"/>
              <w:rPr>
                <w:sz w:val="22"/>
                <w:szCs w:val="22"/>
              </w:rPr>
            </w:pPr>
            <w:r w:rsidRPr="00CA7668">
              <w:rPr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FD24E" w14:textId="77777777" w:rsidR="007F6FC3" w:rsidRPr="00CA7668" w:rsidRDefault="007F6FC3" w:rsidP="00B975B6">
            <w:pPr>
              <w:jc w:val="center"/>
              <w:rPr>
                <w:sz w:val="22"/>
                <w:szCs w:val="22"/>
              </w:rPr>
            </w:pPr>
            <w:r w:rsidRPr="00CA7668">
              <w:rPr>
                <w:sz w:val="22"/>
                <w:szCs w:val="22"/>
              </w:rPr>
              <w:t>śniadanie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3BC45" w14:textId="45418C70" w:rsidR="007F6FC3" w:rsidRPr="00CA7668" w:rsidRDefault="00800F9E" w:rsidP="00B97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7F6FC3">
              <w:rPr>
                <w:sz w:val="22"/>
                <w:szCs w:val="22"/>
              </w:rPr>
              <w:t>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A9D47" w14:textId="77777777" w:rsidR="007F6FC3" w:rsidRPr="00016673" w:rsidRDefault="007F6FC3" w:rsidP="00B975B6">
            <w:pPr>
              <w:jc w:val="center"/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06A2A" w14:textId="77777777" w:rsidR="007F6FC3" w:rsidRPr="00016673" w:rsidRDefault="007F6FC3" w:rsidP="00B975B6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577AA" w14:textId="77777777" w:rsidR="007F6FC3" w:rsidRPr="00016673" w:rsidRDefault="007F6FC3" w:rsidP="00B975B6">
            <w:pPr>
              <w:jc w:val="center"/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6CAD9F" w14:textId="77777777" w:rsidR="007F6FC3" w:rsidRPr="00016673" w:rsidRDefault="007F6FC3" w:rsidP="00B975B6">
            <w:pPr>
              <w:jc w:val="center"/>
            </w:pPr>
          </w:p>
        </w:tc>
      </w:tr>
      <w:tr w:rsidR="007F6FC3" w:rsidRPr="00016673" w14:paraId="2BEF6001" w14:textId="77777777" w:rsidTr="007F6FC3">
        <w:trPr>
          <w:cantSplit/>
          <w:trHeight w:val="540"/>
          <w:jc w:val="center"/>
        </w:trPr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60969C" w14:textId="77777777" w:rsidR="007F6FC3" w:rsidRPr="00CA7668" w:rsidRDefault="007F6FC3" w:rsidP="00B97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EAA6D" w14:textId="77777777" w:rsidR="007F6FC3" w:rsidRPr="00CA7668" w:rsidRDefault="007F6FC3" w:rsidP="00B97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obiad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CE394" w14:textId="154DA100" w:rsidR="007F6FC3" w:rsidRPr="00CA7668" w:rsidRDefault="00800F9E" w:rsidP="00B97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7F6FC3">
              <w:rPr>
                <w:sz w:val="22"/>
                <w:szCs w:val="22"/>
              </w:rPr>
              <w:t>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35F49" w14:textId="77777777" w:rsidR="007F6FC3" w:rsidRPr="00016673" w:rsidRDefault="007F6FC3" w:rsidP="00B975B6">
            <w:pPr>
              <w:jc w:val="center"/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B480B" w14:textId="77777777" w:rsidR="007F6FC3" w:rsidRPr="00016673" w:rsidRDefault="007F6FC3" w:rsidP="00B975B6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77D46" w14:textId="77777777" w:rsidR="007F6FC3" w:rsidRPr="00016673" w:rsidRDefault="007F6FC3" w:rsidP="00B975B6">
            <w:pPr>
              <w:jc w:val="center"/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1DD7DE" w14:textId="77777777" w:rsidR="007F6FC3" w:rsidRPr="00016673" w:rsidRDefault="007F6FC3" w:rsidP="00B975B6">
            <w:pPr>
              <w:jc w:val="center"/>
            </w:pPr>
          </w:p>
        </w:tc>
      </w:tr>
      <w:tr w:rsidR="007F6FC3" w:rsidRPr="00016673" w14:paraId="0658D682" w14:textId="77777777" w:rsidTr="007F6FC3">
        <w:trPr>
          <w:cantSplit/>
          <w:trHeight w:val="540"/>
          <w:jc w:val="center"/>
        </w:trPr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DC10DF" w14:textId="748A552B" w:rsidR="007F6FC3" w:rsidRPr="00CA7668" w:rsidRDefault="0071211C" w:rsidP="00B97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F6FC3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007BD" w14:textId="4F3E5570" w:rsidR="007F6FC3" w:rsidRDefault="00800F9E" w:rsidP="00B97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dopłata do kolacji (uroczysta kolacja – na życzenie grup myśliwych)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5B781" w14:textId="04886DDD" w:rsidR="007F6FC3" w:rsidRPr="00CA7668" w:rsidRDefault="00800F9E" w:rsidP="00800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D7B2D" w14:textId="77777777" w:rsidR="007F6FC3" w:rsidRPr="00016673" w:rsidRDefault="007F6FC3" w:rsidP="00B975B6">
            <w:pPr>
              <w:jc w:val="center"/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B2061" w14:textId="77777777" w:rsidR="007F6FC3" w:rsidRPr="00016673" w:rsidRDefault="007F6FC3" w:rsidP="00B975B6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5D11A" w14:textId="77777777" w:rsidR="007F6FC3" w:rsidRPr="00016673" w:rsidRDefault="007F6FC3" w:rsidP="00B975B6">
            <w:pPr>
              <w:jc w:val="center"/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839E32" w14:textId="77777777" w:rsidR="007F6FC3" w:rsidRPr="00016673" w:rsidRDefault="007F6FC3" w:rsidP="00B975B6">
            <w:pPr>
              <w:jc w:val="center"/>
            </w:pPr>
          </w:p>
        </w:tc>
      </w:tr>
      <w:tr w:rsidR="00800F9E" w:rsidRPr="00016673" w14:paraId="4E7E02F1" w14:textId="77777777" w:rsidTr="007F6FC3">
        <w:trPr>
          <w:cantSplit/>
          <w:trHeight w:val="540"/>
          <w:jc w:val="center"/>
        </w:trPr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9302F6" w14:textId="5FA842AD" w:rsidR="00800F9E" w:rsidRDefault="0071211C" w:rsidP="00B97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00F9E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554A8" w14:textId="61773781" w:rsidR="00800F9E" w:rsidRDefault="00800F9E" w:rsidP="00B97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kolacja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DA133" w14:textId="509113A3" w:rsidR="00800F9E" w:rsidRDefault="00800F9E" w:rsidP="00800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DF839" w14:textId="77777777" w:rsidR="00800F9E" w:rsidRPr="00016673" w:rsidRDefault="00800F9E" w:rsidP="00B975B6">
            <w:pPr>
              <w:jc w:val="center"/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85C41" w14:textId="77777777" w:rsidR="00800F9E" w:rsidRPr="00016673" w:rsidRDefault="00800F9E" w:rsidP="00B975B6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7F045" w14:textId="77777777" w:rsidR="00800F9E" w:rsidRPr="00016673" w:rsidRDefault="00800F9E" w:rsidP="00B975B6">
            <w:pPr>
              <w:jc w:val="center"/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096BEB" w14:textId="77777777" w:rsidR="00800F9E" w:rsidRPr="00016673" w:rsidRDefault="00800F9E" w:rsidP="00B975B6">
            <w:pPr>
              <w:jc w:val="center"/>
            </w:pPr>
          </w:p>
        </w:tc>
      </w:tr>
      <w:tr w:rsidR="007F6FC3" w:rsidRPr="00016673" w14:paraId="1ECE7A51" w14:textId="77777777" w:rsidTr="007F6FC3">
        <w:trPr>
          <w:cantSplit/>
          <w:trHeight w:val="540"/>
          <w:jc w:val="center"/>
        </w:trPr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29F3C0" w14:textId="4BBBEE81" w:rsidR="007F6FC3" w:rsidRPr="00CA7668" w:rsidRDefault="0071211C" w:rsidP="00B97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F6FC3" w:rsidRPr="00CA7668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8BAE7" w14:textId="77777777" w:rsidR="007F6FC3" w:rsidRPr="00CA7668" w:rsidRDefault="007F6FC3" w:rsidP="00B97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posiłek do lasu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72BED" w14:textId="63E9416D" w:rsidR="007F6FC3" w:rsidRPr="00CA7668" w:rsidRDefault="00800F9E" w:rsidP="00B97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CEE40" w14:textId="77777777" w:rsidR="007F6FC3" w:rsidRPr="00016673" w:rsidRDefault="007F6FC3" w:rsidP="00B975B6">
            <w:pPr>
              <w:jc w:val="center"/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EE35" w14:textId="77777777" w:rsidR="007F6FC3" w:rsidRPr="00016673" w:rsidRDefault="007F6FC3" w:rsidP="00B975B6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B42BF" w14:textId="77777777" w:rsidR="007F6FC3" w:rsidRPr="00016673" w:rsidRDefault="007F6FC3" w:rsidP="00B975B6">
            <w:pPr>
              <w:jc w:val="center"/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AC448B" w14:textId="77777777" w:rsidR="007F6FC3" w:rsidRPr="00016673" w:rsidRDefault="007F6FC3" w:rsidP="00B975B6">
            <w:pPr>
              <w:jc w:val="center"/>
            </w:pPr>
          </w:p>
        </w:tc>
      </w:tr>
      <w:tr w:rsidR="007F6FC3" w:rsidRPr="00016673" w14:paraId="314DC0F4" w14:textId="77777777" w:rsidTr="007F6FC3">
        <w:trPr>
          <w:cantSplit/>
          <w:trHeight w:val="540"/>
          <w:jc w:val="center"/>
        </w:trPr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372587" w14:textId="064C03E8" w:rsidR="007F6FC3" w:rsidRPr="00CA7668" w:rsidRDefault="0071211C" w:rsidP="00B97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F6FC3" w:rsidRPr="00CA7668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E983D" w14:textId="61EA8BCE" w:rsidR="007F6FC3" w:rsidRPr="00CA7668" w:rsidRDefault="007F6FC3" w:rsidP="0049116A">
            <w:pPr>
              <w:jc w:val="center"/>
              <w:rPr>
                <w:sz w:val="22"/>
                <w:szCs w:val="22"/>
              </w:rPr>
            </w:pPr>
            <w:r w:rsidRPr="00CA7668"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346DC" w14:textId="77777777" w:rsidR="007F6FC3" w:rsidRPr="00CA7668" w:rsidRDefault="007F6FC3" w:rsidP="00B97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23294" w14:textId="77777777" w:rsidR="007F6FC3" w:rsidRPr="00016673" w:rsidRDefault="007F6FC3" w:rsidP="00B975B6">
            <w:pPr>
              <w:jc w:val="center"/>
            </w:pPr>
            <w:r>
              <w:t>-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B0446" w14:textId="77777777" w:rsidR="007F6FC3" w:rsidRPr="00016673" w:rsidRDefault="007F6FC3" w:rsidP="00B975B6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FC739" w14:textId="77777777" w:rsidR="007F6FC3" w:rsidRPr="00016673" w:rsidRDefault="007F6FC3" w:rsidP="00B975B6">
            <w:pPr>
              <w:jc w:val="center"/>
            </w:pPr>
            <w:r>
              <w:t>-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AAEB9" w14:textId="77777777" w:rsidR="007F6FC3" w:rsidRPr="00016673" w:rsidRDefault="007F6FC3" w:rsidP="00B975B6">
            <w:pPr>
              <w:jc w:val="center"/>
            </w:pPr>
          </w:p>
        </w:tc>
      </w:tr>
      <w:tr w:rsidR="007F6FC3" w:rsidRPr="00016673" w14:paraId="2F94971B" w14:textId="77777777" w:rsidTr="00B975B6">
        <w:trPr>
          <w:cantSplit/>
          <w:trHeight w:val="411"/>
          <w:jc w:val="center"/>
        </w:trPr>
        <w:tc>
          <w:tcPr>
            <w:tcW w:w="985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F03100" w14:textId="77777777" w:rsidR="007F6FC3" w:rsidRPr="002050C5" w:rsidRDefault="007F6FC3" w:rsidP="00B975B6">
            <w:pPr>
              <w:rPr>
                <w:b/>
              </w:rPr>
            </w:pPr>
            <w:r w:rsidRPr="002050C5">
              <w:rPr>
                <w:b/>
              </w:rPr>
              <w:t>Tabela B</w:t>
            </w:r>
            <w:r>
              <w:rPr>
                <w:b/>
              </w:rPr>
              <w:t xml:space="preserve">: świadczenie usług utrzymania czystości kwatery myśliwskiej i terenu zewnętrznego z utrzymaniem terenów zielonych i czystości wokół kwatery OHZ </w:t>
            </w:r>
          </w:p>
        </w:tc>
      </w:tr>
      <w:tr w:rsidR="0049116A" w:rsidRPr="00016673" w14:paraId="71A01EB6" w14:textId="77777777" w:rsidTr="00207783">
        <w:trPr>
          <w:cantSplit/>
          <w:trHeight w:val="540"/>
          <w:jc w:val="center"/>
        </w:trPr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75B2EF" w14:textId="77777777" w:rsidR="0049116A" w:rsidRPr="00205C5E" w:rsidRDefault="0049116A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Lp.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B7FA9" w14:textId="43F02E0F" w:rsidR="0049116A" w:rsidRPr="00205C5E" w:rsidRDefault="0049116A" w:rsidP="002077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Czynność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7AB4B" w14:textId="7023D0EF" w:rsidR="0049116A" w:rsidRPr="00205C5E" w:rsidRDefault="0049116A" w:rsidP="002077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miesięcy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3399B" w14:textId="77777777" w:rsidR="0049116A" w:rsidRPr="00205C5E" w:rsidRDefault="0049116A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Stawka</w:t>
            </w:r>
          </w:p>
          <w:p w14:paraId="1C05D597" w14:textId="77777777" w:rsidR="0049116A" w:rsidRPr="00205C5E" w:rsidRDefault="0049116A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jedn. netto</w:t>
            </w:r>
          </w:p>
          <w:p w14:paraId="26DFB303" w14:textId="77777777" w:rsidR="0049116A" w:rsidRPr="00205C5E" w:rsidRDefault="0049116A" w:rsidP="002077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[zł/m-c</w:t>
            </w:r>
            <w:r w:rsidRPr="00205C5E">
              <w:rPr>
                <w:b/>
                <w:bCs/>
              </w:rPr>
              <w:t>]</w:t>
            </w:r>
            <w:r>
              <w:rPr>
                <w:b/>
                <w:bCs/>
              </w:rPr>
              <w:br/>
              <w:t>(Ryczałt)</w:t>
            </w:r>
          </w:p>
          <w:p w14:paraId="6EE3338F" w14:textId="77777777" w:rsidR="0049116A" w:rsidRPr="00205C5E" w:rsidRDefault="0049116A" w:rsidP="00207783">
            <w:pPr>
              <w:jc w:val="center"/>
              <w:rPr>
                <w:b/>
                <w:bCs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DDB01" w14:textId="7C895D47" w:rsidR="0049116A" w:rsidRPr="00205C5E" w:rsidRDefault="0049116A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Cena</w:t>
            </w:r>
          </w:p>
          <w:p w14:paraId="6907781F" w14:textId="77777777" w:rsidR="0049116A" w:rsidRPr="00205C5E" w:rsidRDefault="0049116A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netto ogółem</w:t>
            </w:r>
          </w:p>
          <w:p w14:paraId="5E983765" w14:textId="77777777" w:rsidR="0049116A" w:rsidRPr="00205C5E" w:rsidRDefault="0049116A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[zł]</w:t>
            </w:r>
          </w:p>
          <w:p w14:paraId="1091FA62" w14:textId="77777777" w:rsidR="0049116A" w:rsidRPr="00205C5E" w:rsidRDefault="0049116A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kol.</w:t>
            </w:r>
            <w:r>
              <w:rPr>
                <w:b/>
                <w:bCs/>
              </w:rPr>
              <w:t xml:space="preserve"> B</w:t>
            </w:r>
            <w:r w:rsidRPr="00205C5E">
              <w:rPr>
                <w:b/>
                <w:bCs/>
              </w:rPr>
              <w:t xml:space="preserve"> x kol.</w:t>
            </w:r>
            <w:r>
              <w:rPr>
                <w:b/>
                <w:bCs/>
              </w:rPr>
              <w:t xml:space="preserve"> C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F292A" w14:textId="77777777" w:rsidR="0049116A" w:rsidRPr="00205C5E" w:rsidRDefault="0049116A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VAT</w:t>
            </w:r>
          </w:p>
          <w:p w14:paraId="511B0680" w14:textId="77777777" w:rsidR="0049116A" w:rsidRPr="00205C5E" w:rsidRDefault="0049116A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[%]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D538F7" w14:textId="77777777" w:rsidR="0049116A" w:rsidRPr="00205C5E" w:rsidRDefault="0049116A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Cena</w:t>
            </w:r>
          </w:p>
          <w:p w14:paraId="52F714C0" w14:textId="77777777" w:rsidR="0049116A" w:rsidRPr="00205C5E" w:rsidRDefault="0049116A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brutto ogółem</w:t>
            </w:r>
          </w:p>
          <w:p w14:paraId="6BE3EC5A" w14:textId="77777777" w:rsidR="0049116A" w:rsidRPr="00205C5E" w:rsidRDefault="0049116A" w:rsidP="00207783">
            <w:pPr>
              <w:jc w:val="center"/>
              <w:rPr>
                <w:b/>
                <w:bCs/>
              </w:rPr>
            </w:pPr>
            <w:r w:rsidRPr="00205C5E">
              <w:rPr>
                <w:b/>
                <w:bCs/>
              </w:rPr>
              <w:t>[zł]</w:t>
            </w:r>
          </w:p>
          <w:p w14:paraId="21EF3A66" w14:textId="1D41B354" w:rsidR="0049116A" w:rsidRPr="00205C5E" w:rsidRDefault="0049116A" w:rsidP="00207783">
            <w:pPr>
              <w:jc w:val="center"/>
              <w:rPr>
                <w:b/>
                <w:bCs/>
              </w:rPr>
            </w:pPr>
          </w:p>
        </w:tc>
      </w:tr>
      <w:tr w:rsidR="0049116A" w:rsidRPr="00016673" w14:paraId="0293C3C5" w14:textId="77777777" w:rsidTr="002C3378">
        <w:trPr>
          <w:cantSplit/>
          <w:trHeight w:val="198"/>
          <w:jc w:val="center"/>
        </w:trPr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C72D25" w14:textId="3A8FAA75" w:rsidR="0049116A" w:rsidRPr="002050C5" w:rsidRDefault="0049116A" w:rsidP="00B975B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E66E7" w14:textId="648E1A31" w:rsidR="0049116A" w:rsidRPr="002050C5" w:rsidRDefault="0049116A" w:rsidP="00B975B6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BB630" w14:textId="231E82D6" w:rsidR="0049116A" w:rsidRPr="0049116A" w:rsidRDefault="0049116A" w:rsidP="00B975B6">
            <w:pPr>
              <w:jc w:val="center"/>
              <w:rPr>
                <w:b/>
              </w:rPr>
            </w:pPr>
            <w:r w:rsidRPr="0049116A">
              <w:rPr>
                <w:b/>
              </w:rPr>
              <w:t>B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92FCC" w14:textId="77777777" w:rsidR="0049116A" w:rsidRPr="002050C5" w:rsidRDefault="0049116A" w:rsidP="00B975B6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B6F37" w14:textId="77777777" w:rsidR="0049116A" w:rsidRPr="002050C5" w:rsidRDefault="0049116A" w:rsidP="00B975B6">
            <w:pPr>
              <w:rPr>
                <w:b/>
              </w:rPr>
            </w:pPr>
            <w:r>
              <w:rPr>
                <w:b/>
              </w:rPr>
              <w:t xml:space="preserve">             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65D1C" w14:textId="77777777" w:rsidR="0049116A" w:rsidRPr="002050C5" w:rsidRDefault="0049116A" w:rsidP="00B975B6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AEC3A1" w14:textId="77777777" w:rsidR="0049116A" w:rsidRPr="002050C5" w:rsidRDefault="0049116A" w:rsidP="00B975B6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</w:tr>
      <w:tr w:rsidR="0049116A" w:rsidRPr="00016673" w14:paraId="3689982A" w14:textId="77777777" w:rsidTr="000961D2">
        <w:trPr>
          <w:cantSplit/>
          <w:trHeight w:val="797"/>
          <w:jc w:val="center"/>
        </w:trPr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CA0C98" w14:textId="77777777" w:rsidR="0049116A" w:rsidRDefault="0049116A" w:rsidP="00B97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0E0CA" w14:textId="62D3D382" w:rsidR="0049116A" w:rsidRPr="00CA7668" w:rsidRDefault="00464A0D" w:rsidP="00B97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utrzymanie zieleni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20D9E" w14:textId="27E58864" w:rsidR="0049116A" w:rsidRPr="00CA7668" w:rsidRDefault="005450DA" w:rsidP="00B97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1549F" w14:textId="77777777" w:rsidR="0049116A" w:rsidRPr="00016673" w:rsidRDefault="0049116A" w:rsidP="00B975B6">
            <w:pPr>
              <w:jc w:val="center"/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812A8" w14:textId="77777777" w:rsidR="0049116A" w:rsidRPr="00016673" w:rsidRDefault="0049116A" w:rsidP="00B975B6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08807" w14:textId="77777777" w:rsidR="0049116A" w:rsidRPr="00016673" w:rsidRDefault="0049116A" w:rsidP="00B975B6">
            <w:pPr>
              <w:jc w:val="center"/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1F72F3" w14:textId="77777777" w:rsidR="0049116A" w:rsidRPr="00016673" w:rsidRDefault="0049116A" w:rsidP="00B975B6">
            <w:pPr>
              <w:jc w:val="center"/>
            </w:pPr>
          </w:p>
        </w:tc>
      </w:tr>
      <w:tr w:rsidR="00464A0D" w:rsidRPr="00016673" w14:paraId="66270B01" w14:textId="77777777" w:rsidTr="000961D2">
        <w:trPr>
          <w:cantSplit/>
          <w:trHeight w:val="797"/>
          <w:jc w:val="center"/>
        </w:trPr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9109AE" w14:textId="02DE1B4E" w:rsidR="00464A0D" w:rsidRDefault="00464A0D" w:rsidP="00B97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D2E3A" w14:textId="7CD2C804" w:rsidR="00464A0D" w:rsidRPr="00CA7668" w:rsidRDefault="00464A0D" w:rsidP="00B97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usługi sprzątania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354FE" w14:textId="2BAE2525" w:rsidR="00464A0D" w:rsidRPr="00CA7668" w:rsidRDefault="005450DA" w:rsidP="00B97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059BB" w14:textId="77777777" w:rsidR="00464A0D" w:rsidRPr="00016673" w:rsidRDefault="00464A0D" w:rsidP="00B975B6">
            <w:pPr>
              <w:jc w:val="center"/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F4363" w14:textId="77777777" w:rsidR="00464A0D" w:rsidRPr="00016673" w:rsidRDefault="00464A0D" w:rsidP="00B975B6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8E862" w14:textId="77777777" w:rsidR="00464A0D" w:rsidRPr="00016673" w:rsidRDefault="00464A0D" w:rsidP="00B975B6">
            <w:pPr>
              <w:jc w:val="center"/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B7D304" w14:textId="77777777" w:rsidR="00464A0D" w:rsidRPr="00016673" w:rsidRDefault="00464A0D" w:rsidP="00B975B6">
            <w:pPr>
              <w:jc w:val="center"/>
            </w:pPr>
          </w:p>
        </w:tc>
      </w:tr>
      <w:tr w:rsidR="007F6FC3" w:rsidRPr="00016673" w14:paraId="43F32207" w14:textId="77777777" w:rsidTr="007F6FC3">
        <w:trPr>
          <w:cantSplit/>
          <w:trHeight w:val="540"/>
          <w:jc w:val="center"/>
        </w:trPr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9F4C76" w14:textId="707C6DB3" w:rsidR="007F6FC3" w:rsidRDefault="00464A0D" w:rsidP="00B97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F6FC3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746C7" w14:textId="3BBFD58B" w:rsidR="007F6FC3" w:rsidRPr="00CA7668" w:rsidRDefault="007F6FC3" w:rsidP="00B975B6">
            <w:pPr>
              <w:jc w:val="center"/>
              <w:rPr>
                <w:sz w:val="22"/>
                <w:szCs w:val="22"/>
              </w:rPr>
            </w:pPr>
            <w:r w:rsidRPr="00CA7668"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30814" w14:textId="77777777" w:rsidR="007F6FC3" w:rsidRPr="00CA7668" w:rsidRDefault="007F6FC3" w:rsidP="00B975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99B32" w14:textId="77777777" w:rsidR="007F6FC3" w:rsidRPr="00016673" w:rsidRDefault="007F6FC3" w:rsidP="00B975B6">
            <w:pPr>
              <w:jc w:val="center"/>
            </w:pPr>
            <w:r>
              <w:t>-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37BEB" w14:textId="77777777" w:rsidR="007F6FC3" w:rsidRPr="00016673" w:rsidRDefault="007F6FC3" w:rsidP="00B975B6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5CD66" w14:textId="77777777" w:rsidR="007F6FC3" w:rsidRPr="00016673" w:rsidRDefault="007F6FC3" w:rsidP="00B975B6">
            <w:pPr>
              <w:jc w:val="center"/>
            </w:pPr>
            <w:r>
              <w:t>-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A59287" w14:textId="77777777" w:rsidR="007F6FC3" w:rsidRPr="00016673" w:rsidRDefault="007F6FC3" w:rsidP="00B975B6">
            <w:pPr>
              <w:jc w:val="center"/>
            </w:pPr>
          </w:p>
        </w:tc>
      </w:tr>
    </w:tbl>
    <w:p w14:paraId="7EE0C8B3" w14:textId="566FDDB2" w:rsidR="007F6FC3" w:rsidRPr="007F6FC3" w:rsidRDefault="007F6FC3" w:rsidP="007F6FC3">
      <w:pPr>
        <w:shd w:val="clear" w:color="auto" w:fill="FFFFFF"/>
        <w:spacing w:before="365" w:line="360" w:lineRule="auto"/>
        <w:jc w:val="both"/>
        <w:rPr>
          <w:rFonts w:ascii="Cambria" w:hAnsi="Cambria"/>
          <w:sz w:val="22"/>
          <w:szCs w:val="22"/>
        </w:rPr>
      </w:pPr>
      <w:r w:rsidRPr="007F6FC3">
        <w:rPr>
          <w:rFonts w:ascii="Cambria" w:hAnsi="Cambria"/>
          <w:color w:val="000000"/>
          <w:spacing w:val="-1"/>
          <w:sz w:val="22"/>
          <w:szCs w:val="22"/>
        </w:rPr>
        <w:t xml:space="preserve">Cena brutto oferty ogółem </w:t>
      </w:r>
      <w:r w:rsidR="005450DA">
        <w:rPr>
          <w:rFonts w:ascii="Cambria" w:hAnsi="Cambria"/>
          <w:color w:val="000000"/>
          <w:spacing w:val="5"/>
          <w:sz w:val="22"/>
          <w:szCs w:val="22"/>
        </w:rPr>
        <w:t>wynosi (z tabeli A pozycja F</w:t>
      </w:r>
      <w:r w:rsidR="0071211C">
        <w:rPr>
          <w:rFonts w:ascii="Cambria" w:hAnsi="Cambria"/>
          <w:color w:val="000000"/>
          <w:spacing w:val="5"/>
          <w:sz w:val="22"/>
          <w:szCs w:val="22"/>
        </w:rPr>
        <w:t>6</w:t>
      </w:r>
      <w:r w:rsidR="00464A0D">
        <w:rPr>
          <w:rFonts w:ascii="Cambria" w:hAnsi="Cambria"/>
          <w:color w:val="000000"/>
          <w:spacing w:val="5"/>
          <w:sz w:val="22"/>
          <w:szCs w:val="22"/>
        </w:rPr>
        <w:t xml:space="preserve"> + z tabeli B pozycja F3</w:t>
      </w:r>
      <w:r w:rsidRPr="007F6FC3">
        <w:rPr>
          <w:rFonts w:ascii="Cambria" w:hAnsi="Cambria"/>
          <w:color w:val="000000"/>
          <w:spacing w:val="5"/>
          <w:sz w:val="22"/>
          <w:szCs w:val="22"/>
        </w:rPr>
        <w:t>):</w:t>
      </w:r>
      <w:r w:rsidRPr="007F6FC3">
        <w:rPr>
          <w:rFonts w:ascii="Cambria" w:hAnsi="Cambria"/>
          <w:color w:val="000000"/>
          <w:sz w:val="22"/>
          <w:szCs w:val="22"/>
        </w:rPr>
        <w:t xml:space="preserve"> ……………………..………</w:t>
      </w:r>
      <w:r w:rsidRPr="007F6FC3">
        <w:rPr>
          <w:rFonts w:ascii="Cambria" w:hAnsi="Cambria"/>
          <w:color w:val="000000"/>
          <w:spacing w:val="4"/>
          <w:sz w:val="22"/>
          <w:szCs w:val="22"/>
        </w:rPr>
        <w:t>zł (słownie:</w:t>
      </w:r>
      <w:r w:rsidRPr="007F6FC3">
        <w:rPr>
          <w:rFonts w:ascii="Cambria" w:hAnsi="Cambria"/>
          <w:sz w:val="22"/>
          <w:szCs w:val="22"/>
        </w:rPr>
        <w:t>………………………………..…………………………...</w:t>
      </w:r>
    </w:p>
    <w:p w14:paraId="132228A5" w14:textId="77777777" w:rsidR="00F35D7A" w:rsidRDefault="007F6FC3" w:rsidP="00920C06">
      <w:pPr>
        <w:shd w:val="clear" w:color="auto" w:fill="FFFFFF"/>
        <w:spacing w:before="365" w:line="360" w:lineRule="auto"/>
        <w:jc w:val="both"/>
        <w:rPr>
          <w:b/>
          <w:color w:val="000000"/>
          <w:spacing w:val="-2"/>
          <w:sz w:val="22"/>
          <w:szCs w:val="22"/>
        </w:rPr>
      </w:pPr>
      <w:r w:rsidRPr="007F6FC3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………………………………………………………………………………………………………...)  </w:t>
      </w:r>
      <w:r w:rsidRPr="007F6FC3">
        <w:rPr>
          <w:rFonts w:ascii="Cambria" w:hAnsi="Cambria"/>
          <w:color w:val="000000"/>
          <w:sz w:val="22"/>
          <w:szCs w:val="22"/>
        </w:rPr>
        <w:t>i</w:t>
      </w:r>
      <w:r w:rsidRPr="007F6FC3">
        <w:rPr>
          <w:rFonts w:ascii="Cambria" w:hAnsi="Cambria"/>
          <w:sz w:val="22"/>
          <w:szCs w:val="22"/>
        </w:rPr>
        <w:t xml:space="preserve"> </w:t>
      </w:r>
      <w:r w:rsidRPr="007F6FC3">
        <w:rPr>
          <w:rFonts w:ascii="Cambria" w:hAnsi="Cambria"/>
          <w:color w:val="000000"/>
          <w:spacing w:val="2"/>
          <w:sz w:val="22"/>
          <w:szCs w:val="22"/>
        </w:rPr>
        <w:t>obejmuje cały okres</w:t>
      </w:r>
      <w:r w:rsidRPr="007F6FC3">
        <w:rPr>
          <w:color w:val="000000"/>
          <w:spacing w:val="2"/>
          <w:sz w:val="22"/>
          <w:szCs w:val="22"/>
        </w:rPr>
        <w:t xml:space="preserve"> realizacji przedmiotu zamówienia określonego w opisie </w:t>
      </w:r>
      <w:r w:rsidRPr="007F6FC3">
        <w:rPr>
          <w:color w:val="000000"/>
          <w:spacing w:val="-2"/>
          <w:sz w:val="22"/>
          <w:szCs w:val="22"/>
        </w:rPr>
        <w:t xml:space="preserve">zamówienia tj. </w:t>
      </w:r>
      <w:r w:rsidR="00F35D7A" w:rsidRPr="007547E7">
        <w:rPr>
          <w:color w:val="000000"/>
          <w:spacing w:val="-2"/>
          <w:sz w:val="22"/>
          <w:szCs w:val="22"/>
        </w:rPr>
        <w:t xml:space="preserve">przez okres </w:t>
      </w:r>
      <w:r w:rsidR="00F35D7A" w:rsidRPr="00F35D7A">
        <w:rPr>
          <w:b/>
          <w:color w:val="000000"/>
          <w:spacing w:val="-2"/>
          <w:sz w:val="22"/>
          <w:szCs w:val="22"/>
        </w:rPr>
        <w:t>36 miesięcy od dnia zawarcia umowy</w:t>
      </w:r>
      <w:r w:rsidR="00F35D7A" w:rsidRPr="007547E7">
        <w:rPr>
          <w:color w:val="000000"/>
          <w:spacing w:val="-2"/>
          <w:sz w:val="22"/>
          <w:szCs w:val="22"/>
        </w:rPr>
        <w:t xml:space="preserve"> w sprawie zamówienia publicznego, jednakże </w:t>
      </w:r>
      <w:r w:rsidR="00F35D7A" w:rsidRPr="00F35D7A">
        <w:rPr>
          <w:b/>
          <w:color w:val="000000"/>
          <w:spacing w:val="-2"/>
          <w:sz w:val="22"/>
          <w:szCs w:val="22"/>
        </w:rPr>
        <w:t>nie dłużej niż do dnia 30 kwietnia 2024 r.</w:t>
      </w:r>
    </w:p>
    <w:p w14:paraId="5E526E68" w14:textId="4A90EE18" w:rsidR="00624701" w:rsidRPr="00F35D7A" w:rsidRDefault="00624701" w:rsidP="00920C06">
      <w:pPr>
        <w:shd w:val="clear" w:color="auto" w:fill="FFFFFF"/>
        <w:spacing w:before="365" w:line="360" w:lineRule="auto"/>
        <w:jc w:val="both"/>
        <w:rPr>
          <w:b/>
          <w:sz w:val="22"/>
          <w:szCs w:val="22"/>
        </w:rPr>
      </w:pPr>
    </w:p>
    <w:p w14:paraId="3E3723D0" w14:textId="7873BE92" w:rsidR="00464A0D" w:rsidRPr="00464A0D" w:rsidRDefault="00464A0D" w:rsidP="005D5CA7">
      <w:pPr>
        <w:pStyle w:val="Akapitzlist"/>
        <w:suppressAutoHyphens w:val="0"/>
        <w:spacing w:before="120" w:after="120"/>
        <w:ind w:hanging="7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lastRenderedPageBreak/>
        <w:t>2.</w:t>
      </w:r>
      <w:r>
        <w:rPr>
          <w:rFonts w:ascii="Cambria" w:hAnsi="Cambria" w:cs="Arial"/>
          <w:bCs/>
          <w:sz w:val="22"/>
          <w:szCs w:val="22"/>
        </w:rPr>
        <w:tab/>
      </w:r>
      <w:r w:rsidR="005D5CA7">
        <w:rPr>
          <w:rFonts w:ascii="Cambria" w:hAnsi="Cambria" w:cs="Arial"/>
          <w:bCs/>
          <w:sz w:val="22"/>
          <w:szCs w:val="22"/>
        </w:rPr>
        <w:t>Jesteśmy świadomi, że p</w:t>
      </w:r>
      <w:r w:rsidRPr="00464A0D">
        <w:rPr>
          <w:rFonts w:ascii="Cambria" w:hAnsi="Cambria" w:cs="Arial"/>
          <w:bCs/>
          <w:sz w:val="22"/>
          <w:szCs w:val="22"/>
        </w:rPr>
        <w:t xml:space="preserve">odane w tabeli stawki jednostkowe podlegać </w:t>
      </w:r>
      <w:r w:rsidRPr="00464A0D">
        <w:rPr>
          <w:rFonts w:ascii="Cambria" w:hAnsi="Cambria" w:cs="Arial"/>
          <w:sz w:val="22"/>
          <w:szCs w:val="22"/>
          <w:lang w:eastAsia="pl-PL"/>
        </w:rPr>
        <w:t>będą waloryzacji z dniem: 1 maja 2022 r. i 1 maja 2023 r. zgodnie ze średniorocznym wskaźnikiem cen towarów i usług konsumpcyjnych ogłoszonym przez Prezesa Urzędu Statystycznego w Dzienniku Urzędowym Rzeczypospolitej Polskiej Monitor Polski, na podstawie art. 439 ust. 1 PZP.</w:t>
      </w:r>
    </w:p>
    <w:p w14:paraId="6BC026E1" w14:textId="3E650748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A0741C" w14:textId="77777777" w:rsidR="00916821" w:rsidRPr="00EB5DE3" w:rsidRDefault="00916821" w:rsidP="000E1C6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6EDB507" w14:textId="77777777" w:rsidR="00464A0D" w:rsidRDefault="00464A0D" w:rsidP="00464A0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E79F67" w14:textId="3FC3C4F0" w:rsidR="00865739" w:rsidRPr="00865739" w:rsidRDefault="00464A0D" w:rsidP="00865739">
      <w:pPr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14:paraId="1CDB1912" w14:textId="77777777" w:rsidR="00865739" w:rsidRPr="00865739" w:rsidRDefault="00865739" w:rsidP="00865739">
      <w:pPr>
        <w:rPr>
          <w:rFonts w:ascii="Cambria" w:hAnsi="Cambria" w:cs="Arial"/>
          <w:bCs/>
          <w:i/>
          <w:sz w:val="18"/>
          <w:szCs w:val="18"/>
        </w:rPr>
      </w:pPr>
      <w:r w:rsidRPr="00865739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865739">
        <w:rPr>
          <w:rFonts w:ascii="Cambria" w:hAnsi="Cambria" w:cs="Arial"/>
          <w:bCs/>
          <w:i/>
          <w:sz w:val="18"/>
          <w:szCs w:val="18"/>
        </w:rPr>
        <w:tab/>
      </w:r>
    </w:p>
    <w:p w14:paraId="1C5D9B89" w14:textId="77777777" w:rsidR="00865739" w:rsidRPr="00865739" w:rsidRDefault="00865739" w:rsidP="00865739">
      <w:pPr>
        <w:rPr>
          <w:rFonts w:ascii="Cambria" w:hAnsi="Cambria" w:cs="Arial"/>
          <w:bCs/>
          <w:i/>
          <w:sz w:val="18"/>
          <w:szCs w:val="18"/>
        </w:rPr>
      </w:pPr>
      <w:r w:rsidRPr="00865739">
        <w:rPr>
          <w:rFonts w:ascii="Cambria" w:hAnsi="Cambria" w:cs="Arial"/>
          <w:bCs/>
          <w:i/>
          <w:sz w:val="18"/>
          <w:szCs w:val="18"/>
        </w:rPr>
        <w:t>w formie elektronicznej tj. podpisany kwalifikowanym podpisem elektronicznym,</w:t>
      </w:r>
    </w:p>
    <w:p w14:paraId="4E24A1FF" w14:textId="77777777" w:rsidR="00865739" w:rsidRPr="00865739" w:rsidRDefault="00865739" w:rsidP="00865739">
      <w:pPr>
        <w:rPr>
          <w:rFonts w:ascii="Cambria" w:hAnsi="Cambria" w:cs="Arial"/>
          <w:bCs/>
          <w:i/>
          <w:sz w:val="18"/>
          <w:szCs w:val="18"/>
        </w:rPr>
      </w:pPr>
      <w:r w:rsidRPr="00865739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C5CC32A" w14:textId="6E679B8F" w:rsidR="00363E5B" w:rsidRDefault="00865739" w:rsidP="00865739">
      <w:pPr>
        <w:rPr>
          <w:rFonts w:ascii="Cambria" w:hAnsi="Cambria" w:cs="Arial"/>
          <w:bCs/>
          <w:sz w:val="22"/>
          <w:szCs w:val="22"/>
        </w:rPr>
      </w:pPr>
      <w:r w:rsidRPr="00865739">
        <w:rPr>
          <w:rFonts w:ascii="Cambria" w:hAnsi="Cambria" w:cs="Arial"/>
          <w:bCs/>
          <w:i/>
          <w:sz w:val="18"/>
          <w:szCs w:val="18"/>
        </w:rPr>
        <w:t>lub podpisem osobistym.</w:t>
      </w:r>
    </w:p>
    <w:sectPr w:rsidR="00363E5B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A4087" w14:textId="77777777" w:rsidR="00284D2C" w:rsidRDefault="00284D2C">
      <w:r>
        <w:separator/>
      </w:r>
    </w:p>
  </w:endnote>
  <w:endnote w:type="continuationSeparator" w:id="0">
    <w:p w14:paraId="73D61BCE" w14:textId="77777777" w:rsidR="00284D2C" w:rsidRDefault="0028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00016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0D5FEAF" w14:textId="76C8ACEF" w:rsidR="00FF526F" w:rsidRDefault="00FF526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008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008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F1611C" w14:textId="77777777" w:rsidR="008D0891" w:rsidRPr="00493FE8" w:rsidRDefault="008D0891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B6F496" w14:textId="77777777" w:rsidR="00284D2C" w:rsidRDefault="00284D2C">
      <w:r>
        <w:separator/>
      </w:r>
    </w:p>
  </w:footnote>
  <w:footnote w:type="continuationSeparator" w:id="0">
    <w:p w14:paraId="6841BA43" w14:textId="77777777" w:rsidR="00284D2C" w:rsidRDefault="00284D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72AF7" w14:textId="5B6B6206" w:rsidR="009134E1" w:rsidRPr="001921D6" w:rsidRDefault="0075232C" w:rsidP="00976D07">
    <w:pPr>
      <w:pStyle w:val="Nagwek"/>
      <w:jc w:val="right"/>
      <w:rPr>
        <w:rFonts w:ascii="Cambria" w:hAnsi="Cambria"/>
        <w:b/>
        <w:szCs w:val="22"/>
      </w:rPr>
    </w:pPr>
    <w:r w:rsidRPr="001921D6">
      <w:rPr>
        <w:rFonts w:ascii="Cambria" w:hAnsi="Cambria"/>
        <w:b/>
        <w:szCs w:val="22"/>
      </w:rPr>
      <w:t>Załącznik nr 2 do S</w:t>
    </w:r>
    <w:r w:rsidR="00606874" w:rsidRPr="001921D6">
      <w:rPr>
        <w:rFonts w:ascii="Cambria" w:hAnsi="Cambria"/>
        <w:b/>
        <w:szCs w:val="22"/>
      </w:rPr>
      <w:t>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B6AD9" w14:textId="416CD6E9" w:rsidR="008D0891" w:rsidRDefault="008D0891" w:rsidP="00313DD1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6A25C615" w14:textId="77777777" w:rsidR="008D0891" w:rsidRDefault="008D08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1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4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3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59A9639A"/>
    <w:multiLevelType w:val="hybridMultilevel"/>
    <w:tmpl w:val="C292E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2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3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4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11"/>
  </w:num>
  <w:num w:numId="9">
    <w:abstractNumId w:val="57"/>
  </w:num>
  <w:num w:numId="10">
    <w:abstractNumId w:val="39"/>
  </w:num>
  <w:num w:numId="11">
    <w:abstractNumId w:val="47"/>
  </w:num>
  <w:num w:numId="12">
    <w:abstractNumId w:val="46"/>
  </w:num>
  <w:num w:numId="13">
    <w:abstractNumId w:val="51"/>
  </w:num>
  <w:num w:numId="14">
    <w:abstractNumId w:val="59"/>
  </w:num>
  <w:num w:numId="15">
    <w:abstractNumId w:val="52"/>
  </w:num>
  <w:num w:numId="16">
    <w:abstractNumId w:val="30"/>
  </w:num>
  <w:num w:numId="17">
    <w:abstractNumId w:val="42"/>
  </w:num>
  <w:num w:numId="18">
    <w:abstractNumId w:val="33"/>
  </w:num>
  <w:num w:numId="19">
    <w:abstractNumId w:val="1"/>
  </w:num>
  <w:num w:numId="20">
    <w:abstractNumId w:val="41"/>
  </w:num>
  <w:num w:numId="21">
    <w:abstractNumId w:val="40"/>
  </w:num>
  <w:num w:numId="22">
    <w:abstractNumId w:val="32"/>
  </w:num>
  <w:num w:numId="23">
    <w:abstractNumId w:val="31"/>
  </w:num>
  <w:num w:numId="24">
    <w:abstractNumId w:val="28"/>
  </w:num>
  <w:num w:numId="25">
    <w:abstractNumId w:val="38"/>
  </w:num>
  <w:num w:numId="26">
    <w:abstractNumId w:val="27"/>
  </w:num>
  <w:num w:numId="27">
    <w:abstractNumId w:val="53"/>
  </w:num>
  <w:num w:numId="28">
    <w:abstractNumId w:val="44"/>
  </w:num>
  <w:num w:numId="29">
    <w:abstractNumId w:val="58"/>
  </w:num>
  <w:num w:numId="30">
    <w:abstractNumId w:val="43"/>
  </w:num>
  <w:num w:numId="31">
    <w:abstractNumId w:val="35"/>
  </w:num>
  <w:num w:numId="32">
    <w:abstractNumId w:val="49"/>
  </w:num>
  <w:num w:numId="33">
    <w:abstractNumId w:val="0"/>
  </w:num>
  <w:num w:numId="34">
    <w:abstractNumId w:val="26"/>
  </w:num>
  <w:num w:numId="35">
    <w:abstractNumId w:val="34"/>
  </w:num>
  <w:num w:numId="36">
    <w:abstractNumId w:val="55"/>
  </w:num>
  <w:num w:numId="37">
    <w:abstractNumId w:val="56"/>
  </w:num>
  <w:num w:numId="38">
    <w:abstractNumId w:val="29"/>
  </w:num>
  <w:num w:numId="39">
    <w:abstractNumId w:val="54"/>
  </w:num>
  <w:num w:numId="40">
    <w:abstractNumId w:val="50"/>
  </w:num>
  <w:num w:numId="41">
    <w:abstractNumId w:val="37"/>
  </w:num>
  <w:num w:numId="42">
    <w:abstractNumId w:val="36"/>
  </w:num>
  <w:num w:numId="43">
    <w:abstractNumId w:val="45"/>
  </w:num>
  <w:num w:numId="44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23F2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44516"/>
    <w:rsid w:val="00046EBE"/>
    <w:rsid w:val="00047193"/>
    <w:rsid w:val="00047430"/>
    <w:rsid w:val="0005216E"/>
    <w:rsid w:val="00052DB5"/>
    <w:rsid w:val="000547B7"/>
    <w:rsid w:val="000549F2"/>
    <w:rsid w:val="0005549E"/>
    <w:rsid w:val="00057230"/>
    <w:rsid w:val="00062F7C"/>
    <w:rsid w:val="00063AA5"/>
    <w:rsid w:val="0006514F"/>
    <w:rsid w:val="00067956"/>
    <w:rsid w:val="000708CE"/>
    <w:rsid w:val="00070B5C"/>
    <w:rsid w:val="00070FDA"/>
    <w:rsid w:val="00081839"/>
    <w:rsid w:val="0008241E"/>
    <w:rsid w:val="00085825"/>
    <w:rsid w:val="0008652C"/>
    <w:rsid w:val="0009111C"/>
    <w:rsid w:val="00091245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C7A"/>
    <w:rsid w:val="000C4CDF"/>
    <w:rsid w:val="000C55A6"/>
    <w:rsid w:val="000C5993"/>
    <w:rsid w:val="000C7379"/>
    <w:rsid w:val="000D0B9D"/>
    <w:rsid w:val="000E0A5D"/>
    <w:rsid w:val="000E1C61"/>
    <w:rsid w:val="000E2DE0"/>
    <w:rsid w:val="000E2ED1"/>
    <w:rsid w:val="000E3C8A"/>
    <w:rsid w:val="000E4DC9"/>
    <w:rsid w:val="000E604A"/>
    <w:rsid w:val="000E6766"/>
    <w:rsid w:val="000E6A48"/>
    <w:rsid w:val="000F2008"/>
    <w:rsid w:val="000F594D"/>
    <w:rsid w:val="000F7F11"/>
    <w:rsid w:val="00102C61"/>
    <w:rsid w:val="00102E72"/>
    <w:rsid w:val="00102F78"/>
    <w:rsid w:val="00103989"/>
    <w:rsid w:val="00111524"/>
    <w:rsid w:val="00111526"/>
    <w:rsid w:val="0011344F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3C32"/>
    <w:rsid w:val="00163FD9"/>
    <w:rsid w:val="001663C1"/>
    <w:rsid w:val="00174E66"/>
    <w:rsid w:val="00175321"/>
    <w:rsid w:val="001852A1"/>
    <w:rsid w:val="00190666"/>
    <w:rsid w:val="001906D3"/>
    <w:rsid w:val="001921D6"/>
    <w:rsid w:val="0019446E"/>
    <w:rsid w:val="001A1590"/>
    <w:rsid w:val="001A1DC9"/>
    <w:rsid w:val="001A3C3F"/>
    <w:rsid w:val="001A7188"/>
    <w:rsid w:val="001B224A"/>
    <w:rsid w:val="001B3517"/>
    <w:rsid w:val="001B752F"/>
    <w:rsid w:val="001C208E"/>
    <w:rsid w:val="001C2F87"/>
    <w:rsid w:val="001C3021"/>
    <w:rsid w:val="001C3DD1"/>
    <w:rsid w:val="001C769C"/>
    <w:rsid w:val="001C7FF2"/>
    <w:rsid w:val="001D172C"/>
    <w:rsid w:val="001D7446"/>
    <w:rsid w:val="001E0209"/>
    <w:rsid w:val="001E0ADF"/>
    <w:rsid w:val="001E3CF4"/>
    <w:rsid w:val="001E665C"/>
    <w:rsid w:val="001F16AB"/>
    <w:rsid w:val="001F3EF9"/>
    <w:rsid w:val="001F5A27"/>
    <w:rsid w:val="001F5A7E"/>
    <w:rsid w:val="00200EB3"/>
    <w:rsid w:val="00203914"/>
    <w:rsid w:val="00207783"/>
    <w:rsid w:val="002237F6"/>
    <w:rsid w:val="0022387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5209"/>
    <w:rsid w:val="00255873"/>
    <w:rsid w:val="002603CC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81000"/>
    <w:rsid w:val="00281A20"/>
    <w:rsid w:val="00282553"/>
    <w:rsid w:val="0028272B"/>
    <w:rsid w:val="00284D2C"/>
    <w:rsid w:val="002852F9"/>
    <w:rsid w:val="00286B2B"/>
    <w:rsid w:val="00293AA1"/>
    <w:rsid w:val="00295D98"/>
    <w:rsid w:val="00296CF8"/>
    <w:rsid w:val="002978EA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542"/>
    <w:rsid w:val="002B4E7F"/>
    <w:rsid w:val="002B7B51"/>
    <w:rsid w:val="002C1AB2"/>
    <w:rsid w:val="002C201B"/>
    <w:rsid w:val="002C409C"/>
    <w:rsid w:val="002D5979"/>
    <w:rsid w:val="002D642D"/>
    <w:rsid w:val="002E207D"/>
    <w:rsid w:val="002E2533"/>
    <w:rsid w:val="002E416F"/>
    <w:rsid w:val="002F2D9C"/>
    <w:rsid w:val="002F352D"/>
    <w:rsid w:val="002F45FE"/>
    <w:rsid w:val="002F5C0E"/>
    <w:rsid w:val="003016E0"/>
    <w:rsid w:val="00302A58"/>
    <w:rsid w:val="00303560"/>
    <w:rsid w:val="003043CF"/>
    <w:rsid w:val="003053D1"/>
    <w:rsid w:val="00307D89"/>
    <w:rsid w:val="003114E6"/>
    <w:rsid w:val="00312C12"/>
    <w:rsid w:val="00313DD1"/>
    <w:rsid w:val="003211EC"/>
    <w:rsid w:val="00321FF8"/>
    <w:rsid w:val="00322136"/>
    <w:rsid w:val="0032236D"/>
    <w:rsid w:val="00325C9D"/>
    <w:rsid w:val="003263A9"/>
    <w:rsid w:val="00333E5C"/>
    <w:rsid w:val="003358F3"/>
    <w:rsid w:val="00336101"/>
    <w:rsid w:val="003364BF"/>
    <w:rsid w:val="003505ED"/>
    <w:rsid w:val="0035299D"/>
    <w:rsid w:val="00352DD8"/>
    <w:rsid w:val="003537E3"/>
    <w:rsid w:val="00353BC1"/>
    <w:rsid w:val="003566F9"/>
    <w:rsid w:val="0036029D"/>
    <w:rsid w:val="003605F0"/>
    <w:rsid w:val="00360E85"/>
    <w:rsid w:val="00363E5B"/>
    <w:rsid w:val="00372C2C"/>
    <w:rsid w:val="00382DDB"/>
    <w:rsid w:val="00384708"/>
    <w:rsid w:val="0038748A"/>
    <w:rsid w:val="003923AA"/>
    <w:rsid w:val="00397323"/>
    <w:rsid w:val="003A188D"/>
    <w:rsid w:val="003A632B"/>
    <w:rsid w:val="003A754C"/>
    <w:rsid w:val="003B0127"/>
    <w:rsid w:val="003B28B1"/>
    <w:rsid w:val="003B2A6C"/>
    <w:rsid w:val="003B2FB5"/>
    <w:rsid w:val="003B361F"/>
    <w:rsid w:val="003B5116"/>
    <w:rsid w:val="003B61A7"/>
    <w:rsid w:val="003B6ABC"/>
    <w:rsid w:val="003C1610"/>
    <w:rsid w:val="003C425C"/>
    <w:rsid w:val="003D05BB"/>
    <w:rsid w:val="003D132E"/>
    <w:rsid w:val="003D1E3B"/>
    <w:rsid w:val="003D2AE5"/>
    <w:rsid w:val="003D6213"/>
    <w:rsid w:val="003E0A21"/>
    <w:rsid w:val="003E0BAF"/>
    <w:rsid w:val="003E0C22"/>
    <w:rsid w:val="003E0E8B"/>
    <w:rsid w:val="003E17BD"/>
    <w:rsid w:val="003E493D"/>
    <w:rsid w:val="003E6A8D"/>
    <w:rsid w:val="003F0911"/>
    <w:rsid w:val="003F2856"/>
    <w:rsid w:val="003F383B"/>
    <w:rsid w:val="003F508F"/>
    <w:rsid w:val="00400DF7"/>
    <w:rsid w:val="00403F42"/>
    <w:rsid w:val="00404400"/>
    <w:rsid w:val="0040522B"/>
    <w:rsid w:val="00405FB5"/>
    <w:rsid w:val="00413305"/>
    <w:rsid w:val="00413C83"/>
    <w:rsid w:val="00416837"/>
    <w:rsid w:val="004176F8"/>
    <w:rsid w:val="00423E63"/>
    <w:rsid w:val="004255F5"/>
    <w:rsid w:val="0042693B"/>
    <w:rsid w:val="00427960"/>
    <w:rsid w:val="00432F55"/>
    <w:rsid w:val="00433300"/>
    <w:rsid w:val="00433FD3"/>
    <w:rsid w:val="00434F0C"/>
    <w:rsid w:val="00437288"/>
    <w:rsid w:val="00441D3D"/>
    <w:rsid w:val="00443576"/>
    <w:rsid w:val="004453A8"/>
    <w:rsid w:val="00447B6F"/>
    <w:rsid w:val="00451A44"/>
    <w:rsid w:val="00455AFF"/>
    <w:rsid w:val="004617C8"/>
    <w:rsid w:val="00462831"/>
    <w:rsid w:val="00464A0D"/>
    <w:rsid w:val="004653F9"/>
    <w:rsid w:val="00466CF3"/>
    <w:rsid w:val="0047030B"/>
    <w:rsid w:val="00471194"/>
    <w:rsid w:val="004720A7"/>
    <w:rsid w:val="0047504B"/>
    <w:rsid w:val="00482159"/>
    <w:rsid w:val="00482BC8"/>
    <w:rsid w:val="00485FA2"/>
    <w:rsid w:val="00486997"/>
    <w:rsid w:val="00487923"/>
    <w:rsid w:val="0049116A"/>
    <w:rsid w:val="00493FE8"/>
    <w:rsid w:val="0049616A"/>
    <w:rsid w:val="004A52AD"/>
    <w:rsid w:val="004A6DB8"/>
    <w:rsid w:val="004B1969"/>
    <w:rsid w:val="004B2FB6"/>
    <w:rsid w:val="004B31A6"/>
    <w:rsid w:val="004C092F"/>
    <w:rsid w:val="004C099B"/>
    <w:rsid w:val="004C1B87"/>
    <w:rsid w:val="004C704E"/>
    <w:rsid w:val="004D6E5C"/>
    <w:rsid w:val="004D7CDD"/>
    <w:rsid w:val="004E0C25"/>
    <w:rsid w:val="004E0D49"/>
    <w:rsid w:val="004E193A"/>
    <w:rsid w:val="004E2145"/>
    <w:rsid w:val="004E5479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02C2B"/>
    <w:rsid w:val="00511815"/>
    <w:rsid w:val="00511A44"/>
    <w:rsid w:val="00514A3A"/>
    <w:rsid w:val="00520BD5"/>
    <w:rsid w:val="00521F24"/>
    <w:rsid w:val="00524193"/>
    <w:rsid w:val="005271AF"/>
    <w:rsid w:val="005326C1"/>
    <w:rsid w:val="00537139"/>
    <w:rsid w:val="00541166"/>
    <w:rsid w:val="005450DA"/>
    <w:rsid w:val="00552F10"/>
    <w:rsid w:val="005534B7"/>
    <w:rsid w:val="00553BC1"/>
    <w:rsid w:val="005610F6"/>
    <w:rsid w:val="00561994"/>
    <w:rsid w:val="00566245"/>
    <w:rsid w:val="005671C6"/>
    <w:rsid w:val="00571AC3"/>
    <w:rsid w:val="005722A1"/>
    <w:rsid w:val="005728D9"/>
    <w:rsid w:val="00580DB9"/>
    <w:rsid w:val="005833D6"/>
    <w:rsid w:val="005901E2"/>
    <w:rsid w:val="00590EA1"/>
    <w:rsid w:val="0059496F"/>
    <w:rsid w:val="00596F86"/>
    <w:rsid w:val="005978CC"/>
    <w:rsid w:val="005A2030"/>
    <w:rsid w:val="005A2454"/>
    <w:rsid w:val="005A780A"/>
    <w:rsid w:val="005A7FEC"/>
    <w:rsid w:val="005B2771"/>
    <w:rsid w:val="005B5C84"/>
    <w:rsid w:val="005C221B"/>
    <w:rsid w:val="005C2419"/>
    <w:rsid w:val="005C3461"/>
    <w:rsid w:val="005C49B5"/>
    <w:rsid w:val="005C5C6C"/>
    <w:rsid w:val="005C71B6"/>
    <w:rsid w:val="005D00E3"/>
    <w:rsid w:val="005D0AAF"/>
    <w:rsid w:val="005D1867"/>
    <w:rsid w:val="005D5CA7"/>
    <w:rsid w:val="005D6231"/>
    <w:rsid w:val="005D6C3B"/>
    <w:rsid w:val="005D7041"/>
    <w:rsid w:val="005D7321"/>
    <w:rsid w:val="005E4EB6"/>
    <w:rsid w:val="005E7277"/>
    <w:rsid w:val="005F11B7"/>
    <w:rsid w:val="005F1E91"/>
    <w:rsid w:val="005F72E9"/>
    <w:rsid w:val="005F761B"/>
    <w:rsid w:val="00600B7A"/>
    <w:rsid w:val="006044A9"/>
    <w:rsid w:val="006057A3"/>
    <w:rsid w:val="00606874"/>
    <w:rsid w:val="006102B3"/>
    <w:rsid w:val="00611074"/>
    <w:rsid w:val="00612576"/>
    <w:rsid w:val="006139B8"/>
    <w:rsid w:val="00613DAF"/>
    <w:rsid w:val="0061573A"/>
    <w:rsid w:val="006158B7"/>
    <w:rsid w:val="00615BF5"/>
    <w:rsid w:val="00615C24"/>
    <w:rsid w:val="00617370"/>
    <w:rsid w:val="00620448"/>
    <w:rsid w:val="00621BF3"/>
    <w:rsid w:val="00624701"/>
    <w:rsid w:val="00625EC0"/>
    <w:rsid w:val="00627EA4"/>
    <w:rsid w:val="0063078D"/>
    <w:rsid w:val="00633D2F"/>
    <w:rsid w:val="00641ADC"/>
    <w:rsid w:val="00643EBA"/>
    <w:rsid w:val="00644329"/>
    <w:rsid w:val="006544C9"/>
    <w:rsid w:val="00676705"/>
    <w:rsid w:val="006774DF"/>
    <w:rsid w:val="00680AFD"/>
    <w:rsid w:val="006828FB"/>
    <w:rsid w:val="0068329E"/>
    <w:rsid w:val="00684A2F"/>
    <w:rsid w:val="00687E33"/>
    <w:rsid w:val="006909DD"/>
    <w:rsid w:val="00691431"/>
    <w:rsid w:val="00691E0F"/>
    <w:rsid w:val="00692B10"/>
    <w:rsid w:val="006940D9"/>
    <w:rsid w:val="0069476D"/>
    <w:rsid w:val="00694D61"/>
    <w:rsid w:val="006963E7"/>
    <w:rsid w:val="00696A36"/>
    <w:rsid w:val="006A0F77"/>
    <w:rsid w:val="006A2581"/>
    <w:rsid w:val="006A3A90"/>
    <w:rsid w:val="006A620D"/>
    <w:rsid w:val="006A67B0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30F5"/>
    <w:rsid w:val="006F6DAE"/>
    <w:rsid w:val="00701168"/>
    <w:rsid w:val="007020DC"/>
    <w:rsid w:val="007026AE"/>
    <w:rsid w:val="00703020"/>
    <w:rsid w:val="00706E45"/>
    <w:rsid w:val="00706EE5"/>
    <w:rsid w:val="00710A5C"/>
    <w:rsid w:val="0071211C"/>
    <w:rsid w:val="00712B9D"/>
    <w:rsid w:val="00714053"/>
    <w:rsid w:val="00714513"/>
    <w:rsid w:val="00715E10"/>
    <w:rsid w:val="007218A9"/>
    <w:rsid w:val="007221AB"/>
    <w:rsid w:val="007307DB"/>
    <w:rsid w:val="00730C1C"/>
    <w:rsid w:val="0073244D"/>
    <w:rsid w:val="00733E35"/>
    <w:rsid w:val="00736B09"/>
    <w:rsid w:val="00747F18"/>
    <w:rsid w:val="00750438"/>
    <w:rsid w:val="00751894"/>
    <w:rsid w:val="00751E51"/>
    <w:rsid w:val="0075232C"/>
    <w:rsid w:val="007539CA"/>
    <w:rsid w:val="007547E7"/>
    <w:rsid w:val="00755CB5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3C30"/>
    <w:rsid w:val="00794E8D"/>
    <w:rsid w:val="00796B24"/>
    <w:rsid w:val="007A2E53"/>
    <w:rsid w:val="007A34AE"/>
    <w:rsid w:val="007A6EC6"/>
    <w:rsid w:val="007B0978"/>
    <w:rsid w:val="007B0A22"/>
    <w:rsid w:val="007B5B46"/>
    <w:rsid w:val="007B610C"/>
    <w:rsid w:val="007C0D99"/>
    <w:rsid w:val="007C2A98"/>
    <w:rsid w:val="007C3483"/>
    <w:rsid w:val="007C3B7B"/>
    <w:rsid w:val="007D4130"/>
    <w:rsid w:val="007D4521"/>
    <w:rsid w:val="007F2E0A"/>
    <w:rsid w:val="007F53B8"/>
    <w:rsid w:val="007F53F1"/>
    <w:rsid w:val="007F57E1"/>
    <w:rsid w:val="007F6FC3"/>
    <w:rsid w:val="00800F9E"/>
    <w:rsid w:val="00802D60"/>
    <w:rsid w:val="00804805"/>
    <w:rsid w:val="00805A81"/>
    <w:rsid w:val="0080669F"/>
    <w:rsid w:val="00806FD6"/>
    <w:rsid w:val="0081039D"/>
    <w:rsid w:val="00812724"/>
    <w:rsid w:val="00812D81"/>
    <w:rsid w:val="00815C51"/>
    <w:rsid w:val="00815EE0"/>
    <w:rsid w:val="0082001F"/>
    <w:rsid w:val="008208F5"/>
    <w:rsid w:val="0082130A"/>
    <w:rsid w:val="00821399"/>
    <w:rsid w:val="00821C3C"/>
    <w:rsid w:val="008306E7"/>
    <w:rsid w:val="00831653"/>
    <w:rsid w:val="008333DF"/>
    <w:rsid w:val="00835433"/>
    <w:rsid w:val="00835796"/>
    <w:rsid w:val="00835971"/>
    <w:rsid w:val="008360DC"/>
    <w:rsid w:val="008360F2"/>
    <w:rsid w:val="00836288"/>
    <w:rsid w:val="0083746F"/>
    <w:rsid w:val="0084315D"/>
    <w:rsid w:val="0085024C"/>
    <w:rsid w:val="00852D07"/>
    <w:rsid w:val="00855995"/>
    <w:rsid w:val="00856070"/>
    <w:rsid w:val="00856DD2"/>
    <w:rsid w:val="008639AC"/>
    <w:rsid w:val="00865739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9009B"/>
    <w:rsid w:val="008913DA"/>
    <w:rsid w:val="00892250"/>
    <w:rsid w:val="00893DB0"/>
    <w:rsid w:val="0089474F"/>
    <w:rsid w:val="0089543C"/>
    <w:rsid w:val="00895737"/>
    <w:rsid w:val="00896201"/>
    <w:rsid w:val="008A0E00"/>
    <w:rsid w:val="008B1756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22FA"/>
    <w:rsid w:val="008F24BC"/>
    <w:rsid w:val="008F2C3C"/>
    <w:rsid w:val="00903584"/>
    <w:rsid w:val="009036DF"/>
    <w:rsid w:val="00912787"/>
    <w:rsid w:val="00912C8F"/>
    <w:rsid w:val="009132F0"/>
    <w:rsid w:val="009134E1"/>
    <w:rsid w:val="00913F5B"/>
    <w:rsid w:val="00914294"/>
    <w:rsid w:val="00916821"/>
    <w:rsid w:val="0091720D"/>
    <w:rsid w:val="0091770A"/>
    <w:rsid w:val="00920C06"/>
    <w:rsid w:val="0092247B"/>
    <w:rsid w:val="009228BB"/>
    <w:rsid w:val="009234C8"/>
    <w:rsid w:val="00927712"/>
    <w:rsid w:val="00936F8D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959"/>
    <w:rsid w:val="00975BBB"/>
    <w:rsid w:val="0097644D"/>
    <w:rsid w:val="00976D07"/>
    <w:rsid w:val="009806E0"/>
    <w:rsid w:val="00982138"/>
    <w:rsid w:val="00982F9D"/>
    <w:rsid w:val="009859CE"/>
    <w:rsid w:val="00991790"/>
    <w:rsid w:val="009949EB"/>
    <w:rsid w:val="009A217D"/>
    <w:rsid w:val="009A2364"/>
    <w:rsid w:val="009A42CB"/>
    <w:rsid w:val="009B2F6B"/>
    <w:rsid w:val="009B3A1B"/>
    <w:rsid w:val="009C0CCC"/>
    <w:rsid w:val="009C2960"/>
    <w:rsid w:val="009C63FD"/>
    <w:rsid w:val="009D259E"/>
    <w:rsid w:val="009D3ED5"/>
    <w:rsid w:val="009D5E96"/>
    <w:rsid w:val="009D5FE4"/>
    <w:rsid w:val="009E00FC"/>
    <w:rsid w:val="009F10C3"/>
    <w:rsid w:val="009F17C5"/>
    <w:rsid w:val="009F39F1"/>
    <w:rsid w:val="009F39F2"/>
    <w:rsid w:val="00A0492F"/>
    <w:rsid w:val="00A04FB0"/>
    <w:rsid w:val="00A11B43"/>
    <w:rsid w:val="00A12108"/>
    <w:rsid w:val="00A1707E"/>
    <w:rsid w:val="00A17459"/>
    <w:rsid w:val="00A249A3"/>
    <w:rsid w:val="00A31726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5F90"/>
    <w:rsid w:val="00A87936"/>
    <w:rsid w:val="00A93EF0"/>
    <w:rsid w:val="00A95D2D"/>
    <w:rsid w:val="00AA2D00"/>
    <w:rsid w:val="00AA3E41"/>
    <w:rsid w:val="00AB0C55"/>
    <w:rsid w:val="00AB62C4"/>
    <w:rsid w:val="00AB75E4"/>
    <w:rsid w:val="00AB7DE9"/>
    <w:rsid w:val="00AC46D5"/>
    <w:rsid w:val="00AC4AC9"/>
    <w:rsid w:val="00AC562D"/>
    <w:rsid w:val="00AC7E35"/>
    <w:rsid w:val="00AC7FEF"/>
    <w:rsid w:val="00AD7731"/>
    <w:rsid w:val="00AE2C3D"/>
    <w:rsid w:val="00AE335D"/>
    <w:rsid w:val="00AE56CB"/>
    <w:rsid w:val="00AE6AB5"/>
    <w:rsid w:val="00AF1519"/>
    <w:rsid w:val="00AF23AB"/>
    <w:rsid w:val="00AF4791"/>
    <w:rsid w:val="00AF5BE4"/>
    <w:rsid w:val="00AF70BC"/>
    <w:rsid w:val="00B04AA1"/>
    <w:rsid w:val="00B06991"/>
    <w:rsid w:val="00B077F3"/>
    <w:rsid w:val="00B07B76"/>
    <w:rsid w:val="00B12B91"/>
    <w:rsid w:val="00B17CCD"/>
    <w:rsid w:val="00B21AA3"/>
    <w:rsid w:val="00B221B2"/>
    <w:rsid w:val="00B232CB"/>
    <w:rsid w:val="00B259EC"/>
    <w:rsid w:val="00B2696A"/>
    <w:rsid w:val="00B270AC"/>
    <w:rsid w:val="00B273B3"/>
    <w:rsid w:val="00B3034B"/>
    <w:rsid w:val="00B3106D"/>
    <w:rsid w:val="00B313B1"/>
    <w:rsid w:val="00B33422"/>
    <w:rsid w:val="00B37663"/>
    <w:rsid w:val="00B436D0"/>
    <w:rsid w:val="00B440DF"/>
    <w:rsid w:val="00B4645F"/>
    <w:rsid w:val="00B51EEA"/>
    <w:rsid w:val="00B52BEB"/>
    <w:rsid w:val="00B60043"/>
    <w:rsid w:val="00B626C7"/>
    <w:rsid w:val="00B641C4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1F9B"/>
    <w:rsid w:val="00BA2A1B"/>
    <w:rsid w:val="00BA301C"/>
    <w:rsid w:val="00BA577B"/>
    <w:rsid w:val="00BA60AF"/>
    <w:rsid w:val="00BB2403"/>
    <w:rsid w:val="00BB7ACB"/>
    <w:rsid w:val="00BC02F7"/>
    <w:rsid w:val="00BC0FFF"/>
    <w:rsid w:val="00BC478E"/>
    <w:rsid w:val="00BC4A8B"/>
    <w:rsid w:val="00BD0E36"/>
    <w:rsid w:val="00BD17BB"/>
    <w:rsid w:val="00BD3D7D"/>
    <w:rsid w:val="00BD3FF4"/>
    <w:rsid w:val="00BD41DC"/>
    <w:rsid w:val="00BD44E7"/>
    <w:rsid w:val="00BD5AF5"/>
    <w:rsid w:val="00BD7B70"/>
    <w:rsid w:val="00BE0975"/>
    <w:rsid w:val="00BE1907"/>
    <w:rsid w:val="00BE47FF"/>
    <w:rsid w:val="00BE530A"/>
    <w:rsid w:val="00BE5676"/>
    <w:rsid w:val="00BE569A"/>
    <w:rsid w:val="00BE7BEA"/>
    <w:rsid w:val="00BF09E9"/>
    <w:rsid w:val="00BF106F"/>
    <w:rsid w:val="00BF125F"/>
    <w:rsid w:val="00BF38CA"/>
    <w:rsid w:val="00C00488"/>
    <w:rsid w:val="00C00ED2"/>
    <w:rsid w:val="00C0242D"/>
    <w:rsid w:val="00C0606C"/>
    <w:rsid w:val="00C106E4"/>
    <w:rsid w:val="00C11D54"/>
    <w:rsid w:val="00C128DF"/>
    <w:rsid w:val="00C15AAA"/>
    <w:rsid w:val="00C16891"/>
    <w:rsid w:val="00C17CF8"/>
    <w:rsid w:val="00C22380"/>
    <w:rsid w:val="00C25F13"/>
    <w:rsid w:val="00C3149A"/>
    <w:rsid w:val="00C31572"/>
    <w:rsid w:val="00C34545"/>
    <w:rsid w:val="00C35E3C"/>
    <w:rsid w:val="00C362E7"/>
    <w:rsid w:val="00C410E1"/>
    <w:rsid w:val="00C45B59"/>
    <w:rsid w:val="00C460A7"/>
    <w:rsid w:val="00C46CAC"/>
    <w:rsid w:val="00C500D3"/>
    <w:rsid w:val="00C50349"/>
    <w:rsid w:val="00C53959"/>
    <w:rsid w:val="00C57295"/>
    <w:rsid w:val="00C578A4"/>
    <w:rsid w:val="00C600F4"/>
    <w:rsid w:val="00C60694"/>
    <w:rsid w:val="00C653D2"/>
    <w:rsid w:val="00C67424"/>
    <w:rsid w:val="00C7008D"/>
    <w:rsid w:val="00C711FB"/>
    <w:rsid w:val="00C72B98"/>
    <w:rsid w:val="00C76540"/>
    <w:rsid w:val="00C8218E"/>
    <w:rsid w:val="00C82F07"/>
    <w:rsid w:val="00C84326"/>
    <w:rsid w:val="00C844B8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503"/>
    <w:rsid w:val="00D32DE9"/>
    <w:rsid w:val="00D34943"/>
    <w:rsid w:val="00D36FC7"/>
    <w:rsid w:val="00D406D2"/>
    <w:rsid w:val="00D40F7B"/>
    <w:rsid w:val="00D451E0"/>
    <w:rsid w:val="00D45980"/>
    <w:rsid w:val="00D47A42"/>
    <w:rsid w:val="00D55D27"/>
    <w:rsid w:val="00D61342"/>
    <w:rsid w:val="00D62F9B"/>
    <w:rsid w:val="00D630B3"/>
    <w:rsid w:val="00D64C87"/>
    <w:rsid w:val="00D6624D"/>
    <w:rsid w:val="00D66774"/>
    <w:rsid w:val="00D67B43"/>
    <w:rsid w:val="00D701C6"/>
    <w:rsid w:val="00D70A6E"/>
    <w:rsid w:val="00D74E29"/>
    <w:rsid w:val="00D750C8"/>
    <w:rsid w:val="00D761E3"/>
    <w:rsid w:val="00D8065D"/>
    <w:rsid w:val="00D83357"/>
    <w:rsid w:val="00D84AD3"/>
    <w:rsid w:val="00D861F0"/>
    <w:rsid w:val="00D972D3"/>
    <w:rsid w:val="00DA52D8"/>
    <w:rsid w:val="00DA572B"/>
    <w:rsid w:val="00DA5E70"/>
    <w:rsid w:val="00DA7204"/>
    <w:rsid w:val="00DB03DA"/>
    <w:rsid w:val="00DB11D9"/>
    <w:rsid w:val="00DB2E89"/>
    <w:rsid w:val="00DB2F10"/>
    <w:rsid w:val="00DB69A4"/>
    <w:rsid w:val="00DB6F02"/>
    <w:rsid w:val="00DC1316"/>
    <w:rsid w:val="00DC30C7"/>
    <w:rsid w:val="00DC50C5"/>
    <w:rsid w:val="00DD2668"/>
    <w:rsid w:val="00DD29F5"/>
    <w:rsid w:val="00DD45F4"/>
    <w:rsid w:val="00DD4820"/>
    <w:rsid w:val="00DD4D27"/>
    <w:rsid w:val="00DD7B2E"/>
    <w:rsid w:val="00DD7F89"/>
    <w:rsid w:val="00DE0F61"/>
    <w:rsid w:val="00DE17D3"/>
    <w:rsid w:val="00DE3ADD"/>
    <w:rsid w:val="00DE597B"/>
    <w:rsid w:val="00DF034D"/>
    <w:rsid w:val="00DF659D"/>
    <w:rsid w:val="00DF6C30"/>
    <w:rsid w:val="00E036D1"/>
    <w:rsid w:val="00E06572"/>
    <w:rsid w:val="00E137EF"/>
    <w:rsid w:val="00E13D34"/>
    <w:rsid w:val="00E155CE"/>
    <w:rsid w:val="00E25959"/>
    <w:rsid w:val="00E261B0"/>
    <w:rsid w:val="00E26811"/>
    <w:rsid w:val="00E308B0"/>
    <w:rsid w:val="00E40D27"/>
    <w:rsid w:val="00E436A9"/>
    <w:rsid w:val="00E43708"/>
    <w:rsid w:val="00E44A03"/>
    <w:rsid w:val="00E46E9B"/>
    <w:rsid w:val="00E54205"/>
    <w:rsid w:val="00E55FDB"/>
    <w:rsid w:val="00E66902"/>
    <w:rsid w:val="00E7097B"/>
    <w:rsid w:val="00E71E9C"/>
    <w:rsid w:val="00E73E08"/>
    <w:rsid w:val="00E80268"/>
    <w:rsid w:val="00E8044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630C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531D"/>
    <w:rsid w:val="00EE6C14"/>
    <w:rsid w:val="00EF0ABA"/>
    <w:rsid w:val="00EF539E"/>
    <w:rsid w:val="00EF59A4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4B99"/>
    <w:rsid w:val="00F35D7A"/>
    <w:rsid w:val="00F35EB3"/>
    <w:rsid w:val="00F37861"/>
    <w:rsid w:val="00F40796"/>
    <w:rsid w:val="00F478C6"/>
    <w:rsid w:val="00F52F24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723A5"/>
    <w:rsid w:val="00F909FA"/>
    <w:rsid w:val="00FA107F"/>
    <w:rsid w:val="00FA6ED7"/>
    <w:rsid w:val="00FB0F9A"/>
    <w:rsid w:val="00FB15E6"/>
    <w:rsid w:val="00FC0C2D"/>
    <w:rsid w:val="00FC122C"/>
    <w:rsid w:val="00FC1485"/>
    <w:rsid w:val="00FC20A1"/>
    <w:rsid w:val="00FC6E46"/>
    <w:rsid w:val="00FC7143"/>
    <w:rsid w:val="00FD73EA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526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8B7F65D7-6820-4994-8829-21CB4B68F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A04FB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5FDB2-A359-4282-9546-2473F7F2D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3133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ilona.felska</dc:creator>
  <cp:lastModifiedBy>1223 N.Lutówko Przemysław Hermann</cp:lastModifiedBy>
  <cp:revision>6</cp:revision>
  <cp:lastPrinted>2021-04-16T12:47:00Z</cp:lastPrinted>
  <dcterms:created xsi:type="dcterms:W3CDTF">2021-04-15T09:44:00Z</dcterms:created>
  <dcterms:modified xsi:type="dcterms:W3CDTF">2021-04-16T12:47:00Z</dcterms:modified>
</cp:coreProperties>
</file>