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33" w:rsidRPr="00BC4799" w:rsidRDefault="002E7A33" w:rsidP="002E7A33">
      <w:pPr>
        <w:pStyle w:val="Zwykytekst"/>
        <w:spacing w:before="120"/>
        <w:jc w:val="right"/>
        <w:rPr>
          <w:rFonts w:ascii="Arial" w:hAnsi="Arial" w:cs="Arial"/>
          <w:b/>
          <w:lang w:val="pl-PL"/>
        </w:rPr>
      </w:pPr>
      <w:bookmarkStart w:id="0" w:name="_GoBack"/>
      <w:bookmarkEnd w:id="0"/>
      <w:r w:rsidRPr="00582E4F">
        <w:rPr>
          <w:rFonts w:ascii="Arial" w:hAnsi="Arial" w:cs="Arial"/>
          <w:b/>
        </w:rPr>
        <w:t>ZAŁĄCZNIK NR 6</w:t>
      </w:r>
      <w:r w:rsidR="00BC4799">
        <w:rPr>
          <w:rFonts w:ascii="Arial" w:hAnsi="Arial" w:cs="Arial"/>
          <w:b/>
          <w:lang w:val="pl-PL"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:rsidR="00BC4799" w:rsidRDefault="00BC4799" w:rsidP="002E7A33">
      <w:pPr>
        <w:rPr>
          <w:rFonts w:ascii="Arial" w:hAnsi="Arial" w:cs="Arial"/>
          <w:b/>
        </w:rPr>
      </w:pPr>
    </w:p>
    <w:p w:rsidR="002E7A33" w:rsidRDefault="002E7A33" w:rsidP="002E7A33">
      <w:pPr>
        <w:rPr>
          <w:rFonts w:ascii="Arial" w:hAnsi="Arial" w:cs="Arial"/>
          <w:b/>
        </w:rPr>
      </w:pPr>
    </w:p>
    <w:p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</w:t>
      </w:r>
      <w:r>
        <w:rPr>
          <w:rFonts w:ascii="Arial" w:hAnsi="Arial" w:cs="Arial"/>
          <w:b/>
        </w:rPr>
        <w:t>. zapisów S</w:t>
      </w:r>
      <w:r w:rsidRPr="00712ADD">
        <w:rPr>
          <w:rFonts w:ascii="Arial" w:hAnsi="Arial" w:cs="Arial"/>
          <w:b/>
        </w:rPr>
        <w:t>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lub są wykonywane należycie.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E52722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33"/>
    <w:rsid w:val="002E7A33"/>
    <w:rsid w:val="0031722F"/>
    <w:rsid w:val="00687998"/>
    <w:rsid w:val="00BC4799"/>
    <w:rsid w:val="00E02163"/>
    <w:rsid w:val="00E52722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6</cp:revision>
  <cp:lastPrinted>2021-06-09T05:53:00Z</cp:lastPrinted>
  <dcterms:created xsi:type="dcterms:W3CDTF">2021-03-08T10:51:00Z</dcterms:created>
  <dcterms:modified xsi:type="dcterms:W3CDTF">2021-06-09T05:53:00Z</dcterms:modified>
</cp:coreProperties>
</file>