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504E9D13" w:rsidR="00BF1351" w:rsidRPr="00D02285" w:rsidRDefault="00080BAE" w:rsidP="00BF1351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 w:rsidR="00D95ACC">
        <w:rPr>
          <w:rFonts w:ascii="Cambria" w:hAnsi="Cambria" w:cs="Arial"/>
          <w:b/>
          <w:bCs/>
          <w:szCs w:val="22"/>
        </w:rPr>
        <w:t>7</w:t>
      </w:r>
      <w:r w:rsidRPr="00D02285">
        <w:rPr>
          <w:rFonts w:ascii="Cambria" w:hAnsi="Cambria" w:cs="Arial"/>
          <w:b/>
          <w:bCs/>
          <w:szCs w:val="22"/>
        </w:rPr>
        <w:t>a</w:t>
      </w:r>
      <w:r w:rsidR="00BF1351" w:rsidRPr="00D02285">
        <w:rPr>
          <w:rFonts w:ascii="Cambria" w:hAnsi="Cambria" w:cs="Arial"/>
          <w:b/>
          <w:bCs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2C7575AF" w:rsidR="008A52A2" w:rsidRPr="008A52A2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A52A2">
        <w:rPr>
          <w:rFonts w:ascii="Cambria" w:hAnsi="Cambria" w:cs="Arial"/>
          <w:bCs/>
          <w:sz w:val="22"/>
          <w:szCs w:val="22"/>
        </w:rPr>
        <w:t>Nadleśnictwo Lutówko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„</w:t>
      </w:r>
      <w:r w:rsidR="00C635F7">
        <w:rPr>
          <w:rFonts w:ascii="Cambria" w:hAnsi="Cambria" w:cs="Arial"/>
          <w:b/>
          <w:bCs/>
          <w:sz w:val="22"/>
          <w:szCs w:val="22"/>
        </w:rPr>
        <w:t>Dobudowa kancelarii do budynku leśniczówki Lutowo</w:t>
      </w:r>
      <w:bookmarkStart w:id="0" w:name="_GoBack"/>
      <w:bookmarkEnd w:id="0"/>
      <w:r w:rsidR="008A52A2" w:rsidRPr="008A52A2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7A6EF582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BF1351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8A52A2" w:rsidRDefault="00BF1351" w:rsidP="008A52A2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r w:rsidR="0067552C">
        <w:rPr>
          <w:rFonts w:ascii="Cambria" w:hAnsi="Cambria" w:cs="Arial"/>
          <w:bCs/>
          <w:i/>
          <w:sz w:val="18"/>
          <w:szCs w:val="18"/>
        </w:rPr>
        <w:t>.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8A52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2490E" w14:textId="77777777" w:rsidR="00047ECA" w:rsidRDefault="00047ECA">
      <w:r>
        <w:separator/>
      </w:r>
    </w:p>
  </w:endnote>
  <w:endnote w:type="continuationSeparator" w:id="0">
    <w:p w14:paraId="59D9113B" w14:textId="77777777" w:rsidR="00047ECA" w:rsidRDefault="0004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047E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047EC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35F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047EC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047E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5CD8D" w14:textId="77777777" w:rsidR="00047ECA" w:rsidRDefault="00047ECA">
      <w:r>
        <w:separator/>
      </w:r>
    </w:p>
  </w:footnote>
  <w:footnote w:type="continuationSeparator" w:id="0">
    <w:p w14:paraId="016A342C" w14:textId="77777777" w:rsidR="00047ECA" w:rsidRDefault="00047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047E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047EC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047E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47ECA"/>
    <w:rsid w:val="00080BAE"/>
    <w:rsid w:val="002C26A0"/>
    <w:rsid w:val="0030304B"/>
    <w:rsid w:val="00311497"/>
    <w:rsid w:val="00311569"/>
    <w:rsid w:val="00403E3E"/>
    <w:rsid w:val="006566BA"/>
    <w:rsid w:val="0067552C"/>
    <w:rsid w:val="00790244"/>
    <w:rsid w:val="007E5C87"/>
    <w:rsid w:val="008A52A2"/>
    <w:rsid w:val="008C2B40"/>
    <w:rsid w:val="00A05ECA"/>
    <w:rsid w:val="00A41CC3"/>
    <w:rsid w:val="00BF1351"/>
    <w:rsid w:val="00C635F7"/>
    <w:rsid w:val="00CE323D"/>
    <w:rsid w:val="00CF4903"/>
    <w:rsid w:val="00D01CA0"/>
    <w:rsid w:val="00D02285"/>
    <w:rsid w:val="00D83A08"/>
    <w:rsid w:val="00D95ACC"/>
    <w:rsid w:val="00E62991"/>
    <w:rsid w:val="00E7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6</cp:revision>
  <cp:lastPrinted>2021-04-15T10:17:00Z</cp:lastPrinted>
  <dcterms:created xsi:type="dcterms:W3CDTF">2021-04-15T09:55:00Z</dcterms:created>
  <dcterms:modified xsi:type="dcterms:W3CDTF">2021-05-21T07:37:00Z</dcterms:modified>
</cp:coreProperties>
</file>