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02314D85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533770">
        <w:rPr>
          <w:rFonts w:ascii="Cambria" w:hAnsi="Cambria" w:cs="Arial"/>
          <w:b/>
          <w:bCs/>
          <w:sz w:val="22"/>
          <w:szCs w:val="22"/>
        </w:rPr>
        <w:t>Remont parkingu przy siedzibie Nadleśnictwa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22A006FD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>PLN</w:t>
      </w:r>
      <w:r w:rsidR="00152615">
        <w:rPr>
          <w:rFonts w:ascii="Cambria" w:hAnsi="Cambria" w:cs="Arial"/>
          <w:bCs/>
          <w:sz w:val="22"/>
          <w:szCs w:val="22"/>
        </w:rPr>
        <w:t xml:space="preserve"> (słownie złotych:                                      _______________________________________________________________________________________________00/100)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102A87D7" w14:textId="2EF9C2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3A3681">
        <w:rPr>
          <w:rFonts w:ascii="Cambria" w:hAnsi="Cambria" w:cs="Arial"/>
          <w:bCs/>
          <w:sz w:val="22"/>
          <w:szCs w:val="22"/>
        </w:rPr>
        <w:t>załączon</w:t>
      </w:r>
      <w:r w:rsidR="00533770">
        <w:rPr>
          <w:rFonts w:ascii="Cambria" w:hAnsi="Cambria" w:cs="Arial"/>
          <w:bCs/>
          <w:sz w:val="22"/>
          <w:szCs w:val="22"/>
        </w:rPr>
        <w:t>ego</w:t>
      </w:r>
      <w:r w:rsidR="003A3681">
        <w:rPr>
          <w:rFonts w:ascii="Cambria" w:hAnsi="Cambria" w:cs="Arial"/>
          <w:bCs/>
          <w:sz w:val="22"/>
          <w:szCs w:val="22"/>
        </w:rPr>
        <w:t xml:space="preserve"> kosztorys</w:t>
      </w:r>
      <w:r w:rsidR="00533770">
        <w:rPr>
          <w:rFonts w:ascii="Cambria" w:hAnsi="Cambria" w:cs="Arial"/>
          <w:bCs/>
          <w:sz w:val="22"/>
          <w:szCs w:val="22"/>
        </w:rPr>
        <w:t xml:space="preserve">u </w:t>
      </w:r>
      <w:r w:rsidR="003A3681">
        <w:rPr>
          <w:rFonts w:ascii="Cambria" w:hAnsi="Cambria" w:cs="Arial"/>
          <w:bCs/>
          <w:sz w:val="22"/>
          <w:szCs w:val="22"/>
        </w:rPr>
        <w:t>ofertow</w:t>
      </w:r>
      <w:r w:rsidR="00533770">
        <w:rPr>
          <w:rFonts w:ascii="Cambria" w:hAnsi="Cambria" w:cs="Arial"/>
          <w:bCs/>
          <w:sz w:val="22"/>
          <w:szCs w:val="22"/>
        </w:rPr>
        <w:t>ego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2E77E1F9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</w:t>
      </w:r>
      <w:r w:rsidR="00152615">
        <w:rPr>
          <w:rFonts w:ascii="Cambria" w:hAnsi="Cambria" w:cs="Arial"/>
          <w:bCs/>
          <w:sz w:val="22"/>
          <w:szCs w:val="22"/>
        </w:rPr>
        <w:t xml:space="preserve"> </w:t>
      </w:r>
      <w:r w:rsidR="00152615">
        <w:rPr>
          <w:rFonts w:ascii="Cambria" w:hAnsi="Cambria" w:cs="Arial"/>
          <w:bCs/>
          <w:sz w:val="22"/>
          <w:szCs w:val="22"/>
        </w:rPr>
        <w:t>(słownie złotych:                                      _______________________________________________________________________________________________00/100)</w:t>
      </w:r>
      <w:r w:rsidR="00152615" w:rsidRPr="00FA7EDD">
        <w:rPr>
          <w:rFonts w:ascii="Cambria" w:hAnsi="Cambria" w:cs="Arial"/>
          <w:bCs/>
          <w:sz w:val="22"/>
          <w:szCs w:val="22"/>
        </w:rPr>
        <w:t>.</w:t>
      </w:r>
      <w:bookmarkStart w:id="0" w:name="_GoBack"/>
      <w:bookmarkEnd w:id="0"/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 xml:space="preserve">amówienia </w:t>
      </w:r>
      <w:r w:rsidRPr="00FA7EDD">
        <w:rPr>
          <w:rFonts w:ascii="Cambria" w:hAnsi="Cambria" w:cs="Arial"/>
          <w:bCs/>
          <w:sz w:val="22"/>
          <w:szCs w:val="22"/>
        </w:rPr>
        <w:lastRenderedPageBreak/>
        <w:t>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1886E9D3" w14:textId="073E982D" w:rsidR="00385972" w:rsidRDefault="00385972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iż oferujemy</w:t>
      </w:r>
      <w:r w:rsidR="00303F55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09975E74" w14:textId="77777777" w:rsidR="001F2460" w:rsidRDefault="00385972" w:rsidP="00C20FCD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minimalny okres rękojmi </w:t>
      </w:r>
      <w:r w:rsidR="001F2460">
        <w:rPr>
          <w:rFonts w:ascii="Cambria" w:hAnsi="Cambria" w:cs="Arial"/>
          <w:bCs/>
          <w:sz w:val="22"/>
          <w:szCs w:val="22"/>
        </w:rPr>
        <w:t>na wykonany przedmiot zamówienia,</w:t>
      </w:r>
    </w:p>
    <w:p w14:paraId="43E460A8" w14:textId="1AC5238D" w:rsidR="00385972" w:rsidRDefault="001F2460" w:rsidP="00C20FCD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w</w:t>
      </w:r>
      <w:r w:rsidRPr="001F2460">
        <w:rPr>
          <w:rFonts w:ascii="Cambria" w:hAnsi="Cambria" w:cs="Arial"/>
          <w:bCs/>
          <w:sz w:val="22"/>
          <w:szCs w:val="22"/>
        </w:rPr>
        <w:t>ydłużenie minimalnego terminu rękojmi o 12 miesięcy</w:t>
      </w:r>
    </w:p>
    <w:p w14:paraId="4A27A19E" w14:textId="1DA85DB2" w:rsid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>
        <w:rPr>
          <w:rFonts w:ascii="Cambria" w:hAnsi="Cambria" w:cs="Arial"/>
          <w:bCs/>
          <w:sz w:val="22"/>
          <w:szCs w:val="22"/>
        </w:rPr>
        <w:t>24 miesiące</w:t>
      </w:r>
    </w:p>
    <w:p w14:paraId="547F0F94" w14:textId="681A9CAD" w:rsidR="001F2460" w:rsidRP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 w:rsidR="00303F55">
        <w:rPr>
          <w:rFonts w:ascii="Cambria" w:hAnsi="Cambria" w:cs="Arial"/>
          <w:bCs/>
          <w:sz w:val="22"/>
          <w:szCs w:val="22"/>
        </w:rPr>
        <w:t>36</w:t>
      </w:r>
      <w:r w:rsidRPr="001F2460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17F1864E" w14:textId="0760B70D" w:rsidR="001F2460" w:rsidRPr="00C20FCD" w:rsidRDefault="00303F55" w:rsidP="00C20FC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C20FCD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245B2E80" w14:textId="6A6FE3FB" w:rsidR="00303F55" w:rsidRDefault="00013A57" w:rsidP="007066C3">
      <w:pPr>
        <w:pStyle w:val="Akapitzlist"/>
        <w:numPr>
          <w:ilvl w:val="0"/>
          <w:numId w:val="137"/>
        </w:numPr>
        <w:spacing w:before="12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zobowiązujemy się wykonywania przedmiotu zamówienia przy aktywnym udziale jako kierownika budowy p. ___________________</w:t>
      </w:r>
      <w:r w:rsidR="00B74DCB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 xml:space="preserve">_, posiadającego uprawnienia </w:t>
      </w:r>
      <w:r w:rsidR="0059675A">
        <w:rPr>
          <w:rFonts w:ascii="Cambria" w:hAnsi="Cambria" w:cs="Arial"/>
          <w:bCs/>
          <w:sz w:val="22"/>
          <w:szCs w:val="22"/>
        </w:rPr>
        <w:t>ogólno</w:t>
      </w:r>
      <w:r>
        <w:rPr>
          <w:rFonts w:ascii="Cambria" w:hAnsi="Cambria" w:cs="Arial"/>
          <w:bCs/>
          <w:sz w:val="22"/>
          <w:szCs w:val="22"/>
        </w:rPr>
        <w:t>budowlane oraz następujące doświ</w:t>
      </w:r>
      <w:r w:rsidR="00125F58">
        <w:rPr>
          <w:rFonts w:ascii="Cambria" w:hAnsi="Cambria" w:cs="Arial"/>
          <w:bCs/>
          <w:sz w:val="22"/>
          <w:szCs w:val="22"/>
        </w:rPr>
        <w:t>adczenie zawodowe w realizacji inwestycji, któr</w:t>
      </w:r>
      <w:r w:rsidR="0041520D">
        <w:rPr>
          <w:rFonts w:ascii="Cambria" w:hAnsi="Cambria" w:cs="Arial"/>
          <w:bCs/>
          <w:sz w:val="22"/>
          <w:szCs w:val="22"/>
        </w:rPr>
        <w:t>e miały za</w:t>
      </w:r>
      <w:r w:rsidR="00125F58">
        <w:rPr>
          <w:rFonts w:ascii="Cambria" w:hAnsi="Cambria" w:cs="Arial"/>
          <w:bCs/>
          <w:sz w:val="22"/>
          <w:szCs w:val="22"/>
        </w:rPr>
        <w:t xml:space="preserve"> przedmi</w:t>
      </w:r>
      <w:r w:rsidR="00125F58" w:rsidRPr="0032061F">
        <w:rPr>
          <w:rFonts w:ascii="Cambria" w:hAnsi="Cambria" w:cs="Arial"/>
          <w:bCs/>
          <w:sz w:val="22"/>
          <w:szCs w:val="22"/>
        </w:rPr>
        <w:t xml:space="preserve">ot </w:t>
      </w:r>
      <w:r w:rsidR="0032061F" w:rsidRPr="0032061F">
        <w:rPr>
          <w:rFonts w:ascii="Cambria" w:hAnsi="Cambria" w:cs="Arial"/>
          <w:bCs/>
          <w:sz w:val="22"/>
          <w:szCs w:val="22"/>
        </w:rPr>
        <w:t>budowę, rozbudowę przebudowę</w:t>
      </w:r>
      <w:r w:rsidR="007066C3">
        <w:rPr>
          <w:rFonts w:ascii="Cambria" w:hAnsi="Cambria" w:cs="Arial"/>
          <w:bCs/>
          <w:sz w:val="22"/>
          <w:szCs w:val="22"/>
        </w:rPr>
        <w:t xml:space="preserve"> lub modernizację</w:t>
      </w:r>
      <w:r w:rsidR="0032061F" w:rsidRPr="0032061F">
        <w:rPr>
          <w:rFonts w:ascii="Cambria" w:hAnsi="Cambria" w:cs="Arial"/>
          <w:bCs/>
          <w:sz w:val="22"/>
          <w:szCs w:val="22"/>
        </w:rPr>
        <w:t xml:space="preserve"> parkingu</w:t>
      </w:r>
      <w:r w:rsidR="00125F5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3922"/>
        <w:gridCol w:w="1984"/>
        <w:gridCol w:w="2439"/>
      </w:tblGrid>
      <w:tr w:rsidR="00125F58" w:rsidRPr="00EB5DE3" w14:paraId="7C5E751C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6FBE8" w14:textId="77777777" w:rsidR="00125F58" w:rsidRPr="00AE2C3D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427D" w14:textId="2F85A140" w:rsidR="00125F58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zamawiającego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00AC7" w14:textId="7B0055D2" w:rsidR="00125F58" w:rsidRPr="00D5216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52163">
              <w:rPr>
                <w:rFonts w:ascii="Cambria" w:hAnsi="Cambria" w:cs="Arial"/>
                <w:b/>
                <w:bCs/>
              </w:rPr>
              <w:t>Okres realizacji (od-do)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48F6" w14:textId="618A0613" w:rsidR="00125F58" w:rsidRPr="00AE2C3D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Pełniona funkcja (kierownik budowy albo kierownik robót)</w:t>
            </w:r>
          </w:p>
        </w:tc>
      </w:tr>
      <w:tr w:rsidR="00125F58" w:rsidRPr="00EB5DE3" w14:paraId="5C88D174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B446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EDA5E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8E8CD" w14:textId="4DA89026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C8B3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20DE66F1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3F63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5CA49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CCD21" w14:textId="0CFC3CD1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64BF2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7066C3" w:rsidRPr="00EB5DE3" w14:paraId="7A9C8EF5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1C918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5623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1744E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83EA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7066C3" w:rsidRPr="00EB5DE3" w14:paraId="3F6811A1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1B04D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53D43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BEB2A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96A1A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0D45406D" w14:textId="135C5FA3" w:rsidR="004A3437" w:rsidRPr="00FA7EDD" w:rsidRDefault="004A3437" w:rsidP="007066C3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DA7C2BF" w14:textId="77777777" w:rsidR="0032061F" w:rsidRDefault="0032061F" w:rsidP="0032061F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47E6CEA9" w14:textId="77777777" w:rsidR="0032061F" w:rsidRDefault="0032061F" w:rsidP="0032061F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7E636708" w:rsidR="002B0E6E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1FDCBBC3" w14:textId="77777777" w:rsidR="0032061F" w:rsidRPr="0032061F" w:rsidRDefault="0032061F" w:rsidP="0032061F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 w:rsidP="00C20FC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DB2D43D" w14:textId="60CEDB19" w:rsidR="00E177DD" w:rsidRDefault="00D443FC" w:rsidP="00C20FCD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04A037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0A8334FA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69409E0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584BB2E9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6B1B7AFF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7962EC0C" w14:textId="5C931236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630675C1" w14:textId="77777777" w:rsidR="00D443FC" w:rsidRDefault="00D443FC" w:rsidP="00B74DCB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3A438BA2" w14:textId="77777777" w:rsidR="00B74DCB" w:rsidRPr="00C20FCD" w:rsidRDefault="00B74DCB" w:rsidP="00D443FC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9E04E73" w14:textId="77777777" w:rsidR="00D443FC" w:rsidRPr="00C20FCD" w:rsidRDefault="00D443FC" w:rsidP="00D443FC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7D2E4360" w14:textId="77777777" w:rsidR="00D443FC" w:rsidRPr="00C20FCD" w:rsidRDefault="00D443FC" w:rsidP="00D443FC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72DBC384" w14:textId="77777777" w:rsidR="00D443FC" w:rsidRPr="00C20FCD" w:rsidRDefault="00D443FC" w:rsidP="00C20FCD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</w:t>
      </w:r>
      <w:r w:rsidRPr="00C20FCD">
        <w:rPr>
          <w:rFonts w:ascii="Cambria" w:hAnsi="Cambria" w:cs="Tahoma"/>
          <w:i/>
          <w:sz w:val="22"/>
          <w:szCs w:val="22"/>
          <w:lang w:eastAsia="pl-PL"/>
        </w:rPr>
        <w:lastRenderedPageBreak/>
        <w:t>aktywów jego bilansu sporządzonego na koniec jednego z tych lat nie przekroczyły równowartości w złotych 2 milionów euro,</w:t>
      </w:r>
    </w:p>
    <w:p w14:paraId="73E892B7" w14:textId="77777777" w:rsidR="00D443FC" w:rsidRPr="00C20FCD" w:rsidRDefault="00D443FC" w:rsidP="00C20FCD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mikroprzedsiębiorcą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>,</w:t>
      </w:r>
    </w:p>
    <w:p w14:paraId="3C5168BF" w14:textId="11658ADA" w:rsidR="00D443FC" w:rsidRPr="00C20FCD" w:rsidRDefault="00D443FC" w:rsidP="00D443FC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</w:t>
      </w:r>
      <w:r w:rsidR="0032061F">
        <w:rPr>
          <w:rFonts w:ascii="Cambria" w:hAnsi="Cambria" w:cs="Tahoma"/>
          <w:i/>
          <w:sz w:val="22"/>
          <w:szCs w:val="22"/>
          <w:lang w:eastAsia="pl-PL"/>
        </w:rPr>
        <w:t xml:space="preserve">nie jest ani </w:t>
      </w:r>
      <w:proofErr w:type="spellStart"/>
      <w:r w:rsidR="0032061F">
        <w:rPr>
          <w:rFonts w:ascii="Cambria" w:hAnsi="Cambria" w:cs="Tahoma"/>
          <w:i/>
          <w:sz w:val="22"/>
          <w:szCs w:val="22"/>
          <w:lang w:eastAsia="pl-PL"/>
        </w:rPr>
        <w:t>mikroprzedsiębiorcą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ani małym przedsiębiorcą. </w:t>
      </w:r>
    </w:p>
    <w:p w14:paraId="55E28C28" w14:textId="433FA37F" w:rsidR="00562A58" w:rsidRPr="00FA7EDD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Pr="00FA7EDD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53357E24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 xml:space="preserve">Dokument musi być </w:t>
      </w:r>
      <w:r w:rsidR="00CB40F1">
        <w:rPr>
          <w:rFonts w:ascii="Cambria" w:hAnsi="Cambria" w:cs="Arial"/>
          <w:bCs/>
          <w:i/>
          <w:sz w:val="18"/>
          <w:szCs w:val="18"/>
        </w:rPr>
        <w:t>sporządzony</w:t>
      </w:r>
      <w:r w:rsidR="00CB40F1" w:rsidRPr="0058581A">
        <w:rPr>
          <w:rFonts w:ascii="Cambria" w:hAnsi="Cambria" w:cs="Arial"/>
          <w:bCs/>
          <w:i/>
          <w:sz w:val="18"/>
          <w:szCs w:val="18"/>
        </w:rPr>
        <w:t xml:space="preserve">  </w:t>
      </w:r>
      <w:r w:rsidRPr="0058581A">
        <w:rPr>
          <w:rFonts w:ascii="Cambria" w:hAnsi="Cambria" w:cs="Arial"/>
          <w:bCs/>
          <w:i/>
          <w:sz w:val="18"/>
          <w:szCs w:val="18"/>
        </w:rPr>
        <w:t>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D5808" w14:textId="77777777" w:rsidR="00E61C3C" w:rsidRDefault="00E61C3C">
      <w:r>
        <w:separator/>
      </w:r>
    </w:p>
  </w:endnote>
  <w:endnote w:type="continuationSeparator" w:id="0">
    <w:p w14:paraId="74FAB011" w14:textId="77777777" w:rsidR="00E61C3C" w:rsidRDefault="00E6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52615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52615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59F21" w14:textId="77777777" w:rsidR="00E61C3C" w:rsidRDefault="00E61C3C">
      <w:r>
        <w:separator/>
      </w:r>
    </w:p>
  </w:footnote>
  <w:footnote w:type="continuationSeparator" w:id="0">
    <w:p w14:paraId="56EB0C9D" w14:textId="77777777" w:rsidR="00E61C3C" w:rsidRDefault="00E61C3C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 xml:space="preserve">z </w:t>
      </w:r>
      <w:proofErr w:type="spellStart"/>
      <w:r w:rsidR="00D57DE7">
        <w:rPr>
          <w:rFonts w:ascii="Cambria" w:hAnsi="Cambria"/>
        </w:rPr>
        <w:t>późn</w:t>
      </w:r>
      <w:proofErr w:type="spellEnd"/>
      <w:r w:rsidR="00D57DE7">
        <w:rPr>
          <w:rFonts w:ascii="Cambria" w:hAnsi="Cambria"/>
        </w:rPr>
        <w:t>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453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65F21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96FA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2615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061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770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5A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0EA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058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6C3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0EA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B18"/>
    <w:rsid w:val="007611F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15F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B0C"/>
    <w:rsid w:val="00B3034B"/>
    <w:rsid w:val="00B30B7A"/>
    <w:rsid w:val="00B316F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34B3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2163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AEA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1C3C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0B73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8BD9EC7-5D02-45E9-A5DC-74D1FCCE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0652E-C691-475E-B139-78F67C33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1264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13</cp:revision>
  <cp:lastPrinted>2021-05-19T08:17:00Z</cp:lastPrinted>
  <dcterms:created xsi:type="dcterms:W3CDTF">2021-05-24T11:10:00Z</dcterms:created>
  <dcterms:modified xsi:type="dcterms:W3CDTF">2021-07-22T09:49:00Z</dcterms:modified>
</cp:coreProperties>
</file>