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r w:rsidR="00914391">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8D9F" w14:textId="77777777" w:rsidR="00B74A05" w:rsidRDefault="00B74A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544C76A5" w:rsidR="00394DF5" w:rsidRPr="00E664F5" w:rsidRDefault="00394DF5" w:rsidP="00E664F5">
    <w:pPr>
      <w:pStyle w:val="Zpat"/>
      <w:rPr>
        <w:rFonts w:ascii="Arial" w:eastAsia="Calibri" w:hAnsi="Arial" w:cs="Arial"/>
        <w:i/>
        <w:iCs/>
        <w:sz w:val="20"/>
        <w:lang w:eastAsia="cs-CZ"/>
      </w:rPr>
    </w:pPr>
    <w:r w:rsidRPr="00394DF5">
      <w:rPr>
        <w:i/>
        <w:iCs/>
      </w:rPr>
      <w:t>„</w:t>
    </w:r>
    <w:r w:rsidR="005A5E8F" w:rsidRPr="005A5E8F">
      <w:rPr>
        <w:rFonts w:ascii="Arial" w:eastAsia="Calibri" w:hAnsi="Arial" w:cs="Arial"/>
        <w:i/>
        <w:iCs/>
        <w:sz w:val="20"/>
        <w:lang w:eastAsia="cs-CZ"/>
      </w:rPr>
      <w:t>Šternberk – Dolní žleb, Stanoviště kontejnerů</w:t>
    </w:r>
    <w:r w:rsidRPr="00394DF5">
      <w:rPr>
        <w:i/>
        <w:i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E6C4" w14:textId="77777777" w:rsidR="00B74A05" w:rsidRDefault="00B74A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5F59" w14:textId="77777777" w:rsidR="00B74A05" w:rsidRDefault="00B74A0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B819" w14:textId="77777777" w:rsidR="00B74A05" w:rsidRDefault="00B74A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6E48" w14:textId="77777777" w:rsidR="00B74A05" w:rsidRDefault="00B74A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12758219">
    <w:abstractNumId w:val="0"/>
  </w:num>
  <w:num w:numId="2" w16cid:durableId="1740397851">
    <w:abstractNumId w:val="5"/>
  </w:num>
  <w:num w:numId="3" w16cid:durableId="149946526">
    <w:abstractNumId w:val="11"/>
  </w:num>
  <w:num w:numId="4" w16cid:durableId="570122882">
    <w:abstractNumId w:val="12"/>
  </w:num>
  <w:num w:numId="5" w16cid:durableId="125121672">
    <w:abstractNumId w:val="9"/>
  </w:num>
  <w:num w:numId="6" w16cid:durableId="552545644">
    <w:abstractNumId w:val="13"/>
  </w:num>
  <w:num w:numId="7" w16cid:durableId="715200081">
    <w:abstractNumId w:val="10"/>
  </w:num>
  <w:num w:numId="8" w16cid:durableId="3735924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81637"/>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A5E8F"/>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43A7B"/>
    <w:rsid w:val="00B535EB"/>
    <w:rsid w:val="00B726F4"/>
    <w:rsid w:val="00B74A05"/>
    <w:rsid w:val="00B9023F"/>
    <w:rsid w:val="00B91C0D"/>
    <w:rsid w:val="00BA7F90"/>
    <w:rsid w:val="00BE64DD"/>
    <w:rsid w:val="00BE69E7"/>
    <w:rsid w:val="00BF794C"/>
    <w:rsid w:val="00C63940"/>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9</cp:revision>
  <cp:lastPrinted>2019-06-27T05:25:00Z</cp:lastPrinted>
  <dcterms:created xsi:type="dcterms:W3CDTF">2021-04-27T12:24:00Z</dcterms:created>
  <dcterms:modified xsi:type="dcterms:W3CDTF">2022-05-04T14:04:00Z</dcterms:modified>
</cp:coreProperties>
</file>