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00DA" w:rsidRDefault="0076128C" w:rsidP="00F62266">
      <w:pPr>
        <w:jc w:val="right"/>
        <w:rPr>
          <w:rFonts w:ascii="Arial" w:hAnsi="Arial" w:cs="Arial"/>
          <w:b/>
          <w:sz w:val="20"/>
        </w:rPr>
      </w:pPr>
      <w:r w:rsidRPr="006B3076">
        <w:rPr>
          <w:rFonts w:ascii="Arial" w:hAnsi="Arial" w:cs="Arial"/>
          <w:b/>
          <w:sz w:val="20"/>
        </w:rPr>
        <w:t xml:space="preserve">Załącznik nr </w:t>
      </w:r>
      <w:r w:rsidR="00282EDD">
        <w:rPr>
          <w:rFonts w:ascii="Arial" w:hAnsi="Arial" w:cs="Arial"/>
          <w:b/>
          <w:sz w:val="20"/>
        </w:rPr>
        <w:t>5</w:t>
      </w:r>
      <w:r w:rsidR="00681D74" w:rsidRPr="006B3076">
        <w:rPr>
          <w:rFonts w:ascii="Arial" w:hAnsi="Arial" w:cs="Arial"/>
          <w:b/>
          <w:sz w:val="20"/>
        </w:rPr>
        <w:t xml:space="preserve"> do SWZ</w:t>
      </w:r>
    </w:p>
    <w:p w:rsidR="00F62266" w:rsidRDefault="00F62266" w:rsidP="00F62266">
      <w:pPr>
        <w:ind w:right="680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RGK.GK.70</w:t>
      </w:r>
      <w:r w:rsidR="00E248E7">
        <w:rPr>
          <w:rFonts w:ascii="Arial" w:hAnsi="Arial" w:cs="Arial"/>
          <w:b/>
          <w:color w:val="000000"/>
          <w:sz w:val="22"/>
          <w:szCs w:val="22"/>
        </w:rPr>
        <w:t>3</w:t>
      </w:r>
      <w:bookmarkStart w:id="0" w:name="_GoBack"/>
      <w:bookmarkEnd w:id="0"/>
      <w:r>
        <w:rPr>
          <w:rFonts w:ascii="Arial" w:hAnsi="Arial" w:cs="Arial"/>
          <w:b/>
          <w:color w:val="000000"/>
          <w:sz w:val="22"/>
          <w:szCs w:val="22"/>
        </w:rPr>
        <w:t>1.1.202</w:t>
      </w:r>
      <w:r w:rsidR="00E248E7">
        <w:rPr>
          <w:rFonts w:ascii="Arial" w:hAnsi="Arial" w:cs="Arial"/>
          <w:b/>
          <w:color w:val="000000"/>
          <w:sz w:val="22"/>
          <w:szCs w:val="22"/>
        </w:rPr>
        <w:t>2</w:t>
      </w:r>
    </w:p>
    <w:p w:rsidR="00F62266" w:rsidRPr="00F62266" w:rsidRDefault="00F62266" w:rsidP="00F62266">
      <w:pPr>
        <w:jc w:val="right"/>
        <w:rPr>
          <w:rFonts w:ascii="Arial" w:hAnsi="Arial" w:cs="Arial"/>
          <w:b/>
          <w:sz w:val="20"/>
        </w:rPr>
      </w:pPr>
    </w:p>
    <w:p w:rsidR="00ED06FE" w:rsidRPr="00CB359B" w:rsidRDefault="00ED06FE" w:rsidP="00ED06FE">
      <w:pPr>
        <w:overflowPunct/>
        <w:autoSpaceDE/>
        <w:autoSpaceDN/>
        <w:adjustRightInd/>
        <w:textAlignment w:val="auto"/>
        <w:rPr>
          <w:rFonts w:ascii="Arial" w:hAnsi="Arial" w:cs="Arial"/>
          <w:b/>
          <w:sz w:val="20"/>
        </w:rPr>
      </w:pPr>
    </w:p>
    <w:p w:rsidR="006B3076" w:rsidRDefault="00977747" w:rsidP="00D27A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D9D9D9" w:themeFill="background1" w:themeFillShade="D9"/>
        <w:jc w:val="center"/>
        <w:rPr>
          <w:rFonts w:ascii="Arial" w:hAnsi="Arial" w:cs="Arial"/>
          <w:b/>
          <w:sz w:val="20"/>
        </w:rPr>
      </w:pPr>
      <w:r w:rsidRPr="00D27AF5">
        <w:rPr>
          <w:rFonts w:ascii="Arial" w:hAnsi="Arial" w:cs="Arial"/>
          <w:b/>
          <w:sz w:val="20"/>
        </w:rPr>
        <w:t>WYKAZ NARZĘDZI WYPOSAŻENIA ZAKŁADU</w:t>
      </w:r>
    </w:p>
    <w:p w:rsidR="00B55389" w:rsidRPr="00D20627" w:rsidRDefault="00C50B8F" w:rsidP="00B553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D9D9D9" w:themeFill="background1" w:themeFillShade="D9"/>
        <w:jc w:val="center"/>
        <w:rPr>
          <w:rFonts w:ascii="Arial" w:hAnsi="Arial" w:cs="Arial"/>
          <w:b/>
          <w:bCs/>
          <w:sz w:val="20"/>
        </w:rPr>
      </w:pPr>
      <w:r w:rsidRPr="00D20627">
        <w:rPr>
          <w:rFonts w:ascii="Arial" w:hAnsi="Arial" w:cs="Arial"/>
          <w:b/>
          <w:sz w:val="20"/>
        </w:rPr>
        <w:t>I</w:t>
      </w:r>
      <w:r w:rsidR="00D27AF5" w:rsidRPr="00D20627">
        <w:rPr>
          <w:rFonts w:ascii="Arial" w:hAnsi="Arial" w:cs="Arial"/>
          <w:b/>
          <w:sz w:val="20"/>
        </w:rPr>
        <w:t xml:space="preserve"> URZĄDZEŃ TECHNICZNYCH DOSTĘPNYCH WYKONAWCY </w:t>
      </w:r>
      <w:r w:rsidR="00D27AF5" w:rsidRPr="00D20627">
        <w:rPr>
          <w:rFonts w:ascii="Arial" w:hAnsi="Arial" w:cs="Arial"/>
          <w:b/>
          <w:bCs/>
          <w:sz w:val="20"/>
        </w:rPr>
        <w:t xml:space="preserve">W  CELU </w:t>
      </w:r>
      <w:r w:rsidR="003A0A94" w:rsidRPr="00D20627">
        <w:rPr>
          <w:rFonts w:ascii="Arial" w:hAnsi="Arial" w:cs="Arial"/>
          <w:b/>
          <w:bCs/>
          <w:sz w:val="20"/>
        </w:rPr>
        <w:t xml:space="preserve"> </w:t>
      </w:r>
      <w:r w:rsidR="00D27AF5" w:rsidRPr="00D20627">
        <w:rPr>
          <w:rFonts w:ascii="Arial" w:hAnsi="Arial" w:cs="Arial"/>
          <w:b/>
          <w:bCs/>
          <w:sz w:val="20"/>
        </w:rPr>
        <w:t>WYKONANIA ZAMÓWIENIA</w:t>
      </w:r>
    </w:p>
    <w:p w:rsidR="00B55389" w:rsidRDefault="00B55389" w:rsidP="00D27A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D9D9D9" w:themeFill="background1" w:themeFillShade="D9"/>
        <w:jc w:val="center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sz w:val="20"/>
        </w:rPr>
        <w:t>„</w:t>
      </w:r>
      <w:r w:rsidR="0015055A">
        <w:rPr>
          <w:rFonts w:ascii="Arial" w:eastAsia="ArialNarrow" w:hAnsi="Arial" w:cs="Arial"/>
          <w:b/>
          <w:bCs/>
        </w:rPr>
        <w:t xml:space="preserve">Odbiór i zagospodarowanie odpadów komunalnych z nieruchomości zamieszkałych na terenie Gminy </w:t>
      </w:r>
      <w:r w:rsidR="0015055A">
        <w:rPr>
          <w:rFonts w:ascii="Arial" w:hAnsi="Arial" w:cs="Arial"/>
          <w:b/>
          <w:bCs/>
        </w:rPr>
        <w:t>Ciasna</w:t>
      </w:r>
      <w:r>
        <w:rPr>
          <w:rFonts w:ascii="Arial" w:eastAsia="ArialNarrow" w:hAnsi="Arial" w:cs="Arial"/>
          <w:b/>
          <w:sz w:val="20"/>
        </w:rPr>
        <w:t>”</w:t>
      </w:r>
    </w:p>
    <w:p w:rsidR="005E63ED" w:rsidRPr="00D27AF5" w:rsidRDefault="005E63ED" w:rsidP="005E63ED">
      <w:pPr>
        <w:overflowPunct/>
        <w:textAlignment w:val="auto"/>
        <w:rPr>
          <w:rFonts w:ascii="Arial" w:hAnsi="Arial" w:cs="Arial"/>
          <w:b/>
          <w:bCs/>
          <w:sz w:val="20"/>
        </w:rPr>
      </w:pPr>
    </w:p>
    <w:p w:rsidR="002C00DA" w:rsidRPr="00CB359B" w:rsidRDefault="002C00DA" w:rsidP="00930FD2">
      <w:pPr>
        <w:jc w:val="center"/>
        <w:rPr>
          <w:rFonts w:ascii="Arial" w:hAnsi="Arial" w:cs="Arial"/>
          <w:b/>
          <w:bCs/>
          <w:sz w:val="20"/>
        </w:rPr>
      </w:pPr>
    </w:p>
    <w:tbl>
      <w:tblPr>
        <w:tblW w:w="146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90"/>
        <w:gridCol w:w="5826"/>
        <w:gridCol w:w="1477"/>
        <w:gridCol w:w="2474"/>
        <w:gridCol w:w="3714"/>
      </w:tblGrid>
      <w:tr w:rsidR="0015055A" w:rsidRPr="006A7748" w:rsidTr="0015055A">
        <w:trPr>
          <w:jc w:val="center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5055A" w:rsidRPr="006A7748" w:rsidRDefault="0015055A" w:rsidP="00CB359B">
            <w:pPr>
              <w:jc w:val="center"/>
              <w:rPr>
                <w:rFonts w:ascii="Arial" w:hAnsi="Arial" w:cs="Arial"/>
                <w:b/>
                <w:sz w:val="18"/>
                <w:lang w:eastAsia="en-US"/>
              </w:rPr>
            </w:pPr>
            <w:r w:rsidRPr="006A7748">
              <w:rPr>
                <w:rFonts w:ascii="Arial" w:hAnsi="Arial" w:cs="Arial"/>
                <w:b/>
                <w:sz w:val="18"/>
                <w:lang w:eastAsia="en-US"/>
              </w:rPr>
              <w:t>L.p.</w:t>
            </w:r>
          </w:p>
        </w:tc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5055A" w:rsidRPr="006A7748" w:rsidRDefault="0015055A" w:rsidP="00CB359B">
            <w:pPr>
              <w:jc w:val="center"/>
              <w:rPr>
                <w:rFonts w:ascii="Arial" w:hAnsi="Arial" w:cs="Arial"/>
                <w:b/>
                <w:sz w:val="18"/>
                <w:lang w:eastAsia="en-US"/>
              </w:rPr>
            </w:pPr>
            <w:r w:rsidRPr="006A7748">
              <w:rPr>
                <w:rFonts w:ascii="Arial" w:hAnsi="Arial" w:cs="Arial"/>
                <w:b/>
                <w:sz w:val="18"/>
                <w:lang w:eastAsia="en-US"/>
              </w:rPr>
              <w:t>Nazwa sprzętu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5055A" w:rsidRPr="006A7748" w:rsidRDefault="0015055A" w:rsidP="00D27AF5">
            <w:pPr>
              <w:jc w:val="center"/>
              <w:rPr>
                <w:rFonts w:ascii="Arial" w:hAnsi="Arial" w:cs="Arial"/>
                <w:b/>
                <w:sz w:val="18"/>
                <w:lang w:eastAsia="en-US"/>
              </w:rPr>
            </w:pPr>
            <w:r w:rsidRPr="006A7748">
              <w:rPr>
                <w:rFonts w:ascii="Arial" w:hAnsi="Arial" w:cs="Arial"/>
                <w:b/>
                <w:sz w:val="18"/>
                <w:lang w:eastAsia="en-US"/>
              </w:rPr>
              <w:t xml:space="preserve">Liczba pojazdów </w:t>
            </w:r>
            <w:r>
              <w:rPr>
                <w:rFonts w:ascii="Arial" w:hAnsi="Arial" w:cs="Arial"/>
                <w:b/>
                <w:sz w:val="18"/>
                <w:lang w:eastAsia="en-US"/>
              </w:rPr>
              <w:t xml:space="preserve"> 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5055A" w:rsidRPr="006A7748" w:rsidRDefault="0015055A" w:rsidP="00CB359B">
            <w:pPr>
              <w:jc w:val="center"/>
              <w:rPr>
                <w:rFonts w:ascii="Arial" w:hAnsi="Arial" w:cs="Arial"/>
                <w:b/>
                <w:sz w:val="18"/>
                <w:vertAlign w:val="superscript"/>
                <w:lang w:eastAsia="en-US"/>
              </w:rPr>
            </w:pPr>
            <w:r w:rsidRPr="006A7748">
              <w:rPr>
                <w:rFonts w:ascii="Arial" w:hAnsi="Arial" w:cs="Arial"/>
                <w:b/>
                <w:sz w:val="18"/>
                <w:lang w:eastAsia="en-US"/>
              </w:rPr>
              <w:t>Sposób dysponowania* (własność, użyczony, dzierżawiony)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5055A" w:rsidRPr="006A7748" w:rsidRDefault="0015055A" w:rsidP="00CB359B">
            <w:pPr>
              <w:jc w:val="center"/>
              <w:rPr>
                <w:rFonts w:ascii="Arial" w:hAnsi="Arial" w:cs="Arial"/>
                <w:b/>
                <w:bCs/>
                <w:sz w:val="18"/>
                <w:lang w:eastAsia="en-US"/>
              </w:rPr>
            </w:pPr>
            <w:r w:rsidRPr="006A7748">
              <w:rPr>
                <w:rFonts w:ascii="Arial" w:hAnsi="Arial" w:cs="Arial"/>
                <w:b/>
                <w:bCs/>
                <w:sz w:val="18"/>
                <w:lang w:eastAsia="en-US"/>
              </w:rPr>
              <w:t>Numer rejestracyjny pojazdu jeżeli posiada lub inne dane identyfikacyjne pojazdu</w:t>
            </w:r>
          </w:p>
          <w:p w:rsidR="0015055A" w:rsidRPr="006A7748" w:rsidRDefault="0015055A" w:rsidP="00CB359B">
            <w:pPr>
              <w:jc w:val="center"/>
              <w:rPr>
                <w:rFonts w:ascii="Arial" w:hAnsi="Arial" w:cs="Arial"/>
                <w:b/>
                <w:sz w:val="18"/>
                <w:lang w:eastAsia="en-US"/>
              </w:rPr>
            </w:pPr>
            <w:r w:rsidRPr="006A7748">
              <w:rPr>
                <w:rFonts w:ascii="Arial" w:hAnsi="Arial" w:cs="Arial"/>
                <w:b/>
                <w:bCs/>
                <w:sz w:val="18"/>
                <w:lang w:eastAsia="en-US"/>
              </w:rPr>
              <w:t xml:space="preserve"> (np. nr fabryczny</w:t>
            </w:r>
            <w:r>
              <w:rPr>
                <w:rFonts w:ascii="Arial" w:hAnsi="Arial" w:cs="Arial"/>
                <w:b/>
                <w:bCs/>
                <w:sz w:val="18"/>
                <w:lang w:eastAsia="en-US"/>
              </w:rPr>
              <w:t>,VIN</w:t>
            </w:r>
            <w:r w:rsidRPr="006A7748">
              <w:rPr>
                <w:rFonts w:ascii="Arial" w:hAnsi="Arial" w:cs="Arial"/>
                <w:b/>
                <w:bCs/>
                <w:sz w:val="18"/>
                <w:lang w:eastAsia="en-US"/>
              </w:rPr>
              <w:t>):</w:t>
            </w:r>
          </w:p>
        </w:tc>
      </w:tr>
      <w:tr w:rsidR="0015055A" w:rsidRPr="006A7748" w:rsidTr="0015055A">
        <w:trPr>
          <w:trHeight w:val="397"/>
          <w:jc w:val="center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55A" w:rsidRPr="005E63ED" w:rsidRDefault="0015055A" w:rsidP="005E63ED">
            <w:pPr>
              <w:textAlignment w:val="auto"/>
              <w:rPr>
                <w:rFonts w:ascii="Arial" w:hAnsi="Arial" w:cs="Arial"/>
                <w:sz w:val="18"/>
                <w:lang w:eastAsia="en-US"/>
              </w:rPr>
            </w:pPr>
            <w:r>
              <w:rPr>
                <w:rFonts w:ascii="Arial" w:hAnsi="Arial" w:cs="Arial"/>
                <w:sz w:val="18"/>
                <w:lang w:eastAsia="en-US"/>
              </w:rPr>
              <w:t>…</w:t>
            </w:r>
            <w:r w:rsidR="00BC453D">
              <w:rPr>
                <w:rFonts w:ascii="Arial" w:hAnsi="Arial" w:cs="Arial"/>
                <w:sz w:val="18"/>
                <w:lang w:eastAsia="en-US"/>
              </w:rPr>
              <w:t>.</w:t>
            </w:r>
            <w:r>
              <w:rPr>
                <w:rFonts w:ascii="Arial" w:hAnsi="Arial" w:cs="Arial"/>
                <w:sz w:val="18"/>
                <w:lang w:eastAsia="en-US"/>
              </w:rPr>
              <w:t>…</w:t>
            </w:r>
          </w:p>
        </w:tc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55A" w:rsidRPr="00D27AF5" w:rsidRDefault="0015055A" w:rsidP="00CB359B">
            <w:pPr>
              <w:rPr>
                <w:rFonts w:ascii="Arial" w:hAnsi="Arial" w:cs="Arial"/>
                <w:sz w:val="20"/>
                <w:lang w:eastAsia="en-US"/>
              </w:rPr>
            </w:pPr>
            <w:r w:rsidRPr="00D27AF5">
              <w:rPr>
                <w:rFonts w:ascii="Arial" w:hAnsi="Arial" w:cs="Arial"/>
                <w:sz w:val="20"/>
              </w:rPr>
              <w:t>Samochód ciężarowy bezpylny typu śmieciarka o dopuszczalnej masie całkowitej powyżej 3,5 t przeznaczony do odbierania zmieszanych odpadów komunalnych z poj</w:t>
            </w:r>
            <w:r w:rsidR="00D20627">
              <w:rPr>
                <w:rFonts w:ascii="Arial" w:hAnsi="Arial" w:cs="Arial"/>
                <w:sz w:val="20"/>
              </w:rPr>
              <w:t xml:space="preserve">emników o pojemności </w:t>
            </w:r>
            <w:r w:rsidR="00D20627" w:rsidRPr="00520090">
              <w:rPr>
                <w:rFonts w:ascii="Arial" w:hAnsi="Arial" w:cs="Arial"/>
                <w:sz w:val="20"/>
              </w:rPr>
              <w:t>120l, 240l,</w:t>
            </w:r>
            <w:r w:rsidR="00D20627">
              <w:rPr>
                <w:rFonts w:ascii="Arial" w:hAnsi="Arial" w:cs="Arial"/>
                <w:sz w:val="20"/>
              </w:rPr>
              <w:t xml:space="preserve"> 360l, 1100l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55A" w:rsidRPr="006A7748" w:rsidRDefault="0015055A" w:rsidP="00CB359B">
            <w:pPr>
              <w:jc w:val="center"/>
              <w:rPr>
                <w:rFonts w:ascii="Arial" w:hAnsi="Arial" w:cs="Arial"/>
                <w:sz w:val="18"/>
                <w:lang w:eastAsia="en-US"/>
              </w:rPr>
            </w:pPr>
            <w:r>
              <w:rPr>
                <w:rFonts w:ascii="Arial" w:hAnsi="Arial" w:cs="Arial"/>
                <w:sz w:val="18"/>
                <w:lang w:eastAsia="en-US"/>
              </w:rPr>
              <w:t xml:space="preserve"> 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55A" w:rsidRPr="006A7748" w:rsidRDefault="0015055A" w:rsidP="00CB359B">
            <w:pPr>
              <w:jc w:val="center"/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55A" w:rsidRPr="006A7748" w:rsidRDefault="0015055A" w:rsidP="00CB359B">
            <w:pPr>
              <w:jc w:val="center"/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15055A" w:rsidRPr="006A7748" w:rsidTr="0015055A">
        <w:trPr>
          <w:trHeight w:val="1150"/>
          <w:jc w:val="center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055A" w:rsidRPr="005E63ED" w:rsidRDefault="0015055A" w:rsidP="005E63ED">
            <w:pPr>
              <w:textAlignment w:val="auto"/>
              <w:rPr>
                <w:rFonts w:ascii="Arial" w:hAnsi="Arial" w:cs="Arial"/>
                <w:sz w:val="18"/>
                <w:lang w:eastAsia="en-US"/>
              </w:rPr>
            </w:pPr>
            <w:r>
              <w:rPr>
                <w:rFonts w:ascii="Arial" w:hAnsi="Arial" w:cs="Arial"/>
                <w:sz w:val="18"/>
                <w:lang w:eastAsia="en-US"/>
              </w:rPr>
              <w:t>…….</w:t>
            </w:r>
          </w:p>
        </w:tc>
        <w:tc>
          <w:tcPr>
            <w:tcW w:w="5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055A" w:rsidRPr="00D27AF5" w:rsidRDefault="0015055A" w:rsidP="00CB359B">
            <w:pPr>
              <w:rPr>
                <w:rFonts w:ascii="Arial" w:hAnsi="Arial" w:cs="Arial"/>
                <w:sz w:val="20"/>
                <w:lang w:eastAsia="en-US"/>
              </w:rPr>
            </w:pPr>
            <w:r w:rsidRPr="00D27AF5">
              <w:rPr>
                <w:rFonts w:ascii="Arial" w:hAnsi="Arial" w:cs="Arial"/>
                <w:sz w:val="20"/>
                <w:lang w:eastAsia="en-US"/>
              </w:rPr>
              <w:t xml:space="preserve"> </w:t>
            </w:r>
            <w:r w:rsidRPr="00D27AF5">
              <w:rPr>
                <w:rFonts w:ascii="Arial" w:hAnsi="Arial" w:cs="Arial"/>
                <w:sz w:val="20"/>
              </w:rPr>
              <w:t>Samochód przystosowany do odbierania odpadów wielkogabarytowych,  zużytych opon, odpadów budowlanych, zużytego sprzętu elektrycznego i elektronicznego wyposażony w urządzenie załadowcze HDS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055A" w:rsidRPr="006A7748" w:rsidRDefault="0015055A" w:rsidP="00CB359B">
            <w:pPr>
              <w:jc w:val="center"/>
              <w:rPr>
                <w:rFonts w:ascii="Arial" w:hAnsi="Arial" w:cs="Arial"/>
                <w:sz w:val="18"/>
                <w:lang w:eastAsia="en-US"/>
              </w:rPr>
            </w:pPr>
            <w:r>
              <w:rPr>
                <w:rFonts w:ascii="Arial" w:hAnsi="Arial" w:cs="Arial"/>
                <w:sz w:val="18"/>
                <w:lang w:eastAsia="en-US"/>
              </w:rPr>
              <w:t xml:space="preserve"> 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055A" w:rsidRPr="006A7748" w:rsidRDefault="0015055A" w:rsidP="00CB359B">
            <w:pPr>
              <w:jc w:val="center"/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55A" w:rsidRPr="006A7748" w:rsidRDefault="0015055A" w:rsidP="00CB359B">
            <w:pPr>
              <w:jc w:val="center"/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15055A" w:rsidRPr="006A7748" w:rsidTr="0015055A">
        <w:trPr>
          <w:trHeight w:val="361"/>
          <w:jc w:val="center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55A" w:rsidRPr="005E63ED" w:rsidRDefault="0015055A" w:rsidP="005E63ED">
            <w:pPr>
              <w:textAlignment w:val="auto"/>
              <w:rPr>
                <w:rFonts w:ascii="Arial" w:hAnsi="Arial" w:cs="Arial"/>
                <w:sz w:val="18"/>
                <w:lang w:eastAsia="en-US"/>
              </w:rPr>
            </w:pPr>
            <w:r>
              <w:rPr>
                <w:rFonts w:ascii="Arial" w:hAnsi="Arial" w:cs="Arial"/>
                <w:sz w:val="18"/>
                <w:lang w:eastAsia="en-US"/>
              </w:rPr>
              <w:t>…….</w:t>
            </w:r>
          </w:p>
        </w:tc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55A" w:rsidRDefault="0015055A" w:rsidP="00CB359B">
            <w:pPr>
              <w:rPr>
                <w:rFonts w:ascii="Arial" w:hAnsi="Arial" w:cs="Arial"/>
                <w:sz w:val="18"/>
                <w:lang w:eastAsia="en-US"/>
              </w:rPr>
            </w:pPr>
            <w:r>
              <w:rPr>
                <w:rFonts w:ascii="Arial" w:hAnsi="Arial" w:cs="Arial"/>
                <w:sz w:val="18"/>
                <w:lang w:eastAsia="en-US"/>
              </w:rPr>
              <w:t xml:space="preserve"> </w:t>
            </w:r>
            <w:r w:rsidRPr="006A7748">
              <w:rPr>
                <w:rFonts w:ascii="Arial" w:hAnsi="Arial" w:cs="Arial"/>
                <w:sz w:val="18"/>
                <w:lang w:eastAsia="en-US"/>
              </w:rPr>
              <w:t xml:space="preserve"> </w:t>
            </w:r>
          </w:p>
          <w:p w:rsidR="0015055A" w:rsidRDefault="0015055A" w:rsidP="00CB359B">
            <w:pPr>
              <w:rPr>
                <w:rFonts w:ascii="Arial" w:hAnsi="Arial" w:cs="Arial"/>
                <w:sz w:val="18"/>
                <w:lang w:eastAsia="en-US"/>
              </w:rPr>
            </w:pPr>
          </w:p>
          <w:p w:rsidR="0015055A" w:rsidRDefault="0015055A" w:rsidP="00CB359B">
            <w:pPr>
              <w:rPr>
                <w:rFonts w:ascii="Arial" w:hAnsi="Arial" w:cs="Arial"/>
                <w:sz w:val="18"/>
                <w:lang w:eastAsia="en-US"/>
              </w:rPr>
            </w:pPr>
            <w:r>
              <w:rPr>
                <w:rFonts w:ascii="Arial" w:hAnsi="Arial" w:cs="Arial"/>
                <w:sz w:val="18"/>
                <w:lang w:eastAsia="en-US"/>
              </w:rPr>
              <w:t>…………………………………………………………</w:t>
            </w:r>
          </w:p>
          <w:p w:rsidR="0015055A" w:rsidRDefault="0015055A" w:rsidP="00CB359B">
            <w:pPr>
              <w:rPr>
                <w:rFonts w:ascii="Arial" w:hAnsi="Arial" w:cs="Arial"/>
                <w:sz w:val="18"/>
                <w:lang w:eastAsia="en-US"/>
              </w:rPr>
            </w:pPr>
          </w:p>
          <w:p w:rsidR="0015055A" w:rsidRPr="006A7748" w:rsidRDefault="0015055A" w:rsidP="00CB359B">
            <w:pPr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55A" w:rsidRPr="006A7748" w:rsidRDefault="0015055A" w:rsidP="00CB359B">
            <w:pPr>
              <w:jc w:val="center"/>
              <w:rPr>
                <w:rFonts w:ascii="Arial" w:hAnsi="Arial" w:cs="Arial"/>
                <w:sz w:val="18"/>
                <w:lang w:eastAsia="en-US"/>
              </w:rPr>
            </w:pPr>
            <w:r>
              <w:rPr>
                <w:rFonts w:ascii="Arial" w:hAnsi="Arial" w:cs="Arial"/>
                <w:sz w:val="18"/>
                <w:lang w:eastAsia="en-US"/>
              </w:rPr>
              <w:t xml:space="preserve"> 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55A" w:rsidRPr="006A7748" w:rsidRDefault="0015055A" w:rsidP="00CB359B">
            <w:pPr>
              <w:jc w:val="center"/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55A" w:rsidRPr="006A7748" w:rsidRDefault="0015055A" w:rsidP="00CB359B">
            <w:pPr>
              <w:jc w:val="center"/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15055A" w:rsidRPr="006A7748" w:rsidTr="0015055A">
        <w:trPr>
          <w:trHeight w:val="737"/>
          <w:jc w:val="center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55A" w:rsidRPr="005E63ED" w:rsidRDefault="0015055A" w:rsidP="005E63ED">
            <w:pPr>
              <w:textAlignment w:val="auto"/>
              <w:rPr>
                <w:rFonts w:ascii="Arial" w:hAnsi="Arial" w:cs="Arial"/>
                <w:sz w:val="18"/>
                <w:lang w:eastAsia="en-US"/>
              </w:rPr>
            </w:pPr>
            <w:r>
              <w:rPr>
                <w:rFonts w:ascii="Arial" w:hAnsi="Arial" w:cs="Arial"/>
                <w:sz w:val="18"/>
                <w:lang w:eastAsia="en-US"/>
              </w:rPr>
              <w:t>........</w:t>
            </w:r>
            <w:r w:rsidRPr="005E63ED">
              <w:rPr>
                <w:rFonts w:ascii="Arial" w:hAnsi="Arial" w:cs="Arial"/>
                <w:sz w:val="18"/>
                <w:lang w:eastAsia="en-US"/>
              </w:rPr>
              <w:t xml:space="preserve"> </w:t>
            </w:r>
          </w:p>
        </w:tc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55A" w:rsidRPr="006A7748" w:rsidRDefault="0015055A" w:rsidP="00CB359B">
            <w:pPr>
              <w:pStyle w:val="Bezodstpw"/>
              <w:rPr>
                <w:rFonts w:ascii="Arial" w:hAnsi="Arial" w:cs="Arial"/>
                <w:sz w:val="18"/>
                <w:lang w:eastAsia="ar-SA"/>
              </w:rPr>
            </w:pPr>
            <w:r>
              <w:rPr>
                <w:rFonts w:ascii="Arial" w:hAnsi="Arial" w:cs="Arial"/>
                <w:sz w:val="18"/>
                <w:lang w:eastAsia="ar-SA"/>
              </w:rPr>
              <w:t>……………………………………………………………..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55A" w:rsidRDefault="0015055A" w:rsidP="00CB359B">
            <w:pPr>
              <w:jc w:val="center"/>
              <w:rPr>
                <w:rFonts w:ascii="Arial" w:hAnsi="Arial" w:cs="Arial"/>
                <w:sz w:val="18"/>
                <w:lang w:eastAsia="en-US"/>
              </w:rPr>
            </w:pPr>
          </w:p>
          <w:p w:rsidR="0015055A" w:rsidRDefault="0015055A" w:rsidP="00CB359B">
            <w:pPr>
              <w:jc w:val="center"/>
              <w:rPr>
                <w:rFonts w:ascii="Arial" w:hAnsi="Arial" w:cs="Arial"/>
                <w:sz w:val="18"/>
                <w:lang w:eastAsia="en-US"/>
              </w:rPr>
            </w:pPr>
          </w:p>
          <w:p w:rsidR="0015055A" w:rsidRDefault="0015055A" w:rsidP="00CB359B">
            <w:pPr>
              <w:jc w:val="center"/>
              <w:rPr>
                <w:rFonts w:ascii="Arial" w:hAnsi="Arial" w:cs="Arial"/>
                <w:sz w:val="18"/>
                <w:lang w:eastAsia="en-US"/>
              </w:rPr>
            </w:pPr>
          </w:p>
          <w:p w:rsidR="0015055A" w:rsidRPr="006A7748" w:rsidRDefault="0015055A" w:rsidP="00CB359B">
            <w:pPr>
              <w:jc w:val="center"/>
              <w:rPr>
                <w:rFonts w:ascii="Arial" w:hAnsi="Arial" w:cs="Arial"/>
                <w:sz w:val="18"/>
                <w:lang w:eastAsia="en-US"/>
              </w:rPr>
            </w:pPr>
            <w:r>
              <w:rPr>
                <w:rFonts w:ascii="Arial" w:hAnsi="Arial" w:cs="Arial"/>
                <w:sz w:val="18"/>
                <w:lang w:eastAsia="en-US"/>
              </w:rPr>
              <w:t xml:space="preserve"> 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55A" w:rsidRPr="006A7748" w:rsidRDefault="0015055A" w:rsidP="00CB359B">
            <w:pPr>
              <w:jc w:val="center"/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55A" w:rsidRPr="006A7748" w:rsidRDefault="0015055A" w:rsidP="00CB359B">
            <w:pPr>
              <w:jc w:val="center"/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</w:tbl>
    <w:p w:rsidR="00714105" w:rsidRPr="006B3076" w:rsidRDefault="006A7748" w:rsidP="006B3076">
      <w:pPr>
        <w:jc w:val="both"/>
        <w:rPr>
          <w:rFonts w:ascii="Arial" w:hAnsi="Arial" w:cs="Arial"/>
          <w:b/>
          <w:sz w:val="16"/>
        </w:rPr>
      </w:pPr>
      <w:r w:rsidRPr="002C00DA">
        <w:rPr>
          <w:rFonts w:ascii="Arial" w:hAnsi="Arial" w:cs="Arial"/>
          <w:b/>
          <w:sz w:val="16"/>
        </w:rPr>
        <w:t>* wpisać właściwy sposób dysponowania (określić, czy jest to sprzęt będący własnością Wykonawcy, czy też wynajęty, dzierżawiony, użyczony itp.) W przypadku gdy sprzęt nie jest własnością wykonawcy należy dołączyć oświadczenie osoby użyczającej sprzęt.</w:t>
      </w:r>
    </w:p>
    <w:p w:rsidR="002C00DA" w:rsidRPr="002C00DA" w:rsidRDefault="00282EDD" w:rsidP="002C00DA">
      <w:pPr>
        <w:overflowPunct/>
        <w:autoSpaceDE/>
        <w:autoSpaceDN/>
        <w:adjustRightInd/>
        <w:spacing w:line="276" w:lineRule="auto"/>
        <w:ind w:left="4678"/>
        <w:jc w:val="center"/>
        <w:textAlignment w:val="auto"/>
        <w:rPr>
          <w:rFonts w:ascii="Arial" w:hAnsi="Arial" w:cs="Arial"/>
          <w:i/>
          <w:sz w:val="18"/>
        </w:rPr>
      </w:pPr>
      <w:r>
        <w:rPr>
          <w:rFonts w:ascii="Arial" w:hAnsi="Arial" w:cs="Arial"/>
          <w:sz w:val="20"/>
        </w:rPr>
        <w:t xml:space="preserve"> </w:t>
      </w:r>
    </w:p>
    <w:sectPr w:rsidR="002C00DA" w:rsidRPr="002C00DA" w:rsidSect="002C00DA">
      <w:footerReference w:type="even" r:id="rId7"/>
      <w:footerReference w:type="default" r:id="rId8"/>
      <w:pgSz w:w="16838" w:h="11906" w:orient="landscape"/>
      <w:pgMar w:top="709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2E37" w:rsidRDefault="006E2E37" w:rsidP="00FE220A">
      <w:r>
        <w:separator/>
      </w:r>
    </w:p>
  </w:endnote>
  <w:endnote w:type="continuationSeparator" w:id="0">
    <w:p w:rsidR="006E2E37" w:rsidRDefault="006E2E37" w:rsidP="00FE22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Narrow">
    <w:altName w:val="Yu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5D9B" w:rsidRDefault="004A592E" w:rsidP="00BC08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64C8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D5D9B" w:rsidRDefault="006E2E37" w:rsidP="00BC088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7748" w:rsidRPr="00CB359B" w:rsidRDefault="006A7748" w:rsidP="005E63ED">
    <w:pPr>
      <w:tabs>
        <w:tab w:val="center" w:pos="4536"/>
        <w:tab w:val="right" w:pos="9072"/>
      </w:tabs>
      <w:overflowPunct/>
      <w:autoSpaceDE/>
      <w:autoSpaceDN/>
      <w:adjustRightInd/>
      <w:jc w:val="both"/>
      <w:textAlignment w:val="auto"/>
      <w:rPr>
        <w:rFonts w:ascii="Arial" w:hAnsi="Arial" w:cs="Arial"/>
        <w:b/>
        <w:color w:val="FF0000"/>
        <w:sz w:val="20"/>
      </w:rPr>
    </w:pPr>
    <w:r w:rsidRPr="00CB359B">
      <w:rPr>
        <w:rFonts w:ascii="Arial" w:hAnsi="Arial" w:cs="Arial"/>
        <w:color w:val="FF0000"/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2E37" w:rsidRDefault="006E2E37" w:rsidP="00FE220A">
      <w:r>
        <w:separator/>
      </w:r>
    </w:p>
  </w:footnote>
  <w:footnote w:type="continuationSeparator" w:id="0">
    <w:p w:rsidR="006E2E37" w:rsidRDefault="006E2E37" w:rsidP="00FE22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E855C0"/>
    <w:multiLevelType w:val="hybridMultilevel"/>
    <w:tmpl w:val="D10A0B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C5211"/>
    <w:rsid w:val="00002675"/>
    <w:rsid w:val="00042D57"/>
    <w:rsid w:val="00053E03"/>
    <w:rsid w:val="000939BE"/>
    <w:rsid w:val="000959F0"/>
    <w:rsid w:val="000A34F1"/>
    <w:rsid w:val="000A78BB"/>
    <w:rsid w:val="000B0CB5"/>
    <w:rsid w:val="0015055A"/>
    <w:rsid w:val="001824F8"/>
    <w:rsid w:val="00190D8C"/>
    <w:rsid w:val="001F651A"/>
    <w:rsid w:val="002626F7"/>
    <w:rsid w:val="0027166F"/>
    <w:rsid w:val="00282EDD"/>
    <w:rsid w:val="0029025B"/>
    <w:rsid w:val="002C00DA"/>
    <w:rsid w:val="002C254D"/>
    <w:rsid w:val="002C44EA"/>
    <w:rsid w:val="002C5DD9"/>
    <w:rsid w:val="00335075"/>
    <w:rsid w:val="003A0A94"/>
    <w:rsid w:val="003A0C61"/>
    <w:rsid w:val="003A1D1B"/>
    <w:rsid w:val="003E2DE6"/>
    <w:rsid w:val="003F78CE"/>
    <w:rsid w:val="00427E71"/>
    <w:rsid w:val="004308A4"/>
    <w:rsid w:val="00464C8A"/>
    <w:rsid w:val="004A2E7D"/>
    <w:rsid w:val="004A592E"/>
    <w:rsid w:val="004F3430"/>
    <w:rsid w:val="00537E0C"/>
    <w:rsid w:val="005739F5"/>
    <w:rsid w:val="0058422B"/>
    <w:rsid w:val="005A7784"/>
    <w:rsid w:val="005B7D5F"/>
    <w:rsid w:val="005E63ED"/>
    <w:rsid w:val="006320C0"/>
    <w:rsid w:val="00637016"/>
    <w:rsid w:val="006412CA"/>
    <w:rsid w:val="006733C9"/>
    <w:rsid w:val="00681D74"/>
    <w:rsid w:val="006A7748"/>
    <w:rsid w:val="006B3076"/>
    <w:rsid w:val="006C5211"/>
    <w:rsid w:val="006E2E37"/>
    <w:rsid w:val="00714105"/>
    <w:rsid w:val="00740C8F"/>
    <w:rsid w:val="00747AF0"/>
    <w:rsid w:val="0076128C"/>
    <w:rsid w:val="007864B3"/>
    <w:rsid w:val="00795EC3"/>
    <w:rsid w:val="00851174"/>
    <w:rsid w:val="008630F5"/>
    <w:rsid w:val="0086421A"/>
    <w:rsid w:val="009049BF"/>
    <w:rsid w:val="00913FB2"/>
    <w:rsid w:val="009239FD"/>
    <w:rsid w:val="00930FD2"/>
    <w:rsid w:val="00947B15"/>
    <w:rsid w:val="00975F4E"/>
    <w:rsid w:val="00977747"/>
    <w:rsid w:val="009A7A86"/>
    <w:rsid w:val="00A16EF1"/>
    <w:rsid w:val="00A245FA"/>
    <w:rsid w:val="00A31D6D"/>
    <w:rsid w:val="00A607B1"/>
    <w:rsid w:val="00A92A40"/>
    <w:rsid w:val="00B16690"/>
    <w:rsid w:val="00B417AD"/>
    <w:rsid w:val="00B55389"/>
    <w:rsid w:val="00B67253"/>
    <w:rsid w:val="00B71225"/>
    <w:rsid w:val="00BC453D"/>
    <w:rsid w:val="00BD1379"/>
    <w:rsid w:val="00C23321"/>
    <w:rsid w:val="00C25BE1"/>
    <w:rsid w:val="00C50B8F"/>
    <w:rsid w:val="00C56D7C"/>
    <w:rsid w:val="00C66F34"/>
    <w:rsid w:val="00C933F7"/>
    <w:rsid w:val="00CB2723"/>
    <w:rsid w:val="00CB359B"/>
    <w:rsid w:val="00CE46A9"/>
    <w:rsid w:val="00CE7854"/>
    <w:rsid w:val="00D20627"/>
    <w:rsid w:val="00D27AF5"/>
    <w:rsid w:val="00D83D20"/>
    <w:rsid w:val="00DB29EA"/>
    <w:rsid w:val="00DD37F8"/>
    <w:rsid w:val="00E023F7"/>
    <w:rsid w:val="00E02CEB"/>
    <w:rsid w:val="00E23CA0"/>
    <w:rsid w:val="00E248E7"/>
    <w:rsid w:val="00E42300"/>
    <w:rsid w:val="00E54EE2"/>
    <w:rsid w:val="00E741C2"/>
    <w:rsid w:val="00ED06FE"/>
    <w:rsid w:val="00EF36FB"/>
    <w:rsid w:val="00F11067"/>
    <w:rsid w:val="00F62266"/>
    <w:rsid w:val="00F844EB"/>
    <w:rsid w:val="00FA465F"/>
    <w:rsid w:val="00FE2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8B9F64"/>
  <w15:docId w15:val="{15783AA2-B644-45FB-B3A8-ECFEF1A7A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C521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6C52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C521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6C5211"/>
  </w:style>
  <w:style w:type="paragraph" w:styleId="Akapitzlist">
    <w:name w:val="List Paragraph"/>
    <w:basedOn w:val="Normalny"/>
    <w:uiPriority w:val="34"/>
    <w:qFormat/>
    <w:rsid w:val="00464C8A"/>
    <w:pPr>
      <w:ind w:left="720"/>
      <w:contextualSpacing/>
    </w:pPr>
  </w:style>
  <w:style w:type="paragraph" w:styleId="Bezodstpw">
    <w:name w:val="No Spacing"/>
    <w:uiPriority w:val="1"/>
    <w:qFormat/>
    <w:rsid w:val="0086421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612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6128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Znak"/>
    <w:basedOn w:val="Normalny"/>
    <w:link w:val="TekstpodstawowyZnak"/>
    <w:uiPriority w:val="99"/>
    <w:rsid w:val="00D27AF5"/>
    <w:pPr>
      <w:overflowPunct/>
      <w:autoSpaceDE/>
      <w:autoSpaceDN/>
      <w:adjustRightInd/>
      <w:jc w:val="both"/>
      <w:textAlignment w:val="auto"/>
    </w:pPr>
  </w:style>
  <w:style w:type="character" w:customStyle="1" w:styleId="TekstpodstawowyZnak">
    <w:name w:val="Tekst podstawowy Znak"/>
    <w:aliases w:val="Znak Znak"/>
    <w:basedOn w:val="Domylnaczcionkaakapitu"/>
    <w:link w:val="Tekstpodstawowy"/>
    <w:uiPriority w:val="99"/>
    <w:rsid w:val="00D27AF5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76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4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7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</Pages>
  <Words>171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xyz</dc:creator>
  <cp:keywords/>
  <dc:description/>
  <cp:lastModifiedBy>olafd</cp:lastModifiedBy>
  <cp:revision>54</cp:revision>
  <cp:lastPrinted>2016-12-02T09:49:00Z</cp:lastPrinted>
  <dcterms:created xsi:type="dcterms:W3CDTF">2014-08-06T10:41:00Z</dcterms:created>
  <dcterms:modified xsi:type="dcterms:W3CDTF">2022-06-23T02:05:00Z</dcterms:modified>
</cp:coreProperties>
</file>