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14ACE9D" w14:textId="701D96EB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DE53EE5" w14:textId="77777777" w:rsidR="00F16D57" w:rsidRPr="00C07EF9" w:rsidRDefault="00F16D57" w:rsidP="00F16D57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2EAA9336" w14:textId="77777777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60DE450C" w14:textId="77777777" w:rsidR="00F16D57" w:rsidRPr="00461D87" w:rsidRDefault="00F16D57" w:rsidP="00F16D5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2E9F637B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B74494">
        <w:rPr>
          <w:rFonts w:ascii="Cambria" w:hAnsi="Cambria" w:cs="Arial"/>
          <w:bCs/>
          <w:sz w:val="21"/>
          <w:szCs w:val="21"/>
        </w:rPr>
        <w:t>:</w:t>
      </w:r>
      <w:r w:rsidRPr="00260081">
        <w:rPr>
          <w:rFonts w:ascii="Cambria" w:hAnsi="Cambria" w:cs="Arial"/>
          <w:bCs/>
          <w:sz w:val="21"/>
          <w:szCs w:val="21"/>
        </w:rPr>
        <w:t xml:space="preserve"> „</w:t>
      </w:r>
      <w:r w:rsidR="002C4F78" w:rsidRPr="002C4F78">
        <w:rPr>
          <w:rFonts w:ascii="Cambria" w:hAnsi="Cambria" w:cs="Arial"/>
          <w:b/>
          <w:bCs/>
          <w:sz w:val="21"/>
          <w:szCs w:val="21"/>
        </w:rPr>
        <w:t>Bieżące utrzymanie dróg leśnych 2022 – dostawa kruszywa łamanego wraz z wbudowaniem</w:t>
      </w:r>
      <w:r w:rsidRPr="00260081">
        <w:rPr>
          <w:rFonts w:ascii="Cambria" w:hAnsi="Cambria" w:cs="Arial"/>
          <w:bCs/>
          <w:sz w:val="21"/>
          <w:szCs w:val="21"/>
        </w:rPr>
        <w:t xml:space="preserve">”,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25517C63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07FED68A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2C4F78">
        <w:rPr>
          <w:rFonts w:ascii="Cambria" w:eastAsia="Calibri" w:hAnsi="Cambria"/>
          <w:sz w:val="21"/>
          <w:szCs w:val="21"/>
          <w:lang w:eastAsia="pl-PL"/>
        </w:rPr>
        <w:t>___________dnia ____________2022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bookmarkStart w:id="0" w:name="_GoBack"/>
      <w:bookmarkEnd w:id="0"/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8893247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4339A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53360" w14:textId="77777777" w:rsidR="00E75CFB" w:rsidRDefault="00E75CFB">
      <w:r>
        <w:separator/>
      </w:r>
    </w:p>
  </w:endnote>
  <w:endnote w:type="continuationSeparator" w:id="0">
    <w:p w14:paraId="5DBFC560" w14:textId="77777777" w:rsidR="00E75CFB" w:rsidRDefault="00E7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E75C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E75C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4F7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E75CF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E75C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8FF4B" w14:textId="77777777" w:rsidR="00E75CFB" w:rsidRDefault="00E75CFB">
      <w:r>
        <w:separator/>
      </w:r>
    </w:p>
  </w:footnote>
  <w:footnote w:type="continuationSeparator" w:id="0">
    <w:p w14:paraId="4DE4C36F" w14:textId="77777777" w:rsidR="00E75CFB" w:rsidRDefault="00E75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E75C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E75C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E75C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A2F96"/>
    <w:rsid w:val="000C154C"/>
    <w:rsid w:val="000D0215"/>
    <w:rsid w:val="00132640"/>
    <w:rsid w:val="00170FDC"/>
    <w:rsid w:val="00260081"/>
    <w:rsid w:val="002B34EF"/>
    <w:rsid w:val="002C4F78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807237"/>
    <w:rsid w:val="0082518D"/>
    <w:rsid w:val="009E6ACF"/>
    <w:rsid w:val="00A05C12"/>
    <w:rsid w:val="00A36F0E"/>
    <w:rsid w:val="00A41CC3"/>
    <w:rsid w:val="00B5068E"/>
    <w:rsid w:val="00B74494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DE1F47"/>
    <w:rsid w:val="00E65AFF"/>
    <w:rsid w:val="00E75CFB"/>
    <w:rsid w:val="00F16D57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2</cp:revision>
  <cp:lastPrinted>2021-02-01T10:04:00Z</cp:lastPrinted>
  <dcterms:created xsi:type="dcterms:W3CDTF">2022-10-11T10:07:00Z</dcterms:created>
  <dcterms:modified xsi:type="dcterms:W3CDTF">2022-10-11T10:07:00Z</dcterms:modified>
</cp:coreProperties>
</file>