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110B77A" w14:textId="2F09AEC6" w:rsidR="00523099" w:rsidRDefault="00523099" w:rsidP="00523099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spr. S.270.3.3.2022                                                                   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   Załącznik nr 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95BA22D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B6996E6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CCEEDBE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98352FC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E1379E5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C3812B1" w14:textId="77777777" w:rsidR="00523099" w:rsidRDefault="00523099" w:rsidP="0052309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E31FB98" w14:textId="77777777" w:rsidR="00523099" w:rsidRDefault="00523099" w:rsidP="0052309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E8DFA9F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7D457BC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836CD6C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73611B" w14:textId="74308903" w:rsidR="00523099" w:rsidRDefault="00523099" w:rsidP="00523099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>O SPEŁNIANIU WARUNKÓW UDZIAŁU W POSTĘPOWANIU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 </w:t>
      </w:r>
    </w:p>
    <w:p w14:paraId="3A611D7A" w14:textId="77777777" w:rsidR="00523099" w:rsidRDefault="00523099" w:rsidP="00523099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3AB4B4E7" w14:textId="77777777" w:rsidR="00523099" w:rsidRDefault="00523099" w:rsidP="00523099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podstawowym (Wariant I)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„Dostawę gruzu budowlanego (kruszywa z recyklingu) na drogi w Nadleśnictwie Runowo” Część ______,</w:t>
      </w:r>
    </w:p>
    <w:p w14:paraId="418CC4C1" w14:textId="77777777" w:rsidR="00523099" w:rsidRDefault="00523099" w:rsidP="00523099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5064FADA" w14:textId="77777777" w:rsidR="00523099" w:rsidRDefault="00523099" w:rsidP="00523099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CF855C3" w14:textId="77777777" w:rsidR="00523099" w:rsidRDefault="00523099" w:rsidP="00523099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367AC158" w14:textId="6DFEE823" w:rsidR="00952822" w:rsidRPr="00461D87" w:rsidRDefault="00523099" w:rsidP="00523099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05227E" w14:textId="77777777" w:rsidR="00523099" w:rsidRDefault="00523099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4AF8E2F3" w14:textId="77777777" w:rsidR="00050E2E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DOTYCZĄCA WYKONAWCY</w:t>
      </w:r>
    </w:p>
    <w:p w14:paraId="49277126" w14:textId="77777777" w:rsidR="00050E2E" w:rsidRPr="00936217" w:rsidRDefault="00050E2E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spełniam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C41890" w:rsidRPr="00936217">
        <w:rPr>
          <w:rFonts w:ascii="Cambria" w:hAnsi="Cambria" w:cs="Arial"/>
          <w:bCs/>
          <w:sz w:val="21"/>
          <w:szCs w:val="21"/>
        </w:rPr>
        <w:t>7.1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3108EC8E" w14:textId="77777777" w:rsidR="00523099" w:rsidRDefault="00523099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092C95BA" w14:textId="77777777" w:rsidR="00460979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0E78A8A9" w14:textId="77777777" w:rsidR="00936217" w:rsidRDefault="00CD482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7.1 ppkt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</w:t>
      </w:r>
      <w:r w:rsidR="00567587" w:rsidRPr="00936217">
        <w:rPr>
          <w:rFonts w:ascii="Cambria" w:hAnsi="Cambria" w:cs="Arial"/>
          <w:bCs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</w:t>
      </w:r>
      <w:r w:rsidR="00567587" w:rsidRPr="00936217">
        <w:rPr>
          <w:rFonts w:ascii="Cambria" w:hAnsi="Cambria" w:cs="Arial"/>
          <w:bCs/>
          <w:i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>, w której określono warunki udziału w postępowaniu),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 na z</w:t>
      </w:r>
      <w:r w:rsidR="00DD1E17" w:rsidRPr="00936217">
        <w:rPr>
          <w:rFonts w:ascii="Cambria" w:hAnsi="Cambria" w:cs="Arial"/>
          <w:bCs/>
          <w:sz w:val="21"/>
          <w:szCs w:val="21"/>
        </w:rPr>
        <w:t xml:space="preserve">asobach następującego/ych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</w:p>
    <w:p w14:paraId="45EB15B0" w14:textId="77777777" w:rsidR="00460979" w:rsidRPr="00936217" w:rsidRDefault="00C840E1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</w:t>
      </w:r>
      <w:r w:rsidR="00D73D39" w:rsidRPr="00936217">
        <w:rPr>
          <w:rFonts w:ascii="Cambria" w:hAnsi="Cambria" w:cs="Arial"/>
          <w:bCs/>
          <w:sz w:val="21"/>
          <w:szCs w:val="21"/>
        </w:rPr>
        <w:t>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__________________________________________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336531" w:rsidRPr="00936217">
        <w:rPr>
          <w:rFonts w:ascii="Cambria" w:hAnsi="Cambria" w:cs="Arial"/>
          <w:bCs/>
          <w:sz w:val="21"/>
          <w:szCs w:val="21"/>
        </w:rPr>
        <w:t>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ABE6EA" w14:textId="77777777" w:rsidR="00C840E1" w:rsidRPr="00936217" w:rsidRDefault="00D73D3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6BC68103" w14:textId="77777777" w:rsidR="00936217" w:rsidRDefault="0046097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lastRenderedPageBreak/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39504068" w14:textId="77777777" w:rsidR="00DD1E17" w:rsidRPr="00936217" w:rsidRDefault="00D73D3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</w:t>
      </w:r>
      <w:r w:rsidR="00DD1E17" w:rsidRPr="00936217">
        <w:rPr>
          <w:rFonts w:ascii="Cambria" w:hAnsi="Cambria" w:cs="Arial"/>
          <w:bCs/>
          <w:sz w:val="21"/>
          <w:szCs w:val="21"/>
        </w:rPr>
        <w:t>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56C3BA69" w14:textId="77777777" w:rsidR="00460979" w:rsidRPr="00936217" w:rsidRDefault="0046097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2DD325D0" w14:textId="77777777" w:rsidR="00050E2E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185E63F9" w14:textId="77777777" w:rsidR="00567587" w:rsidRPr="00936217" w:rsidRDefault="00567587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C15F1CE" w14:textId="77777777" w:rsidR="008059F7" w:rsidRPr="00652388" w:rsidRDefault="008059F7" w:rsidP="00523099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bookmarkStart w:id="0" w:name="_GoBack"/>
      <w:bookmarkEnd w:id="0"/>
    </w:p>
    <w:p w14:paraId="50EA54E2" w14:textId="77777777" w:rsidR="008059F7" w:rsidRPr="00652388" w:rsidRDefault="008059F7" w:rsidP="000542C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8C75544" w14:textId="280562C9" w:rsidR="008059F7" w:rsidRPr="00652388" w:rsidRDefault="00F17DB8" w:rsidP="000542C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221EF283" w14:textId="77777777" w:rsidR="00807213" w:rsidRDefault="00807213" w:rsidP="000542CF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184A5925" w14:textId="77777777" w:rsidR="008059F7" w:rsidRPr="00652388" w:rsidRDefault="008059F7" w:rsidP="000542CF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652388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652388">
        <w:rPr>
          <w:rFonts w:ascii="Cambria" w:eastAsia="Calibri" w:hAnsi="Cambria"/>
          <w:bCs/>
          <w:i/>
          <w:sz w:val="21"/>
          <w:szCs w:val="21"/>
        </w:rPr>
        <w:tab/>
      </w:r>
      <w:r w:rsidRPr="00652388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1"/>
      <w:r w:rsidRPr="00652388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774A93D7" w14:textId="77777777" w:rsidR="00050E2E" w:rsidRPr="00936217" w:rsidRDefault="00050E2E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sectPr w:rsidR="00050E2E" w:rsidRPr="009362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316902D" w16cid:durableId="23E249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EB0DC8" w14:textId="77777777" w:rsidR="0073356B" w:rsidRDefault="0073356B">
      <w:r>
        <w:separator/>
      </w:r>
    </w:p>
  </w:endnote>
  <w:endnote w:type="continuationSeparator" w:id="0">
    <w:p w14:paraId="63C4A990" w14:textId="77777777" w:rsidR="0073356B" w:rsidRDefault="00733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6626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8F3D6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32EFA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309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E20E110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BFA63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0408A3" w14:textId="77777777" w:rsidR="0073356B" w:rsidRDefault="0073356B">
      <w:r>
        <w:separator/>
      </w:r>
    </w:p>
  </w:footnote>
  <w:footnote w:type="continuationSeparator" w:id="0">
    <w:p w14:paraId="54B4211F" w14:textId="77777777" w:rsidR="0073356B" w:rsidRDefault="007335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E8FDD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4AC788" w14:textId="77777777" w:rsidR="00050E2E" w:rsidRDefault="00050E2E">
    <w:pPr>
      <w:pStyle w:val="Nagwek"/>
    </w:pPr>
    <w:r>
      <w:t xml:space="preserve"> </w:t>
    </w:r>
  </w:p>
  <w:p w14:paraId="49D58C64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4D557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2CF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31A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520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093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3B5"/>
    <w:rsid w:val="003F508F"/>
    <w:rsid w:val="004002C9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4D5"/>
    <w:rsid w:val="00520A50"/>
    <w:rsid w:val="00521F24"/>
    <w:rsid w:val="00523099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B80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31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594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6B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152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327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9F7"/>
    <w:rsid w:val="00805A81"/>
    <w:rsid w:val="0080669F"/>
    <w:rsid w:val="00806FD6"/>
    <w:rsid w:val="00807213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2822"/>
    <w:rsid w:val="009546E5"/>
    <w:rsid w:val="00954FE3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47F9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4DE0"/>
    <w:rsid w:val="00A46063"/>
    <w:rsid w:val="00A461F5"/>
    <w:rsid w:val="00A475FF"/>
    <w:rsid w:val="00A54999"/>
    <w:rsid w:val="00A56DDA"/>
    <w:rsid w:val="00A57214"/>
    <w:rsid w:val="00A57F16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46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6EA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4E8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1C"/>
    <w:rsid w:val="00E261B0"/>
    <w:rsid w:val="00E26811"/>
    <w:rsid w:val="00E26E7D"/>
    <w:rsid w:val="00E308B0"/>
    <w:rsid w:val="00E314EE"/>
    <w:rsid w:val="00E334F0"/>
    <w:rsid w:val="00E35611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0C76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17DB8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4D38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F4CB2F"/>
  <w15:chartTrackingRefBased/>
  <w15:docId w15:val="{C3CC5516-CAA4-4582-8109-72EDFD39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Brzezińska</cp:lastModifiedBy>
  <cp:revision>2</cp:revision>
  <cp:lastPrinted>2021-10-07T12:38:00Z</cp:lastPrinted>
  <dcterms:created xsi:type="dcterms:W3CDTF">2022-11-09T12:51:00Z</dcterms:created>
  <dcterms:modified xsi:type="dcterms:W3CDTF">2022-11-09T12:51:00Z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