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BE0B4E" w14:textId="54EEF373" w:rsidR="000E1C61" w:rsidRPr="0054422F" w:rsidRDefault="000E1C61" w:rsidP="0054422F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1979A201" w14:textId="77777777" w:rsidR="0054422F" w:rsidRDefault="0054422F" w:rsidP="0054422F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  <w:r>
        <w:rPr>
          <w:rFonts w:ascii="Arial" w:hAnsi="Arial" w:cs="Arial"/>
          <w:bCs/>
          <w:sz w:val="18"/>
          <w:szCs w:val="22"/>
        </w:rPr>
        <w:t>(Nazwa i adres wykonawcy nr NIP/REGON/KRS)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2A1F26F9" w14:textId="02FBB12C" w:rsidR="000E1C61" w:rsidRPr="0054422F" w:rsidRDefault="0054422F" w:rsidP="0054422F">
      <w:pPr>
        <w:spacing w:before="120"/>
        <w:jc w:val="both"/>
        <w:rPr>
          <w:rFonts w:ascii="Cambria" w:hAnsi="Cambria" w:cs="Arial"/>
          <w:b/>
          <w:bCs/>
        </w:rPr>
      </w:pPr>
      <w:r w:rsidRPr="0054422F">
        <w:rPr>
          <w:rFonts w:ascii="Cambria" w:hAnsi="Cambria" w:cs="Arial"/>
          <w:b/>
          <w:bCs/>
        </w:rPr>
        <w:t>Skarb Państwa Państwowe Gospodarstwo Leśne Lasy Państwowe Nadleśnictwo Prószków, ul. Opolska 11 46 - 060 Prószków</w:t>
      </w:r>
      <w:r>
        <w:rPr>
          <w:rFonts w:ascii="Cambria" w:hAnsi="Cambria" w:cs="Arial"/>
          <w:b/>
          <w:bCs/>
        </w:rPr>
        <w:t>.</w:t>
      </w:r>
    </w:p>
    <w:p w14:paraId="2B864910" w14:textId="4D82564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54422F" w:rsidRPr="0054422F">
        <w:rPr>
          <w:rFonts w:ascii="Cambria" w:hAnsi="Cambria" w:cs="Arial"/>
          <w:bCs/>
          <w:sz w:val="22"/>
          <w:szCs w:val="22"/>
        </w:rPr>
        <w:t>Wykonywanie usług z zakresu gospodarki leśnej na terenie Nadleśnictwa Prószków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242F6F">
        <w:rPr>
          <w:rFonts w:ascii="Cambria" w:hAnsi="Cambria" w:cs="Arial"/>
          <w:bCs/>
          <w:sz w:val="22"/>
          <w:szCs w:val="22"/>
        </w:rPr>
        <w:t xml:space="preserve">Pakiet </w:t>
      </w:r>
      <w:r w:rsidR="00242F6F">
        <w:rPr>
          <w:rFonts w:ascii="Cambria" w:hAnsi="Cambria" w:cs="Arial"/>
          <w:bCs/>
          <w:sz w:val="22"/>
          <w:szCs w:val="22"/>
        </w:rPr>
        <w:t>III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</w:t>
      </w:r>
      <w:r w:rsidRPr="0054422F">
        <w:rPr>
          <w:rFonts w:ascii="Cambria" w:hAnsi="Cambria" w:cs="Arial"/>
          <w:bCs/>
          <w:sz w:val="22"/>
          <w:szCs w:val="22"/>
          <w:highlight w:val="yellow"/>
        </w:rPr>
        <w:t>____________________________________________</w:t>
      </w:r>
      <w:r w:rsidRPr="00D16198">
        <w:rPr>
          <w:rFonts w:ascii="Cambria" w:hAnsi="Cambria" w:cs="Arial"/>
          <w:bCs/>
          <w:sz w:val="22"/>
          <w:szCs w:val="22"/>
        </w:rPr>
        <w:t xml:space="preserve"> PLN. </w:t>
      </w:r>
    </w:p>
    <w:p w14:paraId="102D7E92" w14:textId="164FF56B" w:rsidR="00D16198" w:rsidRDefault="00B627D7" w:rsidP="005442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486D986" w14:textId="77777777" w:rsidR="00087067" w:rsidRPr="0054422F" w:rsidRDefault="00087067" w:rsidP="005442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971"/>
        <w:gridCol w:w="1352"/>
        <w:gridCol w:w="3372"/>
        <w:gridCol w:w="1135"/>
        <w:gridCol w:w="879"/>
        <w:gridCol w:w="1252"/>
        <w:gridCol w:w="1451"/>
        <w:gridCol w:w="1140"/>
        <w:gridCol w:w="1257"/>
        <w:gridCol w:w="1452"/>
      </w:tblGrid>
      <w:tr w:rsidR="00087067" w:rsidRPr="00087067" w14:paraId="1643597C" w14:textId="77777777" w:rsidTr="00087067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531E5A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Cięcia zupełne - rębne (rębnie I)</w:t>
            </w:r>
          </w:p>
        </w:tc>
      </w:tr>
      <w:tr w:rsidR="00087067" w:rsidRPr="00087067" w14:paraId="1B43B434" w14:textId="77777777" w:rsidTr="00087067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0CCB79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8AC425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Nr poz.</w:t>
            </w:r>
            <w:r w:rsidRPr="00087067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7A1B0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E6C05C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126978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8F258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E9E801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1A484A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</w:t>
            </w:r>
            <w:r w:rsidRPr="00087067">
              <w:rPr>
                <w:rFonts w:ascii="Arial" w:hAnsi="Arial" w:cs="Arial"/>
                <w:lang w:eastAsia="pl-PL"/>
              </w:rPr>
              <w:br/>
              <w:t>całkowita netto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F81475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D9AC48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57316F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087067" w:rsidRPr="00087067" w14:paraId="6B022417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FF8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2F8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962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F64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31F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38A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2694,0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7F8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845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60A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354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3D3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53B7AB63" w14:textId="77777777" w:rsidTr="00087067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2F756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Pozostałe cięcia rębne</w:t>
            </w:r>
          </w:p>
        </w:tc>
      </w:tr>
      <w:tr w:rsidR="00087067" w:rsidRPr="00087067" w14:paraId="616BF031" w14:textId="77777777" w:rsidTr="00087067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836CCE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960A9B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Nr poz.</w:t>
            </w:r>
            <w:r w:rsidRPr="00087067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C5CAB5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A26608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D52FEA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400290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33D68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0B8D33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</w:t>
            </w:r>
            <w:r w:rsidRPr="00087067">
              <w:rPr>
                <w:rFonts w:ascii="Arial" w:hAnsi="Arial" w:cs="Arial"/>
                <w:lang w:eastAsia="pl-PL"/>
              </w:rPr>
              <w:br/>
              <w:t>całkowita netto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D8C330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68EA76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9B7F62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087067" w:rsidRPr="00087067" w14:paraId="393588D2" w14:textId="77777777" w:rsidTr="00087067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B7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314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 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7A5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CWD-P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4E5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Całkowity wyrób drewna pilarką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36E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069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1190,0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257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48C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242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E3E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F8C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07D2F0EE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AA8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lastRenderedPageBreak/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708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048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7C2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6DC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8EE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12790,0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358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F87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382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6C1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510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1A02DA7E" w14:textId="77777777" w:rsidTr="00087067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271923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Trzebieże późne i cięcia sanitarno – selekcyjne</w:t>
            </w:r>
          </w:p>
        </w:tc>
      </w:tr>
      <w:tr w:rsidR="00087067" w:rsidRPr="00087067" w14:paraId="7048B86C" w14:textId="77777777" w:rsidTr="00087067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A84C21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2165CD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Nr poz.</w:t>
            </w:r>
            <w:r w:rsidRPr="00087067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EF4B3B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A061B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FD2176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9D7B2E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F78A3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D7DECF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</w:t>
            </w:r>
            <w:r w:rsidRPr="00087067">
              <w:rPr>
                <w:rFonts w:ascii="Arial" w:hAnsi="Arial" w:cs="Arial"/>
                <w:lang w:eastAsia="pl-PL"/>
              </w:rPr>
              <w:br/>
              <w:t>całkowita netto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2F7C3A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1998F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F0CFCB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087067" w:rsidRPr="00087067" w14:paraId="1F95B964" w14:textId="77777777" w:rsidTr="00087067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F84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7F8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 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65C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CWD-P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01B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Całkowity wyrób drewna pilarką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D0C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23F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4585,0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65E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A74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4BA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044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F8C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51B47CFE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EA6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1AC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4E6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22D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158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A9B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25362,0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0C0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0D6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36B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952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AF3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736F510" w14:textId="77777777" w:rsidTr="00087067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42C013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087067" w:rsidRPr="00087067" w14:paraId="1592909E" w14:textId="77777777" w:rsidTr="00087067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2646A7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55104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Nr poz.</w:t>
            </w:r>
            <w:r w:rsidRPr="00087067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75D49D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0E731E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72082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AF20C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8921A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5DCBAD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</w:t>
            </w:r>
            <w:r w:rsidRPr="00087067">
              <w:rPr>
                <w:rFonts w:ascii="Arial" w:hAnsi="Arial" w:cs="Arial"/>
                <w:lang w:eastAsia="pl-PL"/>
              </w:rPr>
              <w:br/>
              <w:t>całkowita netto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FF921B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38F238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553A94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087067" w:rsidRPr="00087067" w14:paraId="6CD8769C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C63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8E3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AF9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F9E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597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847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5594,0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DA8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019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5B7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D5D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E76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2D086581" w14:textId="77777777" w:rsidTr="00087067">
        <w:trPr>
          <w:trHeight w:val="264"/>
        </w:trPr>
        <w:tc>
          <w:tcPr>
            <w:tcW w:w="14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4B40F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Cięcia przygodne i pozostałe</w:t>
            </w:r>
          </w:p>
        </w:tc>
      </w:tr>
      <w:tr w:rsidR="00087067" w:rsidRPr="00087067" w14:paraId="54B49330" w14:textId="77777777" w:rsidTr="00087067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62ABF8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103A58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Nr poz.</w:t>
            </w:r>
            <w:r w:rsidRPr="00087067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3F2A21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E41D32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E4D735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C4F1FC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2831E9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B384B2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</w:t>
            </w:r>
            <w:r w:rsidRPr="00087067">
              <w:rPr>
                <w:rFonts w:ascii="Arial" w:hAnsi="Arial" w:cs="Arial"/>
                <w:lang w:eastAsia="pl-PL"/>
              </w:rPr>
              <w:br/>
              <w:t>całkowita netto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A83D5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646C7C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46A7FC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087067" w:rsidRPr="00087067" w14:paraId="1F574BC2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847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600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 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350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CWD-D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104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Całkowity wyrób drewna technologią dowolną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9A5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672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4372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067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6E7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0C1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E36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31A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CF6F908" w14:textId="77777777" w:rsidTr="00087067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30214C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E35B0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A27DB7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61AEF0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25072A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34B305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68AFC0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CF3AB1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F7E96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3C0D50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BA310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0CC72D25" w14:textId="77777777" w:rsidTr="00087067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9BCA9E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5CF08D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Nr poz.</w:t>
            </w:r>
            <w:r w:rsidRPr="00087067">
              <w:rPr>
                <w:rFonts w:ascii="Arial" w:hAnsi="Arial" w:cs="Arial"/>
                <w:lang w:eastAsia="pl-PL"/>
              </w:rPr>
              <w:br/>
              <w:t>w STWPL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292041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Kod czynności do rozliczenia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B452E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Czynność - opis prac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EDD529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Jedn. miary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BB7440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Ilość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BA79A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Cena jednostkowa netto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CDA71E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</w:t>
            </w:r>
            <w:r w:rsidRPr="00087067">
              <w:rPr>
                <w:rFonts w:ascii="Arial" w:hAnsi="Arial" w:cs="Arial"/>
                <w:lang w:eastAsia="pl-PL"/>
              </w:rPr>
              <w:br/>
              <w:t>całkowita netto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34FBFF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585774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Wartość VAT w PLN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C3D0A7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 xml:space="preserve">Wartość całkowita brutto </w:t>
            </w:r>
            <w:r w:rsidRPr="00087067">
              <w:rPr>
                <w:rFonts w:ascii="Arial" w:hAnsi="Arial" w:cs="Arial"/>
                <w:lang w:eastAsia="pl-PL"/>
              </w:rPr>
              <w:br/>
              <w:t>w PLN</w:t>
            </w:r>
          </w:p>
        </w:tc>
      </w:tr>
      <w:tr w:rsidR="00087067" w:rsidRPr="00087067" w14:paraId="59999917" w14:textId="77777777" w:rsidTr="00087067">
        <w:trPr>
          <w:trHeight w:val="18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9F2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lastRenderedPageBreak/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B77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72C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PORZ&gt;100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2ED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7D5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877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1,29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9D2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AE3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A99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848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64D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356B38B7" w14:textId="77777777" w:rsidTr="00087067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E83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40A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28D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ROZDR-PP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24A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5B3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B97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16,85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34A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935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D5C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588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872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1C3B708A" w14:textId="77777777" w:rsidTr="00087067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91E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56E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BB6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ROZDR-PDR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618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E66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5C7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24,62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849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56E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838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BBC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597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343DC67A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16D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964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80B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WPOD-N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61D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Wycinanie podszytów i podrostów (teren równy lub falisty)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56E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1DE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2,27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0B4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0BE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2D4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E10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3E7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639110B5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041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FB6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E9A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OPR-UC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23C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Opryskiwanie upraw opryskiwaczem - ciągnikowym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8CC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F32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26,72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D31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3AE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A13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86C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CC5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00C54BD0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D29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8E6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B01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WYK-TAL40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83E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Zdarcie pokrywy na talerzach 40 cm x 40 cm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001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AA7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1,96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C2E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AA1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B30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233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373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4AF88CAA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2B7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C02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9AA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PRZ-TALSA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F23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Przekopanie gleby na talerzach w miejscu sadzenia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803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C6B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0,62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6DE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55E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DCC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B84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4A8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DFADE79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2B6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D97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B72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KOP-ROW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264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Wykopy ziemne o różnych przekrojach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7CD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28C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5D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2F8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33C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C01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178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5B78E37B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C3E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C61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260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WYK-PASCZ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249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Wyorywanie bruzd pługiem leśnym na powierzchni pow. 0,50 ha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E38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280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56,17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A14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3F7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6DA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8D1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802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11936434" w14:textId="77777777" w:rsidTr="00087067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CFE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CD0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712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WYK-POGCZ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59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D2E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E89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205,47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FE2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2B8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DD6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553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2F2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48FA433" w14:textId="77777777" w:rsidTr="00087067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D67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4AB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DEA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WYK-P5GCP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029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24D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FDC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1,59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A5C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E81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97C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0DB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8CC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E314453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1B6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lastRenderedPageBreak/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422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6B7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WYK-FRECZ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EFF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Przygotowanie gleby frezem w pasy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EB1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9DB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85,81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061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6CD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3F1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C21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1F2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65612CE1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105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0B4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D68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PIEL-C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633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Pielęgnowanie międzyrzędów (przejazdy co drugi rząd)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FA8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891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66,73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85C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339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952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DCE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346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36C958E4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AF7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7DF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F0A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SADZ 1R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3B2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Sadzenie 1-latek z odkrytym systemem korzeniowym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35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D8B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2,68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618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C7C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6B1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5CD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FF7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2CDDAC19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E27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EB0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686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SADZ WIEL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1BF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Sadzenie wielolatek z odkrytym systemem korzeniowym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F02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FA0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1,16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EEE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415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C6B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ADC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8DD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1EE54C19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09C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26A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947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SAD-BRYŁ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55F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Sadzenie sadzonek z zakrytym systemem korzeniowym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FD6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B26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79,20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FC5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F31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B6D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F94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ED1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BE1281A" w14:textId="77777777" w:rsidTr="00087067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0C2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59C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 xml:space="preserve"> 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51A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POP-BRYŁ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35E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CEA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166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17,49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9F4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E2A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BAB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332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309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682713B1" w14:textId="77777777" w:rsidTr="00087067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705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C66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F62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DOW-SADZ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C10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Dowóz sadzonek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36C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TSZT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7F8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98,85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4FD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C79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9ED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588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E6C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099FA9E0" w14:textId="77777777" w:rsidTr="00087067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5E5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30A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AE8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KOSZ UA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DA9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D9C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6C8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11,79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70A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AF0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AE5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BAD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A58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318FA9B4" w14:textId="77777777" w:rsidTr="00087067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9F9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139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300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KOSZ UB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F11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6E1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7DC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20,26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A91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AB9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2CA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F5B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C73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1B28ADE0" w14:textId="77777777" w:rsidTr="00087067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299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85D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D5C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KOSZ UC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234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7CB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663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19,09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C95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9A8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DBA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6E7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87C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103AD660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1B2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8A8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0AF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OPR-CHWAS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F09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Chemiczne niszczenie chwastów opryskiwaczem ręcznym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92B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43A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1,59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3B3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DB5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661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066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526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6E6F5C88" w14:textId="77777777" w:rsidTr="00087067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CBE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80F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FBE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CW-W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4A7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Czyszczenia wczesne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D17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BE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58,13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139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0A7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DD5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FF1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D15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EA22CE2" w14:textId="77777777" w:rsidTr="00087067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B62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F3F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705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CP-W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E41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Czyszczenia późne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FCB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933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98,26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1DD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BD8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E5B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93F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8B2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164988B2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D28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C18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655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ZAB-REPEL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43E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Zabezpieczenie upraw przed zwierzyną przy użyciu repelentów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BC3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005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9,49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ECC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87E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7B3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CB5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69F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45E68BB3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C53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C3C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236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SZUK-OWAD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0C6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Próbne poszukiwania owadów w ściółce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60B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SZT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7CF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8DB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5C8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C0B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1BA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E8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8E9CE41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302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8DF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77F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GRODZ-DEM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627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Demontaż (likwidacja) ogrodzeń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64F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7F3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57,99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79B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C96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954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EAF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74A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18AAEA2F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9E8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lastRenderedPageBreak/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984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CF1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 GRODZEŃ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077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Naprawa (konserwacja) ogrodzeń upraw leśnych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018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635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149,00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5FB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6E9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EF1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4E2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BBA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60A3995C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D1E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94E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CB5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PORZ-STOS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952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Wynoszenie i układanie pozostałości w stosy niewymiarowe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3E3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M3P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063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120,00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389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B7F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968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B9A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90B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20A97A24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4E1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AE6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8EB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ODN-PASC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B7C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Odchwaszczanie, odnawianie pasów przeciwpożarowych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6CA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9D1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1,14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1AFB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B55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F61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880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4CC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4E874A4D" w14:textId="77777777" w:rsidTr="00087067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81D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930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B05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GODZ RH8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AF7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Prace godzinowe ręczne (8% VAT)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126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2A5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496,00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572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486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BF7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01D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040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51208A7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552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53B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B8C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GODZ PILA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523A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Prace wykonywane ręcznie z użyciem pilarki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742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EA6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144,00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B93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90B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30D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889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0D4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799B3DD6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EC06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77A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E4F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GODZ RU8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A02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Prace godzinowe ręczne z urządzeniem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63F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C68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170,00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08C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7F8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57A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9A0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0D5C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452B5CE5" w14:textId="77777777" w:rsidTr="00087067">
        <w:trPr>
          <w:trHeight w:val="5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3C8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84DF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389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2E9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GODZ MH8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069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Prace wykonywane ciągnikiem (8% VAT)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770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BC1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217,00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2D3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C08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4A4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E30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529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4667491A" w14:textId="77777777" w:rsidTr="00087067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A8B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410E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422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A85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TRANSSADZ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5EB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Transport sadzonek z obcych szkółek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3F4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KMTR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9F1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590,00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2692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9A7D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087067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730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56D7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4FA4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087067">
              <w:rPr>
                <w:rFonts w:ascii="Arial" w:hAnsi="Arial" w:cs="Arial"/>
                <w:lang w:eastAsia="pl-PL"/>
              </w:rPr>
              <w:t> </w:t>
            </w:r>
          </w:p>
        </w:tc>
      </w:tr>
      <w:tr w:rsidR="00087067" w:rsidRPr="00087067" w14:paraId="188A04DF" w14:textId="77777777" w:rsidTr="00087067">
        <w:trPr>
          <w:trHeight w:val="264"/>
        </w:trPr>
        <w:tc>
          <w:tcPr>
            <w:tcW w:w="92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36C5479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087067">
              <w:rPr>
                <w:rFonts w:ascii="Arial" w:hAnsi="Arial" w:cs="Arial"/>
                <w:b/>
                <w:bCs/>
                <w:color w:val="FF0000"/>
                <w:lang w:eastAsia="pl-PL"/>
              </w:rPr>
              <w:t>SUMA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F15A41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087067">
              <w:rPr>
                <w:rFonts w:ascii="Arial" w:hAnsi="Arial" w:cs="Arial"/>
                <w:b/>
                <w:bCs/>
                <w:color w:val="FF0000"/>
                <w:lang w:eastAsia="pl-PL"/>
              </w:rPr>
              <w:t>NETTO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F206792" w14:textId="31A88AC2" w:rsidR="00087067" w:rsidRPr="00087067" w:rsidRDefault="00017625" w:rsidP="000870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FF0000"/>
                <w:lang w:eastAsia="pl-PL"/>
              </w:rPr>
              <w:t xml:space="preserve">WARTOŚĆ </w:t>
            </w:r>
            <w:r w:rsidRPr="00F63D2C">
              <w:rPr>
                <w:rFonts w:ascii="Arial" w:hAnsi="Arial" w:cs="Arial"/>
                <w:b/>
                <w:bCs/>
                <w:color w:val="FF0000"/>
                <w:lang w:eastAsia="pl-PL"/>
              </w:rPr>
              <w:t>VAT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93244E5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087067">
              <w:rPr>
                <w:rFonts w:ascii="Arial" w:hAnsi="Arial" w:cs="Arial"/>
                <w:b/>
                <w:bCs/>
                <w:color w:val="FF0000"/>
                <w:lang w:eastAsia="pl-PL"/>
              </w:rPr>
              <w:t>BRUTTO</w:t>
            </w:r>
          </w:p>
        </w:tc>
      </w:tr>
      <w:tr w:rsidR="00087067" w:rsidRPr="00087067" w14:paraId="4965C376" w14:textId="77777777" w:rsidTr="00087067">
        <w:trPr>
          <w:trHeight w:val="264"/>
        </w:trPr>
        <w:tc>
          <w:tcPr>
            <w:tcW w:w="92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A646" w14:textId="77777777" w:rsidR="00087067" w:rsidRPr="00087067" w:rsidRDefault="00087067" w:rsidP="00087067">
            <w:pPr>
              <w:suppressAutoHyphens w:val="0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B9C74F0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087067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C3F0D28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087067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E88C93" w14:textId="77777777" w:rsidR="00087067" w:rsidRPr="00087067" w:rsidRDefault="00087067" w:rsidP="000870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  <w:r w:rsidRPr="00087067">
              <w:rPr>
                <w:rFonts w:ascii="Arial" w:hAnsi="Arial" w:cs="Arial"/>
                <w:b/>
                <w:bCs/>
                <w:color w:val="FF0000"/>
                <w:lang w:eastAsia="pl-PL"/>
              </w:rPr>
              <w:t> </w:t>
            </w:r>
          </w:p>
        </w:tc>
      </w:tr>
    </w:tbl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102A997B" w:rsidR="001E6C0A" w:rsidRDefault="001E6C0A" w:rsidP="005442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1230A5B" w14:textId="77777777" w:rsidR="0054422F" w:rsidRDefault="0054422F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6F4027" w14:textId="6CADBC40" w:rsidR="0054422F" w:rsidRPr="00087067" w:rsidRDefault="001E6C0A" w:rsidP="00087067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  <w:bookmarkStart w:id="3" w:name="_Hlk60047166"/>
    </w:p>
    <w:p w14:paraId="4A1A5776" w14:textId="27431E52" w:rsidR="001E6C0A" w:rsidRPr="0054422F" w:rsidRDefault="001E6C0A" w:rsidP="0054422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formie elektronicznej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(tj. w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postaci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elektronicznej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opatrzonej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podpisem</w:t>
      </w:r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bookmarkEnd w:id="1"/>
      <w:bookmarkEnd w:id="3"/>
      <w:r w:rsidR="0054422F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087067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8561F" w14:textId="77777777" w:rsidR="000241CE" w:rsidRDefault="000241CE">
      <w:r>
        <w:separator/>
      </w:r>
    </w:p>
  </w:endnote>
  <w:endnote w:type="continuationSeparator" w:id="0">
    <w:p w14:paraId="7B32FE94" w14:textId="77777777" w:rsidR="000241CE" w:rsidRDefault="0002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BA96A" w14:textId="77777777" w:rsidR="000241CE" w:rsidRDefault="000241CE">
      <w:r>
        <w:separator/>
      </w:r>
    </w:p>
  </w:footnote>
  <w:footnote w:type="continuationSeparator" w:id="0">
    <w:p w14:paraId="2828F34A" w14:textId="77777777" w:rsidR="000241CE" w:rsidRDefault="000241C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625"/>
    <w:rsid w:val="00020A45"/>
    <w:rsid w:val="00021365"/>
    <w:rsid w:val="00021779"/>
    <w:rsid w:val="00021C4A"/>
    <w:rsid w:val="0002205D"/>
    <w:rsid w:val="000232EE"/>
    <w:rsid w:val="00023BF1"/>
    <w:rsid w:val="000241CE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067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F6F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674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422F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1E56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47E8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1834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Marek Jurkiewicz</cp:lastModifiedBy>
  <cp:revision>5</cp:revision>
  <cp:lastPrinted>2022-06-27T10:12:00Z</cp:lastPrinted>
  <dcterms:created xsi:type="dcterms:W3CDTF">2022-10-24T06:21:00Z</dcterms:created>
  <dcterms:modified xsi:type="dcterms:W3CDTF">2022-10-24T13:34:00Z</dcterms:modified>
</cp:coreProperties>
</file>