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0304BFF1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C06D5F">
        <w:rPr>
          <w:rFonts w:ascii="Arial Narrow" w:hAnsi="Arial Narrow" w:cs="Times New Roman"/>
          <w:b/>
          <w:bCs/>
          <w:sz w:val="22"/>
          <w:szCs w:val="22"/>
        </w:rPr>
        <w:t>„</w:t>
      </w:r>
      <w:r w:rsidR="005D09B3" w:rsidRPr="005D09B3">
        <w:rPr>
          <w:rFonts w:ascii="Arial Narrow" w:hAnsi="Arial Narrow" w:cs="Times New Roman"/>
          <w:b/>
          <w:sz w:val="22"/>
          <w:szCs w:val="22"/>
        </w:rPr>
        <w:t>Odevy a obuv taktické pre ÚOUČaDM MV SR</w:t>
      </w:r>
      <w:r w:rsidR="00C06D5F" w:rsidRPr="00C06D5F">
        <w:rPr>
          <w:rFonts w:ascii="Arial Narrow" w:eastAsia="Arial" w:hAnsi="Arial Narrow" w:cstheme="majorHAnsi"/>
          <w:b/>
          <w:sz w:val="22"/>
          <w:szCs w:val="22"/>
        </w:rPr>
        <w:t xml:space="preserve">“ (ID </w:t>
      </w:r>
      <w:r w:rsidR="00C06D5F" w:rsidRPr="00C06D5F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9E2BA0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4</w:t>
      </w:r>
      <w:r w:rsidR="006A25BC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2</w:t>
      </w:r>
      <w:r w:rsidR="005D09B3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479</w:t>
      </w:r>
      <w:bookmarkStart w:id="0" w:name="_GoBack"/>
      <w:bookmarkEnd w:id="0"/>
      <w:r w:rsidR="00C06D5F" w:rsidRPr="00C06D5F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884201" w:rsidRPr="00C06D5F">
        <w:rPr>
          <w:rFonts w:ascii="Arial Narrow" w:hAnsi="Arial Narrow"/>
          <w:b/>
          <w:sz w:val="22"/>
          <w:szCs w:val="22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9E2BA0">
        <w:rPr>
          <w:rFonts w:ascii="Arial Narrow" w:hAnsi="Arial Narrow" w:cs="Times New Roman"/>
          <w:sz w:val="22"/>
          <w:szCs w:val="22"/>
        </w:rPr>
        <w:t>Osobné ochranné pracovné prostriedky, odevy, obuv a iné_DNS</w:t>
      </w:r>
      <w:r w:rsidR="00B26419">
        <w:rPr>
          <w:rFonts w:ascii="Arial Narrow" w:hAnsi="Arial Narrow" w:cs="Times New Roman"/>
          <w:sz w:val="22"/>
          <w:szCs w:val="22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7D4C7" w14:textId="77777777" w:rsidR="00042813" w:rsidRDefault="00042813" w:rsidP="00317080">
      <w:r>
        <w:separator/>
      </w:r>
    </w:p>
  </w:endnote>
  <w:endnote w:type="continuationSeparator" w:id="0">
    <w:p w14:paraId="7B1C3511" w14:textId="77777777" w:rsidR="00042813" w:rsidRDefault="00042813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BF106" w14:textId="77777777" w:rsidR="00042813" w:rsidRDefault="00042813" w:rsidP="00317080">
      <w:r>
        <w:separator/>
      </w:r>
    </w:p>
  </w:footnote>
  <w:footnote w:type="continuationSeparator" w:id="0">
    <w:p w14:paraId="74301339" w14:textId="77777777" w:rsidR="00042813" w:rsidRDefault="00042813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42813"/>
    <w:rsid w:val="000B4D29"/>
    <w:rsid w:val="000F7016"/>
    <w:rsid w:val="00174248"/>
    <w:rsid w:val="001A503E"/>
    <w:rsid w:val="00212146"/>
    <w:rsid w:val="002374A3"/>
    <w:rsid w:val="002B5EA6"/>
    <w:rsid w:val="002C6DDB"/>
    <w:rsid w:val="002E0311"/>
    <w:rsid w:val="00317080"/>
    <w:rsid w:val="00351E8A"/>
    <w:rsid w:val="003A1C80"/>
    <w:rsid w:val="003B2750"/>
    <w:rsid w:val="003E15CC"/>
    <w:rsid w:val="003E742C"/>
    <w:rsid w:val="0043436F"/>
    <w:rsid w:val="0051494B"/>
    <w:rsid w:val="005476CE"/>
    <w:rsid w:val="00596FCF"/>
    <w:rsid w:val="005C73B9"/>
    <w:rsid w:val="005D09B3"/>
    <w:rsid w:val="005D22AE"/>
    <w:rsid w:val="00622B23"/>
    <w:rsid w:val="0066655E"/>
    <w:rsid w:val="00691536"/>
    <w:rsid w:val="006A25BC"/>
    <w:rsid w:val="006C3628"/>
    <w:rsid w:val="006E681D"/>
    <w:rsid w:val="00700787"/>
    <w:rsid w:val="00703ACE"/>
    <w:rsid w:val="007322A0"/>
    <w:rsid w:val="00751189"/>
    <w:rsid w:val="007B1EE5"/>
    <w:rsid w:val="007C0126"/>
    <w:rsid w:val="007D5BD0"/>
    <w:rsid w:val="0080115A"/>
    <w:rsid w:val="00821A09"/>
    <w:rsid w:val="00854954"/>
    <w:rsid w:val="00877944"/>
    <w:rsid w:val="00884201"/>
    <w:rsid w:val="008A32A8"/>
    <w:rsid w:val="009318D3"/>
    <w:rsid w:val="0093696C"/>
    <w:rsid w:val="009442A8"/>
    <w:rsid w:val="00994D24"/>
    <w:rsid w:val="009E2BA0"/>
    <w:rsid w:val="00A0328E"/>
    <w:rsid w:val="00A21A7C"/>
    <w:rsid w:val="00A566DA"/>
    <w:rsid w:val="00A83926"/>
    <w:rsid w:val="00AB48BD"/>
    <w:rsid w:val="00B26419"/>
    <w:rsid w:val="00B77B0E"/>
    <w:rsid w:val="00BA1913"/>
    <w:rsid w:val="00BD7F42"/>
    <w:rsid w:val="00C06D5F"/>
    <w:rsid w:val="00C524B6"/>
    <w:rsid w:val="00C7071B"/>
    <w:rsid w:val="00C82391"/>
    <w:rsid w:val="00C91F0F"/>
    <w:rsid w:val="00CC31D9"/>
    <w:rsid w:val="00D02717"/>
    <w:rsid w:val="00D14B92"/>
    <w:rsid w:val="00DB6B1D"/>
    <w:rsid w:val="00DD13A4"/>
    <w:rsid w:val="00DE6C0E"/>
    <w:rsid w:val="00E314A5"/>
    <w:rsid w:val="00E54ABE"/>
    <w:rsid w:val="00E57D06"/>
    <w:rsid w:val="00E67102"/>
    <w:rsid w:val="00E856DD"/>
    <w:rsid w:val="00EE007A"/>
    <w:rsid w:val="00F53724"/>
    <w:rsid w:val="00F60611"/>
    <w:rsid w:val="00FC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4</cp:revision>
  <dcterms:created xsi:type="dcterms:W3CDTF">2023-06-07T12:19:00Z</dcterms:created>
  <dcterms:modified xsi:type="dcterms:W3CDTF">2023-06-13T10:13:00Z</dcterms:modified>
</cp:coreProperties>
</file>