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  <w:bookmarkStart w:id="0" w:name="_GoBack"/>
      <w:bookmarkEnd w:id="0"/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221FBCCC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575C2E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>.202</w:t>
      </w:r>
      <w:r w:rsidR="001147CC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7D4954E6" w14:textId="5D282475" w:rsidR="001147CC" w:rsidRPr="001147CC" w:rsidRDefault="004A4220" w:rsidP="001147CC">
      <w:pPr>
        <w:pStyle w:val="Default"/>
        <w:jc w:val="both"/>
        <w:rPr>
          <w:b/>
          <w:bCs/>
          <w:i/>
          <w:iCs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</w:t>
      </w:r>
      <w:r w:rsidR="005C2C33">
        <w:rPr>
          <w:color w:val="auto"/>
          <w:sz w:val="22"/>
          <w:szCs w:val="22"/>
        </w:rPr>
        <w:t xml:space="preserve">pn. </w:t>
      </w:r>
      <w:r>
        <w:rPr>
          <w:color w:val="auto"/>
          <w:sz w:val="22"/>
          <w:szCs w:val="22"/>
        </w:rPr>
        <w:t xml:space="preserve"> </w:t>
      </w:r>
      <w:bookmarkStart w:id="1" w:name="_Hlk115699788"/>
      <w:bookmarkStart w:id="2" w:name="_Hlk109049739"/>
      <w:r w:rsidR="00575C2E" w:rsidRPr="00575C2E">
        <w:rPr>
          <w:b/>
          <w:bCs/>
          <w:i/>
          <w:iCs/>
          <w:sz w:val="22"/>
          <w:szCs w:val="22"/>
        </w:rPr>
        <w:t>„Przebudowa leśniczówki Leontynowo oraz wymiana 7 kotłów CO” Zadanie nr ……………………………</w:t>
      </w:r>
    </w:p>
    <w:bookmarkEnd w:id="1"/>
    <w:p w14:paraId="4250D30F" w14:textId="5CAD3EA6" w:rsidR="00D309C1" w:rsidRPr="00D309C1" w:rsidRDefault="00D309C1" w:rsidP="00D309C1">
      <w:pPr>
        <w:pStyle w:val="Default"/>
        <w:jc w:val="both"/>
        <w:rPr>
          <w:b/>
          <w:bCs/>
          <w:i/>
          <w:iCs/>
          <w:sz w:val="22"/>
          <w:szCs w:val="22"/>
        </w:rPr>
      </w:pPr>
    </w:p>
    <w:bookmarkEnd w:id="2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5B12CEEF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5C2C33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5C2C33">
        <w:rPr>
          <w:color w:val="auto"/>
          <w:sz w:val="22"/>
          <w:szCs w:val="22"/>
        </w:rPr>
        <w:t>710</w:t>
      </w:r>
      <w:r w:rsidR="00613B86">
        <w:rPr>
          <w:color w:val="auto"/>
          <w:sz w:val="22"/>
          <w:szCs w:val="22"/>
        </w:rPr>
        <w:t xml:space="preserve"> z późn. zm.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C00A0" w14:textId="77777777" w:rsidR="004F5CE3" w:rsidRDefault="004F5CE3">
      <w:r>
        <w:separator/>
      </w:r>
    </w:p>
  </w:endnote>
  <w:endnote w:type="continuationSeparator" w:id="0">
    <w:p w14:paraId="07187421" w14:textId="77777777" w:rsidR="004F5CE3" w:rsidRDefault="004F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4F5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4F5C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3B8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4F5C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4F5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A2859" w14:textId="77777777" w:rsidR="004F5CE3" w:rsidRDefault="004F5CE3">
      <w:r>
        <w:separator/>
      </w:r>
    </w:p>
  </w:footnote>
  <w:footnote w:type="continuationSeparator" w:id="0">
    <w:p w14:paraId="16A4B9E6" w14:textId="77777777" w:rsidR="004F5CE3" w:rsidRDefault="004F5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4F5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4F5C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4F5C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A31BB"/>
    <w:rsid w:val="000B6943"/>
    <w:rsid w:val="00106322"/>
    <w:rsid w:val="001147CC"/>
    <w:rsid w:val="001401CE"/>
    <w:rsid w:val="001E7F8A"/>
    <w:rsid w:val="00203020"/>
    <w:rsid w:val="002215B9"/>
    <w:rsid w:val="0023607E"/>
    <w:rsid w:val="00283E0C"/>
    <w:rsid w:val="00293669"/>
    <w:rsid w:val="00312644"/>
    <w:rsid w:val="003B2322"/>
    <w:rsid w:val="003D6741"/>
    <w:rsid w:val="004A4220"/>
    <w:rsid w:val="004A7BA3"/>
    <w:rsid w:val="004F5CE3"/>
    <w:rsid w:val="00575C2E"/>
    <w:rsid w:val="0058581A"/>
    <w:rsid w:val="005C2C33"/>
    <w:rsid w:val="005F31A9"/>
    <w:rsid w:val="00613B86"/>
    <w:rsid w:val="006A2AAC"/>
    <w:rsid w:val="00726416"/>
    <w:rsid w:val="00752FE4"/>
    <w:rsid w:val="0076242C"/>
    <w:rsid w:val="00790244"/>
    <w:rsid w:val="007F2FE0"/>
    <w:rsid w:val="0087324C"/>
    <w:rsid w:val="00892E7B"/>
    <w:rsid w:val="008D1DAE"/>
    <w:rsid w:val="008D7C21"/>
    <w:rsid w:val="008F0EFC"/>
    <w:rsid w:val="00904615"/>
    <w:rsid w:val="0093109D"/>
    <w:rsid w:val="009431B1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96E54-B814-4D6E-9F89-5F34B646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2022-07-29T13:02:00Z</cp:lastPrinted>
  <dcterms:created xsi:type="dcterms:W3CDTF">2023-07-19T12:25:00Z</dcterms:created>
  <dcterms:modified xsi:type="dcterms:W3CDTF">2023-07-19T12:25:00Z</dcterms:modified>
</cp:coreProperties>
</file>