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413119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413119">
        <w:rPr>
          <w:rFonts w:ascii="Arial Narrow" w:hAnsi="Arial Narrow"/>
          <w:color w:val="808080" w:themeColor="background1" w:themeShade="80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535F86F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0DEDA53E" w:rsidR="00982C25" w:rsidRPr="00FE37BD" w:rsidRDefault="00564276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FE37BD">
        <w:rPr>
          <w:rFonts w:ascii="Arial Narrow" w:hAnsi="Arial Narrow" w:cs="Calibri"/>
          <w:sz w:val="22"/>
          <w:szCs w:val="22"/>
        </w:rPr>
        <w:t xml:space="preserve">      </w:t>
      </w:r>
      <w:r w:rsidRPr="00FE37BD"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FE37BD">
        <w:rPr>
          <w:rFonts w:ascii="Arial Narrow" w:hAnsi="Arial Narrow" w:cs="Arial"/>
          <w:b/>
          <w:sz w:val="22"/>
          <w:szCs w:val="22"/>
        </w:rPr>
        <w:t>„</w:t>
      </w:r>
      <w:r w:rsidR="00686A15" w:rsidRPr="00FE37BD">
        <w:rPr>
          <w:rFonts w:ascii="Arial Narrow" w:hAnsi="Arial Narrow"/>
          <w:b/>
          <w:sz w:val="22"/>
          <w:szCs w:val="22"/>
        </w:rPr>
        <w:t>Športový materiál DNS</w:t>
      </w:r>
      <w:r w:rsidR="00E26C68" w:rsidRPr="00FE37BD">
        <w:rPr>
          <w:rFonts w:ascii="Arial Narrow" w:hAnsi="Arial Narrow" w:cs="Arial"/>
          <w:b/>
          <w:sz w:val="22"/>
          <w:szCs w:val="22"/>
        </w:rPr>
        <w:t>“</w:t>
      </w:r>
      <w:r w:rsidRPr="00FE37BD">
        <w:rPr>
          <w:rFonts w:ascii="Arial Narrow" w:hAnsi="Arial Narrow" w:cs="Calibri"/>
          <w:sz w:val="22"/>
          <w:szCs w:val="22"/>
        </w:rPr>
        <w:t>.</w:t>
      </w:r>
      <w:r w:rsidRPr="00FE37BD">
        <w:rPr>
          <w:rFonts w:ascii="Arial Narrow" w:hAnsi="Arial Narrow" w:cs="Calibri"/>
          <w:sz w:val="20"/>
          <w:szCs w:val="22"/>
        </w:rPr>
        <w:t xml:space="preserve"> </w:t>
      </w:r>
    </w:p>
    <w:p w14:paraId="1D5DB400" w14:textId="6E784754" w:rsidR="002761BF" w:rsidRPr="00FE37BD" w:rsidRDefault="00564276" w:rsidP="001C75D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/>
          <w:sz w:val="22"/>
        </w:rPr>
      </w:pPr>
      <w:r w:rsidRPr="00FE37BD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FE37BD">
        <w:rPr>
          <w:rFonts w:ascii="Arial Narrow" w:hAnsi="Arial Narrow"/>
          <w:b/>
          <w:sz w:val="22"/>
        </w:rPr>
        <w:t xml:space="preserve"> </w:t>
      </w:r>
      <w:r w:rsidR="002761BF" w:rsidRPr="008D2DEB">
        <w:rPr>
          <w:rFonts w:ascii="Arial Narrow" w:hAnsi="Arial Narrow"/>
          <w:sz w:val="22"/>
        </w:rPr>
        <w:t>obstarávanie</w:t>
      </w:r>
      <w:r w:rsidRPr="00FE37BD">
        <w:rPr>
          <w:rFonts w:ascii="Arial Narrow" w:hAnsi="Arial Narrow" w:cs="Calibri"/>
          <w:sz w:val="22"/>
          <w:szCs w:val="22"/>
        </w:rPr>
        <w:t xml:space="preserve"> na predmet zákazky </w:t>
      </w:r>
      <w:r w:rsidR="001C75DC" w:rsidRPr="001C75DC">
        <w:rPr>
          <w:rFonts w:ascii="Arial Narrow" w:hAnsi="Arial Narrow"/>
          <w:b/>
          <w:sz w:val="22"/>
          <w:szCs w:val="22"/>
        </w:rPr>
        <w:t xml:space="preserve">Nákup karimatiek a spacích vakov </w:t>
      </w:r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(ID </w:t>
      </w:r>
      <w:r w:rsidR="0096666C" w:rsidRPr="00FE37BD">
        <w:rPr>
          <w:rFonts w:ascii="Arial Narrow" w:hAnsi="Arial Narrow" w:cs="Calibri"/>
          <w:b/>
          <w:sz w:val="22"/>
          <w:szCs w:val="22"/>
        </w:rPr>
        <w:t xml:space="preserve">JOSEPHINE </w:t>
      </w:r>
      <w:r w:rsidR="00424F82">
        <w:rPr>
          <w:rFonts w:ascii="Arial Narrow" w:hAnsi="Arial Narrow" w:cs="Helvetica"/>
          <w:b/>
          <w:sz w:val="22"/>
          <w:szCs w:val="22"/>
          <w:shd w:val="clear" w:color="auto" w:fill="FFFFFF"/>
        </w:rPr>
        <w:t>440</w:t>
      </w:r>
      <w:r w:rsidR="001C75DC">
        <w:rPr>
          <w:rFonts w:ascii="Arial Narrow" w:hAnsi="Arial Narrow" w:cs="Helvetica"/>
          <w:b/>
          <w:sz w:val="22"/>
          <w:szCs w:val="22"/>
          <w:shd w:val="clear" w:color="auto" w:fill="FFFFFF"/>
        </w:rPr>
        <w:t>97</w:t>
      </w:r>
      <w:r w:rsidR="0096666C" w:rsidRPr="00FE37BD">
        <w:rPr>
          <w:rFonts w:ascii="Arial Narrow" w:hAnsi="Arial Narrow" w:cs="Helvetica"/>
          <w:b/>
          <w:sz w:val="22"/>
          <w:szCs w:val="22"/>
          <w:shd w:val="clear" w:color="auto" w:fill="FFFFFF"/>
        </w:rPr>
        <w:t>).</w:t>
      </w:r>
    </w:p>
    <w:p w14:paraId="2273B49B" w14:textId="77777777" w:rsidR="0096666C" w:rsidRPr="00FE37BD" w:rsidRDefault="0096666C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FE37BD">
        <w:rPr>
          <w:rFonts w:ascii="Arial Narrow" w:hAnsi="Arial Narrow"/>
          <w:sz w:val="22"/>
          <w:szCs w:val="22"/>
        </w:rPr>
        <w:t>zákona o verejnom obstarávaní.</w:t>
      </w:r>
      <w:r w:rsidRPr="00FE37BD">
        <w:rPr>
          <w:rFonts w:ascii="Arial Narrow" w:hAnsi="Arial Narrow" w:cs="Calibri"/>
          <w:sz w:val="22"/>
          <w:szCs w:val="22"/>
        </w:rPr>
        <w:t xml:space="preserve">  Predmet zákazky je </w:t>
      </w:r>
      <w:r w:rsidRPr="00FE37BD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2A670EFD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E42C2F" w:rsidRPr="00E42C2F">
        <w:rPr>
          <w:rFonts w:ascii="Arial Narrow" w:hAnsi="Arial Narrow"/>
          <w:bCs/>
          <w:sz w:val="22"/>
          <w:szCs w:val="22"/>
        </w:rPr>
        <w:t>športového materiálu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121AAA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1D42707D" w:rsidR="00FC2417" w:rsidRPr="004D27AE" w:rsidRDefault="00121AAA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Pr="00383985">
        <w:rPr>
          <w:rFonts w:ascii="Arial Narrow" w:hAnsi="Arial Narrow"/>
          <w:sz w:val="22"/>
          <w:szCs w:val="22"/>
        </w:rPr>
        <w:t>tovar</w:t>
      </w:r>
      <w:r w:rsidRPr="00383985">
        <w:rPr>
          <w:rFonts w:ascii="Arial Narrow" w:hAnsi="Arial Narrow"/>
          <w:sz w:val="22"/>
        </w:rPr>
        <w:t xml:space="preserve"> a všetky s ním súvisiace plnenia  v súlade s  </w:t>
      </w:r>
      <w:r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Pr="00383985">
        <w:rPr>
          <w:rFonts w:ascii="Arial Narrow" w:hAnsi="Arial Narrow"/>
          <w:sz w:val="22"/>
        </w:rPr>
        <w:t>vlastným návrhom plnenia, ktorý je uvedený v prílohe č. 1 tejto zmluvy</w:t>
      </w:r>
    </w:p>
    <w:p w14:paraId="5E50BDA7" w14:textId="327EE2F5" w:rsidR="00FC2417" w:rsidRPr="00121AAA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Článok </w:t>
      </w:r>
      <w:r w:rsidR="0096666C" w:rsidRPr="00121AAA">
        <w:rPr>
          <w:rFonts w:ascii="Arial Narrow" w:hAnsi="Arial Narrow"/>
          <w:sz w:val="22"/>
        </w:rPr>
        <w:t>I</w:t>
      </w:r>
      <w:r w:rsidRPr="00121AAA">
        <w:rPr>
          <w:rFonts w:ascii="Arial Narrow" w:hAnsi="Arial Narrow"/>
          <w:sz w:val="22"/>
        </w:rPr>
        <w:t>V.</w:t>
      </w:r>
    </w:p>
    <w:p w14:paraId="4E6C0426" w14:textId="77777777" w:rsidR="00FC2417" w:rsidRPr="00121AAA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>Dodacie podmienky</w:t>
      </w:r>
    </w:p>
    <w:p w14:paraId="20E80DF5" w14:textId="111999AB" w:rsidR="00363E6B" w:rsidRPr="00121AAA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Predávajúci sa zaväzuje dodať </w:t>
      </w:r>
      <w:r w:rsidR="00E97A3E" w:rsidRPr="00121AAA">
        <w:rPr>
          <w:rFonts w:ascii="Arial Narrow" w:hAnsi="Arial Narrow" w:cs="Calibri"/>
          <w:sz w:val="22"/>
          <w:szCs w:val="22"/>
        </w:rPr>
        <w:t xml:space="preserve">tovar </w:t>
      </w:r>
      <w:r w:rsidR="009856C5" w:rsidRPr="00121AAA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121AAA">
        <w:rPr>
          <w:rFonts w:ascii="Arial Narrow" w:hAnsi="Arial Narrow"/>
          <w:sz w:val="22"/>
        </w:rPr>
        <w:t xml:space="preserve">všeobecne </w:t>
      </w:r>
      <w:r w:rsidRPr="00121AAA">
        <w:rPr>
          <w:rFonts w:ascii="Arial Narrow" w:hAnsi="Arial Narrow"/>
          <w:sz w:val="22"/>
        </w:rPr>
        <w:t>záväznými</w:t>
      </w:r>
      <w:r w:rsidR="006B19B5" w:rsidRPr="00121AAA">
        <w:rPr>
          <w:rFonts w:ascii="Arial Narrow" w:hAnsi="Arial Narrow"/>
          <w:sz w:val="22"/>
        </w:rPr>
        <w:t xml:space="preserve"> právnymi</w:t>
      </w:r>
      <w:r w:rsidRPr="00121AAA">
        <w:rPr>
          <w:rFonts w:ascii="Arial Narrow" w:hAnsi="Arial Narrow"/>
          <w:sz w:val="22"/>
        </w:rPr>
        <w:t xml:space="preserve"> predpismi</w:t>
      </w:r>
      <w:r w:rsidR="004738F4" w:rsidRPr="00121AAA">
        <w:rPr>
          <w:rFonts w:ascii="Arial Narrow" w:hAnsi="Arial Narrow"/>
          <w:sz w:val="22"/>
        </w:rPr>
        <w:t xml:space="preserve"> SR</w:t>
      </w:r>
      <w:r w:rsidRPr="00121AAA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 w:rsidRPr="00121AAA">
        <w:rPr>
          <w:rFonts w:ascii="Arial Narrow" w:hAnsi="Arial Narrow" w:cs="Calibri"/>
          <w:sz w:val="22"/>
          <w:szCs w:val="22"/>
        </w:rPr>
        <w:t>tovaru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odovzdať kupujúcemu aj všetky doklady, ktoré sa na dodaný </w:t>
      </w:r>
      <w:r w:rsidR="00E97A3E" w:rsidRPr="00121AAA">
        <w:rPr>
          <w:rFonts w:ascii="Arial Narrow" w:hAnsi="Arial Narrow" w:cs="Calibri"/>
          <w:sz w:val="22"/>
          <w:szCs w:val="22"/>
        </w:rPr>
        <w:t>tovar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vzťahujú (ako napr. </w:t>
      </w:r>
      <w:r w:rsidR="002761BF" w:rsidRPr="00121AAA">
        <w:rPr>
          <w:rFonts w:ascii="Arial Narrow" w:hAnsi="Arial Narrow"/>
          <w:sz w:val="22"/>
        </w:rPr>
        <w:t xml:space="preserve">návod na použitie, </w:t>
      </w:r>
      <w:r w:rsidRPr="00121AAA">
        <w:rPr>
          <w:rFonts w:ascii="Arial Narrow" w:hAnsi="Arial Narrow"/>
          <w:sz w:val="22"/>
        </w:rPr>
        <w:t>informácie</w:t>
      </w:r>
      <w:r w:rsidR="00E05266" w:rsidRPr="00121AAA">
        <w:rPr>
          <w:rFonts w:ascii="Arial Narrow" w:hAnsi="Arial Narrow"/>
          <w:sz w:val="22"/>
        </w:rPr>
        <w:t xml:space="preserve"> o manipulovaní a skladovaní</w:t>
      </w:r>
      <w:r w:rsidR="00E05266" w:rsidRPr="00121AAA">
        <w:rPr>
          <w:rFonts w:ascii="Arial Narrow" w:hAnsi="Arial Narrow" w:cs="Calibri"/>
          <w:sz w:val="22"/>
          <w:szCs w:val="22"/>
        </w:rPr>
        <w:t>)</w:t>
      </w:r>
      <w:r w:rsidR="009856C5" w:rsidRPr="00121AAA">
        <w:rPr>
          <w:rFonts w:ascii="Arial Narrow" w:hAnsi="Arial Narrow" w:cs="Calibri"/>
          <w:sz w:val="22"/>
          <w:szCs w:val="22"/>
        </w:rPr>
        <w:t xml:space="preserve"> písané v </w:t>
      </w:r>
      <w:r w:rsidR="00530292" w:rsidRPr="00121AAA">
        <w:rPr>
          <w:rFonts w:ascii="Arial Narrow" w:hAnsi="Arial Narrow" w:cs="Calibri"/>
          <w:sz w:val="22"/>
          <w:szCs w:val="22"/>
        </w:rPr>
        <w:t>s</w:t>
      </w:r>
      <w:r w:rsidR="009856C5" w:rsidRPr="00121AAA">
        <w:rPr>
          <w:rFonts w:ascii="Arial Narrow" w:hAnsi="Arial Narrow" w:cs="Calibri"/>
          <w:sz w:val="22"/>
          <w:szCs w:val="22"/>
        </w:rPr>
        <w:t>lovenskom jazyku</w:t>
      </w:r>
      <w:r w:rsidR="00E05266" w:rsidRPr="00121AAA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36E7443" w14:textId="34A136CC" w:rsidR="00430CB2" w:rsidRPr="00430CB2" w:rsidRDefault="00163CC9" w:rsidP="00163CC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63CC9">
        <w:rPr>
          <w:rFonts w:ascii="Arial Narrow" w:hAnsi="Arial Narrow"/>
          <w:sz w:val="22"/>
        </w:rPr>
        <w:t xml:space="preserve">Predávajúci sa zaväzuje dodať predmet </w:t>
      </w:r>
      <w:r w:rsidR="00694320">
        <w:rPr>
          <w:rFonts w:ascii="Arial Narrow" w:hAnsi="Arial Narrow"/>
          <w:sz w:val="22"/>
        </w:rPr>
        <w:t xml:space="preserve">zmluvy kupujúcemu najneskôr </w:t>
      </w:r>
      <w:r w:rsidR="00AF5F81">
        <w:rPr>
          <w:rFonts w:ascii="Arial Narrow" w:hAnsi="Arial Narrow"/>
          <w:b/>
          <w:sz w:val="22"/>
        </w:rPr>
        <w:t>do 3</w:t>
      </w:r>
      <w:r w:rsidRPr="00694320">
        <w:rPr>
          <w:rFonts w:ascii="Arial Narrow" w:hAnsi="Arial Narrow"/>
          <w:b/>
          <w:sz w:val="22"/>
        </w:rPr>
        <w:t>0 dní  odo dňa nadobudnutia účinnosti tejto zmluvy, pričom lehota dodania predmetu zmluvy m</w:t>
      </w:r>
      <w:r w:rsidR="00694320">
        <w:rPr>
          <w:rFonts w:ascii="Arial Narrow" w:hAnsi="Arial Narrow"/>
          <w:b/>
          <w:sz w:val="22"/>
        </w:rPr>
        <w:t>usí byť najneskôr do 30.11.2023</w:t>
      </w:r>
      <w:r w:rsidR="00694320">
        <w:rPr>
          <w:rFonts w:ascii="Arial Narrow" w:hAnsi="Arial Narrow"/>
          <w:sz w:val="22"/>
        </w:rPr>
        <w:t>.</w:t>
      </w:r>
    </w:p>
    <w:p w14:paraId="610BF409" w14:textId="5404EFC9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430CB2">
        <w:rPr>
          <w:rFonts w:ascii="Arial Narrow" w:hAnsi="Arial Narrow"/>
          <w:sz w:val="22"/>
        </w:rPr>
        <w:t>je miesto</w:t>
      </w:r>
      <w:r w:rsidR="001D0C05" w:rsidRPr="004D27AE">
        <w:rPr>
          <w:rFonts w:ascii="Arial Narrow" w:hAnsi="Arial Narrow"/>
          <w:sz w:val="22"/>
        </w:rPr>
        <w:t xml:space="preserve">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217260C0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645733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CEBAC8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</w:t>
      </w:r>
      <w:r w:rsidR="00645733">
        <w:rPr>
          <w:rFonts w:ascii="Arial Narrow" w:hAnsi="Arial Narrow"/>
          <w:sz w:val="22"/>
        </w:rPr>
        <w:t>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2A1220C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</w:t>
      </w:r>
      <w:r w:rsidRPr="004D27AE">
        <w:rPr>
          <w:rFonts w:ascii="Arial Narrow" w:hAnsi="Arial Narrow"/>
          <w:sz w:val="22"/>
        </w:rPr>
        <w:lastRenderedPageBreak/>
        <w:t xml:space="preserve">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645733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0205C31F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="00617D78">
        <w:rPr>
          <w:rFonts w:ascii="Arial Narrow" w:hAnsi="Arial Narrow"/>
          <w:sz w:val="22"/>
        </w:rPr>
        <w:t>prechádza na 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10E73D02" w14:textId="7F98793E" w:rsidR="00413267" w:rsidRPr="00413267" w:rsidRDefault="00413267" w:rsidP="0041326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 xml:space="preserve">V prípade, že predávajúci, jeho subdodávateľ podľa zákona č. 343/2015 </w:t>
      </w:r>
      <w:proofErr w:type="spellStart"/>
      <w:r w:rsidRPr="00413267">
        <w:rPr>
          <w:rFonts w:ascii="Arial Narrow" w:hAnsi="Arial Narrow"/>
          <w:sz w:val="22"/>
        </w:rPr>
        <w:t>Z.z</w:t>
      </w:r>
      <w:proofErr w:type="spellEnd"/>
      <w:r w:rsidRPr="00413267">
        <w:rPr>
          <w:rFonts w:ascii="Arial Narrow" w:hAnsi="Arial Narrow"/>
          <w:sz w:val="22"/>
        </w:rPr>
        <w:t>. alebo subdodávateľ podľa</w:t>
      </w:r>
      <w:r w:rsidRPr="00413267">
        <w:rPr>
          <w:rFonts w:ascii="Arial Narrow" w:hAnsi="Arial Narrow"/>
          <w:sz w:val="22"/>
        </w:rPr>
        <w:t xml:space="preserve"> </w:t>
      </w:r>
      <w:r w:rsidRPr="00413267">
        <w:rPr>
          <w:rFonts w:ascii="Arial Narrow" w:hAnsi="Arial Narrow"/>
          <w:sz w:val="22"/>
        </w:rPr>
        <w:t>zákona č. 315/2016 Z. z., má povinnosť byť zapísaný v registri partnerov verejného sektora podľa zákona</w:t>
      </w:r>
      <w:r w:rsidRPr="00413267">
        <w:rPr>
          <w:rFonts w:ascii="Arial Narrow" w:hAnsi="Arial Narrow"/>
          <w:sz w:val="22"/>
        </w:rPr>
        <w:t xml:space="preserve"> </w:t>
      </w:r>
      <w:r w:rsidRPr="00413267">
        <w:rPr>
          <w:rFonts w:ascii="Arial Narrow" w:hAnsi="Arial Narrow"/>
          <w:sz w:val="22"/>
        </w:rPr>
        <w:t>č. 315/2016 Z. z., predávajúci vyhlasuje, že jeho konečným užívateľom výhod zapísaným v registri partnerov</w:t>
      </w:r>
      <w:r w:rsidRPr="00413267">
        <w:rPr>
          <w:rFonts w:ascii="Arial Narrow" w:hAnsi="Arial Narrow"/>
          <w:sz w:val="22"/>
        </w:rPr>
        <w:t xml:space="preserve"> </w:t>
      </w:r>
      <w:r w:rsidRPr="00413267">
        <w:rPr>
          <w:rFonts w:ascii="Arial Narrow" w:hAnsi="Arial Narrow"/>
          <w:sz w:val="22"/>
        </w:rPr>
        <w:t>verejného sektora, rovnako ani konečným užívateľom výhod jeho subdodávateľa podľa zákona č. 343/2015</w:t>
      </w:r>
      <w:r w:rsidRPr="00413267">
        <w:rPr>
          <w:rFonts w:ascii="Arial Narrow" w:hAnsi="Arial Narrow"/>
          <w:sz w:val="22"/>
        </w:rPr>
        <w:t xml:space="preserve"> </w:t>
      </w:r>
      <w:proofErr w:type="spellStart"/>
      <w:r w:rsidRPr="00413267">
        <w:rPr>
          <w:rFonts w:ascii="Arial Narrow" w:hAnsi="Arial Narrow"/>
          <w:sz w:val="22"/>
        </w:rPr>
        <w:t>Z.z</w:t>
      </w:r>
      <w:proofErr w:type="spellEnd"/>
      <w:r w:rsidRPr="00413267">
        <w:rPr>
          <w:rFonts w:ascii="Arial Narrow" w:hAnsi="Arial Narrow"/>
          <w:sz w:val="22"/>
        </w:rPr>
        <w:t>. alebo subdodávateľa podľa zákona č. 315/2016 Z. z., nie je:</w:t>
      </w:r>
    </w:p>
    <w:p w14:paraId="121C1D38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1. prezident Slovenskej republiky,</w:t>
      </w:r>
    </w:p>
    <w:p w14:paraId="5B999641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2. člen vlády,</w:t>
      </w:r>
    </w:p>
    <w:p w14:paraId="2E261C32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3. vedúci ústredného orgánu štátnej správy, ktorý nie je členom vlády,</w:t>
      </w:r>
    </w:p>
    <w:p w14:paraId="0714892D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4. vedúci orgánu štátnej správy s celoslovenskou pôsobnosťou,</w:t>
      </w:r>
    </w:p>
    <w:p w14:paraId="39DF431D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5. sudca Ústavného súdu Slovenskej republiky alebo sudca,</w:t>
      </w:r>
    </w:p>
    <w:p w14:paraId="451E791D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6. generálny prokurátor Slovenskej republiky, špeciálny prokurátor alebo prokurátor,</w:t>
      </w:r>
    </w:p>
    <w:p w14:paraId="3D19359C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7. verejný ochranca práv,</w:t>
      </w:r>
    </w:p>
    <w:p w14:paraId="0B2A86FA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8. predseda Najvyššieho kontrolného úradu Slovenskej republiky a podpredseda Najvyššieho</w:t>
      </w:r>
    </w:p>
    <w:p w14:paraId="7988EE79" w14:textId="04ED626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413267">
        <w:rPr>
          <w:rFonts w:ascii="Arial Narrow" w:hAnsi="Arial Narrow"/>
          <w:sz w:val="22"/>
        </w:rPr>
        <w:t>kontrolného úradu Slovenskej republiky,</w:t>
      </w:r>
    </w:p>
    <w:p w14:paraId="15318701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9. štátny tajomník,</w:t>
      </w:r>
    </w:p>
    <w:p w14:paraId="2814EC55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10. generálny tajomník služobného úradu,</w:t>
      </w:r>
    </w:p>
    <w:p w14:paraId="45BB50D8" w14:textId="77777777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11. prednosta okresného úradu,</w:t>
      </w:r>
    </w:p>
    <w:p w14:paraId="6C620013" w14:textId="4E0A856E" w:rsidR="00413267" w:rsidRPr="00413267" w:rsidRDefault="00413267" w:rsidP="00413267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12. primátor hlavného mesta Slovenskej republiky Bratislavy, primátor krajského mesta alebo primátor</w:t>
      </w: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o</w:t>
      </w:r>
      <w:r w:rsidRPr="00413267">
        <w:rPr>
          <w:rFonts w:ascii="Arial Narrow" w:hAnsi="Arial Narrow"/>
          <w:sz w:val="22"/>
        </w:rPr>
        <w:t>kresného mesta, alebo</w:t>
      </w:r>
    </w:p>
    <w:p w14:paraId="321B2C4B" w14:textId="06A9C421" w:rsidR="00413267" w:rsidRPr="004D27AE" w:rsidRDefault="00413267" w:rsidP="0001407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13. predseda vyššieho územného celku.</w:t>
      </w:r>
    </w:p>
    <w:p w14:paraId="4CD25B73" w14:textId="7EEB833D" w:rsidR="00FC2417" w:rsidRPr="004D27AE" w:rsidRDefault="00121AAA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914B647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</w:t>
      </w:r>
      <w:r w:rsidRPr="000342FD">
        <w:rPr>
          <w:rFonts w:ascii="Arial Narrow" w:hAnsi="Arial Narrow"/>
          <w:sz w:val="22"/>
          <w:szCs w:val="22"/>
        </w:rPr>
        <w:lastRenderedPageBreak/>
        <w:t xml:space="preserve">ako cena konečná,  a je uvedená v prílohe č. </w:t>
      </w:r>
      <w:r w:rsidR="00F13F72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3E4C782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F13F72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586BA41E" w14:textId="77777777" w:rsidR="00F13F72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</w:t>
      </w:r>
    </w:p>
    <w:p w14:paraId="3B9FF79F" w14:textId="12DC3F9A" w:rsidR="00FC2417" w:rsidRPr="004D27AE" w:rsidRDefault="00F13F72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4FCF22" w14:textId="79C5CC85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F13F72">
        <w:rPr>
          <w:rFonts w:ascii="Arial Narrow" w:hAnsi="Arial Narrow"/>
          <w:sz w:val="22"/>
          <w:szCs w:val="22"/>
        </w:rPr>
        <w:t xml:space="preserve">24 mesiacov </w:t>
      </w:r>
      <w:r w:rsidR="00F13F72" w:rsidRPr="00B95B09">
        <w:rPr>
          <w:rFonts w:ascii="Arial Narrow" w:hAnsi="Arial Narrow"/>
          <w:sz w:val="22"/>
          <w:szCs w:val="22"/>
        </w:rPr>
        <w:t>od prebratia predmetu zmluvy kupujúcim</w:t>
      </w:r>
      <w:r w:rsidR="00F13F72">
        <w:rPr>
          <w:rFonts w:ascii="Arial Narrow" w:hAnsi="Arial Narrow"/>
          <w:sz w:val="22"/>
          <w:szCs w:val="22"/>
        </w:rPr>
        <w:t xml:space="preserve">, </w:t>
      </w:r>
      <w:r w:rsidR="00F13F72" w:rsidRPr="00B95B09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F13F72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0BED861" w:rsidR="00FC2417" w:rsidRPr="00EC5CCA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EC5CCA">
        <w:rPr>
          <w:rFonts w:ascii="Arial Narrow" w:hAnsi="Arial Narrow"/>
          <w:sz w:val="22"/>
        </w:rPr>
        <w:t>Právo voľby uplatneného náro</w:t>
      </w:r>
      <w:r w:rsidR="0077096A" w:rsidRPr="00EC5CCA">
        <w:rPr>
          <w:rFonts w:ascii="Arial Narrow" w:hAnsi="Arial Narrow"/>
          <w:sz w:val="22"/>
        </w:rPr>
        <w:t xml:space="preserve">ku podľa bodu </w:t>
      </w:r>
      <w:r w:rsidR="008C79ED" w:rsidRPr="00EC5CCA">
        <w:rPr>
          <w:rFonts w:ascii="Arial Narrow" w:hAnsi="Arial Narrow"/>
          <w:sz w:val="22"/>
        </w:rPr>
        <w:t>6</w:t>
      </w:r>
      <w:r w:rsidR="00C831C6" w:rsidRPr="00EC5CCA">
        <w:rPr>
          <w:rFonts w:ascii="Arial Narrow" w:hAnsi="Arial Narrow"/>
          <w:sz w:val="22"/>
        </w:rPr>
        <w:t>.</w:t>
      </w:r>
      <w:r w:rsidR="003827C5" w:rsidRPr="00EC5CCA">
        <w:rPr>
          <w:rFonts w:ascii="Arial Narrow" w:hAnsi="Arial Narrow"/>
          <w:sz w:val="22"/>
        </w:rPr>
        <w:t>4</w:t>
      </w:r>
      <w:r w:rsidR="0077096A" w:rsidRPr="00EC5CCA">
        <w:rPr>
          <w:rFonts w:ascii="Arial Narrow" w:hAnsi="Arial Narrow"/>
          <w:sz w:val="22"/>
        </w:rPr>
        <w:t>. písm. a), b) alebo</w:t>
      </w:r>
      <w:r w:rsidRPr="00EC5CCA">
        <w:rPr>
          <w:rFonts w:ascii="Arial Narrow" w:hAnsi="Arial Narrow"/>
          <w:sz w:val="22"/>
        </w:rPr>
        <w:t xml:space="preserve"> c) musí </w:t>
      </w:r>
      <w:r w:rsidR="00BF0AE1" w:rsidRPr="00EC5CCA">
        <w:rPr>
          <w:rFonts w:ascii="Arial Narrow" w:hAnsi="Arial Narrow"/>
          <w:sz w:val="22"/>
        </w:rPr>
        <w:t>k</w:t>
      </w:r>
      <w:r w:rsidRPr="00EC5CCA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EC5CCA">
        <w:rPr>
          <w:rFonts w:ascii="Arial Narrow" w:hAnsi="Arial Narrow"/>
          <w:sz w:val="22"/>
        </w:rPr>
        <w:t>p</w:t>
      </w:r>
      <w:r w:rsidRPr="00EC5CCA">
        <w:rPr>
          <w:rFonts w:ascii="Arial Narrow" w:hAnsi="Arial Narrow"/>
          <w:sz w:val="22"/>
        </w:rPr>
        <w:t>redávajúci.</w:t>
      </w:r>
      <w:r w:rsidR="00E33056" w:rsidRPr="00EC5CCA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8C79ED" w:rsidRPr="00EC5CCA">
        <w:rPr>
          <w:rFonts w:ascii="Arial Narrow" w:hAnsi="Arial Narrow"/>
          <w:sz w:val="22"/>
        </w:rPr>
        <w:t xml:space="preserve"> 30 </w:t>
      </w:r>
      <w:r w:rsidR="00E33056" w:rsidRPr="00EC5CCA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023CA53A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27B041EB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0BC42F13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8C79ED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8C79ED">
        <w:rPr>
          <w:rFonts w:ascii="Arial Narrow" w:hAnsi="Arial Narrow" w:cs="Calibri"/>
          <w:sz w:val="22"/>
          <w:szCs w:val="22"/>
        </w:rPr>
        <w:lastRenderedPageBreak/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183FC99D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514DC7FD" w:rsidR="00622DC5" w:rsidRPr="00413267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5B7EF527" w14:textId="77777777" w:rsidR="00413267" w:rsidRPr="00413267" w:rsidRDefault="00413267" w:rsidP="00413267">
      <w:pPr>
        <w:pStyle w:val="CTL"/>
        <w:numPr>
          <w:ilvl w:val="1"/>
          <w:numId w:val="5"/>
        </w:numPr>
        <w:spacing w:after="0" w:line="24" w:lineRule="atLeast"/>
        <w:ind w:left="567" w:hanging="567"/>
        <w:rPr>
          <w:rFonts w:ascii="Arial Narrow" w:hAnsi="Arial Narrow"/>
          <w:sz w:val="22"/>
        </w:rPr>
      </w:pPr>
      <w:bookmarkStart w:id="0" w:name="_GoBack"/>
      <w:r w:rsidRPr="00413267">
        <w:rPr>
          <w:rFonts w:ascii="Arial Narrow" w:hAnsi="Arial Narrow"/>
          <w:sz w:val="22"/>
        </w:rPr>
        <w:t>Predávajúci sa podrobí výkonu kontroly zo strany poverených zamestnancov kontrolného orgánu podľa</w:t>
      </w:r>
    </w:p>
    <w:p w14:paraId="308FBFE5" w14:textId="77777777" w:rsidR="00413267" w:rsidRPr="00413267" w:rsidRDefault="00413267" w:rsidP="00413267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príslušných všeobecne záväzných právnych predpisov SR a EÚ, pričom zamestnanci oprávnení na výkon</w:t>
      </w:r>
    </w:p>
    <w:p w14:paraId="15C18F28" w14:textId="77777777" w:rsidR="00413267" w:rsidRPr="00413267" w:rsidRDefault="00413267" w:rsidP="00413267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kontroly sú napríklad poverení zamestnanci:</w:t>
      </w:r>
    </w:p>
    <w:p w14:paraId="3D9DB8A4" w14:textId="796E7329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Zodpovedného orgánu,</w:t>
      </w:r>
    </w:p>
    <w:p w14:paraId="66C12D83" w14:textId="12A7D304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Orgánu auditu,</w:t>
      </w:r>
    </w:p>
    <w:p w14:paraId="1BFBF4CD" w14:textId="7D5A6ED6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Najvyššieho kontrolného úradu SR,</w:t>
      </w:r>
    </w:p>
    <w:p w14:paraId="2BEB19C4" w14:textId="3CA1E451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Úradu pre verejné obstarávanie,</w:t>
      </w:r>
    </w:p>
    <w:p w14:paraId="75483E01" w14:textId="285DDA81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splnomocnení zástupcovia Európskej komisie,</w:t>
      </w:r>
    </w:p>
    <w:p w14:paraId="6F7FA957" w14:textId="3873F5F2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Európskeho úradu na boj proti podvodom</w:t>
      </w:r>
    </w:p>
    <w:p w14:paraId="0F906DE9" w14:textId="356ED9B8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Európskeho dvora audítorov</w:t>
      </w:r>
    </w:p>
    <w:p w14:paraId="32D54E80" w14:textId="5A76617E" w:rsidR="00413267" w:rsidRPr="00413267" w:rsidRDefault="00413267" w:rsidP="00413267">
      <w:pPr>
        <w:pStyle w:val="CTL"/>
        <w:numPr>
          <w:ilvl w:val="1"/>
          <w:numId w:val="66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osoby prizvané kontrolnými orgánmi v súlade s pravidlami uvedenými v grantovej zmluve/ internom</w:t>
      </w:r>
    </w:p>
    <w:p w14:paraId="3C314996" w14:textId="77777777" w:rsidR="00413267" w:rsidRPr="00413267" w:rsidRDefault="00413267" w:rsidP="00413267">
      <w:pPr>
        <w:pStyle w:val="CTL"/>
        <w:numPr>
          <w:ilvl w:val="1"/>
          <w:numId w:val="66"/>
        </w:numPr>
        <w:spacing w:after="6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predpise.</w:t>
      </w:r>
    </w:p>
    <w:p w14:paraId="2FFE2707" w14:textId="49E0C51A" w:rsidR="00413267" w:rsidRPr="00B02C77" w:rsidRDefault="00413267" w:rsidP="00413267">
      <w:pPr>
        <w:pStyle w:val="CTL"/>
        <w:numPr>
          <w:ilvl w:val="0"/>
          <w:numId w:val="0"/>
        </w:numPr>
        <w:spacing w:line="24" w:lineRule="atLeast"/>
        <w:ind w:left="1080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Predávajúci poskytne oprávneným osobám na výkon kontroly/auditu všetku potrebnú súčinnosť.</w:t>
      </w:r>
    </w:p>
    <w:bookmarkEnd w:id="0"/>
    <w:p w14:paraId="48CC3D8E" w14:textId="77777777" w:rsid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0AB7D0A7" w:rsidR="00FC2417" w:rsidRP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216EB8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216EB8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216EB8">
        <w:rPr>
          <w:rFonts w:ascii="Arial Narrow" w:hAnsi="Arial Narrow"/>
          <w:b/>
          <w:sz w:val="22"/>
        </w:rPr>
        <w:t>Zmluvné pokuty a úroky z omeškania</w:t>
      </w:r>
    </w:p>
    <w:p w14:paraId="52FF3D8C" w14:textId="29104E26" w:rsidR="00FC2417" w:rsidRPr="004D27AE" w:rsidRDefault="00216EB8" w:rsidP="00216EB8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="00FC2417"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="00FC2417"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2AC6AD2F" w:rsidR="00FC2417" w:rsidRPr="00356B43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356B43">
        <w:rPr>
          <w:rFonts w:ascii="Arial Narrow" w:hAnsi="Arial Narrow"/>
          <w:sz w:val="22"/>
          <w:lang w:val="sk-SK"/>
        </w:rPr>
        <w:t xml:space="preserve">za omeškanie </w:t>
      </w:r>
      <w:r w:rsidR="008808C4" w:rsidRPr="00356B43">
        <w:rPr>
          <w:rFonts w:ascii="Arial Narrow" w:hAnsi="Arial Narrow"/>
          <w:sz w:val="22"/>
          <w:lang w:val="sk-SK"/>
        </w:rPr>
        <w:t>p</w:t>
      </w:r>
      <w:r w:rsidRPr="00356B43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356B43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356B43">
        <w:rPr>
          <w:rFonts w:ascii="Arial Narrow" w:hAnsi="Arial Narrow"/>
          <w:sz w:val="22"/>
          <w:lang w:val="sk-SK"/>
        </w:rPr>
        <w:t xml:space="preserve">podľa čl. </w:t>
      </w:r>
      <w:r w:rsidR="00356B43" w:rsidRPr="00356B43">
        <w:rPr>
          <w:rFonts w:ascii="Arial Narrow" w:hAnsi="Arial Narrow"/>
          <w:sz w:val="22"/>
          <w:lang w:val="sk-SK"/>
        </w:rPr>
        <w:t>I</w:t>
      </w:r>
      <w:r w:rsidRPr="00356B43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356B43" w:rsidRPr="00356B43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>.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1</w:t>
      </w:r>
      <w:r w:rsidRPr="00356B43">
        <w:rPr>
          <w:rFonts w:ascii="Arial Narrow" w:hAnsi="Arial Narrow"/>
          <w:sz w:val="22"/>
          <w:lang w:val="sk-SK"/>
        </w:rPr>
        <w:t xml:space="preserve"> tejto zmluvy </w:t>
      </w:r>
      <w:r w:rsidR="0077096A" w:rsidRPr="00356B43">
        <w:rPr>
          <w:rFonts w:ascii="Arial Narrow" w:hAnsi="Arial Narrow"/>
          <w:sz w:val="22"/>
          <w:lang w:val="sk-SK"/>
        </w:rPr>
        <w:t xml:space="preserve">je </w:t>
      </w:r>
      <w:r w:rsidR="007B453C" w:rsidRPr="00356B43">
        <w:rPr>
          <w:rFonts w:ascii="Arial Narrow" w:hAnsi="Arial Narrow"/>
          <w:sz w:val="22"/>
          <w:lang w:val="sk-SK"/>
        </w:rPr>
        <w:t>k</w:t>
      </w:r>
      <w:r w:rsidR="0077096A" w:rsidRPr="00356B43">
        <w:rPr>
          <w:rFonts w:ascii="Arial Narrow" w:hAnsi="Arial Narrow"/>
          <w:sz w:val="22"/>
          <w:lang w:val="sk-SK"/>
        </w:rPr>
        <w:t>upujúci oprávnený uplatniť si</w:t>
      </w:r>
      <w:r w:rsidR="0077096A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356B43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356B43">
        <w:rPr>
          <w:rFonts w:ascii="Arial Narrow" w:hAnsi="Arial Narrow"/>
          <w:sz w:val="22"/>
          <w:lang w:val="sk-SK"/>
        </w:rPr>
        <w:t xml:space="preserve"> zmluvnú pokutu</w:t>
      </w:r>
      <w:r w:rsidRPr="00356B43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356B43">
        <w:rPr>
          <w:rFonts w:ascii="Arial Narrow" w:hAnsi="Arial Narrow"/>
          <w:sz w:val="22"/>
          <w:lang w:val="sk-SK"/>
        </w:rPr>
        <w:t xml:space="preserve">ceny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77096A" w:rsidRPr="00356B43">
        <w:rPr>
          <w:rFonts w:ascii="Arial Narrow" w:hAnsi="Arial Narrow"/>
          <w:sz w:val="22"/>
          <w:lang w:val="sk-SK"/>
        </w:rPr>
        <w:t>za každý</w:t>
      </w:r>
      <w:r w:rsidR="00554EC0" w:rsidRPr="00356B43">
        <w:rPr>
          <w:rFonts w:ascii="Arial Narrow" w:hAnsi="Arial Narrow"/>
          <w:sz w:val="22"/>
          <w:lang w:val="sk-SK"/>
        </w:rPr>
        <w:t xml:space="preserve"> aj začatý</w:t>
      </w:r>
      <w:r w:rsidR="0077096A" w:rsidRPr="00356B43">
        <w:rPr>
          <w:rFonts w:ascii="Arial Narrow" w:hAnsi="Arial Narrow"/>
          <w:sz w:val="22"/>
          <w:lang w:val="sk-SK"/>
        </w:rPr>
        <w:t xml:space="preserve"> deň omeškania,</w:t>
      </w:r>
      <w:r w:rsidRPr="00356B43">
        <w:rPr>
          <w:rFonts w:ascii="Arial Narrow" w:hAnsi="Arial Narrow"/>
          <w:sz w:val="22"/>
          <w:lang w:val="sk-SK"/>
        </w:rPr>
        <w:t xml:space="preserve"> </w:t>
      </w:r>
    </w:p>
    <w:p w14:paraId="1A9E5F17" w14:textId="29F57623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>V</w:t>
      </w:r>
      <w:r w:rsidR="002420ED">
        <w:rPr>
          <w:rFonts w:ascii="Arial Narrow" w:hAnsi="Arial Narrow" w:cs="Calibri"/>
          <w:sz w:val="22"/>
          <w:szCs w:val="22"/>
          <w:lang w:val="sk-SK"/>
        </w:rPr>
        <w:t>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617D78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6806F341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617D78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2420ED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2420ED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617D78">
        <w:rPr>
          <w:rFonts w:ascii="Arial Narrow" w:hAnsi="Arial Narrow"/>
          <w:sz w:val="22"/>
          <w:lang w:val="sk-SK"/>
        </w:rPr>
        <w:t>je 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413267">
        <w:rPr>
          <w:rFonts w:ascii="Arial Narrow" w:hAnsi="Arial Narrow"/>
          <w:sz w:val="22"/>
          <w:lang w:val="sk-SK"/>
        </w:rPr>
        <w:t>,</w:t>
      </w:r>
    </w:p>
    <w:p w14:paraId="5647AEF3" w14:textId="77777777" w:rsidR="00413267" w:rsidRPr="00413267" w:rsidRDefault="00413267" w:rsidP="00413267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13267">
        <w:rPr>
          <w:rFonts w:ascii="Arial Narrow" w:hAnsi="Arial Narrow"/>
          <w:sz w:val="22"/>
          <w:lang w:val="sk-SK"/>
        </w:rPr>
        <w:t>v prípade nepravdivosti vyhlásenia predávajúceho, ktoré je uvedené v bode 4.16. tejto zmluvy,</w:t>
      </w:r>
    </w:p>
    <w:p w14:paraId="6DAEE857" w14:textId="570DF62D" w:rsidR="00413267" w:rsidRPr="004D27AE" w:rsidRDefault="00413267" w:rsidP="00413267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  <w:r w:rsidRPr="00413267">
        <w:rPr>
          <w:rFonts w:ascii="Arial Narrow" w:hAnsi="Arial Narrow"/>
          <w:sz w:val="22"/>
          <w:lang w:val="sk-SK"/>
        </w:rPr>
        <w:t>je predávajúci povinný zaplatiť kupujúcemu zmluvnú pokutu vo výške 30 000,-EUR</w:t>
      </w:r>
      <w:r>
        <w:rPr>
          <w:rFonts w:ascii="Arial Narrow" w:hAnsi="Arial Narrow"/>
          <w:sz w:val="22"/>
          <w:lang w:val="sk-SK"/>
        </w:rPr>
        <w:t>.</w:t>
      </w:r>
    </w:p>
    <w:p w14:paraId="457D8388" w14:textId="572034A2" w:rsidR="00582DCF" w:rsidRDefault="00216EB8" w:rsidP="00216EB8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2420ED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35067289" w:rsidR="00613A8C" w:rsidRPr="00DD6996" w:rsidRDefault="00216EB8" w:rsidP="00216EB8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709" w:hanging="709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 xml:space="preserve">okolnosťami </w:t>
      </w:r>
      <w:r>
        <w:rPr>
          <w:rFonts w:ascii="Arial Narrow" w:hAnsi="Arial Narrow"/>
          <w:sz w:val="22"/>
          <w:lang w:val="sk-SK"/>
        </w:rPr>
        <w:t xml:space="preserve"> </w:t>
      </w:r>
      <w:r w:rsidR="00CE13E9" w:rsidRPr="004D27AE">
        <w:rPr>
          <w:rFonts w:ascii="Arial Narrow" w:hAnsi="Arial Narrow"/>
          <w:sz w:val="22"/>
        </w:rPr>
        <w:t>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</w:t>
      </w:r>
      <w:r w:rsidR="007E5974" w:rsidRPr="004D27AE">
        <w:rPr>
          <w:rFonts w:ascii="Arial Narrow" w:hAnsi="Arial Narrow"/>
          <w:sz w:val="22"/>
        </w:rPr>
        <w:lastRenderedPageBreak/>
        <w:t>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6F77668" w14:textId="77777777" w:rsidR="002420ED" w:rsidRDefault="002420ED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2036F23B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420ED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001D030F" w:rsidR="00FC2417" w:rsidRPr="004D27AE" w:rsidRDefault="002420ED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    </w:t>
      </w:r>
      <w:r w:rsidR="00FC2417"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FC2417"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5A9DB963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617D78">
        <w:rPr>
          <w:rFonts w:ascii="Arial Narrow" w:hAnsi="Arial Narrow"/>
          <w:sz w:val="22"/>
          <w:lang w:val="sk-SK"/>
        </w:rPr>
        <w:t xml:space="preserve"> dodá 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6E9F5702" w:rsidR="00D5473D" w:rsidRPr="004D27AE" w:rsidRDefault="00617D78" w:rsidP="00617D78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63E652DC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78C1F13" w14:textId="43BBBC3F" w:rsidR="00FC2417" w:rsidRPr="00DD6996" w:rsidRDefault="00FC2417" w:rsidP="00567BEE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5A9910" w14:textId="77777777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3CBF65D0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</w:t>
      </w:r>
      <w:r w:rsidR="002420ED">
        <w:rPr>
          <w:rFonts w:ascii="Arial Narrow" w:hAnsi="Arial Narrow"/>
          <w:sz w:val="22"/>
        </w:rPr>
        <w:t>ok X</w:t>
      </w:r>
      <w:r w:rsidRPr="00DD6996">
        <w:rPr>
          <w:rFonts w:ascii="Arial Narrow" w:hAnsi="Arial Narrow"/>
          <w:sz w:val="22"/>
        </w:rPr>
        <w:t>.</w:t>
      </w:r>
    </w:p>
    <w:p w14:paraId="2E261B50" w14:textId="77777777" w:rsidR="00FC2417" w:rsidRPr="00CB761A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C189C9A" w14:textId="77777777" w:rsidR="00110388" w:rsidRPr="002420ED" w:rsidRDefault="00110388" w:rsidP="002420E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</w:t>
      </w:r>
      <w:r w:rsidRPr="00C33AE6">
        <w:rPr>
          <w:rFonts w:ascii="Arial Narrow" w:hAnsi="Arial Narrow"/>
          <w:sz w:val="22"/>
        </w:rPr>
        <w:lastRenderedPageBreak/>
        <w:t xml:space="preserve">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77777777" w:rsidR="00111BE1" w:rsidRPr="00C33AE6" w:rsidRDefault="00111BE1" w:rsidP="00111BE1">
      <w:pPr>
        <w:pStyle w:val="Odsekzoznamu"/>
        <w:rPr>
          <w:rFonts w:ascii="Arial Narrow" w:hAnsi="Arial Narrow"/>
          <w:sz w:val="22"/>
          <w:lang w:val="sk-SK"/>
        </w:rPr>
      </w:pPr>
    </w:p>
    <w:p w14:paraId="5A632C46" w14:textId="77777777" w:rsidR="00111BE1" w:rsidRPr="00C33AE6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7EBEC8CC" w14:textId="77777777" w:rsidR="00430CB2" w:rsidRPr="00383985" w:rsidRDefault="00FC2417" w:rsidP="00430CB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430CB2">
        <w:rPr>
          <w:rFonts w:ascii="Arial Narrow" w:hAnsi="Arial Narrow"/>
          <w:sz w:val="22"/>
          <w:szCs w:val="22"/>
          <w:lang w:val="sk-SK"/>
        </w:rPr>
        <w:t>Opis predmetu</w:t>
      </w:r>
      <w:r w:rsidR="00430CB2" w:rsidRPr="004D27AE">
        <w:rPr>
          <w:rFonts w:ascii="Arial Narrow" w:hAnsi="Arial Narrow"/>
          <w:sz w:val="22"/>
        </w:rPr>
        <w:t xml:space="preserve"> zákazky</w:t>
      </w:r>
      <w:r w:rsidR="00430CB2">
        <w:rPr>
          <w:rFonts w:ascii="Arial Narrow" w:hAnsi="Arial Narrow"/>
          <w:sz w:val="22"/>
          <w:lang w:val="sk-SK"/>
        </w:rPr>
        <w:t xml:space="preserve">, </w:t>
      </w:r>
      <w:r w:rsidR="00430CB2" w:rsidRPr="004D27AE">
        <w:rPr>
          <w:rFonts w:ascii="Arial Narrow" w:hAnsi="Arial Narrow"/>
          <w:sz w:val="22"/>
        </w:rPr>
        <w:t>Vlastný návrh plnenia</w:t>
      </w:r>
    </w:p>
    <w:p w14:paraId="30287FF7" w14:textId="688AAA5B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645733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1A7730F7" w:rsidR="00BA2865" w:rsidRPr="004D27AE" w:rsidRDefault="00645733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F004A" w14:textId="77777777" w:rsidR="00FC2E63" w:rsidRDefault="00FC2E63" w:rsidP="00983CE3">
      <w:r>
        <w:separator/>
      </w:r>
    </w:p>
  </w:endnote>
  <w:endnote w:type="continuationSeparator" w:id="0">
    <w:p w14:paraId="6791F2B0" w14:textId="77777777" w:rsidR="00FC2E63" w:rsidRDefault="00FC2E63" w:rsidP="00983CE3">
      <w:r>
        <w:continuationSeparator/>
      </w:r>
    </w:p>
  </w:endnote>
  <w:endnote w:type="continuationNotice" w:id="1">
    <w:p w14:paraId="6F76BD88" w14:textId="77777777" w:rsidR="00FC2E63" w:rsidRDefault="00FC2E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9084C5E" w14:textId="1039A16F" w:rsidR="00DD6996" w:rsidRPr="00413119" w:rsidRDefault="00DD6996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413119">
          <w:rPr>
            <w:rFonts w:ascii="Arial Narrow" w:hAnsi="Arial Narrow"/>
            <w:sz w:val="16"/>
            <w:szCs w:val="16"/>
          </w:rPr>
          <w:fldChar w:fldCharType="begin"/>
        </w:r>
        <w:r w:rsidRPr="00413119">
          <w:rPr>
            <w:rFonts w:ascii="Arial Narrow" w:hAnsi="Arial Narrow"/>
            <w:sz w:val="16"/>
            <w:szCs w:val="16"/>
          </w:rPr>
          <w:instrText>PAGE   \* MERGEFORMAT</w:instrText>
        </w:r>
        <w:r w:rsidRPr="00413119">
          <w:rPr>
            <w:rFonts w:ascii="Arial Narrow" w:hAnsi="Arial Narrow"/>
            <w:sz w:val="16"/>
            <w:szCs w:val="16"/>
          </w:rPr>
          <w:fldChar w:fldCharType="separate"/>
        </w:r>
        <w:r w:rsidR="0001407E">
          <w:rPr>
            <w:rFonts w:ascii="Arial Narrow" w:hAnsi="Arial Narrow"/>
            <w:noProof/>
            <w:sz w:val="16"/>
            <w:szCs w:val="16"/>
          </w:rPr>
          <w:t>5</w:t>
        </w:r>
        <w:r w:rsidRPr="00413119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158D" w14:textId="77777777" w:rsidR="00FC2E63" w:rsidRDefault="00FC2E63" w:rsidP="00983CE3">
      <w:r>
        <w:separator/>
      </w:r>
    </w:p>
  </w:footnote>
  <w:footnote w:type="continuationSeparator" w:id="0">
    <w:p w14:paraId="77D3AFB2" w14:textId="77777777" w:rsidR="00FC2E63" w:rsidRDefault="00FC2E63" w:rsidP="00983CE3">
      <w:r>
        <w:continuationSeparator/>
      </w:r>
    </w:p>
  </w:footnote>
  <w:footnote w:type="continuationNotice" w:id="1">
    <w:p w14:paraId="47F4B716" w14:textId="77777777" w:rsidR="00FC2E63" w:rsidRDefault="00FC2E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42DE9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E500C2"/>
    <w:multiLevelType w:val="hybridMultilevel"/>
    <w:tmpl w:val="9C1EA1AA"/>
    <w:lvl w:ilvl="0" w:tplc="39F6E90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5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CCE3819"/>
    <w:multiLevelType w:val="hybridMultilevel"/>
    <w:tmpl w:val="99B4FB82"/>
    <w:lvl w:ilvl="0" w:tplc="39F6E90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39F6E906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6"/>
  </w:num>
  <w:num w:numId="5">
    <w:abstractNumId w:val="47"/>
  </w:num>
  <w:num w:numId="6">
    <w:abstractNumId w:val="16"/>
  </w:num>
  <w:num w:numId="7">
    <w:abstractNumId w:val="26"/>
  </w:num>
  <w:num w:numId="8">
    <w:abstractNumId w:val="42"/>
  </w:num>
  <w:num w:numId="9">
    <w:abstractNumId w:val="44"/>
  </w:num>
  <w:num w:numId="10">
    <w:abstractNumId w:val="27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3"/>
  </w:num>
  <w:num w:numId="26">
    <w:abstractNumId w:val="15"/>
  </w:num>
  <w:num w:numId="27">
    <w:abstractNumId w:val="45"/>
  </w:num>
  <w:num w:numId="28">
    <w:abstractNumId w:val="50"/>
  </w:num>
  <w:num w:numId="29">
    <w:abstractNumId w:val="36"/>
  </w:num>
  <w:num w:numId="30">
    <w:abstractNumId w:val="35"/>
  </w:num>
  <w:num w:numId="31">
    <w:abstractNumId w:val="25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48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1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9"/>
  </w:num>
  <w:num w:numId="66">
    <w:abstractNumId w:val="49"/>
  </w:num>
  <w:num w:numId="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767C"/>
    <w:rsid w:val="0001407E"/>
    <w:rsid w:val="00014F60"/>
    <w:rsid w:val="000173AD"/>
    <w:rsid w:val="00022909"/>
    <w:rsid w:val="0002635E"/>
    <w:rsid w:val="000264F5"/>
    <w:rsid w:val="000307FC"/>
    <w:rsid w:val="000342FD"/>
    <w:rsid w:val="00034F53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1AAA"/>
    <w:rsid w:val="00122EBB"/>
    <w:rsid w:val="00133C3F"/>
    <w:rsid w:val="00144AD6"/>
    <w:rsid w:val="00146CC8"/>
    <w:rsid w:val="001479F9"/>
    <w:rsid w:val="00153E4C"/>
    <w:rsid w:val="001553F9"/>
    <w:rsid w:val="00163CC9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4B11"/>
    <w:rsid w:val="001B5406"/>
    <w:rsid w:val="001C1564"/>
    <w:rsid w:val="001C7204"/>
    <w:rsid w:val="001C75DC"/>
    <w:rsid w:val="001D0C05"/>
    <w:rsid w:val="001D67E7"/>
    <w:rsid w:val="001E174B"/>
    <w:rsid w:val="001F026E"/>
    <w:rsid w:val="001F4EE1"/>
    <w:rsid w:val="002036A5"/>
    <w:rsid w:val="0021612E"/>
    <w:rsid w:val="00216D53"/>
    <w:rsid w:val="00216EB8"/>
    <w:rsid w:val="00223693"/>
    <w:rsid w:val="002258B5"/>
    <w:rsid w:val="0023083E"/>
    <w:rsid w:val="00232340"/>
    <w:rsid w:val="00234CC9"/>
    <w:rsid w:val="00241A9A"/>
    <w:rsid w:val="002420ED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6B43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111AF"/>
    <w:rsid w:val="00413119"/>
    <w:rsid w:val="00413267"/>
    <w:rsid w:val="004135CF"/>
    <w:rsid w:val="00424F82"/>
    <w:rsid w:val="00430CB2"/>
    <w:rsid w:val="004314B0"/>
    <w:rsid w:val="00434FBA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6B8"/>
    <w:rsid w:val="00612C4E"/>
    <w:rsid w:val="00613A8C"/>
    <w:rsid w:val="00617121"/>
    <w:rsid w:val="00617D78"/>
    <w:rsid w:val="006208A8"/>
    <w:rsid w:val="00622DC5"/>
    <w:rsid w:val="00636CA9"/>
    <w:rsid w:val="0064007D"/>
    <w:rsid w:val="00644E98"/>
    <w:rsid w:val="00645733"/>
    <w:rsid w:val="006459FE"/>
    <w:rsid w:val="006479B1"/>
    <w:rsid w:val="006710D7"/>
    <w:rsid w:val="00675C28"/>
    <w:rsid w:val="00680DCA"/>
    <w:rsid w:val="00682E61"/>
    <w:rsid w:val="0068504B"/>
    <w:rsid w:val="006852FA"/>
    <w:rsid w:val="00686A15"/>
    <w:rsid w:val="00691CD7"/>
    <w:rsid w:val="00693E11"/>
    <w:rsid w:val="00694320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434BF"/>
    <w:rsid w:val="008503DC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C79ED"/>
    <w:rsid w:val="008D1565"/>
    <w:rsid w:val="008D2DEB"/>
    <w:rsid w:val="008D3DA8"/>
    <w:rsid w:val="008E1AA4"/>
    <w:rsid w:val="008E5017"/>
    <w:rsid w:val="008F0B5A"/>
    <w:rsid w:val="009108B7"/>
    <w:rsid w:val="00911EB1"/>
    <w:rsid w:val="009128C2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6666C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B119A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5F81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6A4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36779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5CCA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3F72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B14DC"/>
    <w:rsid w:val="00FB265D"/>
    <w:rsid w:val="00FC2417"/>
    <w:rsid w:val="00FC2E63"/>
    <w:rsid w:val="00FC68E9"/>
    <w:rsid w:val="00FD0C54"/>
    <w:rsid w:val="00FD4989"/>
    <w:rsid w:val="00FE1659"/>
    <w:rsid w:val="00FE37BD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4161BB9-FA57-4A8F-8B64-AC8A77C417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2505B2-7E11-40A6-8635-A0EBD6A9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3180</Words>
  <Characters>18132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19</cp:revision>
  <cp:lastPrinted>2022-02-22T11:27:00Z</cp:lastPrinted>
  <dcterms:created xsi:type="dcterms:W3CDTF">2022-03-15T14:46:00Z</dcterms:created>
  <dcterms:modified xsi:type="dcterms:W3CDTF">2023-07-24T10:20:00Z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