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55589A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18"/>
        </w:rPr>
      </w:pPr>
    </w:p>
    <w:p w14:paraId="262E0CDA" w14:textId="77777777" w:rsidR="00E57D06" w:rsidRPr="0055589A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Cs w:val="22"/>
        </w:rPr>
      </w:pPr>
    </w:p>
    <w:p w14:paraId="4FAFBE1E" w14:textId="77777777" w:rsidR="00B34C42" w:rsidRPr="0055589A" w:rsidRDefault="00B34C42" w:rsidP="00B34C42">
      <w:pPr>
        <w:pStyle w:val="Nadpis2"/>
        <w:rPr>
          <w:sz w:val="22"/>
        </w:rPr>
      </w:pPr>
      <w:r w:rsidRPr="0055589A">
        <w:rPr>
          <w:sz w:val="22"/>
        </w:rPr>
        <w:t xml:space="preserve">čestné </w:t>
      </w:r>
      <w:proofErr w:type="spellStart"/>
      <w:r w:rsidRPr="0055589A">
        <w:rPr>
          <w:sz w:val="22"/>
        </w:rPr>
        <w:t>vyhlásenie</w:t>
      </w:r>
      <w:proofErr w:type="spellEnd"/>
      <w:r w:rsidRPr="0055589A">
        <w:rPr>
          <w:sz w:val="22"/>
        </w:rPr>
        <w:t xml:space="preserve"> </w:t>
      </w:r>
      <w:proofErr w:type="spellStart"/>
      <w:r w:rsidRPr="0055589A">
        <w:rPr>
          <w:sz w:val="22"/>
        </w:rPr>
        <w:t>uchádzača</w:t>
      </w:r>
      <w:proofErr w:type="spellEnd"/>
      <w:r w:rsidRPr="0055589A">
        <w:rPr>
          <w:sz w:val="22"/>
        </w:rPr>
        <w:t xml:space="preserve">  </w:t>
      </w:r>
    </w:p>
    <w:p w14:paraId="241D6436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69A20E5" w14:textId="77777777" w:rsidR="00B34C42" w:rsidRPr="0055589A" w:rsidRDefault="00B34C42" w:rsidP="00840D70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31ECAA4A" w14:textId="7D1AC79B" w:rsidR="00B34C42" w:rsidRPr="00B248F4" w:rsidRDefault="00B34C42" w:rsidP="00B248F4">
      <w:pPr>
        <w:pStyle w:val="Default"/>
        <w:jc w:val="both"/>
        <w:rPr>
          <w:rFonts w:ascii="Arial Narrow" w:hAnsi="Arial Narrow" w:cs="Times New Roman"/>
          <w:b/>
        </w:rPr>
      </w:pPr>
      <w:r w:rsidRPr="00840D70">
        <w:rPr>
          <w:rFonts w:ascii="Arial Narrow" w:hAnsi="Arial Narrow" w:cs="Times New Roman"/>
          <w:color w:val="auto"/>
          <w:sz w:val="22"/>
          <w:szCs w:val="22"/>
        </w:rPr>
        <w:t>V súvislosti so zákazkou na predmet</w:t>
      </w:r>
      <w:r w:rsidR="00840D70" w:rsidRPr="00840D70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CF62C0" w:rsidRPr="00CF62C0">
        <w:rPr>
          <w:rFonts w:ascii="Arial Narrow" w:hAnsi="Arial Narrow"/>
          <w:b/>
          <w:i/>
          <w:sz w:val="22"/>
          <w:szCs w:val="22"/>
        </w:rPr>
        <w:t>Nákup karimatiek a spacích vakov</w:t>
      </w:r>
      <w:r w:rsidR="000F68E4" w:rsidRPr="000F68E4">
        <w:rPr>
          <w:rFonts w:ascii="Arial Narrow" w:hAnsi="Arial Narrow"/>
          <w:b/>
          <w:i/>
          <w:sz w:val="22"/>
          <w:szCs w:val="22"/>
        </w:rPr>
        <w:t xml:space="preserve"> </w:t>
      </w:r>
      <w:r w:rsidR="000F68E4" w:rsidRPr="000F68E4">
        <w:rPr>
          <w:rFonts w:ascii="Arial Narrow" w:hAnsi="Arial Narrow" w:cs="Helvetica"/>
          <w:i/>
          <w:sz w:val="22"/>
          <w:szCs w:val="22"/>
          <w:shd w:val="clear" w:color="auto" w:fill="FFFFFF"/>
        </w:rPr>
        <w:t xml:space="preserve">(ID zákazky </w:t>
      </w:r>
      <w:r w:rsidR="0023030B">
        <w:rPr>
          <w:rFonts w:ascii="Arial Narrow" w:hAnsi="Arial Narrow" w:cs="Helvetica"/>
          <w:i/>
          <w:sz w:val="22"/>
          <w:szCs w:val="22"/>
          <w:shd w:val="clear" w:color="auto" w:fill="FFFFFF"/>
        </w:rPr>
        <w:t>440</w:t>
      </w:r>
      <w:r w:rsidR="00CF62C0">
        <w:rPr>
          <w:rFonts w:ascii="Arial Narrow" w:hAnsi="Arial Narrow" w:cs="Helvetica"/>
          <w:i/>
          <w:sz w:val="22"/>
          <w:szCs w:val="22"/>
          <w:shd w:val="clear" w:color="auto" w:fill="FFFFFF"/>
        </w:rPr>
        <w:t>97</w:t>
      </w:r>
      <w:bookmarkStart w:id="0" w:name="_GoBack"/>
      <w:bookmarkEnd w:id="0"/>
      <w:r w:rsidR="000F68E4" w:rsidRPr="000F68E4">
        <w:rPr>
          <w:rFonts w:ascii="Arial Narrow" w:hAnsi="Arial Narrow" w:cs="Helvetica"/>
          <w:i/>
          <w:sz w:val="22"/>
          <w:szCs w:val="22"/>
          <w:shd w:val="clear" w:color="auto" w:fill="FFFFFF"/>
        </w:rPr>
        <w:t>)</w:t>
      </w:r>
      <w:r w:rsidR="00D1134A" w:rsidRPr="00840D70">
        <w:rPr>
          <w:rFonts w:ascii="Arial Narrow" w:hAnsi="Arial Narrow" w:cs="Times New Roman"/>
          <w:color w:val="auto"/>
          <w:sz w:val="22"/>
          <w:szCs w:val="22"/>
        </w:rPr>
        <w:t xml:space="preserve">,  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>zadávanou s použitím dynamick</w:t>
      </w:r>
      <w:r w:rsidR="00840D70" w:rsidRPr="00840D70">
        <w:rPr>
          <w:rFonts w:ascii="Arial Narrow" w:hAnsi="Arial Narrow" w:cs="Times New Roman"/>
          <w:color w:val="auto"/>
          <w:sz w:val="22"/>
          <w:szCs w:val="22"/>
        </w:rPr>
        <w:t xml:space="preserve">ého nákupného systému s názvom </w:t>
      </w:r>
      <w:r w:rsidR="00B248F4" w:rsidRPr="00B248F4">
        <w:rPr>
          <w:rFonts w:ascii="Arial Narrow" w:eastAsia="Arial" w:hAnsi="Arial Narrow" w:cs="Times New Roman"/>
          <w:sz w:val="22"/>
          <w:szCs w:val="22"/>
        </w:rPr>
        <w:t>„</w:t>
      </w:r>
      <w:r w:rsidR="000F68E4" w:rsidRPr="000F68E4">
        <w:rPr>
          <w:rFonts w:ascii="Arial Narrow" w:hAnsi="Arial Narrow" w:cstheme="majorHAnsi"/>
          <w:color w:val="auto"/>
          <w:sz w:val="22"/>
          <w:szCs w:val="22"/>
        </w:rPr>
        <w:t>Športový materiál DNS</w:t>
      </w:r>
      <w:r w:rsidR="00B248F4" w:rsidRPr="00B248F4">
        <w:rPr>
          <w:rFonts w:ascii="Arial Narrow" w:eastAsia="Arial" w:hAnsi="Arial Narrow" w:cs="Times New Roman"/>
          <w:sz w:val="22"/>
          <w:szCs w:val="22"/>
        </w:rPr>
        <w:t>“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D1134A" w:rsidRPr="00840D70">
        <w:rPr>
          <w:rFonts w:ascii="Arial Narrow" w:hAnsi="Arial Narrow" w:cs="Times New Roman"/>
          <w:color w:val="auto"/>
          <w:sz w:val="22"/>
          <w:szCs w:val="22"/>
        </w:rPr>
        <w:t>prostredníctvom elektronického prostriedku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840D70" w:rsidRDefault="00B34C42" w:rsidP="00B248F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F6A1BF0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7CC6A3F9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6B8D954B" w14:textId="6EE58C1E" w:rsidR="00B34C42" w:rsidRPr="0055589A" w:rsidRDefault="00422698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4"/>
        </w:rPr>
      </w:pPr>
      <w:r>
        <w:rPr>
          <w:rFonts w:ascii="Arial Narrow" w:hAnsi="Arial Narrow" w:cs="Times New Roman"/>
          <w:sz w:val="22"/>
          <w:szCs w:val="24"/>
        </w:rPr>
        <w:t>B</w:t>
      </w:r>
      <w:r w:rsidR="00B34C42" w:rsidRPr="0055589A">
        <w:rPr>
          <w:rFonts w:ascii="Arial Narrow" w:hAnsi="Arial Narrow" w:cs="Times New Roman"/>
          <w:sz w:val="22"/>
          <w:szCs w:val="24"/>
        </w:rPr>
        <w:t xml:space="preserve">ez výhrad súhlasí so zmluvnými podmienkami dodania predmetu zákazky stanovenými verejným obstarávateľom. </w:t>
      </w:r>
    </w:p>
    <w:p w14:paraId="31A5589B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2F44FD9D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04C23892" w14:textId="77777777" w:rsidR="00B34C42" w:rsidRPr="0055589A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7F816101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21734E23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meno a priezvisko, obchodné meno alebo názov: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5F896868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357759DD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adresa pobytu, sídlo alebo miesto podnikania: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3EBF4555" w14:textId="77777777" w:rsidR="00B34C42" w:rsidRPr="0055589A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4AD3A3BF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identifikačné číslo, ak bolo pridelené: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343DB65F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3E8A2823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5532A77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34EAD5D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C5D804E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3A102107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7CFEA9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v .................... dňa ...........................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>..................................................</w:t>
      </w:r>
    </w:p>
    <w:p w14:paraId="1E66EBDC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      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podpis</w:t>
      </w:r>
    </w:p>
    <w:p w14:paraId="6D73245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5454FFA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F1A2320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28C285D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994CB97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6C5334D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F1E5BBE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v .................... dňa ...........................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>..................................................</w:t>
      </w:r>
    </w:p>
    <w:p w14:paraId="5AB260D0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      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podpis</w:t>
      </w:r>
    </w:p>
    <w:p w14:paraId="0838EEC5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0B2CC1ED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F186A1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6AA57F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i/>
          <w:iCs/>
          <w:sz w:val="22"/>
          <w:szCs w:val="24"/>
        </w:rPr>
        <w:t>doplniť podľa potreby</w:t>
      </w:r>
    </w:p>
    <w:p w14:paraId="7FFD31E9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2"/>
          <w:szCs w:val="24"/>
        </w:rPr>
      </w:pPr>
    </w:p>
    <w:p w14:paraId="2F70A4AB" w14:textId="77777777" w:rsidR="00E57D06" w:rsidRPr="0055589A" w:rsidRDefault="00E57D06" w:rsidP="00B34C42">
      <w:pPr>
        <w:pStyle w:val="Nadpis2"/>
        <w:rPr>
          <w:i/>
          <w:iCs/>
          <w:sz w:val="20"/>
          <w:szCs w:val="22"/>
        </w:rPr>
      </w:pPr>
    </w:p>
    <w:sectPr w:rsidR="00E57D06" w:rsidRPr="005558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BE47A" w14:textId="77777777" w:rsidR="00383F2F" w:rsidRDefault="00383F2F" w:rsidP="00DF3A42">
      <w:r>
        <w:separator/>
      </w:r>
    </w:p>
  </w:endnote>
  <w:endnote w:type="continuationSeparator" w:id="0">
    <w:p w14:paraId="6C30377B" w14:textId="77777777" w:rsidR="00383F2F" w:rsidRDefault="00383F2F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D11374" w14:textId="77777777" w:rsidR="00383F2F" w:rsidRDefault="00383F2F" w:rsidP="00DF3A42">
      <w:r>
        <w:separator/>
      </w:r>
    </w:p>
  </w:footnote>
  <w:footnote w:type="continuationSeparator" w:id="0">
    <w:p w14:paraId="3B924637" w14:textId="77777777" w:rsidR="00383F2F" w:rsidRDefault="00383F2F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Pr="0055589A" w:rsidRDefault="00DF3A42" w:rsidP="00DF3A42">
    <w:pPr>
      <w:pStyle w:val="Hlavika"/>
      <w:jc w:val="right"/>
      <w:rPr>
        <w:sz w:val="18"/>
      </w:rPr>
    </w:pPr>
    <w:r w:rsidRPr="0055589A">
      <w:rPr>
        <w:rFonts w:ascii="Arial Narrow" w:hAnsi="Arial Narrow" w:cs="Times New Roman"/>
        <w:sz w:val="18"/>
      </w:rPr>
      <w:t>Príloha č. 5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0F68E4"/>
    <w:rsid w:val="00116A6A"/>
    <w:rsid w:val="001712B0"/>
    <w:rsid w:val="001A346F"/>
    <w:rsid w:val="001A75B1"/>
    <w:rsid w:val="00212146"/>
    <w:rsid w:val="0023030B"/>
    <w:rsid w:val="0023355F"/>
    <w:rsid w:val="002374A3"/>
    <w:rsid w:val="00377EFF"/>
    <w:rsid w:val="00383F2F"/>
    <w:rsid w:val="003B2750"/>
    <w:rsid w:val="00422698"/>
    <w:rsid w:val="0043436F"/>
    <w:rsid w:val="00467CCD"/>
    <w:rsid w:val="00476FEA"/>
    <w:rsid w:val="005152E6"/>
    <w:rsid w:val="005521D1"/>
    <w:rsid w:val="0055589A"/>
    <w:rsid w:val="00555FCB"/>
    <w:rsid w:val="00596FCF"/>
    <w:rsid w:val="005C73B9"/>
    <w:rsid w:val="005D22AE"/>
    <w:rsid w:val="00691536"/>
    <w:rsid w:val="006D7ECF"/>
    <w:rsid w:val="006E681D"/>
    <w:rsid w:val="007C0126"/>
    <w:rsid w:val="007C74D8"/>
    <w:rsid w:val="007D5BD0"/>
    <w:rsid w:val="007D7312"/>
    <w:rsid w:val="008022BE"/>
    <w:rsid w:val="00821A09"/>
    <w:rsid w:val="00840D70"/>
    <w:rsid w:val="00854954"/>
    <w:rsid w:val="008A084A"/>
    <w:rsid w:val="00961EF7"/>
    <w:rsid w:val="00A130B4"/>
    <w:rsid w:val="00A566DA"/>
    <w:rsid w:val="00A83926"/>
    <w:rsid w:val="00A85D80"/>
    <w:rsid w:val="00AB48BD"/>
    <w:rsid w:val="00B248F4"/>
    <w:rsid w:val="00B34C42"/>
    <w:rsid w:val="00B5282C"/>
    <w:rsid w:val="00BA2E9A"/>
    <w:rsid w:val="00BD7F42"/>
    <w:rsid w:val="00C0484F"/>
    <w:rsid w:val="00C16298"/>
    <w:rsid w:val="00C41726"/>
    <w:rsid w:val="00CC31D9"/>
    <w:rsid w:val="00CF62C0"/>
    <w:rsid w:val="00D1134A"/>
    <w:rsid w:val="00D23957"/>
    <w:rsid w:val="00D60DD4"/>
    <w:rsid w:val="00DC42AA"/>
    <w:rsid w:val="00DD72C5"/>
    <w:rsid w:val="00DF3A42"/>
    <w:rsid w:val="00E57D06"/>
    <w:rsid w:val="00E6762B"/>
    <w:rsid w:val="00EE007A"/>
    <w:rsid w:val="00F22273"/>
    <w:rsid w:val="00F44000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  <w:style w:type="paragraph" w:customStyle="1" w:styleId="Default">
    <w:name w:val="Default"/>
    <w:rsid w:val="00840D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Mihaldová</dc:creator>
  <cp:lastModifiedBy>Martina Hlavová</cp:lastModifiedBy>
  <cp:revision>9</cp:revision>
  <dcterms:created xsi:type="dcterms:W3CDTF">2022-10-10T07:13:00Z</dcterms:created>
  <dcterms:modified xsi:type="dcterms:W3CDTF">2023-07-24T07:38:00Z</dcterms:modified>
</cp:coreProperties>
</file>