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E7811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02799A">
        <w:rPr>
          <w:rFonts w:ascii="Cambria" w:hAnsi="Cambria" w:cs="Arial"/>
          <w:b/>
          <w:bCs/>
        </w:rPr>
        <w:t xml:space="preserve"> Cierpiszewo</w:t>
      </w:r>
      <w:r w:rsidRPr="0057603E">
        <w:rPr>
          <w:rFonts w:ascii="Cambria" w:hAnsi="Cambria" w:cs="Arial"/>
          <w:b/>
          <w:bCs/>
        </w:rPr>
        <w:tab/>
      </w:r>
    </w:p>
    <w:p w14:paraId="38442A7F" w14:textId="5BFEB98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2799A">
        <w:rPr>
          <w:rFonts w:ascii="Cambria" w:hAnsi="Cambria" w:cs="Arial"/>
          <w:b/>
          <w:bCs/>
        </w:rPr>
        <w:t>Sosnowa 42, 87-165 Cierpice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5EC529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2799A">
        <w:rPr>
          <w:rFonts w:ascii="Cambria" w:hAnsi="Cambria" w:cs="Arial"/>
          <w:bCs/>
          <w:sz w:val="22"/>
          <w:szCs w:val="22"/>
        </w:rPr>
        <w:t xml:space="preserve">Cierpiszewo </w:t>
      </w:r>
      <w:r w:rsidR="00CD2085">
        <w:rPr>
          <w:rFonts w:ascii="Cambria" w:hAnsi="Cambria" w:cs="Arial"/>
          <w:bCs/>
          <w:sz w:val="22"/>
          <w:szCs w:val="22"/>
        </w:rPr>
        <w:br/>
      </w:r>
      <w:r w:rsidR="0002799A">
        <w:rPr>
          <w:rFonts w:ascii="Cambria" w:hAnsi="Cambria" w:cs="Arial"/>
          <w:bCs/>
          <w:sz w:val="22"/>
          <w:szCs w:val="22"/>
        </w:rPr>
        <w:t xml:space="preserve">– pozyskanie i zrywka </w:t>
      </w:r>
      <w:r w:rsidR="00CD2085">
        <w:rPr>
          <w:rFonts w:ascii="Cambria" w:hAnsi="Cambria" w:cs="Arial"/>
          <w:bCs/>
          <w:sz w:val="22"/>
          <w:szCs w:val="22"/>
        </w:rPr>
        <w:t xml:space="preserve">drewna </w:t>
      </w:r>
      <w:r w:rsidR="0002799A">
        <w:rPr>
          <w:rFonts w:ascii="Cambria" w:hAnsi="Cambria" w:cs="Arial"/>
          <w:bCs/>
          <w:sz w:val="22"/>
          <w:szCs w:val="22"/>
        </w:rPr>
        <w:t xml:space="preserve">w pasie projektowanej </w:t>
      </w:r>
      <w:r w:rsidR="009B789B">
        <w:rPr>
          <w:rFonts w:ascii="Cambria" w:hAnsi="Cambria" w:cs="Arial"/>
          <w:bCs/>
          <w:sz w:val="22"/>
          <w:szCs w:val="22"/>
        </w:rPr>
        <w:t xml:space="preserve">drogi </w:t>
      </w:r>
      <w:r w:rsidR="0002799A">
        <w:rPr>
          <w:rFonts w:ascii="Cambria" w:hAnsi="Cambria" w:cs="Arial"/>
          <w:bCs/>
          <w:sz w:val="22"/>
          <w:szCs w:val="22"/>
        </w:rPr>
        <w:t xml:space="preserve">S10 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2799A">
        <w:rPr>
          <w:rFonts w:ascii="Cambria" w:hAnsi="Cambria" w:cs="Arial"/>
          <w:bCs/>
          <w:sz w:val="22"/>
          <w:szCs w:val="22"/>
        </w:rPr>
        <w:t xml:space="preserve">01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102D7E92" w14:textId="16EF940D" w:rsidR="0002799A" w:rsidRDefault="00B627D7" w:rsidP="00731DC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6DCE1124" w14:textId="157480E7" w:rsidR="00731DCA" w:rsidRDefault="00731DCA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3181D18B" w14:textId="77777777" w:rsidR="00731DCA" w:rsidRPr="00731DCA" w:rsidRDefault="00731DCA" w:rsidP="00731DC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0BB1CD8" w14:textId="662B16C2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 w:rsidRPr="0002799A"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 xml:space="preserve">Cięcia zupełne 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7736A25E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4E6AD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1" w:name="_Hlk139965863"/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C65111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C4E9E6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1F2AC9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9B92D4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0B9301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713516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B268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1039A8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24BB49D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D5CABC6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389AD49F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FFEF61" w14:textId="6820357F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8F2033" w14:textId="62DD5A8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314B3" w14:textId="3D353963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CDFE80" w14:textId="33DDFA18" w:rsidR="0002799A" w:rsidRPr="0002799A" w:rsidRDefault="0002799A" w:rsidP="0002799A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A96EDB" w14:textId="6AA17C79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0EB939" w14:textId="5399819E" w:rsidR="0002799A" w:rsidRPr="00F57CE8" w:rsidRDefault="00CA62CF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3753,00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4AE9B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0B1D3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BB312" w14:textId="0EEB3D0B" w:rsidR="0002799A" w:rsidRPr="00F57CE8" w:rsidRDefault="006A1CEC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1A45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C97BA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bookmarkEnd w:id="1"/>
    </w:tbl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DAD2E8D" w14:textId="3D17FE78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>Pozostałe prace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0E134E03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6B0171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C721B1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085ACA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33E3D9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CDB46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F8EB88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148D23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B6779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016478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C3BD7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D47945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16FD6A96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A49299" w14:textId="75A0B5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8B253" w14:textId="766519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E0394" w14:textId="7ED1E08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C0E0D" w14:textId="79057EE9" w:rsidR="0002799A" w:rsidRPr="0002799A" w:rsidRDefault="0065246A" w:rsidP="00F956D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3AE91" w14:textId="2CFD5246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C99BC" w14:textId="38E4A8C5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4,61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2AFD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FBBB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05C2E" w14:textId="731CFF60" w:rsidR="0002799A" w:rsidRPr="00F57CE8" w:rsidRDefault="006A1CEC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  <w:r w:rsidR="0065246A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CD134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83D1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74F09F0A" w14:textId="77777777" w:rsidR="0002799A" w:rsidRDefault="0002799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447C706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8927BDE" w14:textId="77777777" w:rsidR="00731DCA" w:rsidRDefault="00731DC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AFD7A" w14:textId="77777777" w:rsidR="00AB26BE" w:rsidRDefault="00AB26BE">
      <w:r>
        <w:separator/>
      </w:r>
    </w:p>
  </w:endnote>
  <w:endnote w:type="continuationSeparator" w:id="0">
    <w:p w14:paraId="0314424D" w14:textId="77777777" w:rsidR="00AB26BE" w:rsidRDefault="00AB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950D" w14:textId="77777777" w:rsidR="00AB26BE" w:rsidRDefault="00AB26BE">
      <w:r>
        <w:separator/>
      </w:r>
    </w:p>
  </w:footnote>
  <w:footnote w:type="continuationSeparator" w:id="0">
    <w:p w14:paraId="2EF52D32" w14:textId="77777777" w:rsidR="00AB26BE" w:rsidRDefault="00AB26BE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99A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73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246A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1CEC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1DCA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170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B789B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26BE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0E39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A62CF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760"/>
    <w:rsid w:val="00CD1033"/>
    <w:rsid w:val="00CD1651"/>
    <w:rsid w:val="00CD1FB7"/>
    <w:rsid w:val="00CD2085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F5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1DCB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1226 N.Cierpiszewo Jakub Andrejczuk</cp:lastModifiedBy>
  <cp:revision>9</cp:revision>
  <cp:lastPrinted>2022-06-27T10:12:00Z</cp:lastPrinted>
  <dcterms:created xsi:type="dcterms:W3CDTF">2023-07-11T09:18:00Z</dcterms:created>
  <dcterms:modified xsi:type="dcterms:W3CDTF">2023-08-04T09:44:00Z</dcterms:modified>
</cp:coreProperties>
</file>