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487A72EA" w:rsidR="00B34C42" w:rsidRPr="000F7016" w:rsidRDefault="00B1351C" w:rsidP="00B34C42">
      <w:pPr>
        <w:pStyle w:val="Nadpis2"/>
      </w:pPr>
      <w:r>
        <w:t xml:space="preserve">čestné </w:t>
      </w:r>
      <w:proofErr w:type="spellStart"/>
      <w:r>
        <w:t>vyhlásenie</w:t>
      </w:r>
      <w:proofErr w:type="spellEnd"/>
      <w:r>
        <w:t xml:space="preserve"> </w:t>
      </w:r>
      <w:proofErr w:type="spellStart"/>
      <w:r>
        <w:t>uchádzača</w:t>
      </w:r>
      <w:proofErr w:type="spellEnd"/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46849B6C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E810E3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Knižný skener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D1134A">
        <w:rPr>
          <w:rFonts w:ascii="Arial Narrow" w:hAnsi="Arial Narrow" w:cs="Times New Roman"/>
          <w:sz w:val="24"/>
          <w:szCs w:val="24"/>
        </w:rPr>
        <w:t xml:space="preserve">ID zákazky </w:t>
      </w:r>
      <w:r w:rsidR="00E810E3">
        <w:rPr>
          <w:rFonts w:ascii="Arial Narrow" w:hAnsi="Arial Narrow" w:cs="Times New Roman"/>
          <w:sz w:val="24"/>
          <w:szCs w:val="24"/>
        </w:rPr>
        <w:t>49739</w:t>
      </w:r>
      <w:bookmarkStart w:id="0" w:name="_GoBack"/>
      <w:bookmarkEnd w:id="0"/>
      <w:r w:rsidR="00B1351C">
        <w:rPr>
          <w:rFonts w:ascii="Arial Narrow" w:hAnsi="Arial Narrow" w:cs="Times New Roman"/>
          <w:sz w:val="24"/>
          <w:szCs w:val="24"/>
        </w:rPr>
        <w:t xml:space="preserve">,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46797" w14:textId="77777777" w:rsidR="00A249D1" w:rsidRDefault="00A249D1" w:rsidP="00DF3A42">
      <w:r>
        <w:separator/>
      </w:r>
    </w:p>
  </w:endnote>
  <w:endnote w:type="continuationSeparator" w:id="0">
    <w:p w14:paraId="1CD98AF5" w14:textId="77777777" w:rsidR="00A249D1" w:rsidRDefault="00A249D1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51DE0" w14:textId="77777777" w:rsidR="00A249D1" w:rsidRDefault="00A249D1" w:rsidP="00DF3A42">
      <w:r>
        <w:separator/>
      </w:r>
    </w:p>
  </w:footnote>
  <w:footnote w:type="continuationSeparator" w:id="0">
    <w:p w14:paraId="7B35FD2A" w14:textId="77777777" w:rsidR="00A249D1" w:rsidRDefault="00A249D1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150F89"/>
    <w:rsid w:val="00212146"/>
    <w:rsid w:val="002374A3"/>
    <w:rsid w:val="003B2750"/>
    <w:rsid w:val="0043436F"/>
    <w:rsid w:val="004A38DB"/>
    <w:rsid w:val="00555FCB"/>
    <w:rsid w:val="00560C55"/>
    <w:rsid w:val="00596FCF"/>
    <w:rsid w:val="005C73B9"/>
    <w:rsid w:val="005D22AE"/>
    <w:rsid w:val="00691536"/>
    <w:rsid w:val="006D7ECF"/>
    <w:rsid w:val="006E681D"/>
    <w:rsid w:val="007C0126"/>
    <w:rsid w:val="007D5BD0"/>
    <w:rsid w:val="007D7312"/>
    <w:rsid w:val="008022BE"/>
    <w:rsid w:val="00821A09"/>
    <w:rsid w:val="00854954"/>
    <w:rsid w:val="00A130B4"/>
    <w:rsid w:val="00A249D1"/>
    <w:rsid w:val="00A566DA"/>
    <w:rsid w:val="00A83926"/>
    <w:rsid w:val="00A85D80"/>
    <w:rsid w:val="00AB48BD"/>
    <w:rsid w:val="00B1351C"/>
    <w:rsid w:val="00B173C2"/>
    <w:rsid w:val="00B34C42"/>
    <w:rsid w:val="00BD7F42"/>
    <w:rsid w:val="00C0484F"/>
    <w:rsid w:val="00C16298"/>
    <w:rsid w:val="00C41726"/>
    <w:rsid w:val="00CC31D9"/>
    <w:rsid w:val="00D1134A"/>
    <w:rsid w:val="00DD72C5"/>
    <w:rsid w:val="00DF3A42"/>
    <w:rsid w:val="00E57D06"/>
    <w:rsid w:val="00E67C96"/>
    <w:rsid w:val="00E810E3"/>
    <w:rsid w:val="00EE007A"/>
    <w:rsid w:val="00F0026D"/>
    <w:rsid w:val="00F80E8F"/>
    <w:rsid w:val="00FB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Hlavová</cp:lastModifiedBy>
  <cp:revision>11</cp:revision>
  <dcterms:created xsi:type="dcterms:W3CDTF">2019-04-24T09:09:00Z</dcterms:created>
  <dcterms:modified xsi:type="dcterms:W3CDTF">2023-11-21T13:30:00Z</dcterms:modified>
</cp:coreProperties>
</file>