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04328385" w14:textId="5C968AF4" w:rsidR="00F552BC" w:rsidRPr="00C94136" w:rsidRDefault="00F552BC" w:rsidP="0058034C">
      <w:pPr>
        <w:pStyle w:val="Default"/>
        <w:jc w:val="both"/>
        <w:rPr>
          <w:rFonts w:ascii="Arial Narrow" w:eastAsia="Arial" w:hAnsi="Arial Narrow" w:cs="Times New Roman"/>
          <w:b/>
          <w:color w:val="auto"/>
        </w:rPr>
      </w:pPr>
      <w:r w:rsidRPr="0058034C">
        <w:rPr>
          <w:rFonts w:ascii="Arial Narrow" w:eastAsia="Arial" w:hAnsi="Arial Narrow" w:cs="Times New Roman"/>
        </w:rPr>
        <w:t>Verejné obstarávanie realizované postupom zadávania zákazky podľa § 58 až 61 zákona č.</w:t>
      </w:r>
      <w:r w:rsidR="00C4373B" w:rsidRPr="0058034C">
        <w:rPr>
          <w:rFonts w:ascii="Arial Narrow" w:eastAsia="Arial" w:hAnsi="Arial Narrow" w:cs="Times New Roman"/>
        </w:rPr>
        <w:t> </w:t>
      </w:r>
      <w:r w:rsidRPr="0058034C">
        <w:rPr>
          <w:rFonts w:ascii="Arial Narrow" w:eastAsia="Arial" w:hAnsi="Arial Narrow" w:cs="Times New Roman"/>
        </w:rPr>
        <w:t>343/2015 Z. z. o verejnom obstarávaní a o zmene a doplnení niektorých zákonov v</w:t>
      </w:r>
      <w:r w:rsidR="00C4373B" w:rsidRPr="0058034C">
        <w:rPr>
          <w:rFonts w:ascii="Arial Narrow" w:eastAsia="Arial" w:hAnsi="Arial Narrow" w:cs="Times New Roman"/>
        </w:rPr>
        <w:t> </w:t>
      </w:r>
      <w:r w:rsidRPr="0058034C">
        <w:rPr>
          <w:rFonts w:ascii="Arial Narrow" w:eastAsia="Arial" w:hAnsi="Arial Narrow" w:cs="Times New Roman"/>
        </w:rPr>
        <w:t>znení neskorších predpisov (ďalej len „ZVO“)</w:t>
      </w:r>
      <w:r w:rsidR="00E97C49" w:rsidRPr="0058034C">
        <w:rPr>
          <w:rFonts w:ascii="Arial Narrow" w:eastAsia="Arial" w:hAnsi="Arial Narrow" w:cs="Times New Roman"/>
        </w:rPr>
        <w:t xml:space="preserve">, výzva v rámci zriadeného dynamického nákupného </w:t>
      </w:r>
      <w:r w:rsidR="00BC3BBD" w:rsidRPr="0058034C">
        <w:rPr>
          <w:rFonts w:ascii="Arial Narrow" w:eastAsia="Arial" w:hAnsi="Arial Narrow" w:cs="Times New Roman"/>
        </w:rPr>
        <w:t>elektronického prostriedku</w:t>
      </w:r>
      <w:r w:rsidR="00E97C49" w:rsidRPr="0058034C">
        <w:rPr>
          <w:rFonts w:ascii="Arial Narrow" w:eastAsia="Arial" w:hAnsi="Arial Narrow" w:cs="Times New Roman"/>
        </w:rPr>
        <w:t xml:space="preserve"> s</w:t>
      </w:r>
      <w:r w:rsidR="00EE6078" w:rsidRPr="0058034C">
        <w:rPr>
          <w:rFonts w:ascii="Arial Narrow" w:eastAsia="Arial" w:hAnsi="Arial Narrow" w:cs="Times New Roman"/>
        </w:rPr>
        <w:t> </w:t>
      </w:r>
      <w:r w:rsidR="00E97C49" w:rsidRPr="0058034C">
        <w:rPr>
          <w:rFonts w:ascii="Arial Narrow" w:eastAsia="Arial" w:hAnsi="Arial Narrow" w:cs="Times New Roman"/>
        </w:rPr>
        <w:t>predmetom</w:t>
      </w:r>
      <w:r w:rsidR="00E97C49" w:rsidRPr="0058034C">
        <w:rPr>
          <w:rFonts w:ascii="Arial Narrow" w:eastAsia="Arial" w:hAnsi="Arial Narrow" w:cs="Times New Roman"/>
          <w:b/>
        </w:rPr>
        <w:t xml:space="preserve"> </w:t>
      </w:r>
      <w:r w:rsidR="00B320AE" w:rsidRPr="00C94136">
        <w:rPr>
          <w:rFonts w:ascii="Arial Narrow" w:eastAsia="Arial" w:hAnsi="Arial Narrow" w:cs="Times New Roman"/>
          <w:b/>
          <w:color w:val="auto"/>
        </w:rPr>
        <w:t>„</w:t>
      </w:r>
      <w:r w:rsidR="00287C8F" w:rsidRPr="00287C8F">
        <w:rPr>
          <w:rFonts w:ascii="Arial Narrow" w:hAnsi="Arial Narrow"/>
          <w:b/>
          <w:color w:val="auto"/>
          <w:shd w:val="clear" w:color="auto" w:fill="FFFFFF"/>
        </w:rPr>
        <w:t xml:space="preserve">Proviantný materiál - vybavenie kuchýň a </w:t>
      </w:r>
      <w:proofErr w:type="spellStart"/>
      <w:r w:rsidR="00287C8F" w:rsidRPr="00287C8F">
        <w:rPr>
          <w:rFonts w:ascii="Arial Narrow" w:hAnsi="Arial Narrow"/>
          <w:b/>
          <w:color w:val="auto"/>
          <w:shd w:val="clear" w:color="auto" w:fill="FFFFFF"/>
        </w:rPr>
        <w:t>kuchyniek_DNS</w:t>
      </w:r>
      <w:proofErr w:type="spellEnd"/>
      <w:r w:rsidR="00355275" w:rsidRPr="00C94136">
        <w:rPr>
          <w:rFonts w:ascii="Arial Narrow" w:eastAsia="Arial" w:hAnsi="Arial Narrow" w:cs="Times New Roman"/>
          <w:b/>
          <w:color w:val="auto"/>
        </w:rPr>
        <w:t>“</w:t>
      </w:r>
    </w:p>
    <w:p w14:paraId="1CB1A625" w14:textId="77777777" w:rsidR="00F552BC" w:rsidRPr="00C94136" w:rsidRDefault="00F552BC" w:rsidP="0058034C">
      <w:pPr>
        <w:pStyle w:val="Default"/>
        <w:jc w:val="both"/>
        <w:rPr>
          <w:rFonts w:ascii="Arial Narrow" w:eastAsia="Arial" w:hAnsi="Arial Narrow" w:cs="Times New Roman"/>
          <w:b/>
          <w:color w:val="auto"/>
        </w:rP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117F8349" w14:textId="6BD669ED" w:rsidR="00F552BC" w:rsidRDefault="00F552BC" w:rsidP="00F552BC">
      <w:pPr>
        <w:jc w:val="center"/>
      </w:pPr>
    </w:p>
    <w:p w14:paraId="1BAA8F01" w14:textId="793CCE09" w:rsidR="0058034C" w:rsidRDefault="0058034C" w:rsidP="00F552BC">
      <w:pPr>
        <w:jc w:val="center"/>
      </w:pPr>
    </w:p>
    <w:p w14:paraId="2CB923B6" w14:textId="559BBB15" w:rsidR="0058034C" w:rsidRDefault="0058034C" w:rsidP="00F552BC">
      <w:pPr>
        <w:jc w:val="center"/>
      </w:pPr>
    </w:p>
    <w:p w14:paraId="5264F6C9" w14:textId="065C54EA" w:rsidR="0058034C" w:rsidRDefault="0058034C" w:rsidP="00F552BC">
      <w:pPr>
        <w:jc w:val="center"/>
      </w:pPr>
    </w:p>
    <w:p w14:paraId="1F324AF5" w14:textId="7A5EB4E8" w:rsidR="0058034C" w:rsidRDefault="0058034C" w:rsidP="00F552BC">
      <w:pPr>
        <w:jc w:val="center"/>
      </w:pPr>
    </w:p>
    <w:p w14:paraId="1E4F32E7" w14:textId="5F607CE4" w:rsidR="0058034C" w:rsidRDefault="0058034C" w:rsidP="00F552BC">
      <w:pPr>
        <w:jc w:val="center"/>
      </w:pPr>
    </w:p>
    <w:p w14:paraId="13A420C8" w14:textId="3F6E663F" w:rsidR="0058034C" w:rsidRDefault="0058034C" w:rsidP="00F552BC">
      <w:pPr>
        <w:jc w:val="center"/>
      </w:pPr>
    </w:p>
    <w:p w14:paraId="3DB8911E" w14:textId="6CA3FD0B" w:rsidR="0058034C" w:rsidRDefault="0058034C" w:rsidP="00F552BC">
      <w:pPr>
        <w:jc w:val="center"/>
      </w:pPr>
    </w:p>
    <w:p w14:paraId="6A2F8455" w14:textId="3BF49C1A" w:rsidR="0058034C" w:rsidRDefault="0058034C" w:rsidP="00F552BC">
      <w:pPr>
        <w:jc w:val="center"/>
      </w:pPr>
    </w:p>
    <w:p w14:paraId="32156883" w14:textId="2331B388" w:rsidR="0058034C" w:rsidRDefault="0058034C" w:rsidP="00F552BC">
      <w:pPr>
        <w:jc w:val="center"/>
      </w:pPr>
    </w:p>
    <w:p w14:paraId="44C12EC4" w14:textId="163F5C66" w:rsidR="0058034C" w:rsidRDefault="0058034C" w:rsidP="00F552BC">
      <w:pPr>
        <w:jc w:val="center"/>
      </w:pPr>
    </w:p>
    <w:p w14:paraId="17C86337" w14:textId="6FE4BCB9" w:rsidR="0058034C" w:rsidRDefault="0058034C" w:rsidP="00F552BC">
      <w:pPr>
        <w:jc w:val="center"/>
      </w:pPr>
    </w:p>
    <w:p w14:paraId="3528FF0B" w14:textId="00CD09F7" w:rsidR="0058034C" w:rsidRDefault="0058034C" w:rsidP="00F552BC">
      <w:pPr>
        <w:jc w:val="center"/>
      </w:pPr>
    </w:p>
    <w:p w14:paraId="7EC07173" w14:textId="47B124AE" w:rsidR="0058034C" w:rsidRDefault="0058034C" w:rsidP="00F552BC">
      <w:pPr>
        <w:jc w:val="center"/>
      </w:pPr>
    </w:p>
    <w:p w14:paraId="71D8FF2D" w14:textId="229B4510" w:rsidR="0058034C" w:rsidRDefault="0058034C" w:rsidP="00F552BC">
      <w:pPr>
        <w:jc w:val="center"/>
      </w:pPr>
    </w:p>
    <w:p w14:paraId="39B544D0" w14:textId="3D4E0BEF" w:rsidR="0058034C" w:rsidRDefault="0058034C" w:rsidP="00F552BC">
      <w:pPr>
        <w:jc w:val="center"/>
      </w:pPr>
    </w:p>
    <w:p w14:paraId="00FFCAA9" w14:textId="20A68213" w:rsidR="0058034C" w:rsidRDefault="0058034C" w:rsidP="00F552BC">
      <w:pPr>
        <w:jc w:val="center"/>
      </w:pPr>
    </w:p>
    <w:p w14:paraId="2ED8E134" w14:textId="0DAD3FBF" w:rsidR="0058034C" w:rsidRDefault="0058034C" w:rsidP="00F552BC">
      <w:pPr>
        <w:jc w:val="center"/>
      </w:pPr>
    </w:p>
    <w:p w14:paraId="61AD5ACC" w14:textId="77777777" w:rsidR="0058034C" w:rsidRPr="00646861" w:rsidRDefault="0058034C" w:rsidP="0058034C">
      <w:pPr>
        <w:pStyle w:val="Default"/>
        <w:jc w:val="both"/>
        <w:rPr>
          <w:rFonts w:ascii="Arial Narrow" w:eastAsia="Arial" w:hAnsi="Arial Narrow" w:cstheme="majorHAnsi"/>
          <w:color w:val="2F5496" w:themeColor="accent1" w:themeShade="BF"/>
        </w:rPr>
      </w:pPr>
      <w:r w:rsidRPr="00646861">
        <w:rPr>
          <w:rFonts w:ascii="Arial Narrow" w:eastAsia="Arial" w:hAnsi="Arial Narrow" w:cstheme="majorHAnsi"/>
          <w:color w:val="2F5496" w:themeColor="accent1" w:themeShade="BF"/>
        </w:rPr>
        <w:t>Konkrétne obstarávanie:</w:t>
      </w:r>
    </w:p>
    <w:p w14:paraId="52813015" w14:textId="77777777" w:rsidR="0058034C" w:rsidRPr="00BC51B6" w:rsidRDefault="0058034C" w:rsidP="0058034C">
      <w:pPr>
        <w:pStyle w:val="Default"/>
        <w:jc w:val="both"/>
        <w:rPr>
          <w:rFonts w:ascii="Arial Narrow" w:eastAsia="Arial" w:hAnsi="Arial Narrow" w:cstheme="majorHAnsi"/>
          <w:b/>
          <w:color w:val="000000" w:themeColor="text1"/>
          <w:sz w:val="28"/>
          <w:szCs w:val="28"/>
        </w:rPr>
      </w:pPr>
      <w:r w:rsidRPr="00BC51B6">
        <w:rPr>
          <w:rFonts w:ascii="Arial Narrow" w:eastAsia="Arial" w:hAnsi="Arial Narrow" w:cstheme="majorHAnsi"/>
          <w:b/>
          <w:color w:val="000000" w:themeColor="text1"/>
          <w:sz w:val="28"/>
          <w:szCs w:val="28"/>
        </w:rPr>
        <w:t xml:space="preserve"> </w:t>
      </w:r>
    </w:p>
    <w:p w14:paraId="411E65A7" w14:textId="52E87A56" w:rsidR="0058034C" w:rsidRPr="004F3D37" w:rsidRDefault="0058034C" w:rsidP="0058034C">
      <w:pPr>
        <w:tabs>
          <w:tab w:val="left" w:pos="709"/>
        </w:tabs>
        <w:jc w:val="both"/>
        <w:rPr>
          <w:rFonts w:ascii="Arial Narrow" w:eastAsia="Arial" w:hAnsi="Arial Narrow" w:cstheme="majorHAnsi"/>
          <w:b/>
          <w:i/>
          <w:color w:val="000000" w:themeColor="text1"/>
          <w:sz w:val="28"/>
          <w:szCs w:val="28"/>
        </w:rPr>
      </w:pPr>
      <w:r w:rsidRPr="00BC51B6">
        <w:rPr>
          <w:rFonts w:ascii="Arial Narrow" w:eastAsia="Arial" w:hAnsi="Arial Narrow" w:cstheme="majorHAnsi"/>
          <w:b/>
          <w:i/>
          <w:color w:val="000000" w:themeColor="text1"/>
          <w:sz w:val="28"/>
          <w:szCs w:val="28"/>
        </w:rPr>
        <w:t>„</w:t>
      </w:r>
      <w:r w:rsidR="00287C8F" w:rsidRPr="00287C8F">
        <w:rPr>
          <w:rFonts w:ascii="Arial Narrow" w:eastAsia="Arial" w:hAnsi="Arial Narrow" w:cstheme="majorHAnsi"/>
          <w:b/>
          <w:i/>
          <w:color w:val="000000" w:themeColor="text1"/>
          <w:sz w:val="28"/>
          <w:szCs w:val="28"/>
        </w:rPr>
        <w:t>Zabezpečenie proviantného materiálu KS 19  -  „Proviantný materiál - vybavenie kuchýň a kuchyniek"</w:t>
      </w:r>
      <w:r w:rsidRPr="004F431E">
        <w:rPr>
          <w:rFonts w:ascii="Arial Narrow" w:eastAsia="Arial" w:hAnsi="Arial Narrow" w:cstheme="majorHAnsi"/>
          <w:b/>
          <w:i/>
          <w:sz w:val="28"/>
          <w:szCs w:val="28"/>
        </w:rPr>
        <w:t xml:space="preserve"> (ID </w:t>
      </w:r>
      <w:r w:rsidRPr="00287C8F">
        <w:rPr>
          <w:rFonts w:ascii="Arial Narrow" w:eastAsia="Arial" w:hAnsi="Arial Narrow" w:cstheme="majorHAnsi"/>
          <w:b/>
          <w:i/>
          <w:color w:val="000000" w:themeColor="text1"/>
          <w:sz w:val="28"/>
          <w:szCs w:val="28"/>
        </w:rPr>
        <w:t xml:space="preserve">zákazky </w:t>
      </w:r>
      <w:r w:rsidR="00287C8F" w:rsidRPr="00287C8F">
        <w:rPr>
          <w:rFonts w:ascii="Arial Narrow" w:eastAsia="Arial" w:hAnsi="Arial Narrow" w:cstheme="majorHAnsi"/>
          <w:b/>
          <w:i/>
          <w:color w:val="000000" w:themeColor="text1"/>
          <w:sz w:val="28"/>
          <w:szCs w:val="28"/>
        </w:rPr>
        <w:t>49825</w:t>
      </w:r>
      <w:r w:rsidRPr="004F431E">
        <w:rPr>
          <w:rFonts w:ascii="Arial Narrow" w:eastAsia="Arial" w:hAnsi="Arial Narrow" w:cstheme="majorHAnsi"/>
          <w:b/>
          <w:i/>
          <w:sz w:val="28"/>
          <w:szCs w:val="28"/>
        </w:rPr>
        <w:t>)</w:t>
      </w:r>
    </w:p>
    <w:p w14:paraId="462E9135" w14:textId="77777777" w:rsidR="0058034C" w:rsidRPr="00BC51B6" w:rsidRDefault="0058034C" w:rsidP="0058034C">
      <w:pPr>
        <w:pStyle w:val="Default"/>
        <w:jc w:val="both"/>
        <w:rPr>
          <w:rFonts w:ascii="Arial Narrow" w:hAnsi="Arial Narrow" w:cstheme="majorHAnsi"/>
          <w:b/>
          <w:i/>
          <w:color w:val="000000" w:themeColor="text1"/>
          <w:sz w:val="28"/>
          <w:szCs w:val="28"/>
        </w:rPr>
      </w:pPr>
    </w:p>
    <w:p w14:paraId="4A734346" w14:textId="42E8B9CF" w:rsidR="0058034C" w:rsidRDefault="0058034C" w:rsidP="00F552BC">
      <w:pPr>
        <w:jc w:val="center"/>
      </w:pPr>
    </w:p>
    <w:p w14:paraId="752D0AD2" w14:textId="16ECD919" w:rsidR="0058034C" w:rsidRDefault="0058034C" w:rsidP="00F552BC">
      <w:pPr>
        <w:jc w:val="center"/>
      </w:pPr>
    </w:p>
    <w:p w14:paraId="17516455" w14:textId="2FBE948A" w:rsidR="0058034C" w:rsidRDefault="0058034C" w:rsidP="00F552BC">
      <w:pPr>
        <w:jc w:val="center"/>
      </w:pPr>
    </w:p>
    <w:p w14:paraId="3D555078" w14:textId="16DE46E3" w:rsidR="0058034C" w:rsidRDefault="0058034C" w:rsidP="00F552BC">
      <w:pPr>
        <w:jc w:val="center"/>
      </w:pPr>
    </w:p>
    <w:p w14:paraId="6852202B" w14:textId="02B96CC2" w:rsidR="004F431E" w:rsidRDefault="004F431E" w:rsidP="00F552BC">
      <w:pPr>
        <w:jc w:val="center"/>
      </w:pPr>
    </w:p>
    <w:p w14:paraId="1E8DF97D" w14:textId="47A8EDEE" w:rsidR="004F431E" w:rsidRDefault="004F431E" w:rsidP="00F552BC">
      <w:pPr>
        <w:jc w:val="center"/>
      </w:pPr>
    </w:p>
    <w:p w14:paraId="31CC0323" w14:textId="77777777" w:rsidR="004F431E" w:rsidRDefault="004F431E" w:rsidP="00F552BC">
      <w:pPr>
        <w:jc w:val="center"/>
      </w:pPr>
    </w:p>
    <w:p w14:paraId="341BCCD5" w14:textId="615E9A40" w:rsidR="0058034C" w:rsidRDefault="0058034C" w:rsidP="00F552BC">
      <w:pPr>
        <w:jc w:val="center"/>
      </w:pPr>
    </w:p>
    <w:p w14:paraId="05508170" w14:textId="3653D036" w:rsidR="0058034C" w:rsidRDefault="0058034C" w:rsidP="00F552BC">
      <w:pPr>
        <w:jc w:val="center"/>
      </w:pPr>
    </w:p>
    <w:p w14:paraId="48677A56" w14:textId="2D24E0C5" w:rsidR="0058034C" w:rsidRDefault="0058034C" w:rsidP="00F552BC">
      <w:pPr>
        <w:jc w:val="center"/>
      </w:pPr>
    </w:p>
    <w:p w14:paraId="7ACFB690" w14:textId="0B3D0D82" w:rsidR="0058034C" w:rsidRDefault="0058034C" w:rsidP="00F552BC">
      <w:pPr>
        <w:jc w:val="center"/>
      </w:pPr>
    </w:p>
    <w:p w14:paraId="747004D7" w14:textId="77777777" w:rsidR="00287C8F" w:rsidRDefault="00287C8F" w:rsidP="004F431E">
      <w:pPr>
        <w:jc w:val="both"/>
        <w:rPr>
          <w:rFonts w:ascii="Arial Narrow" w:hAnsi="Arial Narrow"/>
        </w:rPr>
      </w:pPr>
    </w:p>
    <w:p w14:paraId="0BCE5C16" w14:textId="2C64C04C" w:rsidR="004F431E" w:rsidRPr="003163E1" w:rsidRDefault="004F431E" w:rsidP="004F431E">
      <w:pPr>
        <w:jc w:val="both"/>
        <w:rPr>
          <w:rFonts w:ascii="Arial Narrow" w:hAnsi="Arial Narrow"/>
        </w:rPr>
      </w:pPr>
      <w:r w:rsidRPr="003163E1">
        <w:rPr>
          <w:rFonts w:ascii="Arial Narrow" w:hAnsi="Arial Narrow"/>
        </w:rPr>
        <w:t xml:space="preserve">V Bratislave, dňa </w:t>
      </w:r>
      <w:r w:rsidR="004549EA">
        <w:rPr>
          <w:rFonts w:ascii="Arial Narrow" w:hAnsi="Arial Narrow"/>
        </w:rPr>
        <w:t>16</w:t>
      </w:r>
      <w:r w:rsidR="00942A0C">
        <w:rPr>
          <w:rFonts w:ascii="Arial Narrow" w:hAnsi="Arial Narrow"/>
        </w:rPr>
        <w:t>.0</w:t>
      </w:r>
      <w:r w:rsidR="00371AA6">
        <w:rPr>
          <w:rFonts w:ascii="Arial Narrow" w:hAnsi="Arial Narrow"/>
        </w:rPr>
        <w:t>8</w:t>
      </w:r>
      <w:r w:rsidR="005F34CB">
        <w:rPr>
          <w:rFonts w:ascii="Arial Narrow" w:hAnsi="Arial Narrow"/>
        </w:rPr>
        <w:t>.2024</w:t>
      </w:r>
    </w:p>
    <w:p w14:paraId="5617AED5" w14:textId="77777777" w:rsidR="00B704C9" w:rsidRPr="002E6955" w:rsidRDefault="00B704C9" w:rsidP="00495414">
      <w:pPr>
        <w:pStyle w:val="Obsah2"/>
        <w:rPr>
          <w:rFonts w:ascii="Arial Narrow" w:hAnsi="Arial Narrow" w:cs="Times New Roman"/>
          <w:sz w:val="24"/>
          <w:szCs w:val="24"/>
        </w:rPr>
      </w:pPr>
      <w:r w:rsidRPr="002E6955">
        <w:rPr>
          <w:rFonts w:ascii="Arial Narrow" w:hAnsi="Arial Narrow" w:cs="Times New Roman"/>
          <w:sz w:val="24"/>
          <w:szCs w:val="24"/>
        </w:rPr>
        <w:lastRenderedPageBreak/>
        <w:t>A. POKYNY NA VYPRACOVANIE PONUKY A VŠEOBECNÉ INFORMÁCIE</w:t>
      </w:r>
    </w:p>
    <w:p w14:paraId="659AF96B" w14:textId="77777777" w:rsidR="00814958" w:rsidRPr="002E6955" w:rsidRDefault="00814958" w:rsidP="007842D8">
      <w:pPr>
        <w:spacing w:line="276" w:lineRule="auto"/>
        <w:jc w:val="both"/>
        <w:rPr>
          <w:rFonts w:ascii="Arial Narrow" w:hAnsi="Arial Narrow"/>
          <w:smallCaps/>
          <w:color w:val="2F5496" w:themeColor="accent1" w:themeShade="BF"/>
        </w:rPr>
      </w:pPr>
      <w:r w:rsidRPr="002E6955">
        <w:rPr>
          <w:rFonts w:ascii="Arial Narrow" w:hAnsi="Arial Narrow"/>
          <w:smallCaps/>
          <w:color w:val="2F5496" w:themeColor="accent1" w:themeShade="BF"/>
        </w:rPr>
        <w:t xml:space="preserve">Identifikácia </w:t>
      </w:r>
      <w:r w:rsidR="00DE1ED9" w:rsidRPr="002E6955">
        <w:rPr>
          <w:rFonts w:ascii="Arial Narrow" w:hAnsi="Arial Narrow"/>
          <w:smallCaps/>
          <w:color w:val="2F5496" w:themeColor="accent1" w:themeShade="BF"/>
        </w:rPr>
        <w:t>verejného</w:t>
      </w:r>
      <w:r w:rsidRPr="002E6955">
        <w:rPr>
          <w:rFonts w:ascii="Arial Narrow" w:hAnsi="Arial Narrow"/>
          <w:smallCaps/>
          <w:color w:val="2F5496" w:themeColor="accent1" w:themeShade="BF"/>
        </w:rPr>
        <w:t xml:space="preserve"> obstarávateľa</w:t>
      </w:r>
    </w:p>
    <w:p w14:paraId="0084FA4D" w14:textId="77777777" w:rsidR="002E6955" w:rsidRPr="002E6955" w:rsidRDefault="002E6955" w:rsidP="002E6955">
      <w:pPr>
        <w:spacing w:line="276" w:lineRule="auto"/>
        <w:jc w:val="both"/>
        <w:rPr>
          <w:rFonts w:ascii="Arial Narrow" w:hAnsi="Arial Narrow"/>
        </w:rPr>
      </w:pPr>
      <w:r w:rsidRPr="002E6955">
        <w:rPr>
          <w:rFonts w:ascii="Arial Narrow" w:hAnsi="Arial Narrow"/>
        </w:rPr>
        <w:t>Názov organizácie:</w:t>
      </w:r>
      <w:r w:rsidRPr="002E6955">
        <w:rPr>
          <w:rFonts w:ascii="Arial Narrow" w:hAnsi="Arial Narrow"/>
        </w:rPr>
        <w:tab/>
        <w:t>Ministerstvo vnútra Slovenskej republiky</w:t>
      </w:r>
    </w:p>
    <w:p w14:paraId="0883130C" w14:textId="77777777" w:rsidR="002E6955" w:rsidRPr="002E6955" w:rsidRDefault="002E6955" w:rsidP="002E6955">
      <w:pPr>
        <w:spacing w:line="276" w:lineRule="auto"/>
        <w:jc w:val="both"/>
        <w:rPr>
          <w:rFonts w:ascii="Arial Narrow" w:hAnsi="Arial Narrow"/>
        </w:rPr>
      </w:pPr>
      <w:r w:rsidRPr="002E6955">
        <w:rPr>
          <w:rFonts w:ascii="Arial Narrow" w:hAnsi="Arial Narrow"/>
        </w:rPr>
        <w:t>Sídlo organizácie:</w:t>
      </w:r>
      <w:r w:rsidRPr="002E6955">
        <w:rPr>
          <w:rFonts w:ascii="Arial Narrow" w:hAnsi="Arial Narrow"/>
        </w:rPr>
        <w:tab/>
        <w:t>Pribinova 2, 81272 Bratislava</w:t>
      </w:r>
    </w:p>
    <w:p w14:paraId="277E7A3F" w14:textId="77777777" w:rsidR="002E6955" w:rsidRPr="002E6955" w:rsidRDefault="002E6955" w:rsidP="002E6955">
      <w:pPr>
        <w:spacing w:line="276" w:lineRule="auto"/>
        <w:jc w:val="both"/>
        <w:rPr>
          <w:rFonts w:ascii="Arial Narrow" w:hAnsi="Arial Narrow"/>
        </w:rPr>
      </w:pPr>
      <w:r w:rsidRPr="002E6955">
        <w:rPr>
          <w:rFonts w:ascii="Arial Narrow" w:hAnsi="Arial Narrow"/>
        </w:rPr>
        <w:t>IČO:</w:t>
      </w:r>
      <w:r w:rsidRPr="002E6955">
        <w:rPr>
          <w:rFonts w:ascii="Arial Narrow" w:hAnsi="Arial Narrow"/>
        </w:rPr>
        <w:tab/>
        <w:t>00151866</w:t>
      </w:r>
    </w:p>
    <w:p w14:paraId="3A247B6C" w14:textId="622FDF10" w:rsidR="002E6955" w:rsidRPr="002E6955" w:rsidRDefault="002E6955" w:rsidP="002E6955">
      <w:pPr>
        <w:spacing w:line="276" w:lineRule="auto"/>
        <w:jc w:val="both"/>
        <w:rPr>
          <w:rFonts w:ascii="Arial Narrow" w:hAnsi="Arial Narrow"/>
        </w:rPr>
      </w:pPr>
      <w:r w:rsidRPr="002E6955">
        <w:rPr>
          <w:rFonts w:ascii="Arial Narrow" w:hAnsi="Arial Narrow"/>
        </w:rPr>
        <w:t xml:space="preserve">Kontaktná osoba:          </w:t>
      </w:r>
      <w:r w:rsidR="00287C8F">
        <w:rPr>
          <w:rFonts w:ascii="Arial Narrow" w:hAnsi="Arial Narrow"/>
        </w:rPr>
        <w:t>Mgr.</w:t>
      </w:r>
      <w:r w:rsidR="006D1607">
        <w:rPr>
          <w:rFonts w:ascii="Arial Narrow" w:hAnsi="Arial Narrow"/>
        </w:rPr>
        <w:t xml:space="preserve"> </w:t>
      </w:r>
      <w:r w:rsidR="00287C8F">
        <w:rPr>
          <w:rFonts w:ascii="Arial Narrow" w:hAnsi="Arial Narrow"/>
        </w:rPr>
        <w:t>Nikola Šimunová</w:t>
      </w:r>
    </w:p>
    <w:p w14:paraId="249FA6BB" w14:textId="5776EA7D" w:rsidR="002E6955" w:rsidRPr="002E6955" w:rsidRDefault="00287C8F" w:rsidP="002E6955">
      <w:pPr>
        <w:spacing w:line="276" w:lineRule="auto"/>
        <w:jc w:val="both"/>
        <w:rPr>
          <w:rFonts w:ascii="Arial Narrow" w:hAnsi="Arial Narrow"/>
        </w:rPr>
      </w:pPr>
      <w:r>
        <w:rPr>
          <w:rFonts w:ascii="Arial Narrow" w:hAnsi="Arial Narrow"/>
        </w:rPr>
        <w:t>Telefón:</w:t>
      </w:r>
      <w:r>
        <w:rPr>
          <w:rFonts w:ascii="Arial Narrow" w:hAnsi="Arial Narrow"/>
        </w:rPr>
        <w:tab/>
        <w:t>+421 250944439</w:t>
      </w:r>
    </w:p>
    <w:p w14:paraId="1BCC107A" w14:textId="1653B855" w:rsidR="002E6955" w:rsidRPr="002E6955" w:rsidRDefault="002E6955" w:rsidP="002E6955">
      <w:pPr>
        <w:spacing w:line="276" w:lineRule="auto"/>
        <w:jc w:val="both"/>
        <w:rPr>
          <w:rFonts w:ascii="Arial Narrow" w:hAnsi="Arial Narrow"/>
        </w:rPr>
      </w:pPr>
      <w:r w:rsidRPr="002E6955">
        <w:rPr>
          <w:rFonts w:ascii="Arial Narrow" w:hAnsi="Arial Narrow"/>
        </w:rPr>
        <w:t>E-mail:</w:t>
      </w:r>
      <w:r w:rsidRPr="002E6955">
        <w:rPr>
          <w:rFonts w:ascii="Arial Narrow" w:hAnsi="Arial Narrow"/>
        </w:rPr>
        <w:tab/>
      </w:r>
      <w:hyperlink r:id="rId8" w:history="1">
        <w:r w:rsidR="00287C8F" w:rsidRPr="005A5FC0">
          <w:rPr>
            <w:rStyle w:val="Hypertextovprepojenie"/>
            <w:rFonts w:ascii="Arial Narrow" w:hAnsi="Arial Narrow"/>
          </w:rPr>
          <w:t>nikola.simunova</w:t>
        </w:r>
        <w:r w:rsidR="00287C8F" w:rsidRPr="005A5FC0">
          <w:rPr>
            <w:rStyle w:val="Hypertextovprepojenie"/>
            <w:rFonts w:ascii="Arial Narrow" w:hAnsi="Arial Narrow"/>
            <w:lang w:val="en-US"/>
          </w:rPr>
          <w:t>@</w:t>
        </w:r>
        <w:r w:rsidR="00287C8F" w:rsidRPr="005A5FC0">
          <w:rPr>
            <w:rStyle w:val="Hypertextovprepojenie"/>
            <w:rFonts w:ascii="Arial Narrow" w:hAnsi="Arial Narrow"/>
          </w:rPr>
          <w:t>minv.sk</w:t>
        </w:r>
      </w:hyperlink>
      <w:r w:rsidRPr="002E6955">
        <w:rPr>
          <w:rFonts w:ascii="Arial Narrow" w:hAnsi="Arial Narrow"/>
        </w:rPr>
        <w:t xml:space="preserve"> </w:t>
      </w:r>
    </w:p>
    <w:p w14:paraId="7EA0E92A" w14:textId="77777777" w:rsidR="002E6955" w:rsidRPr="002E6955" w:rsidRDefault="002E6955" w:rsidP="002E6955">
      <w:pPr>
        <w:spacing w:line="276" w:lineRule="auto"/>
        <w:jc w:val="both"/>
        <w:rPr>
          <w:rFonts w:ascii="Arial Narrow" w:hAnsi="Arial Narrow"/>
        </w:rPr>
      </w:pPr>
    </w:p>
    <w:p w14:paraId="7E1DF015" w14:textId="77777777" w:rsidR="002E6955" w:rsidRPr="002E6955" w:rsidRDefault="002E6955" w:rsidP="002E6955">
      <w:pPr>
        <w:spacing w:line="276" w:lineRule="auto"/>
        <w:jc w:val="both"/>
        <w:rPr>
          <w:rFonts w:ascii="Arial Narrow" w:hAnsi="Arial Narrow"/>
        </w:rPr>
      </w:pPr>
      <w:r w:rsidRPr="002E6955">
        <w:rPr>
          <w:rFonts w:ascii="Arial Narrow" w:hAnsi="Arial Narrow"/>
        </w:rPr>
        <w:t>Adresa stránky, kde je možný prístup k dokumentácií VO:</w:t>
      </w:r>
    </w:p>
    <w:p w14:paraId="65D831B4" w14:textId="76D5DD67" w:rsidR="00C94136" w:rsidRDefault="002E6955" w:rsidP="002E6955">
      <w:pPr>
        <w:spacing w:line="276" w:lineRule="auto"/>
        <w:jc w:val="both"/>
      </w:pPr>
      <w:r w:rsidRPr="002E6955">
        <w:rPr>
          <w:rFonts w:ascii="Arial Narrow" w:hAnsi="Arial Narrow"/>
        </w:rPr>
        <w:t>KO:</w:t>
      </w:r>
      <w:r w:rsidRPr="00C94136">
        <w:rPr>
          <w:rFonts w:ascii="Arial Narrow" w:hAnsi="Arial Narrow"/>
        </w:rPr>
        <w:t xml:space="preserve"> </w:t>
      </w:r>
      <w:hyperlink r:id="rId9" w:history="1">
        <w:r w:rsidR="00287C8F" w:rsidRPr="005A5FC0">
          <w:rPr>
            <w:rStyle w:val="Hypertextovprepojenie"/>
          </w:rPr>
          <w:t>https://josephine.proebiz.com/sk/tender/49825/summary</w:t>
        </w:r>
      </w:hyperlink>
    </w:p>
    <w:p w14:paraId="048D25E4" w14:textId="54128EBE" w:rsidR="002E6955" w:rsidRDefault="002E6955" w:rsidP="002E6955">
      <w:pPr>
        <w:spacing w:line="276" w:lineRule="auto"/>
        <w:jc w:val="both"/>
      </w:pPr>
      <w:r w:rsidRPr="002E6955">
        <w:rPr>
          <w:rFonts w:ascii="Arial Narrow" w:hAnsi="Arial Narrow"/>
        </w:rPr>
        <w:t xml:space="preserve">DNS: </w:t>
      </w:r>
      <w:hyperlink r:id="rId10" w:history="1">
        <w:r w:rsidR="00287C8F" w:rsidRPr="005A5FC0">
          <w:rPr>
            <w:rStyle w:val="Hypertextovprepojenie"/>
          </w:rPr>
          <w:t>https://josephine.proebiz.com/sk/tender/34955/summary</w:t>
        </w:r>
      </w:hyperlink>
    </w:p>
    <w:p w14:paraId="35F3408B" w14:textId="77777777" w:rsidR="002E6955" w:rsidRPr="002E6955" w:rsidRDefault="002E6955" w:rsidP="002E6955">
      <w:pPr>
        <w:spacing w:line="276" w:lineRule="auto"/>
        <w:jc w:val="both"/>
        <w:rPr>
          <w:rFonts w:ascii="Arial Narrow" w:hAnsi="Arial Narrow"/>
        </w:rPr>
      </w:pPr>
    </w:p>
    <w:p w14:paraId="4FFFEE7C" w14:textId="77777777" w:rsidR="002E6955" w:rsidRPr="002E6955" w:rsidRDefault="002E6955" w:rsidP="002E6955">
      <w:pPr>
        <w:spacing w:line="276" w:lineRule="auto"/>
        <w:rPr>
          <w:rFonts w:ascii="Arial Narrow" w:hAnsi="Arial Narrow"/>
        </w:rPr>
      </w:pPr>
      <w:r w:rsidRPr="002E6955">
        <w:rPr>
          <w:rFonts w:ascii="Arial Narrow" w:hAnsi="Arial Narrow"/>
        </w:rPr>
        <w:t xml:space="preserve">Oznámenie o vyhlásení VO: </w:t>
      </w:r>
    </w:p>
    <w:p w14:paraId="3C2CFB65" w14:textId="3E00AED0" w:rsidR="002E6955" w:rsidRPr="00C94136" w:rsidRDefault="00261B49" w:rsidP="00814958">
      <w:pPr>
        <w:rPr>
          <w:rFonts w:ascii="Arial Narrow" w:hAnsi="Arial Narrow"/>
          <w:lang w:eastAsia="en-US"/>
        </w:rPr>
      </w:pPr>
      <w:hyperlink r:id="rId11" w:history="1">
        <w:r w:rsidR="00287C8F" w:rsidRPr="006920D3">
          <w:rPr>
            <w:rStyle w:val="Hypertextovprepojenie"/>
            <w:rFonts w:ascii="Arial Narrow" w:hAnsi="Arial Narrow"/>
          </w:rPr>
          <w:t>https://www.uvo.gov.sk/vyhladavanie/vyhladavanie-zakaziek/oznamenia/459633?cHash=65c40c2e2ef3679eb5b1ff77792f452d</w:t>
        </w:r>
      </w:hyperlink>
      <w:hyperlink r:id="rId12" w:history="1"/>
    </w:p>
    <w:p w14:paraId="0F74DF91" w14:textId="77777777" w:rsidR="00C94136" w:rsidRDefault="00C94136" w:rsidP="00814958">
      <w:pPr>
        <w:rPr>
          <w:lang w:eastAsia="en-US"/>
        </w:rPr>
      </w:pPr>
    </w:p>
    <w:p w14:paraId="40427DC6" w14:textId="77777777" w:rsidR="008D5ACD" w:rsidRPr="007842D8" w:rsidRDefault="008D5ACD" w:rsidP="00814958">
      <w:pPr>
        <w:rPr>
          <w:lang w:eastAsia="en-US"/>
        </w:rPr>
      </w:pPr>
    </w:p>
    <w:p w14:paraId="2D6674F0" w14:textId="2E19F1A8" w:rsidR="009C6825" w:rsidRPr="00BC3BBD"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0" w:name="_Toc488059670"/>
      <w:r w:rsidRPr="00BC3BBD">
        <w:rPr>
          <w:rFonts w:asciiTheme="majorHAnsi" w:hAnsiTheme="majorHAnsi" w:cstheme="majorHAnsi"/>
          <w:bCs/>
          <w:color w:val="2F5496" w:themeColor="accent1" w:themeShade="BF"/>
          <w:sz w:val="36"/>
          <w:szCs w:val="36"/>
        </w:rPr>
        <w:t>Predmet zákazky</w:t>
      </w:r>
      <w:bookmarkEnd w:id="0"/>
    </w:p>
    <w:p w14:paraId="52D69A4F" w14:textId="742FE866" w:rsidR="00204CC8" w:rsidRPr="00204CC8" w:rsidRDefault="00204CC8" w:rsidP="00566836">
      <w:pPr>
        <w:autoSpaceDE w:val="0"/>
        <w:autoSpaceDN w:val="0"/>
        <w:adjustRightInd w:val="0"/>
        <w:spacing w:line="276" w:lineRule="auto"/>
        <w:jc w:val="both"/>
        <w:rPr>
          <w:rFonts w:ascii="Arial Narrow" w:hAnsi="Arial Narrow"/>
        </w:rPr>
      </w:pPr>
      <w:r w:rsidRPr="00204CC8">
        <w:rPr>
          <w:rFonts w:ascii="Arial Narrow" w:hAnsi="Arial Narrow"/>
        </w:rPr>
        <w:t xml:space="preserve">Predmetom zákazky je </w:t>
      </w:r>
      <w:r w:rsidR="00287C8F">
        <w:rPr>
          <w:rFonts w:ascii="Arial Narrow" w:hAnsi="Arial Narrow"/>
        </w:rPr>
        <w:t>zabezpečenie proviantného materiálu KS 19 pre útvary MV SR a krajské centrá podpory. Po</w:t>
      </w:r>
      <w:r w:rsidR="00566836" w:rsidRPr="00450687">
        <w:rPr>
          <w:rFonts w:ascii="Arial Narrow" w:hAnsi="Arial Narrow"/>
        </w:rPr>
        <w:t>drobnosti sú uvedené v prílohe č. 1 – Opis predmetu zákazky / Vlastný návrh plnenia, týchto súťažných podkladov.</w:t>
      </w:r>
    </w:p>
    <w:p w14:paraId="21D4B179" w14:textId="77777777" w:rsidR="00756364" w:rsidRDefault="00756364" w:rsidP="002E6955">
      <w:pPr>
        <w:pStyle w:val="Bezriadkovania"/>
        <w:spacing w:line="276" w:lineRule="auto"/>
        <w:jc w:val="both"/>
        <w:rPr>
          <w:rFonts w:ascii="Arial Narrow" w:hAnsi="Arial Narrow"/>
        </w:rPr>
      </w:pPr>
    </w:p>
    <w:p w14:paraId="27FB8376" w14:textId="0851C1AD" w:rsidR="002E6955" w:rsidRPr="00CE3A57" w:rsidRDefault="002E6955" w:rsidP="002E6955">
      <w:pPr>
        <w:pStyle w:val="Bezriadkovania"/>
        <w:spacing w:line="276" w:lineRule="auto"/>
        <w:jc w:val="both"/>
        <w:rPr>
          <w:rFonts w:ascii="Arial Narrow" w:hAnsi="Arial Narrow"/>
        </w:rPr>
      </w:pPr>
      <w:r w:rsidRPr="00CE3A57">
        <w:rPr>
          <w:rFonts w:ascii="Arial Narrow" w:hAnsi="Arial Narrow"/>
        </w:rPr>
        <w:t xml:space="preserve">Predpokladaná hodnota zákazky v zriadenom DNS (tejto výzvy) je </w:t>
      </w:r>
      <w:r w:rsidR="00287C8F" w:rsidRPr="00287C8F">
        <w:rPr>
          <w:rFonts w:ascii="Arial Narrow" w:hAnsi="Arial Narrow"/>
          <w:b/>
        </w:rPr>
        <w:t>66 072,78 E</w:t>
      </w:r>
      <w:r w:rsidRPr="00443DEB">
        <w:rPr>
          <w:rFonts w:ascii="Arial Narrow" w:hAnsi="Arial Narrow"/>
          <w:b/>
        </w:rPr>
        <w:t>UR bez DPH</w:t>
      </w:r>
      <w:r w:rsidRPr="00756364">
        <w:rPr>
          <w:rFonts w:ascii="Arial Narrow" w:hAnsi="Arial Narrow"/>
        </w:rPr>
        <w:t xml:space="preserve">. </w:t>
      </w:r>
    </w:p>
    <w:p w14:paraId="68DCE3C6" w14:textId="77777777" w:rsidR="00A8546A" w:rsidRDefault="00A8546A" w:rsidP="00A8546A">
      <w:pPr>
        <w:spacing w:after="60" w:line="276" w:lineRule="auto"/>
        <w:contextualSpacing/>
        <w:jc w:val="both"/>
        <w:rPr>
          <w:rFonts w:ascii="Arial Narrow" w:hAnsi="Arial Narrow"/>
        </w:rPr>
      </w:pPr>
    </w:p>
    <w:p w14:paraId="5F54EEE2" w14:textId="585D3E93" w:rsidR="00075A90" w:rsidRPr="00075A90" w:rsidRDefault="00A8546A" w:rsidP="00075A90">
      <w:pPr>
        <w:spacing w:line="276" w:lineRule="auto"/>
        <w:contextualSpacing/>
        <w:jc w:val="both"/>
        <w:rPr>
          <w:rFonts w:ascii="Arial Narrow" w:hAnsi="Arial Narrow"/>
          <w:sz w:val="22"/>
          <w:szCs w:val="22"/>
        </w:rPr>
      </w:pPr>
      <w:r w:rsidRPr="00075A90">
        <w:rPr>
          <w:rFonts w:ascii="Arial Narrow" w:hAnsi="Arial Narrow"/>
          <w:sz w:val="22"/>
          <w:szCs w:val="22"/>
        </w:rPr>
        <w:t>Lehota plnenia:</w:t>
      </w:r>
      <w:r w:rsidR="00075A90" w:rsidRPr="00075A90">
        <w:rPr>
          <w:rFonts w:ascii="Arial Narrow" w:hAnsi="Arial Narrow"/>
          <w:sz w:val="22"/>
          <w:szCs w:val="22"/>
        </w:rPr>
        <w:t xml:space="preserve"> 12 mesiacov od nadobudnutia účinnosti kúpnej zmluvy, alebo do vyčerpania finančného limitu</w:t>
      </w:r>
    </w:p>
    <w:p w14:paraId="6A38ADBC" w14:textId="61DCA618" w:rsidR="00A8546A" w:rsidRPr="00A8546A" w:rsidRDefault="00A8546A" w:rsidP="00A8546A">
      <w:pPr>
        <w:spacing w:after="60" w:line="276" w:lineRule="auto"/>
        <w:contextualSpacing/>
        <w:jc w:val="both"/>
        <w:rPr>
          <w:rFonts w:ascii="Arial Narrow" w:hAnsi="Arial Narrow"/>
        </w:rPr>
      </w:pPr>
    </w:p>
    <w:p w14:paraId="2E57EF2B" w14:textId="293B1916" w:rsidR="005F34CB" w:rsidRDefault="002E6955" w:rsidP="005F34CB">
      <w:pPr>
        <w:spacing w:after="60" w:line="276" w:lineRule="auto"/>
        <w:contextualSpacing/>
        <w:jc w:val="both"/>
        <w:rPr>
          <w:rFonts w:ascii="Arial Narrow" w:hAnsi="Arial Narrow"/>
          <w:b/>
        </w:rPr>
      </w:pPr>
      <w:r w:rsidRPr="005F34CB">
        <w:rPr>
          <w:rFonts w:ascii="Arial Narrow" w:eastAsia="TimesNewRomanPSMT" w:hAnsi="Arial Narrow"/>
          <w:color w:val="000000"/>
        </w:rPr>
        <w:t xml:space="preserve">Lehota </w:t>
      </w:r>
      <w:r w:rsidR="00443DEB" w:rsidRPr="005F34CB">
        <w:rPr>
          <w:rFonts w:ascii="Arial Narrow" w:eastAsia="TimesNewRomanPSMT" w:hAnsi="Arial Narrow"/>
          <w:color w:val="000000"/>
        </w:rPr>
        <w:t xml:space="preserve">dodania: </w:t>
      </w:r>
      <w:r w:rsidR="005F34CB" w:rsidRPr="000A3B0D">
        <w:rPr>
          <w:rFonts w:ascii="Arial Narrow" w:hAnsi="Arial Narrow"/>
          <w:b/>
        </w:rPr>
        <w:t xml:space="preserve">do </w:t>
      </w:r>
      <w:r w:rsidR="00287C8F" w:rsidRPr="000A3B0D">
        <w:rPr>
          <w:rFonts w:ascii="Arial Narrow" w:hAnsi="Arial Narrow"/>
          <w:b/>
        </w:rPr>
        <w:t xml:space="preserve">30 kalendárnych dní odo dňa vystavenie objednávok alebo na základe dohody </w:t>
      </w:r>
    </w:p>
    <w:p w14:paraId="6CC38A6F" w14:textId="77777777" w:rsidR="009C6825" w:rsidRPr="008A7698" w:rsidRDefault="009C6825" w:rsidP="00A7214B">
      <w:pPr>
        <w:pStyle w:val="Bezriadkovania"/>
        <w:spacing w:line="276" w:lineRule="auto"/>
        <w:jc w:val="both"/>
      </w:pPr>
    </w:p>
    <w:p w14:paraId="24A2AAFA" w14:textId="64E7DD19"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1" w:name="_Toc488059671"/>
      <w:r w:rsidRPr="00495414">
        <w:rPr>
          <w:rFonts w:asciiTheme="majorHAnsi" w:hAnsiTheme="majorHAnsi" w:cstheme="majorHAnsi"/>
          <w:bCs/>
          <w:color w:val="2F5496" w:themeColor="accent1" w:themeShade="BF"/>
          <w:sz w:val="36"/>
          <w:szCs w:val="36"/>
        </w:rPr>
        <w:t>Komplexnosť dodávky</w:t>
      </w:r>
      <w:bookmarkEnd w:id="1"/>
    </w:p>
    <w:p w14:paraId="0F860CF8" w14:textId="77777777" w:rsidR="009C6825" w:rsidRPr="00443DEB" w:rsidRDefault="00BA7D76" w:rsidP="00A7214B">
      <w:pPr>
        <w:pStyle w:val="Bezriadkovania"/>
        <w:spacing w:line="276" w:lineRule="auto"/>
        <w:jc w:val="both"/>
        <w:rPr>
          <w:rFonts w:ascii="Arial Narrow" w:hAnsi="Arial Narrow"/>
        </w:rPr>
      </w:pPr>
      <w:r w:rsidRPr="00443DEB">
        <w:rPr>
          <w:rFonts w:ascii="Arial Narrow" w:eastAsia="TimesNewRomanPSMT" w:hAnsi="Arial Narrow"/>
          <w:color w:val="000000"/>
        </w:rPr>
        <w:t>Zaradený záujemca</w:t>
      </w:r>
      <w:r w:rsidR="009C6825" w:rsidRPr="00443DEB">
        <w:rPr>
          <w:rFonts w:ascii="Arial Narrow" w:hAnsi="Arial Narrow"/>
        </w:rPr>
        <w:t xml:space="preserve"> predloží ponuku na celý predmet </w:t>
      </w:r>
      <w:r w:rsidRPr="00443DEB">
        <w:rPr>
          <w:rFonts w:ascii="Arial Narrow" w:hAnsi="Arial Narrow"/>
        </w:rPr>
        <w:t>výzvy</w:t>
      </w:r>
      <w:r w:rsidR="009C6825" w:rsidRPr="00443DEB">
        <w:rPr>
          <w:rFonts w:ascii="Arial Narrow" w:hAnsi="Arial Narrow"/>
        </w:rPr>
        <w:t xml:space="preserve"> tak, ako je definovaný v</w:t>
      </w:r>
      <w:r w:rsidR="007842D8" w:rsidRPr="00443DEB">
        <w:rPr>
          <w:rFonts w:ascii="Arial Narrow" w:hAnsi="Arial Narrow"/>
        </w:rPr>
        <w:t> </w:t>
      </w:r>
      <w:r w:rsidR="009C6825" w:rsidRPr="00443DEB">
        <w:rPr>
          <w:rFonts w:ascii="Arial Narrow" w:hAnsi="Arial Narrow"/>
        </w:rPr>
        <w:t>týchto súťažných podkladoch.</w:t>
      </w:r>
    </w:p>
    <w:p w14:paraId="24AC38E6" w14:textId="77777777" w:rsidR="002532C3" w:rsidRPr="007842D8" w:rsidRDefault="002532C3" w:rsidP="00A7214B">
      <w:pPr>
        <w:pStyle w:val="Bezriadkovania"/>
        <w:spacing w:line="276" w:lineRule="auto"/>
        <w:jc w:val="both"/>
      </w:pPr>
    </w:p>
    <w:p w14:paraId="7E0F88DF" w14:textId="54AF51F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2" w:name="_Toc488059672"/>
      <w:r w:rsidRPr="00495414">
        <w:rPr>
          <w:rFonts w:asciiTheme="majorHAnsi" w:hAnsiTheme="majorHAnsi" w:cstheme="majorHAnsi"/>
          <w:bCs/>
          <w:color w:val="2F5496" w:themeColor="accent1" w:themeShade="BF"/>
          <w:sz w:val="36"/>
          <w:szCs w:val="36"/>
        </w:rPr>
        <w:t>Typ zmluvy</w:t>
      </w:r>
      <w:bookmarkEnd w:id="2"/>
    </w:p>
    <w:p w14:paraId="02A1D98C" w14:textId="2C283B62" w:rsidR="00443DEB" w:rsidRPr="000A147A" w:rsidRDefault="00443DEB" w:rsidP="00443DEB">
      <w:pPr>
        <w:pStyle w:val="Bezriadkovania"/>
        <w:spacing w:line="276" w:lineRule="auto"/>
        <w:jc w:val="both"/>
        <w:rPr>
          <w:rFonts w:ascii="Arial Narrow" w:hAnsi="Arial Narrow"/>
        </w:rPr>
      </w:pPr>
      <w:r w:rsidRPr="000A147A">
        <w:rPr>
          <w:rFonts w:ascii="Arial Narrow" w:hAnsi="Arial Narrow"/>
        </w:rPr>
        <w:t xml:space="preserve">Výsledkom verejného obstarávania bude </w:t>
      </w:r>
      <w:r w:rsidRPr="000A3B0D">
        <w:rPr>
          <w:rFonts w:ascii="Arial Narrow" w:hAnsi="Arial Narrow"/>
        </w:rPr>
        <w:t xml:space="preserve">uzatvorenie </w:t>
      </w:r>
      <w:r w:rsidR="00AE0594">
        <w:rPr>
          <w:rFonts w:ascii="Arial Narrow" w:hAnsi="Arial Narrow"/>
        </w:rPr>
        <w:t>Kúpnej zmluvy</w:t>
      </w:r>
      <w:r w:rsidRPr="000A3B0D">
        <w:rPr>
          <w:rFonts w:ascii="Arial Narrow" w:hAnsi="Arial Narrow"/>
        </w:rPr>
        <w:t>.</w:t>
      </w:r>
    </w:p>
    <w:p w14:paraId="482B99A0" w14:textId="77777777" w:rsidR="002532C3" w:rsidRPr="007842D8" w:rsidRDefault="002532C3" w:rsidP="00A7214B">
      <w:pPr>
        <w:pStyle w:val="Bezriadkovania"/>
        <w:spacing w:line="276" w:lineRule="auto"/>
        <w:jc w:val="both"/>
      </w:pPr>
    </w:p>
    <w:p w14:paraId="4BB17A92"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3" w:name="_Toc488059673"/>
      <w:r w:rsidRPr="00495414">
        <w:rPr>
          <w:rFonts w:asciiTheme="majorHAnsi" w:hAnsiTheme="majorHAnsi" w:cstheme="majorHAnsi"/>
          <w:bCs/>
          <w:color w:val="2F5496" w:themeColor="accent1" w:themeShade="BF"/>
          <w:sz w:val="36"/>
          <w:szCs w:val="36"/>
        </w:rPr>
        <w:t>Zdroj finančných prostriedkov</w:t>
      </w:r>
      <w:bookmarkEnd w:id="3"/>
    </w:p>
    <w:p w14:paraId="38D1BFC0" w14:textId="30725164" w:rsidR="00566836" w:rsidRPr="00566836" w:rsidRDefault="00566836" w:rsidP="00566836">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3163E1">
        <w:rPr>
          <w:rFonts w:ascii="Arial Narrow" w:hAnsi="Arial Narrow"/>
          <w:sz w:val="24"/>
          <w:szCs w:val="24"/>
        </w:rPr>
        <w:t>Predmet zákazky bude financovaný</w:t>
      </w:r>
      <w:r>
        <w:rPr>
          <w:rFonts w:ascii="Arial Narrow" w:hAnsi="Arial Narrow"/>
          <w:sz w:val="24"/>
          <w:szCs w:val="24"/>
          <w:lang w:val="sk-SK"/>
        </w:rPr>
        <w:t xml:space="preserve"> </w:t>
      </w:r>
      <w:r w:rsidRPr="003163E1">
        <w:rPr>
          <w:rFonts w:ascii="Arial Narrow" w:hAnsi="Arial Narrow"/>
          <w:sz w:val="24"/>
          <w:szCs w:val="24"/>
        </w:rPr>
        <w:t>z rozpočtovaných prostriedkov verejného obstarávateľa.</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bookmarkStart w:id="4" w:name="_GoBack"/>
      <w:bookmarkEnd w:id="4"/>
    </w:p>
    <w:p w14:paraId="0947E014" w14:textId="28D02885"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5" w:name="_Toc488059674"/>
      <w:r w:rsidRPr="00495414">
        <w:rPr>
          <w:rFonts w:asciiTheme="majorHAnsi" w:hAnsiTheme="majorHAnsi" w:cstheme="majorHAnsi"/>
          <w:bCs/>
          <w:color w:val="2F5496" w:themeColor="accent1" w:themeShade="BF"/>
          <w:sz w:val="36"/>
          <w:szCs w:val="36"/>
        </w:rPr>
        <w:lastRenderedPageBreak/>
        <w:t>Podmienky predloženia ponuky</w:t>
      </w:r>
      <w:bookmarkEnd w:id="5"/>
      <w:r w:rsidRPr="00495414">
        <w:rPr>
          <w:rFonts w:asciiTheme="majorHAnsi" w:hAnsiTheme="majorHAnsi" w:cstheme="majorHAnsi"/>
          <w:bCs/>
          <w:color w:val="2F5496" w:themeColor="accent1" w:themeShade="BF"/>
          <w:sz w:val="36"/>
          <w:szCs w:val="36"/>
        </w:rPr>
        <w:t xml:space="preserve"> </w:t>
      </w:r>
    </w:p>
    <w:p w14:paraId="256C1511" w14:textId="77777777" w:rsidR="00C53C16" w:rsidRPr="00443DEB" w:rsidRDefault="001A108A"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hAnsi="Arial Narrow"/>
        </w:rPr>
        <w:t xml:space="preserve">môže predložiť len jednu ponuku. </w:t>
      </w:r>
      <w:r w:rsidRPr="00443DEB">
        <w:rPr>
          <w:rFonts w:ascii="Arial Narrow" w:eastAsia="TimesNewRomanPSMT" w:hAnsi="Arial Narrow"/>
          <w:color w:val="000000"/>
        </w:rPr>
        <w:t>Zaradený záujemca</w:t>
      </w:r>
      <w:r w:rsidR="009C6825" w:rsidRPr="00443DEB">
        <w:rPr>
          <w:rFonts w:ascii="Arial Narrow" w:hAnsi="Arial Narrow"/>
        </w:rPr>
        <w:t xml:space="preserve"> predkladá ponuku v</w:t>
      </w:r>
      <w:r w:rsidR="007842D8" w:rsidRPr="00443DEB">
        <w:rPr>
          <w:rFonts w:ascii="Arial Narrow" w:hAnsi="Arial Narrow"/>
        </w:rPr>
        <w:t> </w:t>
      </w:r>
      <w:r w:rsidR="009C6825" w:rsidRPr="00443DEB">
        <w:rPr>
          <w:rFonts w:ascii="Arial Narrow" w:hAnsi="Arial Narrow"/>
        </w:rPr>
        <w:t>elektronickej podobe v lehote na predkladanie ponúk podľa požiadaviek uvedených v týchto súťažných podkladoch.</w:t>
      </w:r>
    </w:p>
    <w:p w14:paraId="3E70F0B0" w14:textId="77777777" w:rsidR="00C53C16" w:rsidRPr="00443DEB" w:rsidRDefault="00C53C16" w:rsidP="00A7214B">
      <w:pPr>
        <w:pStyle w:val="Bezriadkovania"/>
        <w:spacing w:line="276" w:lineRule="auto"/>
        <w:jc w:val="both"/>
        <w:rPr>
          <w:rFonts w:ascii="Arial Narrow" w:hAnsi="Arial Narrow"/>
        </w:rPr>
      </w:pPr>
    </w:p>
    <w:p w14:paraId="0DCE5CAB" w14:textId="63020B2F"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u w:val="single"/>
        </w:rPr>
        <w:t>Ponuka je vyhotovená elektronicky</w:t>
      </w:r>
      <w:r w:rsidRPr="00443DEB">
        <w:rPr>
          <w:rFonts w:ascii="Arial Narrow" w:hAnsi="Arial Narrow"/>
        </w:rPr>
        <w:t xml:space="preserve"> v zmysle § 49 ods. 1 písm. a) </w:t>
      </w:r>
      <w:r w:rsidR="003D7FF7" w:rsidRPr="00443DEB">
        <w:rPr>
          <w:rFonts w:ascii="Arial Narrow" w:hAnsi="Arial Narrow"/>
        </w:rPr>
        <w:t>ZVO</w:t>
      </w:r>
      <w:r w:rsidRPr="00443DEB">
        <w:rPr>
          <w:rFonts w:ascii="Arial Narrow" w:hAnsi="Arial Narrow"/>
        </w:rPr>
        <w:t xml:space="preserve"> </w:t>
      </w:r>
      <w:r w:rsidRPr="00443DEB">
        <w:rPr>
          <w:rFonts w:ascii="Arial Narrow" w:hAnsi="Arial Narrow"/>
          <w:u w:val="single"/>
        </w:rPr>
        <w:t xml:space="preserve">a vložená do </w:t>
      </w:r>
      <w:r w:rsidR="00BC3BBD" w:rsidRPr="00443DEB">
        <w:rPr>
          <w:rFonts w:ascii="Arial Narrow" w:hAnsi="Arial Narrow"/>
          <w:u w:val="single"/>
        </w:rPr>
        <w:t>elektronického prostriedku</w:t>
      </w:r>
      <w:r w:rsidRPr="00443DEB">
        <w:rPr>
          <w:rFonts w:ascii="Arial Narrow" w:hAnsi="Arial Narrow"/>
          <w:u w:val="single"/>
        </w:rPr>
        <w:t xml:space="preserve"> JOSEPHINE</w:t>
      </w:r>
      <w:r w:rsidRPr="00443DEB">
        <w:rPr>
          <w:rFonts w:ascii="Arial Narrow" w:hAnsi="Arial Narrow"/>
        </w:rPr>
        <w:t xml:space="preserve"> umiestnenom na webovej adrese </w:t>
      </w:r>
      <w:hyperlink r:id="rId13" w:history="1">
        <w:r w:rsidR="00B320AE" w:rsidRPr="00443DEB">
          <w:rPr>
            <w:rStyle w:val="Hypertextovprepojenie"/>
            <w:rFonts w:ascii="Arial Narrow" w:hAnsi="Arial Narrow"/>
          </w:rPr>
          <w:t>https://josephine.proebiz.com/</w:t>
        </w:r>
      </w:hyperlink>
      <w:r w:rsidR="00EC5D0F" w:rsidRPr="00443DEB">
        <w:rPr>
          <w:rFonts w:ascii="Arial Narrow" w:hAnsi="Arial Narrow"/>
        </w:rPr>
        <w:t>.</w:t>
      </w:r>
    </w:p>
    <w:p w14:paraId="40C5BF99" w14:textId="77777777" w:rsidR="00B320AE" w:rsidRPr="00443DEB" w:rsidRDefault="00B320AE" w:rsidP="00A7214B">
      <w:pPr>
        <w:pStyle w:val="Bezriadkovania"/>
        <w:spacing w:line="276" w:lineRule="auto"/>
        <w:jc w:val="both"/>
        <w:rPr>
          <w:rFonts w:ascii="Arial Narrow" w:hAnsi="Arial Narrow"/>
        </w:rPr>
      </w:pPr>
    </w:p>
    <w:p w14:paraId="7D542240" w14:textId="6073FCCA"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Elektronická ponuka sa vloží vyplnením ponukového formulára a vložením požadovaných dokladov a dokumentov v </w:t>
      </w:r>
      <w:r w:rsidR="00BC3BBD" w:rsidRPr="00443DEB">
        <w:rPr>
          <w:rFonts w:ascii="Arial Narrow" w:hAnsi="Arial Narrow"/>
        </w:rPr>
        <w:t>elektronickom prostriedku</w:t>
      </w:r>
      <w:r w:rsidRPr="00443DEB">
        <w:rPr>
          <w:rFonts w:ascii="Arial Narrow" w:hAnsi="Arial Narrow"/>
        </w:rPr>
        <w:t xml:space="preserve"> JOSEPHINE umiestnenom na webovej adrese </w:t>
      </w:r>
      <w:hyperlink r:id="rId14" w:history="1">
        <w:r w:rsidR="00C4720E" w:rsidRPr="00443DEB">
          <w:rPr>
            <w:rStyle w:val="Hypertextovprepojenie"/>
            <w:rFonts w:ascii="Arial Narrow" w:hAnsi="Arial Narrow"/>
            <w:color w:val="000000"/>
          </w:rPr>
          <w:t>https://josephine.proebiz.com/</w:t>
        </w:r>
      </w:hyperlink>
      <w:r w:rsidR="00621A1F" w:rsidRPr="00443DEB">
        <w:rPr>
          <w:rFonts w:ascii="Arial Narrow" w:hAnsi="Arial Narrow"/>
        </w:rPr>
        <w:t>.</w:t>
      </w:r>
    </w:p>
    <w:p w14:paraId="1FB2F101" w14:textId="77777777" w:rsidR="00C4720E" w:rsidRPr="00443DEB" w:rsidRDefault="00C4720E" w:rsidP="00A7214B">
      <w:pPr>
        <w:pStyle w:val="Bezriadkovania"/>
        <w:spacing w:line="276" w:lineRule="auto"/>
        <w:jc w:val="both"/>
        <w:rPr>
          <w:rFonts w:ascii="Arial Narrow" w:hAnsi="Arial Narrow"/>
        </w:rPr>
      </w:pPr>
    </w:p>
    <w:p w14:paraId="2ED481AA" w14:textId="44700D99"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V predloženej ponuke prostredníctvom </w:t>
      </w:r>
      <w:r w:rsidR="00BC3BBD" w:rsidRPr="00443DEB">
        <w:rPr>
          <w:rFonts w:ascii="Arial Narrow" w:hAnsi="Arial Narrow"/>
        </w:rPr>
        <w:t>elektronického prostriedku</w:t>
      </w:r>
      <w:r w:rsidRPr="00443DEB">
        <w:rPr>
          <w:rFonts w:ascii="Arial Narrow" w:hAnsi="Arial Narrow"/>
        </w:rPr>
        <w:t xml:space="preserve"> JOSEPHINE musia byť pripojené požadované doklady</w:t>
      </w:r>
      <w:r w:rsidR="00BC3BBD" w:rsidRPr="00443DEB">
        <w:rPr>
          <w:rFonts w:ascii="Arial Narrow" w:hAnsi="Arial Narrow"/>
        </w:rPr>
        <w:t xml:space="preserve"> a dokumenty</w:t>
      </w:r>
      <w:r w:rsidRPr="00443DEB">
        <w:rPr>
          <w:rFonts w:ascii="Arial Narrow" w:hAnsi="Arial Narrow"/>
        </w:rPr>
        <w:t xml:space="preserve"> (doporučený formát je „PDF“) </w:t>
      </w:r>
      <w:r w:rsidRPr="00443DEB">
        <w:rPr>
          <w:rFonts w:ascii="Arial Narrow" w:hAnsi="Arial Narrow"/>
          <w:u w:val="single"/>
        </w:rPr>
        <w:t xml:space="preserve">a vyplnenie elektronického formulára, ktorý </w:t>
      </w:r>
      <w:r w:rsidR="00A9777A" w:rsidRPr="00443DEB">
        <w:rPr>
          <w:rFonts w:ascii="Arial Narrow" w:hAnsi="Arial Narrow"/>
          <w:u w:val="single"/>
        </w:rPr>
        <w:t>z</w:t>
      </w:r>
      <w:r w:rsidRPr="00443DEB">
        <w:rPr>
          <w:rFonts w:ascii="Arial Narrow" w:hAnsi="Arial Narrow"/>
          <w:u w:val="single"/>
        </w:rPr>
        <w:t>od</w:t>
      </w:r>
      <w:r w:rsidR="00621A1F" w:rsidRPr="00443DEB">
        <w:rPr>
          <w:rFonts w:ascii="Arial Narrow" w:hAnsi="Arial Narrow"/>
          <w:u w:val="single"/>
        </w:rPr>
        <w:t>povedá návrhu na plnenie</w:t>
      </w:r>
      <w:r w:rsidR="00A637DD" w:rsidRPr="00443DEB">
        <w:rPr>
          <w:rFonts w:ascii="Arial Narrow" w:hAnsi="Arial Narrow"/>
          <w:u w:val="single"/>
        </w:rPr>
        <w:t xml:space="preserve"> kritéria</w:t>
      </w:r>
      <w:r w:rsidRPr="00443DEB">
        <w:rPr>
          <w:rFonts w:ascii="Arial Narrow" w:hAnsi="Arial Narrow"/>
          <w:u w:val="single"/>
        </w:rPr>
        <w:t xml:space="preserve"> uvedeného v</w:t>
      </w:r>
      <w:r w:rsidR="007B7986" w:rsidRPr="00443DEB">
        <w:rPr>
          <w:rFonts w:ascii="Arial Narrow" w:hAnsi="Arial Narrow"/>
          <w:u w:val="single"/>
        </w:rPr>
        <w:t> súťažných podkladoch</w:t>
      </w:r>
      <w:r w:rsidRPr="00443DEB">
        <w:rPr>
          <w:rFonts w:ascii="Arial Narrow" w:hAnsi="Arial Narrow"/>
        </w:rPr>
        <w:t>.</w:t>
      </w:r>
    </w:p>
    <w:p w14:paraId="297F297B" w14:textId="77777777" w:rsidR="003211F5" w:rsidRPr="007842D8" w:rsidRDefault="003211F5" w:rsidP="00A7214B">
      <w:pPr>
        <w:pStyle w:val="Bezriadkovania"/>
        <w:spacing w:line="276" w:lineRule="auto"/>
        <w:jc w:val="both"/>
      </w:pPr>
    </w:p>
    <w:p w14:paraId="0E671B8B" w14:textId="77777777" w:rsidR="009C6825" w:rsidRPr="00443DEB" w:rsidRDefault="009C6825" w:rsidP="00A7214B">
      <w:pPr>
        <w:pStyle w:val="Bezriadkovania"/>
        <w:spacing w:line="276" w:lineRule="auto"/>
        <w:jc w:val="both"/>
        <w:rPr>
          <w:rFonts w:ascii="Arial Narrow" w:hAnsi="Arial Narrow"/>
          <w:b/>
          <w:strike/>
        </w:rPr>
      </w:pPr>
      <w:r w:rsidRPr="00443DEB">
        <w:rPr>
          <w:rFonts w:ascii="Arial Narrow" w:hAnsi="Arial Narrow"/>
          <w:b/>
        </w:rPr>
        <w:t xml:space="preserve">V prípade, že </w:t>
      </w:r>
      <w:r w:rsidR="001A108A" w:rsidRPr="00443DEB">
        <w:rPr>
          <w:rFonts w:ascii="Arial Narrow" w:hAnsi="Arial Narrow"/>
          <w:b/>
        </w:rPr>
        <w:t>z</w:t>
      </w:r>
      <w:r w:rsidR="001A108A" w:rsidRPr="00443DEB">
        <w:rPr>
          <w:rFonts w:ascii="Arial Narrow" w:eastAsia="TimesNewRomanPSMT" w:hAnsi="Arial Narrow"/>
          <w:b/>
          <w:color w:val="000000"/>
        </w:rPr>
        <w:t>aradený záujemca</w:t>
      </w:r>
      <w:r w:rsidRPr="00443DEB">
        <w:rPr>
          <w:rFonts w:ascii="Arial Narrow" w:hAnsi="Arial Narrow"/>
          <w:b/>
        </w:rPr>
        <w:t xml:space="preserve"> predloží listinnú ponuku, verejný obstarávateľ na ňu nebude prihliadať. </w:t>
      </w:r>
    </w:p>
    <w:p w14:paraId="24985E64" w14:textId="77777777" w:rsidR="007B7986" w:rsidRPr="00443DEB" w:rsidRDefault="007B7986" w:rsidP="00A7214B">
      <w:pPr>
        <w:pStyle w:val="Bezriadkovania"/>
        <w:spacing w:line="276" w:lineRule="auto"/>
        <w:jc w:val="both"/>
        <w:rPr>
          <w:rFonts w:ascii="Arial Narrow" w:hAnsi="Arial Narrow"/>
        </w:rPr>
      </w:pPr>
    </w:p>
    <w:p w14:paraId="0469F354"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Ponuka, pre účely zadávania tejto zákazky, je prejav slobodnej vôle </w:t>
      </w:r>
      <w:r w:rsidR="001A108A" w:rsidRPr="00443DEB">
        <w:rPr>
          <w:rFonts w:ascii="Arial Narrow" w:eastAsia="TimesNewRomanPSMT" w:hAnsi="Arial Narrow"/>
          <w:color w:val="000000"/>
        </w:rPr>
        <w:t>zaradeného záujemcu</w:t>
      </w:r>
      <w:r w:rsidRPr="00443DEB">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443DEB" w:rsidRDefault="007B7986" w:rsidP="00A7214B">
      <w:pPr>
        <w:pStyle w:val="Bezriadkovania"/>
        <w:spacing w:line="276" w:lineRule="auto"/>
        <w:jc w:val="both"/>
        <w:rPr>
          <w:rFonts w:ascii="Arial Narrow" w:hAnsi="Arial Narrow"/>
        </w:rPr>
      </w:pPr>
    </w:p>
    <w:p w14:paraId="32D77A8A"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Ponuku môžu predkladať </w:t>
      </w:r>
      <w:r w:rsidR="001A108A" w:rsidRPr="00443DEB">
        <w:rPr>
          <w:rFonts w:ascii="Arial Narrow" w:eastAsia="TimesNewRomanPSMT" w:hAnsi="Arial Narrow"/>
          <w:color w:val="000000"/>
        </w:rPr>
        <w:t xml:space="preserve">zaradení záujemcovia </w:t>
      </w:r>
      <w:r w:rsidRPr="00443DEB">
        <w:rPr>
          <w:rFonts w:ascii="Arial Narrow" w:hAnsi="Arial Narrow"/>
        </w:rPr>
        <w:t>(fyzické, právnické osoby alebo skupina fyzických alebo právnických osôb vystupujúcich voči verejnému obstarávateľovi spoločne). V</w:t>
      </w:r>
      <w:r w:rsidR="00BE7612" w:rsidRPr="00443DEB">
        <w:rPr>
          <w:rFonts w:ascii="Arial Narrow" w:hAnsi="Arial Narrow"/>
        </w:rPr>
        <w:t> </w:t>
      </w:r>
      <w:r w:rsidRPr="00443DEB">
        <w:rPr>
          <w:rFonts w:ascii="Arial Narrow" w:hAnsi="Arial Narrow"/>
        </w:rPr>
        <w:t xml:space="preserve">prípade, že je </w:t>
      </w:r>
      <w:r w:rsidR="001A108A" w:rsidRPr="00443DEB">
        <w:rPr>
          <w:rFonts w:ascii="Arial Narrow" w:eastAsia="TimesNewRomanPSMT" w:hAnsi="Arial Narrow"/>
          <w:color w:val="000000"/>
        </w:rPr>
        <w:t>zaradeným záujemcom</w:t>
      </w:r>
      <w:r w:rsidRPr="00443DEB">
        <w:rPr>
          <w:rFonts w:ascii="Arial Narrow" w:hAnsi="Arial Narrow"/>
        </w:rPr>
        <w:t xml:space="preserve"> skupina, takýto </w:t>
      </w:r>
      <w:r w:rsidR="001A108A" w:rsidRPr="00443DEB">
        <w:rPr>
          <w:rFonts w:ascii="Arial Narrow" w:eastAsia="TimesNewRomanPSMT" w:hAnsi="Arial Narrow"/>
          <w:color w:val="000000"/>
        </w:rPr>
        <w:t>zaradený záujemca</w:t>
      </w:r>
      <w:r w:rsidRPr="00443DEB">
        <w:rPr>
          <w:rFonts w:ascii="Arial Narrow" w:hAnsi="Arial Narrow"/>
        </w:rPr>
        <w:t xml:space="preserve"> je povinný predložiť doklad podpísaný všetkými členmi skupiny o nominovaní vedúceho člena oprávneného konať v</w:t>
      </w:r>
      <w:r w:rsidR="00612589" w:rsidRPr="00443DEB">
        <w:rPr>
          <w:rFonts w:ascii="Arial Narrow" w:hAnsi="Arial Narrow"/>
        </w:rPr>
        <w:t> </w:t>
      </w:r>
      <w:r w:rsidRPr="00443DEB">
        <w:rPr>
          <w:rFonts w:ascii="Arial Narrow" w:hAnsi="Arial Narrow"/>
        </w:rPr>
        <w:t>mene ostatných členov skupiny v súvislosti s touto zákazkou</w:t>
      </w:r>
      <w:r w:rsidR="00470868" w:rsidRPr="00443DEB">
        <w:rPr>
          <w:rFonts w:ascii="Arial Narrow" w:hAnsi="Arial Narrow"/>
        </w:rPr>
        <w:t>, ak tento doklad nepredložil počas zaradenia do DNS</w:t>
      </w:r>
      <w:r w:rsidRPr="00443DEB">
        <w:rPr>
          <w:rFonts w:ascii="Arial Narrow" w:hAnsi="Arial Narrow"/>
        </w:rPr>
        <w:t xml:space="preserve">. V prípade, ak bude ponuka skupiny </w:t>
      </w:r>
      <w:r w:rsidR="001A108A" w:rsidRPr="00443DEB">
        <w:rPr>
          <w:rFonts w:ascii="Arial Narrow" w:eastAsia="TimesNewRomanPSMT" w:hAnsi="Arial Narrow"/>
          <w:color w:val="000000"/>
        </w:rPr>
        <w:t>zaradených záujemcov</w:t>
      </w:r>
      <w:r w:rsidRPr="00443DEB">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443DEB">
        <w:rPr>
          <w:rFonts w:ascii="Arial Narrow" w:hAnsi="Arial Narrow"/>
        </w:rPr>
        <w:t> </w:t>
      </w:r>
      <w:r w:rsidRPr="00443DEB">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443DEB">
        <w:rPr>
          <w:rFonts w:ascii="Arial Narrow" w:hAnsi="Arial Narrow"/>
        </w:rPr>
        <w:t> </w:t>
      </w:r>
      <w:r w:rsidRPr="00443DEB">
        <w:rPr>
          <w:rFonts w:ascii="Arial Narrow" w:hAnsi="Arial Narrow"/>
        </w:rPr>
        <w:t>nerozdielne.</w:t>
      </w:r>
    </w:p>
    <w:p w14:paraId="0F84C897" w14:textId="77777777" w:rsidR="009C6825" w:rsidRPr="00443DEB" w:rsidRDefault="009C6825" w:rsidP="00A7214B">
      <w:pPr>
        <w:pStyle w:val="Bezriadkovania"/>
        <w:spacing w:line="276" w:lineRule="auto"/>
        <w:jc w:val="both"/>
        <w:rPr>
          <w:rFonts w:ascii="Arial Narrow" w:hAnsi="Arial Narrow"/>
        </w:rPr>
      </w:pPr>
    </w:p>
    <w:p w14:paraId="74101521" w14:textId="77777777" w:rsidR="009C6825" w:rsidRPr="00443DEB" w:rsidRDefault="00ED50A6"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eastAsia="TimesNewRomanPSMT" w:hAnsi="Arial Narrow"/>
        </w:rPr>
        <w:t xml:space="preserve">môže predložiť iba jednu ponuku. </w:t>
      </w:r>
      <w:r w:rsidRPr="00443DEB">
        <w:rPr>
          <w:rFonts w:ascii="Arial Narrow" w:eastAsia="TimesNewRomanPSMT" w:hAnsi="Arial Narrow"/>
          <w:color w:val="000000"/>
        </w:rPr>
        <w:t xml:space="preserve">Zaradený záujemca </w:t>
      </w:r>
      <w:r w:rsidR="009C6825" w:rsidRPr="00443DEB">
        <w:rPr>
          <w:rFonts w:ascii="Arial Narrow" w:hAnsi="Arial Narrow"/>
        </w:rPr>
        <w:t>nemôže byť v</w:t>
      </w:r>
      <w:r w:rsidR="00612589" w:rsidRPr="00443DEB">
        <w:rPr>
          <w:rFonts w:ascii="Arial Narrow" w:hAnsi="Arial Narrow"/>
        </w:rPr>
        <w:t> </w:t>
      </w:r>
      <w:r w:rsidR="009C6825" w:rsidRPr="00443DEB">
        <w:rPr>
          <w:rFonts w:ascii="Arial Narrow" w:hAnsi="Arial Narrow"/>
        </w:rPr>
        <w:t xml:space="preserve">tom istom postupe zadávania zákazky </w:t>
      </w:r>
      <w:r w:rsidR="00470868" w:rsidRPr="00443DEB">
        <w:rPr>
          <w:rFonts w:ascii="Arial Narrow" w:hAnsi="Arial Narrow"/>
        </w:rPr>
        <w:t xml:space="preserve">(v konkrétnej výzve) </w:t>
      </w:r>
      <w:r w:rsidR="009C6825" w:rsidRPr="00443DEB">
        <w:rPr>
          <w:rFonts w:ascii="Arial Narrow" w:hAnsi="Arial Narrow"/>
        </w:rPr>
        <w:t xml:space="preserve">členom skupiny dodávateľov, ktorá predkladá ponuku. Verejný obstarávateľ alebo obstarávateľ vylúči </w:t>
      </w:r>
      <w:r w:rsidRPr="00443DEB">
        <w:rPr>
          <w:rFonts w:ascii="Arial Narrow" w:eastAsia="TimesNewRomanPSMT" w:hAnsi="Arial Narrow"/>
          <w:color w:val="000000"/>
        </w:rPr>
        <w:t>zaradeného záujemcu</w:t>
      </w:r>
      <w:r w:rsidR="009C6825" w:rsidRPr="00443DEB">
        <w:rPr>
          <w:rFonts w:ascii="Arial Narrow" w:hAnsi="Arial Narrow"/>
        </w:rPr>
        <w:t xml:space="preserve">, ktorý je súčasne členom skupiny dodávateľov. </w:t>
      </w:r>
    </w:p>
    <w:p w14:paraId="28078FBF" w14:textId="77777777" w:rsidR="009C6825" w:rsidRPr="007842D8" w:rsidRDefault="009C6825" w:rsidP="00A7214B">
      <w:pPr>
        <w:pStyle w:val="Bezriadkovania"/>
        <w:spacing w:line="276" w:lineRule="auto"/>
        <w:jc w:val="both"/>
      </w:pPr>
    </w:p>
    <w:p w14:paraId="4522567F" w14:textId="7964BDBE"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6" w:name="_Toc488059675"/>
      <w:r w:rsidRPr="00495414">
        <w:rPr>
          <w:rFonts w:asciiTheme="majorHAnsi" w:hAnsiTheme="majorHAnsi" w:cstheme="majorHAnsi"/>
          <w:bCs/>
          <w:color w:val="2F5496" w:themeColor="accent1" w:themeShade="BF"/>
          <w:sz w:val="36"/>
          <w:szCs w:val="36"/>
        </w:rPr>
        <w:t>Jazyk ponuky</w:t>
      </w:r>
      <w:bookmarkEnd w:id="6"/>
    </w:p>
    <w:p w14:paraId="515D243F" w14:textId="43BFB6FF"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Ponuka musí byť predložená v čitateľnej a reprodukovateľnej podobe.</w:t>
      </w:r>
    </w:p>
    <w:p w14:paraId="7D44641E" w14:textId="77777777" w:rsidR="00772672" w:rsidRPr="007842D8" w:rsidRDefault="00772672" w:rsidP="00772672">
      <w:pPr>
        <w:pStyle w:val="Bezriadkovania"/>
        <w:spacing w:line="276" w:lineRule="auto"/>
        <w:jc w:val="both"/>
        <w:rPr>
          <w:strike/>
        </w:rPr>
      </w:pPr>
    </w:p>
    <w:p w14:paraId="43C1CDEE"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7" w:name="_Toc488059676"/>
      <w:r w:rsidRPr="00495414">
        <w:rPr>
          <w:rFonts w:asciiTheme="majorHAnsi" w:hAnsiTheme="majorHAnsi" w:cstheme="majorHAnsi"/>
          <w:bCs/>
          <w:color w:val="2F5496" w:themeColor="accent1" w:themeShade="BF"/>
          <w:sz w:val="36"/>
          <w:szCs w:val="36"/>
        </w:rPr>
        <w:t>Predkladanie a obsah ponuky</w:t>
      </w:r>
      <w:bookmarkEnd w:id="7"/>
    </w:p>
    <w:p w14:paraId="7D060730" w14:textId="2CDC3765"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Ponuky sa budú predkladať elektronicky v zmysle § 49 ods. 1 písm. a)</w:t>
      </w:r>
      <w:r w:rsidR="00015857" w:rsidRPr="00FA6FCA">
        <w:rPr>
          <w:rFonts w:ascii="Arial Narrow" w:hAnsi="Arial Narrow"/>
        </w:rPr>
        <w:t xml:space="preserve"> ZVO,</w:t>
      </w:r>
      <w:r w:rsidR="008566EA" w:rsidRPr="00FA6FCA">
        <w:rPr>
          <w:rFonts w:ascii="Arial Narrow" w:hAnsi="Arial Narrow"/>
        </w:rPr>
        <w:t xml:space="preserve"> </w:t>
      </w:r>
      <w:r w:rsidRPr="00FA6FCA">
        <w:rPr>
          <w:rFonts w:ascii="Arial Narrow" w:hAnsi="Arial Narrow"/>
        </w:rPr>
        <w:t xml:space="preserve">do </w:t>
      </w:r>
      <w:r w:rsidR="00BC3BBD" w:rsidRPr="00FA6FCA">
        <w:rPr>
          <w:rFonts w:ascii="Arial Narrow" w:hAnsi="Arial Narrow"/>
        </w:rPr>
        <w:t>elektronického prostriedku</w:t>
      </w:r>
      <w:r w:rsidRPr="00FA6FCA">
        <w:rPr>
          <w:rFonts w:ascii="Arial Narrow" w:hAnsi="Arial Narrow"/>
        </w:rPr>
        <w:t xml:space="preserve"> JOSEPHINE, umiestnenom na webovej adrese </w:t>
      </w:r>
      <w:hyperlink r:id="rId15" w:history="1">
        <w:r w:rsidR="00144254" w:rsidRPr="00FA6FCA">
          <w:rPr>
            <w:rStyle w:val="Hypertextovprepojenie"/>
            <w:rFonts w:ascii="Arial Narrow" w:hAnsi="Arial Narrow"/>
          </w:rPr>
          <w:t>https://josephine.proebiz.com</w:t>
        </w:r>
      </w:hyperlink>
      <w:r w:rsidRPr="00FA6FCA">
        <w:rPr>
          <w:rFonts w:ascii="Arial Narrow" w:hAnsi="Arial Narrow"/>
        </w:rPr>
        <w:t>.</w:t>
      </w:r>
    </w:p>
    <w:p w14:paraId="6B4EB392" w14:textId="77777777" w:rsidR="008566EA" w:rsidRPr="00FA6FCA" w:rsidRDefault="008566EA" w:rsidP="00A7214B">
      <w:pPr>
        <w:pStyle w:val="Bezriadkovania"/>
        <w:spacing w:line="276" w:lineRule="auto"/>
        <w:jc w:val="both"/>
        <w:rPr>
          <w:rFonts w:ascii="Arial Narrow" w:hAnsi="Arial Narrow"/>
          <w:u w:val="single"/>
        </w:rPr>
      </w:pPr>
    </w:p>
    <w:p w14:paraId="454BE10C" w14:textId="49D0BC1D" w:rsidR="009C6825" w:rsidRPr="00FA6FCA" w:rsidRDefault="004C6673" w:rsidP="00A7214B">
      <w:pPr>
        <w:pStyle w:val="Bezriadkovania"/>
        <w:spacing w:line="276" w:lineRule="auto"/>
        <w:jc w:val="both"/>
        <w:rPr>
          <w:rFonts w:ascii="Arial Narrow" w:hAnsi="Arial Narrow"/>
        </w:rPr>
      </w:pPr>
      <w:r w:rsidRPr="00FA6FCA">
        <w:rPr>
          <w:rFonts w:ascii="Arial Narrow" w:hAnsi="Arial Narrow"/>
          <w:u w:val="single"/>
        </w:rPr>
        <w:t xml:space="preserve">Predkladanie ponúk je umožnené iba autentifikovaným zaradeným záujemcom do daného zriadeného Dynamického nákupného </w:t>
      </w:r>
      <w:r w:rsidR="00BC3BBD" w:rsidRPr="00FA6FCA">
        <w:rPr>
          <w:rFonts w:ascii="Arial Narrow" w:hAnsi="Arial Narrow"/>
          <w:u w:val="single"/>
        </w:rPr>
        <w:t>systému</w:t>
      </w:r>
      <w:r w:rsidRPr="00FA6FCA">
        <w:rPr>
          <w:rFonts w:ascii="Arial Narrow" w:hAnsi="Arial Narrow"/>
        </w:rPr>
        <w:t xml:space="preserve">. Zaradený záujemca sa prihlasuje do pomocou </w:t>
      </w:r>
      <w:proofErr w:type="spellStart"/>
      <w:r w:rsidRPr="00FA6FCA">
        <w:rPr>
          <w:rFonts w:ascii="Arial Narrow" w:hAnsi="Arial Narrow"/>
        </w:rPr>
        <w:t>eID</w:t>
      </w:r>
      <w:proofErr w:type="spellEnd"/>
      <w:r w:rsidRPr="00FA6FCA">
        <w:rPr>
          <w:rFonts w:ascii="Arial Narrow" w:hAnsi="Arial Narrow"/>
        </w:rPr>
        <w:t xml:space="preserve"> alebo svojich hesiel, ktoré nadobudol v rámci autentifikačného procesu.</w:t>
      </w:r>
    </w:p>
    <w:p w14:paraId="0B0570B0" w14:textId="77777777" w:rsidR="008566EA" w:rsidRPr="00FA6FCA" w:rsidRDefault="008566EA" w:rsidP="00A7214B">
      <w:pPr>
        <w:pStyle w:val="Bezriadkovania"/>
        <w:spacing w:line="276" w:lineRule="auto"/>
        <w:jc w:val="both"/>
        <w:rPr>
          <w:rFonts w:ascii="Arial Narrow" w:hAnsi="Arial Narrow"/>
        </w:rPr>
      </w:pPr>
    </w:p>
    <w:p w14:paraId="6AC0D5EB" w14:textId="4F52A8CE" w:rsidR="007B7986" w:rsidRPr="00FA6FCA" w:rsidRDefault="008566EA" w:rsidP="00A7214B">
      <w:pPr>
        <w:pStyle w:val="Bezriadkovania"/>
        <w:spacing w:line="276" w:lineRule="auto"/>
        <w:jc w:val="both"/>
        <w:rPr>
          <w:rFonts w:ascii="Arial Narrow" w:hAnsi="Arial Narrow"/>
          <w:b/>
          <w:color w:val="FF0000"/>
        </w:rPr>
      </w:pPr>
      <w:r w:rsidRPr="00FA6FCA">
        <w:rPr>
          <w:rFonts w:ascii="Arial Narrow" w:hAnsi="Arial Narrow"/>
        </w:rPr>
        <w:t xml:space="preserve">Autentifikovaný zaradený záujemca si po prihlásení do </w:t>
      </w:r>
      <w:r w:rsidR="00BC3BBD" w:rsidRPr="00FA6FCA">
        <w:rPr>
          <w:rFonts w:ascii="Arial Narrow" w:hAnsi="Arial Narrow"/>
        </w:rPr>
        <w:t>elektronického prostriedku</w:t>
      </w:r>
      <w:r w:rsidRPr="00FA6FCA">
        <w:rPr>
          <w:rFonts w:ascii="Arial Narrow" w:hAnsi="Arial Narrow"/>
        </w:rPr>
        <w:t xml:space="preserve"> JOSPEHINE v záložke „Moje obstarávania“ vyberie predmetnú zákazku a vloží svoju ponuku do určeného formulára na príjem ponúk, ktorý nájde v záložke ponuky.</w:t>
      </w:r>
      <w:r w:rsidR="004116FE" w:rsidRPr="00FA6FCA">
        <w:rPr>
          <w:rFonts w:ascii="Arial Narrow" w:hAnsi="Arial Narrow"/>
        </w:rPr>
        <w:t xml:space="preserve"> </w:t>
      </w:r>
    </w:p>
    <w:p w14:paraId="02DB8B3D" w14:textId="77777777" w:rsidR="008566EA" w:rsidRPr="00FA6FCA" w:rsidRDefault="008566EA" w:rsidP="00A7214B">
      <w:pPr>
        <w:pStyle w:val="Bezriadkovania"/>
        <w:spacing w:line="276" w:lineRule="auto"/>
        <w:jc w:val="both"/>
        <w:rPr>
          <w:rFonts w:ascii="Arial Narrow" w:hAnsi="Arial Narrow"/>
        </w:rPr>
      </w:pPr>
    </w:p>
    <w:p w14:paraId="3B796818" w14:textId="05B33503" w:rsidR="009C6825" w:rsidRPr="00FA6FCA" w:rsidRDefault="00680E6D" w:rsidP="00A7214B">
      <w:pPr>
        <w:pStyle w:val="Bezriadkovania"/>
        <w:spacing w:line="276" w:lineRule="auto"/>
        <w:jc w:val="both"/>
        <w:rPr>
          <w:rFonts w:ascii="Arial Narrow" w:hAnsi="Arial Narrow"/>
        </w:rPr>
      </w:pPr>
      <w:r w:rsidRPr="00FA6FCA">
        <w:rPr>
          <w:rFonts w:ascii="Arial Narrow" w:eastAsia="TimesNewRomanPSMT" w:hAnsi="Arial Narrow"/>
          <w:color w:val="000000"/>
        </w:rPr>
        <w:t xml:space="preserve">Zaradeným záujemcom </w:t>
      </w:r>
      <w:r w:rsidR="009C6825" w:rsidRPr="00FA6FCA">
        <w:rPr>
          <w:rFonts w:ascii="Arial Narrow" w:hAnsi="Arial Narrow"/>
        </w:rPr>
        <w:t xml:space="preserve">navrhovaná </w:t>
      </w:r>
      <w:r w:rsidR="000143D6" w:rsidRPr="00FA6FCA">
        <w:rPr>
          <w:rFonts w:ascii="Arial Narrow" w:hAnsi="Arial Narrow"/>
          <w:color w:val="000000"/>
          <w:shd w:val="clear" w:color="auto" w:fill="FFFFFF"/>
        </w:rPr>
        <w:t> cel</w:t>
      </w:r>
      <w:r w:rsidR="006D11CF" w:rsidRPr="00FA6FCA">
        <w:rPr>
          <w:rFonts w:ascii="Arial Narrow" w:hAnsi="Arial Narrow"/>
          <w:color w:val="000000"/>
          <w:shd w:val="clear" w:color="auto" w:fill="FFFFFF"/>
        </w:rPr>
        <w:t>ková cena</w:t>
      </w:r>
      <w:r w:rsidR="00E06D57" w:rsidRPr="00FA6FCA">
        <w:rPr>
          <w:rFonts w:ascii="Arial Narrow" w:hAnsi="Arial Narrow"/>
          <w:color w:val="000000"/>
          <w:shd w:val="clear" w:color="auto" w:fill="FFFFFF"/>
        </w:rPr>
        <w:t xml:space="preserve"> </w:t>
      </w:r>
      <w:r w:rsidR="006D11CF" w:rsidRPr="00FA6FCA">
        <w:rPr>
          <w:rFonts w:ascii="Arial Narrow" w:hAnsi="Arial Narrow"/>
          <w:color w:val="000000"/>
          <w:shd w:val="clear" w:color="auto" w:fill="FFFFFF"/>
        </w:rPr>
        <w:t>verejného o</w:t>
      </w:r>
      <w:r w:rsidR="005C1CD4" w:rsidRPr="00FA6FCA">
        <w:rPr>
          <w:rFonts w:ascii="Arial Narrow" w:hAnsi="Arial Narrow"/>
          <w:color w:val="000000"/>
          <w:shd w:val="clear" w:color="auto" w:fill="FFFFFF"/>
        </w:rPr>
        <w:t>b</w:t>
      </w:r>
      <w:r w:rsidR="006D11CF" w:rsidRPr="00FA6FCA">
        <w:rPr>
          <w:rFonts w:ascii="Arial Narrow" w:hAnsi="Arial Narrow"/>
          <w:color w:val="000000"/>
          <w:shd w:val="clear" w:color="auto" w:fill="FFFFFF"/>
        </w:rPr>
        <w:t>starávania</w:t>
      </w:r>
      <w:r w:rsidR="00AF57EB" w:rsidRPr="00FA6FCA">
        <w:rPr>
          <w:rFonts w:ascii="Arial Narrow" w:hAnsi="Arial Narrow"/>
          <w:color w:val="000000"/>
          <w:shd w:val="clear" w:color="auto" w:fill="FFFFFF"/>
        </w:rPr>
        <w:t xml:space="preserve"> musí byť</w:t>
      </w:r>
      <w:r w:rsidR="006D11CF" w:rsidRPr="00FA6FCA">
        <w:rPr>
          <w:rFonts w:ascii="Arial Narrow" w:hAnsi="Arial Narrow"/>
          <w:color w:val="000000"/>
          <w:shd w:val="clear" w:color="auto" w:fill="FFFFFF"/>
        </w:rPr>
        <w:t xml:space="preserve"> uvedená na </w:t>
      </w:r>
      <w:r w:rsidR="00E06D57" w:rsidRPr="00FA6FCA">
        <w:rPr>
          <w:rFonts w:ascii="Arial Narrow" w:hAnsi="Arial Narrow"/>
          <w:color w:val="000000"/>
          <w:shd w:val="clear" w:color="auto" w:fill="FFFFFF"/>
        </w:rPr>
        <w:t xml:space="preserve">2 desatinné miesta v EUR </w:t>
      </w:r>
      <w:r w:rsidR="00566836">
        <w:rPr>
          <w:rFonts w:ascii="Arial Narrow" w:hAnsi="Arial Narrow"/>
          <w:color w:val="000000"/>
          <w:shd w:val="clear" w:color="auto" w:fill="FFFFFF"/>
        </w:rPr>
        <w:t>bez</w:t>
      </w:r>
      <w:r w:rsidR="00AF57EB" w:rsidRPr="00FA6FCA">
        <w:rPr>
          <w:rFonts w:ascii="Arial Narrow" w:hAnsi="Arial Narrow"/>
          <w:color w:val="000000"/>
          <w:shd w:val="clear" w:color="auto" w:fill="FFFFFF"/>
        </w:rPr>
        <w:t> </w:t>
      </w:r>
      <w:r w:rsidR="00E06D57" w:rsidRPr="00FA6FCA">
        <w:rPr>
          <w:rFonts w:ascii="Arial Narrow" w:hAnsi="Arial Narrow"/>
          <w:color w:val="000000"/>
          <w:shd w:val="clear" w:color="auto" w:fill="FFFFFF"/>
        </w:rPr>
        <w:t>DPH</w:t>
      </w:r>
      <w:r w:rsidR="00AF57EB" w:rsidRPr="00FA6FCA">
        <w:rPr>
          <w:rFonts w:ascii="Arial Narrow" w:hAnsi="Arial Narrow"/>
          <w:color w:val="000000"/>
          <w:shd w:val="clear" w:color="auto" w:fill="FFFFFF"/>
        </w:rPr>
        <w:t xml:space="preserve"> a</w:t>
      </w:r>
      <w:r w:rsidR="00E06D57" w:rsidRPr="00FA6FCA">
        <w:rPr>
          <w:rFonts w:ascii="Arial Narrow" w:hAnsi="Arial Narrow"/>
          <w:color w:val="000000"/>
          <w:shd w:val="clear" w:color="auto" w:fill="FFFFFF"/>
        </w:rPr>
        <w:t xml:space="preserve"> </w:t>
      </w:r>
      <w:r w:rsidR="00AF57EB" w:rsidRPr="00FA6FCA">
        <w:rPr>
          <w:rFonts w:ascii="Arial Narrow" w:hAnsi="Arial Narrow"/>
          <w:color w:val="000000"/>
          <w:shd w:val="clear" w:color="auto" w:fill="FFFFFF"/>
        </w:rPr>
        <w:t>vložená</w:t>
      </w:r>
      <w:r w:rsidR="00E06D57" w:rsidRPr="00FA6FCA">
        <w:rPr>
          <w:rFonts w:ascii="Arial Narrow" w:hAnsi="Arial Narrow"/>
          <w:color w:val="000000"/>
          <w:shd w:val="clear" w:color="auto" w:fill="FFFFFF"/>
        </w:rPr>
        <w:t xml:space="preserve"> do </w:t>
      </w:r>
      <w:r w:rsidR="00BC3BBD" w:rsidRPr="00FA6FCA">
        <w:rPr>
          <w:rFonts w:ascii="Arial Narrow" w:hAnsi="Arial Narrow"/>
        </w:rPr>
        <w:t>elektronického prostriedku</w:t>
      </w:r>
      <w:r w:rsidR="009C6825" w:rsidRPr="00FA6FCA">
        <w:rPr>
          <w:rFonts w:ascii="Arial Narrow" w:hAnsi="Arial Narrow"/>
        </w:rPr>
        <w:t xml:space="preserve"> JOSEPHINE</w:t>
      </w:r>
      <w:r w:rsidR="00E06D57" w:rsidRPr="00FA6FCA">
        <w:rPr>
          <w:rFonts w:ascii="Arial Narrow" w:hAnsi="Arial Narrow"/>
        </w:rPr>
        <w:t>.</w:t>
      </w:r>
      <w:r w:rsidR="008F6093" w:rsidRPr="00FA6FCA">
        <w:rPr>
          <w:rFonts w:ascii="Arial Narrow" w:hAnsi="Arial Narrow"/>
        </w:rPr>
        <w:t xml:space="preserve"> </w:t>
      </w:r>
      <w:r w:rsidR="009C6825" w:rsidRPr="00FA6FCA">
        <w:rPr>
          <w:rFonts w:ascii="Arial Narrow" w:hAnsi="Arial Narrow"/>
        </w:rPr>
        <w:t xml:space="preserve">V predloženej ponuke prostredníctvom </w:t>
      </w:r>
      <w:r w:rsidR="00BC3BBD" w:rsidRPr="00FA6FCA">
        <w:rPr>
          <w:rFonts w:ascii="Arial Narrow" w:hAnsi="Arial Narrow"/>
        </w:rPr>
        <w:t>elektronického prostriedku</w:t>
      </w:r>
      <w:r w:rsidR="009C6825" w:rsidRPr="00FA6FCA">
        <w:rPr>
          <w:rFonts w:ascii="Arial Narrow" w:hAnsi="Arial Narrow"/>
        </w:rPr>
        <w:t xml:space="preserve"> JOSEPHINE musia byť pripojené</w:t>
      </w:r>
      <w:r w:rsidR="00E06D57" w:rsidRPr="00FA6FCA">
        <w:rPr>
          <w:rFonts w:ascii="Arial Narrow" w:hAnsi="Arial Narrow"/>
        </w:rPr>
        <w:t xml:space="preserve"> požadované naskenované d</w:t>
      </w:r>
      <w:r w:rsidR="00621A1F" w:rsidRPr="00FA6FCA">
        <w:rPr>
          <w:rFonts w:ascii="Arial Narrow" w:hAnsi="Arial Narrow"/>
        </w:rPr>
        <w:t xml:space="preserve">oklady a dokumenty </w:t>
      </w:r>
      <w:r w:rsidR="009C6825" w:rsidRPr="00FA6FCA">
        <w:rPr>
          <w:rFonts w:ascii="Arial Narrow" w:hAnsi="Arial Narrow"/>
        </w:rPr>
        <w:t>tvoriace obsah ponuky, požadované v týchto súťažných podkladoch</w:t>
      </w:r>
      <w:r w:rsidR="00621A1F" w:rsidRPr="00FA6FCA">
        <w:rPr>
          <w:rFonts w:ascii="Arial Narrow" w:hAnsi="Arial Narrow"/>
        </w:rPr>
        <w:t xml:space="preserve">, ktoré musia byť k termínu </w:t>
      </w:r>
      <w:r w:rsidR="009C6825" w:rsidRPr="00FA6FCA">
        <w:rPr>
          <w:rFonts w:ascii="Arial Narrow" w:hAnsi="Arial Narrow"/>
        </w:rPr>
        <w:t>predloženia ponuky platné a aktuálne.</w:t>
      </w:r>
    </w:p>
    <w:p w14:paraId="3B9B3EC2" w14:textId="77777777" w:rsidR="00E06D57" w:rsidRPr="007842D8" w:rsidRDefault="00E06D57" w:rsidP="00A7214B">
      <w:pPr>
        <w:autoSpaceDE w:val="0"/>
        <w:autoSpaceDN w:val="0"/>
        <w:adjustRightInd w:val="0"/>
        <w:spacing w:line="276" w:lineRule="auto"/>
        <w:jc w:val="both"/>
        <w:rPr>
          <w:b/>
          <w:color w:val="000000"/>
          <w:u w:val="single"/>
        </w:rPr>
      </w:pPr>
    </w:p>
    <w:p w14:paraId="4DC36162" w14:textId="77777777" w:rsidR="009C6825" w:rsidRPr="003A1335" w:rsidRDefault="009C6825" w:rsidP="00A7214B">
      <w:pPr>
        <w:autoSpaceDE w:val="0"/>
        <w:autoSpaceDN w:val="0"/>
        <w:adjustRightInd w:val="0"/>
        <w:spacing w:line="276" w:lineRule="auto"/>
        <w:jc w:val="both"/>
        <w:rPr>
          <w:rFonts w:ascii="Arial Narrow" w:hAnsi="Arial Narrow"/>
          <w:b/>
          <w:color w:val="000000"/>
          <w:u w:val="single"/>
        </w:rPr>
      </w:pPr>
      <w:r w:rsidRPr="003A1335">
        <w:rPr>
          <w:rFonts w:ascii="Arial Narrow" w:hAnsi="Arial Narrow"/>
          <w:b/>
          <w:color w:val="000000"/>
          <w:u w:val="single"/>
        </w:rPr>
        <w:t>Ponuka bude obsahovať:</w:t>
      </w:r>
    </w:p>
    <w:p w14:paraId="20083363" w14:textId="4A904E7E"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O</w:t>
      </w:r>
      <w:r w:rsidR="00BC1FC6" w:rsidRPr="003A1335">
        <w:rPr>
          <w:rFonts w:ascii="Arial Narrow" w:eastAsia="TimesNewRomanPSMT" w:hAnsi="Arial Narrow"/>
          <w:b/>
          <w:color w:val="000000"/>
        </w:rPr>
        <w:t xml:space="preserve">pis ponúkaného tovaru - </w:t>
      </w:r>
      <w:r w:rsidRPr="003A1335">
        <w:rPr>
          <w:rFonts w:ascii="Arial Narrow" w:eastAsia="TimesNewRomanPSMT" w:hAnsi="Arial Narrow"/>
          <w:b/>
          <w:color w:val="000000"/>
        </w:rPr>
        <w:t xml:space="preserve">Vlastný návrh plnenia, preukazujúci splnenie požiadaviek verejného obstarávateľa na predmet zákazky </w:t>
      </w:r>
      <w:r w:rsidRPr="003A1335">
        <w:rPr>
          <w:rFonts w:ascii="Arial Narrow" w:hAnsi="Arial Narrow"/>
          <w:b/>
          <w:color w:val="000000"/>
          <w:shd w:val="clear" w:color="auto" w:fill="FFFFFF"/>
        </w:rPr>
        <w:t>(príloha č. 1)</w:t>
      </w:r>
      <w:r w:rsidRPr="003A1335">
        <w:rPr>
          <w:rFonts w:ascii="Arial Narrow" w:eastAsia="TimesNewRomanPSMT" w:hAnsi="Arial Narrow"/>
          <w:b/>
          <w:color w:val="000000"/>
        </w:rPr>
        <w:t>,</w:t>
      </w:r>
    </w:p>
    <w:p w14:paraId="75A81229" w14:textId="77777777" w:rsidR="00FA6FCA" w:rsidRPr="003A1335" w:rsidRDefault="00FA6FCA" w:rsidP="00FA6FCA">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BCDADBF"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 xml:space="preserve">Návrh zaradeného záujemcu na plnenie kritéria predmetu </w:t>
      </w:r>
      <w:r w:rsidRPr="003A1335">
        <w:rPr>
          <w:rFonts w:ascii="Arial Narrow" w:eastAsia="TimesNewRomanPSMT" w:hAnsi="Arial Narrow"/>
          <w:b/>
        </w:rPr>
        <w:t xml:space="preserve">zákazky </w:t>
      </w:r>
      <w:r w:rsidRPr="003A1335">
        <w:rPr>
          <w:rFonts w:ascii="Arial Narrow" w:hAnsi="Arial Narrow"/>
          <w:b/>
          <w:color w:val="000000"/>
          <w:shd w:val="clear" w:color="auto" w:fill="FFFFFF"/>
        </w:rPr>
        <w:t>vložený do elektronického prostriedku JOSEPHINE (príloha č. 2),</w:t>
      </w:r>
    </w:p>
    <w:p w14:paraId="2C8F6628" w14:textId="77777777" w:rsidR="00FA6FCA" w:rsidRPr="003A1335" w:rsidRDefault="00FA6FCA" w:rsidP="00FA6FCA">
      <w:pPr>
        <w:pStyle w:val="Odsekzoznamu"/>
        <w:rPr>
          <w:rFonts w:ascii="Arial Narrow" w:eastAsia="TimesNewRomanPSMT" w:hAnsi="Arial Narrow"/>
          <w:b/>
          <w:color w:val="000000"/>
        </w:rPr>
      </w:pPr>
    </w:p>
    <w:p w14:paraId="144EEA58"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rPr>
        <w:t xml:space="preserve">Čestné vyhlásenie uchádzača </w:t>
      </w:r>
      <w:r w:rsidRPr="003A1335">
        <w:rPr>
          <w:rFonts w:ascii="Arial Narrow" w:hAnsi="Arial Narrow"/>
          <w:b/>
          <w:color w:val="000000"/>
          <w:shd w:val="clear" w:color="auto" w:fill="FFFFFF"/>
        </w:rPr>
        <w:t>podľa prílohy č. 5.</w:t>
      </w:r>
    </w:p>
    <w:p w14:paraId="3D073523" w14:textId="129D2602" w:rsidR="009C6825" w:rsidRPr="003A1335"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8" w:name="_Toc488059677"/>
      <w:r w:rsidRPr="00495414">
        <w:rPr>
          <w:rFonts w:asciiTheme="majorHAnsi" w:hAnsiTheme="majorHAnsi" w:cstheme="majorHAnsi"/>
          <w:bCs/>
          <w:color w:val="2F5496" w:themeColor="accent1" w:themeShade="BF"/>
          <w:sz w:val="36"/>
          <w:szCs w:val="36"/>
        </w:rPr>
        <w:t>Lehota na predkladanie ponúk</w:t>
      </w:r>
      <w:bookmarkEnd w:id="8"/>
    </w:p>
    <w:p w14:paraId="358459F5" w14:textId="77777777" w:rsidR="00AC118D" w:rsidRPr="00FA6FCA" w:rsidRDefault="00AC118D" w:rsidP="00C03616">
      <w:pPr>
        <w:pStyle w:val="Bezriadkovania"/>
        <w:spacing w:line="276" w:lineRule="auto"/>
        <w:jc w:val="both"/>
        <w:rPr>
          <w:rFonts w:ascii="Arial Narrow" w:hAnsi="Arial Narrow"/>
        </w:rPr>
      </w:pPr>
      <w:r w:rsidRPr="00FA6FCA">
        <w:rPr>
          <w:rFonts w:ascii="Arial Narrow" w:hAnsi="Arial Narrow"/>
        </w:rPr>
        <w:t>Ponuky musia byť doručené do konca lehoty na predkladanie ponúk, ktorý je uvedený v elektronickom prostriedku JOSEPHINE v časti zodpovedajúcej tejto zákazke.</w:t>
      </w:r>
    </w:p>
    <w:p w14:paraId="399DBAC9" w14:textId="4B960D4F" w:rsidR="009C6825" w:rsidRDefault="00AC118D" w:rsidP="00A7214B">
      <w:pPr>
        <w:pStyle w:val="Bezriadkovania"/>
        <w:spacing w:line="276" w:lineRule="auto"/>
        <w:jc w:val="both"/>
        <w:rPr>
          <w:rFonts w:ascii="Arial Narrow" w:hAnsi="Arial Narrow"/>
        </w:rPr>
      </w:pPr>
      <w:r w:rsidRPr="00FA6FCA">
        <w:rPr>
          <w:rFonts w:ascii="Arial Narrow" w:hAnsi="Arial Narrow"/>
        </w:rPr>
        <w:t>Ponuka zaradeného záujemcu predložená po uplynutí lehoty na predkladanie ponúk sa elektronicky neotvorí</w:t>
      </w:r>
      <w:r w:rsidR="006D1607">
        <w:rPr>
          <w:rFonts w:ascii="Arial Narrow" w:hAnsi="Arial Narrow"/>
        </w:rPr>
        <w:t>.</w:t>
      </w:r>
    </w:p>
    <w:p w14:paraId="459C46D6" w14:textId="77777777" w:rsidR="003A1335" w:rsidRPr="00FA6FCA" w:rsidRDefault="003A1335" w:rsidP="00A7214B">
      <w:pPr>
        <w:pStyle w:val="Bezriadkovania"/>
        <w:spacing w:line="276" w:lineRule="auto"/>
        <w:jc w:val="both"/>
        <w:rPr>
          <w:rFonts w:ascii="Arial Narrow" w:hAnsi="Arial Narrow"/>
        </w:rPr>
      </w:pPr>
    </w:p>
    <w:p w14:paraId="73137DAB" w14:textId="6D0F275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9" w:name="_Toc488059678"/>
      <w:r w:rsidRPr="00495414">
        <w:rPr>
          <w:rFonts w:asciiTheme="majorHAnsi" w:hAnsiTheme="majorHAnsi" w:cstheme="majorHAnsi"/>
          <w:bCs/>
          <w:color w:val="2F5496" w:themeColor="accent1" w:themeShade="BF"/>
          <w:sz w:val="36"/>
          <w:szCs w:val="36"/>
        </w:rPr>
        <w:t>Platnosť (viazanosť) ponuky</w:t>
      </w:r>
      <w:bookmarkEnd w:id="9"/>
    </w:p>
    <w:p w14:paraId="4DC9025B" w14:textId="590A4621" w:rsidR="009C6825" w:rsidRPr="00FA6FCA" w:rsidRDefault="009C6825" w:rsidP="00D64A6E">
      <w:pPr>
        <w:pStyle w:val="Bezriadkovania"/>
        <w:spacing w:line="276" w:lineRule="auto"/>
        <w:jc w:val="both"/>
        <w:rPr>
          <w:rFonts w:ascii="Arial Narrow" w:hAnsi="Arial Narrow"/>
        </w:rPr>
      </w:pPr>
      <w:r w:rsidRPr="00FA6FCA">
        <w:rPr>
          <w:rFonts w:ascii="Arial Narrow" w:hAnsi="Arial Narrow"/>
        </w:rPr>
        <w:t>Viazanosť ponú</w:t>
      </w:r>
      <w:r w:rsidR="007B7986" w:rsidRPr="00FA6FCA">
        <w:rPr>
          <w:rFonts w:ascii="Arial Narrow" w:hAnsi="Arial Narrow"/>
        </w:rPr>
        <w:t xml:space="preserve">k je do </w:t>
      </w:r>
      <w:r w:rsidR="00FA6FCA" w:rsidRPr="00FA6FCA">
        <w:rPr>
          <w:rFonts w:ascii="Arial Narrow" w:hAnsi="Arial Narrow"/>
          <w:b/>
        </w:rPr>
        <w:t>6</w:t>
      </w:r>
      <w:r w:rsidR="00FA6FCA" w:rsidRPr="00FA6FCA">
        <w:rPr>
          <w:rFonts w:ascii="Arial Narrow" w:hAnsi="Arial Narrow"/>
        </w:rPr>
        <w:t xml:space="preserve"> </w:t>
      </w:r>
      <w:r w:rsidR="00FA6FCA" w:rsidRPr="00FA6FCA">
        <w:rPr>
          <w:rFonts w:ascii="Arial Narrow" w:hAnsi="Arial Narrow"/>
          <w:b/>
        </w:rPr>
        <w:t>mesiacov</w:t>
      </w:r>
      <w:r w:rsidR="00FA6FCA" w:rsidRPr="00FA6FCA">
        <w:rPr>
          <w:rFonts w:ascii="Arial Narrow" w:hAnsi="Arial Narrow"/>
        </w:rPr>
        <w:t xml:space="preserve"> </w:t>
      </w:r>
      <w:r w:rsidR="0014283F" w:rsidRPr="00FA6FCA">
        <w:rPr>
          <w:rFonts w:ascii="Arial Narrow" w:hAnsi="Arial Narrow"/>
        </w:rPr>
        <w:t>od uplynutia lehoty na predkladanie ponúk</w:t>
      </w:r>
      <w:r w:rsidRPr="00FA6FCA">
        <w:rPr>
          <w:rFonts w:ascii="Arial Narrow" w:hAnsi="Arial Narrow"/>
        </w:rPr>
        <w:t xml:space="preserve">. </w:t>
      </w:r>
      <w:r w:rsidR="00D64A6E" w:rsidRPr="00FA6FCA">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A6FCA" w:rsidRDefault="00D64A6E" w:rsidP="00D64A6E">
      <w:pPr>
        <w:pStyle w:val="Bezriadkovania"/>
        <w:spacing w:line="276" w:lineRule="auto"/>
        <w:jc w:val="both"/>
        <w:rPr>
          <w:rFonts w:ascii="Arial Narrow" w:hAnsi="Arial Narrow"/>
          <w:b/>
          <w:color w:val="000000"/>
        </w:rPr>
      </w:pPr>
    </w:p>
    <w:p w14:paraId="58ED6DF3" w14:textId="2004A3DD"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0" w:name="_Toc488059679"/>
      <w:r w:rsidRPr="00495414">
        <w:rPr>
          <w:rFonts w:asciiTheme="majorHAnsi" w:hAnsiTheme="majorHAnsi" w:cstheme="majorHAnsi"/>
          <w:bCs/>
          <w:color w:val="2F5496" w:themeColor="accent1" w:themeShade="BF"/>
          <w:sz w:val="36"/>
          <w:szCs w:val="36"/>
        </w:rPr>
        <w:t>Zábezpeka ponuky</w:t>
      </w:r>
      <w:bookmarkEnd w:id="10"/>
    </w:p>
    <w:p w14:paraId="3E3FB38D" w14:textId="00AB9C0A" w:rsidR="009C6825" w:rsidRPr="00FA6FCA" w:rsidRDefault="009C6825" w:rsidP="00726D27">
      <w:pPr>
        <w:spacing w:line="276" w:lineRule="auto"/>
        <w:jc w:val="both"/>
        <w:rPr>
          <w:rFonts w:ascii="Arial Narrow" w:hAnsi="Arial Narrow"/>
        </w:rPr>
      </w:pPr>
      <w:r w:rsidRPr="00FA6FCA">
        <w:rPr>
          <w:rFonts w:ascii="Arial Narrow" w:hAnsi="Arial Narrow"/>
        </w:rPr>
        <w:t xml:space="preserve">Zábezpeka ponuky sa </w:t>
      </w:r>
      <w:r w:rsidR="002C6BDD" w:rsidRPr="00FA6FCA">
        <w:rPr>
          <w:rFonts w:ascii="Arial Narrow" w:hAnsi="Arial Narrow"/>
        </w:rPr>
        <w:t>ne</w:t>
      </w:r>
      <w:r w:rsidRPr="00FA6FCA">
        <w:rPr>
          <w:rFonts w:ascii="Arial Narrow" w:hAnsi="Arial Narrow"/>
        </w:rPr>
        <w:t>vyžaduje</w:t>
      </w:r>
      <w:r w:rsidR="002C6BDD" w:rsidRPr="00FA6FCA">
        <w:rPr>
          <w:rFonts w:ascii="Arial Narrow" w:hAnsi="Arial Narrow"/>
        </w:rPr>
        <w:t>.</w:t>
      </w:r>
      <w:r w:rsidRPr="00FA6FCA">
        <w:rPr>
          <w:rFonts w:ascii="Arial Narrow" w:hAnsi="Arial Narrow"/>
        </w:rPr>
        <w:t xml:space="preserve"> </w:t>
      </w:r>
    </w:p>
    <w:p w14:paraId="274BB2D8" w14:textId="4326BB49" w:rsidR="00EF153E" w:rsidRDefault="00EF153E" w:rsidP="00726D27">
      <w:pPr>
        <w:spacing w:line="276" w:lineRule="auto"/>
        <w:jc w:val="both"/>
        <w:rPr>
          <w:i/>
        </w:rPr>
      </w:pPr>
    </w:p>
    <w:p w14:paraId="2CD7EB49" w14:textId="30574BD3"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1" w:name="_Toc488059680"/>
      <w:r w:rsidRPr="00495414">
        <w:rPr>
          <w:rFonts w:asciiTheme="majorHAnsi" w:hAnsiTheme="majorHAnsi" w:cstheme="majorHAnsi"/>
          <w:bCs/>
          <w:color w:val="2F5496" w:themeColor="accent1" w:themeShade="BF"/>
          <w:sz w:val="36"/>
          <w:szCs w:val="36"/>
        </w:rPr>
        <w:t>Doplnenie, zmena a odvolanie ponuky</w:t>
      </w:r>
      <w:bookmarkEnd w:id="11"/>
    </w:p>
    <w:p w14:paraId="726A18CC" w14:textId="77777777" w:rsidR="009C6825" w:rsidRPr="00FA6FCA" w:rsidRDefault="00B550DD" w:rsidP="00F478D4">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môže predloženú ponuku doplniť, zmeniť alebo odvolať do uplynutia lehoty na</w:t>
      </w:r>
      <w:r w:rsidR="00F52846" w:rsidRPr="00FA6FCA">
        <w:rPr>
          <w:rFonts w:ascii="Arial Narrow" w:eastAsia="TimesNewRomanPSMT" w:hAnsi="Arial Narrow"/>
          <w:color w:val="000000"/>
        </w:rPr>
        <w:t xml:space="preserve"> </w:t>
      </w:r>
      <w:r w:rsidR="009C6825" w:rsidRPr="00FA6FCA">
        <w:rPr>
          <w:rFonts w:ascii="Arial Narrow" w:eastAsia="TimesNewRomanPSMT" w:hAnsi="Arial Narrow"/>
          <w:color w:val="000000"/>
        </w:rPr>
        <w:t>p</w:t>
      </w:r>
      <w:r w:rsidR="009C6825" w:rsidRPr="00FA6FCA">
        <w:rPr>
          <w:rFonts w:ascii="Arial Narrow" w:hAnsi="Arial Narrow"/>
          <w:color w:val="000000"/>
        </w:rPr>
        <w:t xml:space="preserve">redkladanie </w:t>
      </w:r>
      <w:r w:rsidR="009C6825" w:rsidRPr="00FA6FCA">
        <w:rPr>
          <w:rFonts w:ascii="Arial Narrow" w:eastAsia="TimesNewRomanPSMT" w:hAnsi="Arial Narrow"/>
          <w:color w:val="000000"/>
        </w:rPr>
        <w:t>ponúk. Doplnenie alebo zmenu ponuky je možné vykonať prostredníctvom funkcionality webovej aplikácie JOSEPHINE v </w:t>
      </w:r>
      <w:r w:rsidR="009C6825" w:rsidRPr="00FA6FCA">
        <w:rPr>
          <w:rFonts w:ascii="Arial Narrow" w:hAnsi="Arial Narrow"/>
          <w:color w:val="000000"/>
        </w:rPr>
        <w:t xml:space="preserve">primeranej </w:t>
      </w:r>
      <w:r w:rsidR="009C6825" w:rsidRPr="00FA6FCA">
        <w:rPr>
          <w:rFonts w:ascii="Arial Narrow" w:eastAsia="TimesNewRomanPSMT" w:hAnsi="Arial Narrow"/>
          <w:color w:val="000000"/>
        </w:rPr>
        <w:t xml:space="preserve">lehote pred uplynutím lehoty na predkladanie ponúk. </w:t>
      </w:r>
      <w:r w:rsidRPr="00FA6FCA">
        <w:rPr>
          <w:rFonts w:ascii="Arial Narrow" w:eastAsia="TimesNewRomanPSMT" w:hAnsi="Arial Narrow"/>
          <w:color w:val="000000"/>
        </w:rPr>
        <w:t xml:space="preserve">Zaradený </w:t>
      </w:r>
      <w:r w:rsidRPr="00FA6FCA">
        <w:rPr>
          <w:rFonts w:ascii="Arial Narrow" w:eastAsia="TimesNewRomanPSMT" w:hAnsi="Arial Narrow"/>
          <w:color w:val="000000"/>
        </w:rPr>
        <w:lastRenderedPageBreak/>
        <w:t>záujemca</w:t>
      </w:r>
      <w:r w:rsidR="009C6825" w:rsidRPr="00FA6FCA">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495414"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2" w:name="_Toc488059681"/>
      <w:r w:rsidRPr="00495414">
        <w:rPr>
          <w:rFonts w:asciiTheme="majorHAnsi" w:hAnsiTheme="majorHAnsi" w:cstheme="majorHAnsi"/>
          <w:bCs/>
          <w:color w:val="2F5496" w:themeColor="accent1" w:themeShade="BF"/>
          <w:sz w:val="36"/>
          <w:szCs w:val="36"/>
        </w:rPr>
        <w:t>Náklady na ponuku</w:t>
      </w:r>
      <w:bookmarkEnd w:id="12"/>
    </w:p>
    <w:p w14:paraId="6E937405" w14:textId="09A46760" w:rsidR="009C6825" w:rsidRPr="00FA6FCA" w:rsidRDefault="009C6825" w:rsidP="00726D27">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Všetky výdavky spojené s prípravou a predložením ponuky znáša </w:t>
      </w:r>
      <w:r w:rsidR="00B550DD"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bez akéhokoľvek finančného alebo iného nároku voči verejnému obstarávateľovi</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aj v prípade, že verejný obstarávateľ </w:t>
      </w:r>
      <w:r w:rsidRPr="00FA6FCA">
        <w:rPr>
          <w:rFonts w:ascii="Arial Narrow" w:hAnsi="Arial Narrow"/>
          <w:color w:val="000000"/>
        </w:rPr>
        <w:t xml:space="preserve">neprijme ani jednu z </w:t>
      </w:r>
      <w:r w:rsidRPr="00FA6FCA">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495414" w:rsidRDefault="009C6825" w:rsidP="00495414">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13" w:name="_Toc488059682"/>
      <w:r w:rsidRPr="00495414">
        <w:rPr>
          <w:rFonts w:asciiTheme="majorHAnsi" w:hAnsiTheme="majorHAnsi" w:cstheme="majorHAnsi"/>
          <w:bCs/>
          <w:color w:val="2F5496" w:themeColor="accent1" w:themeShade="BF"/>
          <w:sz w:val="36"/>
          <w:szCs w:val="36"/>
        </w:rPr>
        <w:t>Variantné riešenie</w:t>
      </w:r>
      <w:bookmarkEnd w:id="13"/>
    </w:p>
    <w:p w14:paraId="315453EE"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Neumo</w:t>
      </w:r>
      <w:r w:rsidRPr="00FA6FCA">
        <w:rPr>
          <w:rFonts w:ascii="Arial Narrow" w:eastAsia="TimesNewRomanPSMT" w:hAnsi="Arial Narrow" w:cs="Cambria"/>
          <w:color w:val="000000"/>
        </w:rPr>
        <w:t>žň</w:t>
      </w:r>
      <w:r w:rsidRPr="00FA6FCA">
        <w:rPr>
          <w:rFonts w:ascii="Arial Narrow" w:eastAsia="TimesNewRomanPSMT" w:hAnsi="Arial Narrow"/>
          <w:color w:val="000000"/>
        </w:rPr>
        <w:t>uje sa predlo</w:t>
      </w:r>
      <w:r w:rsidRPr="00FA6FCA">
        <w:rPr>
          <w:rFonts w:ascii="Arial Narrow" w:eastAsia="TimesNewRomanPSMT" w:hAnsi="Arial Narrow" w:cs="Cambria"/>
          <w:color w:val="000000"/>
        </w:rPr>
        <w:t>ž</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Ak s</w:t>
      </w:r>
      <w:r w:rsidRPr="00FA6FCA">
        <w:rPr>
          <w:rFonts w:ascii="Arial Narrow" w:eastAsia="TimesNewRomanPSMT" w:hAnsi="Arial Narrow" w:cs="Colonna MT"/>
          <w:color w:val="000000"/>
        </w:rPr>
        <w:t>ú</w:t>
      </w:r>
      <w:r w:rsidRPr="00FA6FCA">
        <w:rPr>
          <w:rFonts w:ascii="Arial Narrow" w:eastAsia="TimesNewRomanPSMT" w:hAnsi="Arial Narrow" w:cs="Cambria"/>
          <w:color w:val="000000"/>
        </w:rPr>
        <w:t>č</w:t>
      </w:r>
      <w:r w:rsidRPr="00FA6FCA">
        <w:rPr>
          <w:rFonts w:ascii="Arial Narrow" w:eastAsia="TimesNewRomanPSMT" w:hAnsi="Arial Narrow"/>
          <w:color w:val="000000"/>
        </w:rPr>
        <w:t>as</w:t>
      </w:r>
      <w:r w:rsidRPr="00FA6FCA">
        <w:rPr>
          <w:rFonts w:ascii="Arial Narrow" w:eastAsia="TimesNewRomanPSMT" w:hAnsi="Arial Narrow" w:cs="Cambria"/>
          <w:color w:val="000000"/>
        </w:rPr>
        <w:t>ť</w:t>
      </w:r>
      <w:r w:rsidRPr="00FA6FCA">
        <w:rPr>
          <w:rFonts w:ascii="Arial Narrow" w:eastAsia="TimesNewRomanPSMT" w:hAnsi="Arial Narrow"/>
          <w:color w:val="000000"/>
        </w:rPr>
        <w:t>ou ponuky bude aj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nebude zaraden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do vyhodnotenia a bude sa na</w:t>
      </w:r>
      <w:r w:rsidRPr="00FA6FCA">
        <w:rPr>
          <w:rFonts w:ascii="Arial Narrow" w:eastAsia="TimesNewRomanPSMT" w:hAnsi="Arial Narrow" w:cs="Cambria"/>
          <w:color w:val="000000"/>
        </w:rPr>
        <w:t>ň</w:t>
      </w:r>
      <w:r w:rsidRPr="00FA6FCA">
        <w:rPr>
          <w:rFonts w:ascii="Arial Narrow" w:eastAsia="TimesNewRomanPSMT" w:hAnsi="Arial Narrow"/>
          <w:color w:val="000000"/>
        </w:rPr>
        <w:t xml:space="preserve"> h</w:t>
      </w:r>
      <w:r w:rsidRPr="00FA6FCA">
        <w:rPr>
          <w:rFonts w:ascii="Arial Narrow" w:eastAsia="TimesNewRomanPSMT" w:hAnsi="Arial Narrow" w:cs="Cambria"/>
          <w:color w:val="000000"/>
        </w:rPr>
        <w:t>ľ</w:t>
      </w:r>
      <w:r w:rsidRPr="00FA6FCA">
        <w:rPr>
          <w:rFonts w:ascii="Arial Narrow" w:eastAsia="TimesNewRomanPSMT" w:hAnsi="Arial Narrow"/>
          <w:color w:val="000000"/>
        </w:rPr>
        <w:t>adie</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akoby neb</w:t>
      </w:r>
      <w:r w:rsidR="00962367" w:rsidRPr="00FA6FCA">
        <w:rPr>
          <w:rFonts w:ascii="Arial Narrow" w:eastAsia="TimesNewRomanPSMT" w:hAnsi="Arial Narrow"/>
          <w:color w:val="000000"/>
        </w:rPr>
        <w:t>olo predlo</w:t>
      </w:r>
      <w:r w:rsidR="00962367" w:rsidRPr="00FA6FCA">
        <w:rPr>
          <w:rFonts w:ascii="Arial Narrow" w:eastAsia="TimesNewRomanPSMT" w:hAnsi="Arial Narrow" w:cs="Cambria"/>
          <w:color w:val="000000"/>
        </w:rPr>
        <w:t>ž</w:t>
      </w:r>
      <w:r w:rsidR="00962367" w:rsidRPr="00FA6FCA">
        <w:rPr>
          <w:rFonts w:ascii="Arial Narrow" w:eastAsia="TimesNewRomanPSMT" w:hAnsi="Arial Narrow"/>
          <w:color w:val="000000"/>
        </w:rPr>
        <w: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Vyhodnoten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xml:space="preserve"> bud</w:t>
      </w:r>
      <w:r w:rsidR="00962367" w:rsidRPr="00FA6FCA">
        <w:rPr>
          <w:rFonts w:ascii="Arial Narrow" w:eastAsia="TimesNewRomanPSMT" w:hAnsi="Arial Narrow" w:cs="Colonna MT"/>
          <w:color w:val="000000"/>
        </w:rPr>
        <w:t>ú</w:t>
      </w:r>
      <w:r w:rsidRPr="00FA6FCA">
        <w:rPr>
          <w:rFonts w:ascii="Arial Narrow" w:eastAsia="TimesNewRomanPSMT" w:hAnsi="Arial Narrow"/>
          <w:color w:val="000000"/>
        </w:rPr>
        <w:t xml:space="preserve"> iba po</w:t>
      </w:r>
      <w:r w:rsidRPr="00FA6FCA">
        <w:rPr>
          <w:rFonts w:ascii="Arial Narrow" w:eastAsia="TimesNewRomanPSMT" w:hAnsi="Arial Narrow" w:cs="Cambria"/>
          <w:color w:val="000000"/>
        </w:rPr>
        <w:t>ž</w:t>
      </w:r>
      <w:r w:rsidRPr="00FA6FCA">
        <w:rPr>
          <w:rFonts w:ascii="Arial Narrow" w:eastAsia="TimesNewRomanPSMT" w:hAnsi="Arial Narrow"/>
          <w:color w:val="000000"/>
        </w:rPr>
        <w:t>adovan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enia.</w:t>
      </w:r>
    </w:p>
    <w:p w14:paraId="0B24964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15A4BEFD" w14:textId="0310A359"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F5496" w:themeColor="accent1" w:themeShade="BF"/>
          <w:sz w:val="36"/>
          <w:szCs w:val="36"/>
        </w:rPr>
        <w:t>Predkladanie žiadostí o súťažné podklady</w:t>
      </w:r>
      <w:bookmarkEnd w:id="14"/>
    </w:p>
    <w:p w14:paraId="6C3FAA0D" w14:textId="77777777" w:rsidR="009C6825" w:rsidRPr="00FA6FCA" w:rsidRDefault="000B10C6"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ne</w:t>
      </w:r>
      <w:r w:rsidR="003C4AA5" w:rsidRPr="00FA6FCA">
        <w:rPr>
          <w:rFonts w:ascii="Arial Narrow" w:eastAsia="TimesNewRomanPSMT" w:hAnsi="Arial Narrow"/>
          <w:color w:val="000000"/>
        </w:rPr>
        <w:t xml:space="preserve">bude </w:t>
      </w:r>
      <w:r w:rsidR="003C4AA5" w:rsidRPr="00FA6FCA">
        <w:rPr>
          <w:rFonts w:ascii="Arial Narrow" w:eastAsia="TimesNewRomanPSMT" w:hAnsi="Arial Narrow" w:cs="Cambria"/>
          <w:color w:val="000000"/>
        </w:rPr>
        <w:t>ž</w:t>
      </w:r>
      <w:r w:rsidR="009C6825" w:rsidRPr="00FA6FCA">
        <w:rPr>
          <w:rFonts w:ascii="Arial Narrow" w:eastAsia="TimesNewRomanPSMT" w:hAnsi="Arial Narrow"/>
          <w:color w:val="000000"/>
        </w:rPr>
        <w:t>iada</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 xml:space="preserve"> o s</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a</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podklady</w:t>
      </w:r>
      <w:r w:rsidR="002C6BDD" w:rsidRPr="00FA6FCA">
        <w:rPr>
          <w:rFonts w:ascii="Arial Narrow" w:eastAsia="TimesNewRomanPSMT" w:hAnsi="Arial Narrow"/>
          <w:color w:val="000000"/>
        </w:rPr>
        <w:t>,</w:t>
      </w:r>
      <w:r w:rsidR="009C6825" w:rsidRPr="00FA6FCA">
        <w:rPr>
          <w:rFonts w:ascii="Arial Narrow" w:eastAsia="TimesNewRomanPSMT" w:hAnsi="Arial Narrow"/>
          <w:color w:val="000000"/>
        </w:rPr>
        <w:t xml:space="preserve"> nako</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 xml:space="preserve">ko tieto </w:t>
      </w:r>
      <w:r w:rsidR="0060386F" w:rsidRPr="00FA6FCA">
        <w:rPr>
          <w:rFonts w:ascii="Arial Narrow" w:eastAsia="TimesNewRomanPSMT" w:hAnsi="Arial Narrow"/>
          <w:color w:val="000000"/>
        </w:rPr>
        <w:t>mu budú sprístupnené cez webovú aplikáciu</w:t>
      </w:r>
      <w:r w:rsidR="009C6825" w:rsidRPr="00FA6FCA">
        <w:rPr>
          <w:rFonts w:ascii="Arial Narrow" w:eastAsia="TimesNewRomanPSMT" w:hAnsi="Arial Narrow"/>
          <w:color w:val="000000"/>
        </w:rPr>
        <w:t xml:space="preserve"> JOSEPHINE. V profile verejného obstarávate</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a na str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nke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radu pre verejn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obstar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vanie sa nach</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dza </w:t>
      </w:r>
      <w:proofErr w:type="spellStart"/>
      <w:r w:rsidR="009C6825" w:rsidRPr="00FA6FCA">
        <w:rPr>
          <w:rFonts w:ascii="Arial Narrow" w:eastAsia="TimesNewRomanPSMT" w:hAnsi="Arial Narrow"/>
          <w:color w:val="000000"/>
        </w:rPr>
        <w:t>link</w:t>
      </w:r>
      <w:proofErr w:type="spellEnd"/>
      <w:r w:rsidR="009C6825" w:rsidRPr="00FA6FCA">
        <w:rPr>
          <w:rFonts w:ascii="Arial Narrow" w:eastAsia="TimesNewRomanPSMT" w:hAnsi="Arial Narrow"/>
          <w:color w:val="000000"/>
        </w:rPr>
        <w:t xml:space="preserve"> na tieto podklady. V</w:t>
      </w:r>
      <w:r w:rsidR="009C6825" w:rsidRPr="00FA6FCA">
        <w:rPr>
          <w:rFonts w:ascii="Arial Narrow" w:eastAsia="TimesNewRomanPSMT" w:hAnsi="Arial Narrow" w:cs="Colonna MT"/>
          <w:color w:val="000000"/>
        </w:rPr>
        <w:t>š</w:t>
      </w:r>
      <w:r w:rsidR="009C6825" w:rsidRPr="00FA6FCA">
        <w:rPr>
          <w:rFonts w:ascii="Arial Narrow" w:eastAsia="TimesNewRomanPSMT" w:hAnsi="Arial Narrow"/>
          <w:color w:val="000000"/>
        </w:rPr>
        <w:t>etky vysvetlenia a pr</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padn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pravy bud</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 xml:space="preserve"> tie</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 xml:space="preserve"> zverejnen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vo webovej aplik</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ci</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 xml:space="preserve"> JOSEPHINE.</w:t>
      </w:r>
    </w:p>
    <w:p w14:paraId="616BB32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7BC3BCF2" w14:textId="67E6246F"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F5496" w:themeColor="accent1" w:themeShade="BF"/>
          <w:sz w:val="36"/>
          <w:szCs w:val="36"/>
        </w:rPr>
        <w:t>Podmienky zrušenia použitého postupu zadávania zákazky</w:t>
      </w:r>
      <w:bookmarkEnd w:id="15"/>
    </w:p>
    <w:p w14:paraId="1F348674"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m</w:t>
      </w:r>
      <w:r w:rsidRPr="00FA6FCA">
        <w:rPr>
          <w:rFonts w:ascii="Arial Narrow" w:eastAsia="TimesNewRomanPSMT" w:hAnsi="Arial Narrow" w:cs="Colonna MT"/>
          <w:color w:val="000000"/>
        </w:rPr>
        <w:t>ô</w:t>
      </w:r>
      <w:r w:rsidRPr="00FA6FCA">
        <w:rPr>
          <w:rFonts w:ascii="Arial Narrow" w:eastAsia="TimesNewRomanPSMT" w:hAnsi="Arial Narrow" w:cs="Cambria"/>
          <w:color w:val="000000"/>
        </w:rPr>
        <w:t>ž</w:t>
      </w:r>
      <w:r w:rsidRPr="00FA6FCA">
        <w:rPr>
          <w:rFonts w:ascii="Arial Narrow" w:eastAsia="TimesNewRomanPSMT" w:hAnsi="Arial Narrow"/>
          <w:color w:val="000000"/>
        </w:rPr>
        <w:t>e zru</w:t>
      </w:r>
      <w:r w:rsidRPr="00FA6FCA">
        <w:rPr>
          <w:rFonts w:ascii="Arial Narrow" w:eastAsia="TimesNewRomanPSMT" w:hAnsi="Arial Narrow" w:cs="Colonna MT"/>
          <w:color w:val="000000"/>
        </w:rPr>
        <w:t>š</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pou</w:t>
      </w:r>
      <w:r w:rsidRPr="00FA6FCA">
        <w:rPr>
          <w:rFonts w:ascii="Arial Narrow" w:eastAsia="TimesNewRomanPSMT" w:hAnsi="Arial Narrow" w:cs="Cambria"/>
          <w:color w:val="000000"/>
        </w:rPr>
        <w:t>ž</w:t>
      </w:r>
      <w:r w:rsidRPr="00FA6FCA">
        <w:rPr>
          <w:rFonts w:ascii="Arial Narrow" w:eastAsia="TimesNewRomanPSMT" w:hAnsi="Arial Narrow"/>
          <w:color w:val="000000"/>
        </w:rPr>
        <w:t>it</w:t>
      </w:r>
      <w:r w:rsidRPr="00FA6FCA">
        <w:rPr>
          <w:rFonts w:ascii="Arial Narrow" w:eastAsia="TimesNewRomanPSMT" w:hAnsi="Arial Narrow" w:cs="Colonna MT"/>
          <w:color w:val="000000"/>
        </w:rPr>
        <w:t>ý</w:t>
      </w:r>
      <w:r w:rsidRPr="00FA6FCA">
        <w:rPr>
          <w:rFonts w:ascii="Arial Narrow" w:eastAsia="TimesNewRomanPSMT" w:hAnsi="Arial Narrow"/>
          <w:color w:val="000000"/>
        </w:rPr>
        <w:t xml:space="preserve"> postup zad</w:t>
      </w:r>
      <w:r w:rsidRPr="00FA6FCA">
        <w:rPr>
          <w:rFonts w:ascii="Arial Narrow" w:eastAsia="TimesNewRomanPSMT" w:hAnsi="Arial Narrow" w:cs="Colonna MT"/>
          <w:color w:val="000000"/>
        </w:rPr>
        <w:t>á</w:t>
      </w:r>
      <w:r w:rsidRPr="00FA6FCA">
        <w:rPr>
          <w:rFonts w:ascii="Arial Narrow" w:eastAsia="TimesNewRomanPSMT" w:hAnsi="Arial Narrow"/>
          <w:color w:val="000000"/>
        </w:rPr>
        <w:t>vania z</w:t>
      </w:r>
      <w:r w:rsidRPr="00FA6FCA">
        <w:rPr>
          <w:rFonts w:ascii="Arial Narrow" w:eastAsia="TimesNewRomanPSMT" w:hAnsi="Arial Narrow" w:cs="Colonna MT"/>
          <w:color w:val="000000"/>
        </w:rPr>
        <w:t>á</w:t>
      </w:r>
      <w:r w:rsidRPr="00FA6FCA">
        <w:rPr>
          <w:rFonts w:ascii="Arial Narrow" w:eastAsia="TimesNewRomanPSMT" w:hAnsi="Arial Narrow"/>
          <w:color w:val="000000"/>
        </w:rPr>
        <w:t>kazky pod</w:t>
      </w:r>
      <w:r w:rsidRPr="00FA6FCA">
        <w:rPr>
          <w:rFonts w:ascii="Arial Narrow" w:eastAsia="TimesNewRomanPSMT" w:hAnsi="Arial Narrow" w:cs="Cambria"/>
          <w:color w:val="000000"/>
        </w:rPr>
        <w:t>ľ</w:t>
      </w:r>
      <w:r w:rsidRPr="00FA6FCA">
        <w:rPr>
          <w:rFonts w:ascii="Arial Narrow" w:eastAsia="TimesNewRomanPSMT" w:hAnsi="Arial Narrow"/>
          <w:color w:val="000000"/>
        </w:rPr>
        <w:t>a ustanoven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w:t>
      </w:r>
      <w:r w:rsidR="00964EFE" w:rsidRPr="00FA6FCA">
        <w:rPr>
          <w:rFonts w:ascii="Arial Narrow" w:eastAsia="TimesNewRomanPSMT" w:hAnsi="Arial Narrow"/>
          <w:color w:val="000000"/>
        </w:rPr>
        <w:t>ZVO</w:t>
      </w:r>
      <w:r w:rsidRPr="00FA6FCA">
        <w:rPr>
          <w:rFonts w:ascii="Arial Narrow" w:eastAsia="TimesNewRomanPSMT" w:hAnsi="Arial Narrow"/>
          <w:color w:val="000000"/>
        </w:rPr>
        <w:t>.</w:t>
      </w:r>
      <w:r w:rsidR="00271CEB" w:rsidRPr="00FA6FCA">
        <w:rPr>
          <w:rFonts w:ascii="Arial Narrow" w:eastAsia="TimesNewRomanPSMT" w:hAnsi="Arial Narrow"/>
          <w:color w:val="000000"/>
        </w:rPr>
        <w:t xml:space="preserve"> Verejný obstarávate</w:t>
      </w:r>
      <w:r w:rsidR="00271CEB" w:rsidRPr="00FA6FCA">
        <w:rPr>
          <w:rFonts w:ascii="Arial Narrow" w:eastAsia="TimesNewRomanPSMT" w:hAnsi="Arial Narrow" w:cs="Cambria"/>
          <w:color w:val="000000"/>
        </w:rPr>
        <w:t>ľ</w:t>
      </w:r>
      <w:r w:rsidR="00271CEB" w:rsidRPr="00FA6FCA">
        <w:rPr>
          <w:rFonts w:ascii="Arial Narrow" w:eastAsia="TimesNewRomanPSMT" w:hAnsi="Arial Narrow"/>
          <w:color w:val="000000"/>
        </w:rPr>
        <w:t xml:space="preserve"> si vyhradzuje pr</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vo zru</w:t>
      </w:r>
      <w:r w:rsidR="00271CEB" w:rsidRPr="00FA6FCA">
        <w:rPr>
          <w:rFonts w:ascii="Arial Narrow" w:eastAsia="TimesNewRomanPSMT" w:hAnsi="Arial Narrow" w:cs="Colonna MT"/>
          <w:color w:val="000000"/>
        </w:rPr>
        <w:t>š</w:t>
      </w:r>
      <w:r w:rsidR="00271CEB" w:rsidRPr="00FA6FCA">
        <w:rPr>
          <w:rFonts w:ascii="Arial Narrow" w:eastAsia="TimesNewRomanPSMT" w:hAnsi="Arial Narrow"/>
          <w:color w:val="000000"/>
        </w:rPr>
        <w:t>i</w:t>
      </w:r>
      <w:r w:rsidR="00271CEB" w:rsidRPr="00FA6FCA">
        <w:rPr>
          <w:rFonts w:ascii="Arial Narrow" w:eastAsia="TimesNewRomanPSMT" w:hAnsi="Arial Narrow" w:cs="Cambria"/>
          <w:color w:val="000000"/>
        </w:rPr>
        <w:t>ť</w:t>
      </w:r>
      <w:r w:rsidR="00271CEB" w:rsidRPr="00FA6FCA">
        <w:rPr>
          <w:rFonts w:ascii="Arial Narrow" w:eastAsia="TimesNewRomanPSMT" w:hAnsi="Arial Narrow"/>
          <w:color w:val="000000"/>
        </w:rPr>
        <w:t xml:space="preserve"> postup zad</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vania z</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kazky</w:t>
      </w:r>
      <w:r w:rsidR="00E06D57" w:rsidRPr="00FA6FCA">
        <w:rPr>
          <w:rFonts w:ascii="Arial Narrow" w:eastAsia="TimesNewRomanPSMT" w:hAnsi="Arial Narrow"/>
          <w:color w:val="000000"/>
        </w:rPr>
        <w:t>,</w:t>
      </w:r>
      <w:r w:rsidR="005C6CC9" w:rsidRPr="00FA6FCA">
        <w:rPr>
          <w:rFonts w:ascii="Arial Narrow" w:eastAsia="TimesNewRomanPSMT" w:hAnsi="Arial Narrow"/>
          <w:color w:val="000000"/>
        </w:rPr>
        <w:t xml:space="preserve"> ak cena za </w:t>
      </w:r>
      <w:r w:rsidR="00D404A1" w:rsidRPr="00FA6FCA">
        <w:rPr>
          <w:rFonts w:ascii="Arial Narrow" w:eastAsia="TimesNewRomanPSMT" w:hAnsi="Arial Narrow"/>
          <w:color w:val="000000"/>
        </w:rPr>
        <w:t>celý predmet zákazky bude vyššia ako predpokladaná hodnota zákazky.</w:t>
      </w:r>
    </w:p>
    <w:p w14:paraId="3D16D167"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2F6C3E47" w14:textId="31F4D196"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6" w:name="_Toc488059685"/>
      <w:r w:rsidRPr="00517590">
        <w:rPr>
          <w:rFonts w:asciiTheme="majorHAnsi" w:hAnsiTheme="majorHAnsi" w:cstheme="majorHAnsi"/>
          <w:bCs/>
          <w:color w:val="2F5496" w:themeColor="accent1" w:themeShade="BF"/>
          <w:sz w:val="36"/>
          <w:szCs w:val="36"/>
        </w:rPr>
        <w:t>Komunikácia a vysvetlenie</w:t>
      </w:r>
      <w:bookmarkEnd w:id="16"/>
    </w:p>
    <w:p w14:paraId="669DE5CF" w14:textId="4989C5BA"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bude pri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cii s</w:t>
      </w:r>
      <w:r w:rsidR="000B10C6" w:rsidRPr="00FA6FCA">
        <w:rPr>
          <w:rFonts w:ascii="Arial Narrow" w:eastAsia="TimesNewRomanPSMT" w:hAnsi="Arial Narrow"/>
          <w:color w:val="000000"/>
        </w:rPr>
        <w:t xml:space="preserve">o zaradenými záujemcami </w:t>
      </w:r>
      <w:r w:rsidRPr="00FA6FCA">
        <w:rPr>
          <w:rFonts w:ascii="Arial Narrow" w:eastAsia="TimesNewRomanPSMT" w:hAnsi="Arial Narrow"/>
          <w:color w:val="000000"/>
        </w:rPr>
        <w:t>postupova</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 zmysle </w:t>
      </w:r>
      <w:r w:rsidRPr="00FA6FCA">
        <w:rPr>
          <w:rFonts w:ascii="Arial Narrow" w:eastAsia="TimesNewRomanPSMT" w:hAnsi="Arial Narrow" w:cs="Colonna MT"/>
          <w:color w:val="000000"/>
        </w:rPr>
        <w:t>§</w:t>
      </w:r>
      <w:r w:rsidRPr="00FA6FCA">
        <w:rPr>
          <w:rFonts w:ascii="Arial Narrow" w:eastAsia="TimesNewRomanPSMT" w:hAnsi="Arial Narrow"/>
          <w:color w:val="000000"/>
        </w:rPr>
        <w:t xml:space="preserve"> 20 </w:t>
      </w:r>
      <w:r w:rsidR="00964EFE" w:rsidRPr="00FA6FCA">
        <w:rPr>
          <w:rFonts w:ascii="Arial Narrow" w:eastAsia="TimesNewRomanPSMT" w:hAnsi="Arial Narrow"/>
          <w:color w:val="000000"/>
        </w:rPr>
        <w:t>ZVO</w:t>
      </w:r>
      <w:r w:rsidRPr="00FA6FCA">
        <w:rPr>
          <w:rFonts w:ascii="Arial Narrow" w:eastAsia="TimesNewRomanPSMT" w:hAnsi="Arial Narrow"/>
          <w:color w:val="000000"/>
        </w:rPr>
        <w:t xml:space="preserve"> prostredníctvom komunika</w:t>
      </w:r>
      <w:r w:rsidRPr="00FA6FCA">
        <w:rPr>
          <w:rFonts w:ascii="Arial Narrow" w:eastAsia="TimesNewRomanPSMT" w:hAnsi="Arial Narrow" w:cs="Cambria"/>
          <w:color w:val="000000"/>
        </w:rPr>
        <w:t>č</w:t>
      </w:r>
      <w:r w:rsidRPr="00FA6FCA">
        <w:rPr>
          <w:rFonts w:ascii="Arial Narrow" w:eastAsia="TimesNewRomanPSMT" w:hAnsi="Arial Narrow"/>
          <w:color w:val="000000"/>
        </w:rPr>
        <w: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ho rozhrania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tento spôsob komunikácie sa týka akejko</w:t>
      </w:r>
      <w:r w:rsidRPr="00FA6FCA">
        <w:rPr>
          <w:rFonts w:ascii="Arial Narrow" w:eastAsia="TimesNewRomanPSMT" w:hAnsi="Arial Narrow" w:cs="Cambria"/>
          <w:color w:val="000000"/>
        </w:rPr>
        <w:t>ľ</w:t>
      </w:r>
      <w:r w:rsidRPr="00FA6FCA">
        <w:rPr>
          <w:rFonts w:ascii="Arial Narrow" w:eastAsia="TimesNewRomanPSMT" w:hAnsi="Arial Narrow"/>
          <w:color w:val="000000"/>
        </w:rPr>
        <w:t>vek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cie a</w:t>
      </w:r>
      <w:r w:rsidRPr="00FA6FCA">
        <w:rPr>
          <w:rFonts w:ascii="Arial Narrow" w:eastAsia="TimesNewRomanPSMT" w:hAnsi="Arial Narrow" w:cs="Colonna MT"/>
          <w:color w:val="000000"/>
        </w:rPr>
        <w:t> </w:t>
      </w:r>
      <w:r w:rsidRPr="00FA6FCA">
        <w:rPr>
          <w:rFonts w:ascii="Arial Narrow" w:eastAsia="TimesNewRomanPSMT" w:hAnsi="Arial Narrow"/>
          <w:color w:val="000000"/>
        </w:rPr>
        <w:t>podan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medzi verejn</w:t>
      </w:r>
      <w:r w:rsidRPr="00FA6FCA">
        <w:rPr>
          <w:rFonts w:ascii="Arial Narrow" w:eastAsia="TimesNewRomanPSMT" w:hAnsi="Arial Narrow" w:cs="Colonna MT"/>
          <w:color w:val="000000"/>
        </w:rPr>
        <w:t>ý</w:t>
      </w:r>
      <w:r w:rsidRPr="00FA6FCA">
        <w:rPr>
          <w:rFonts w:ascii="Arial Narrow" w:eastAsia="TimesNewRomanPSMT" w:hAnsi="Arial Narrow"/>
          <w:color w:val="000000"/>
        </w:rPr>
        <w:t>m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vate</w:t>
      </w:r>
      <w:r w:rsidRPr="00FA6FCA">
        <w:rPr>
          <w:rFonts w:ascii="Arial Narrow" w:eastAsia="TimesNewRomanPSMT" w:hAnsi="Arial Narrow" w:cs="Cambria"/>
          <w:color w:val="000000"/>
        </w:rPr>
        <w:t>ľ</w:t>
      </w:r>
      <w:r w:rsidRPr="00FA6FCA">
        <w:rPr>
          <w:rFonts w:ascii="Arial Narrow" w:eastAsia="TimesNewRomanPSMT" w:hAnsi="Arial Narrow"/>
          <w:color w:val="000000"/>
        </w:rPr>
        <w:t>om a</w:t>
      </w:r>
      <w:r w:rsidRPr="00FA6FCA">
        <w:rPr>
          <w:rFonts w:ascii="Arial Narrow" w:eastAsia="TimesNewRomanPSMT" w:hAnsi="Arial Narrow" w:cs="Colonna MT"/>
          <w:color w:val="000000"/>
        </w:rPr>
        <w:t> </w:t>
      </w:r>
      <w:r w:rsidR="000B10C6" w:rsidRPr="00FA6FCA">
        <w:rPr>
          <w:rFonts w:ascii="Arial Narrow" w:eastAsia="TimesNewRomanPSMT" w:hAnsi="Arial Narrow"/>
          <w:color w:val="000000"/>
        </w:rPr>
        <w:t xml:space="preserve">zaradenými záujemcami </w:t>
      </w:r>
      <w:r w:rsidRPr="00FA6FCA">
        <w:rPr>
          <w:rFonts w:ascii="Arial Narrow" w:eastAsia="TimesNewRomanPSMT" w:hAnsi="Arial Narrow"/>
          <w:color w:val="000000"/>
        </w:rPr>
        <w:t>po</w:t>
      </w:r>
      <w:r w:rsidRPr="00FA6FCA">
        <w:rPr>
          <w:rFonts w:ascii="Arial Narrow" w:eastAsia="TimesNewRomanPSMT" w:hAnsi="Arial Narrow" w:cs="Cambria"/>
          <w:color w:val="000000"/>
        </w:rPr>
        <w:t>č</w:t>
      </w:r>
      <w:r w:rsidRPr="00FA6FCA">
        <w:rPr>
          <w:rFonts w:ascii="Arial Narrow" w:eastAsia="TimesNewRomanPSMT" w:hAnsi="Arial Narrow"/>
          <w:color w:val="000000"/>
        </w:rPr>
        <w:t>as cel</w:t>
      </w:r>
      <w:r w:rsidRPr="00FA6FCA">
        <w:rPr>
          <w:rFonts w:ascii="Arial Narrow" w:eastAsia="TimesNewRomanPSMT" w:hAnsi="Arial Narrow" w:cs="Colonna MT"/>
          <w:color w:val="000000"/>
        </w:rPr>
        <w:t>é</w:t>
      </w:r>
      <w:r w:rsidRPr="00FA6FCA">
        <w:rPr>
          <w:rFonts w:ascii="Arial Narrow" w:eastAsia="TimesNewRomanPSMT" w:hAnsi="Arial Narrow"/>
          <w:color w:val="000000"/>
        </w:rPr>
        <w:t>ho procesu verejn</w:t>
      </w:r>
      <w:r w:rsidRPr="00FA6FCA">
        <w:rPr>
          <w:rFonts w:ascii="Arial Narrow" w:eastAsia="TimesNewRomanPSMT" w:hAnsi="Arial Narrow" w:cs="Colonna MT"/>
          <w:color w:val="000000"/>
        </w:rPr>
        <w:t>é</w:t>
      </w:r>
      <w:r w:rsidRPr="00FA6FCA">
        <w:rPr>
          <w:rFonts w:ascii="Arial Narrow" w:eastAsia="TimesNewRomanPSMT" w:hAnsi="Arial Narrow"/>
          <w:color w:val="000000"/>
        </w:rPr>
        <w:t>ho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 xml:space="preserve">vania. </w:t>
      </w:r>
    </w:p>
    <w:p w14:paraId="528622FF" w14:textId="77777777" w:rsidR="00306C70" w:rsidRPr="007842D8" w:rsidRDefault="00306C70" w:rsidP="00A7214B">
      <w:pPr>
        <w:autoSpaceDE w:val="0"/>
        <w:autoSpaceDN w:val="0"/>
        <w:adjustRightInd w:val="0"/>
        <w:spacing w:line="276" w:lineRule="auto"/>
        <w:jc w:val="both"/>
        <w:rPr>
          <w:rFonts w:eastAsia="TimesNewRomanPSMT"/>
          <w:color w:val="000000"/>
        </w:rPr>
      </w:pPr>
    </w:p>
    <w:p w14:paraId="7EF96095" w14:textId="129364B9"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b/>
          <w:color w:val="000000"/>
        </w:rPr>
        <w:t>Pravidlá pre doručovanie</w:t>
      </w:r>
      <w:r w:rsidRPr="00FA6FCA">
        <w:rPr>
          <w:rFonts w:ascii="Arial Narrow" w:eastAsia="TimesNewRomanPSMT" w:hAnsi="Arial Narrow"/>
          <w:color w:val="000000"/>
        </w:rPr>
        <w:t xml:space="preserve"> – zásielka sa považuje za doručenú </w:t>
      </w:r>
      <w:r w:rsidR="000B10C6" w:rsidRPr="00FA6FCA">
        <w:rPr>
          <w:rFonts w:ascii="Arial Narrow" w:eastAsia="TimesNewRomanPSMT" w:hAnsi="Arial Narrow"/>
          <w:color w:val="000000"/>
        </w:rPr>
        <w:t>zaradenému záujemcovi</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w:t>
      </w:r>
      <w:r w:rsidRPr="00FA6FCA">
        <w:rPr>
          <w:rFonts w:ascii="Arial Narrow" w:eastAsia="TimesNewRomanPSMT" w:hAnsi="Arial Narrow"/>
          <w:color w:val="000000"/>
        </w:rPr>
        <w:t>ak jej adresát</w:t>
      </w:r>
      <w:r w:rsidR="00F52846" w:rsidRPr="00FA6FCA">
        <w:rPr>
          <w:rFonts w:ascii="Arial Narrow" w:eastAsia="TimesNewRomanPSMT" w:hAnsi="Arial Narrow"/>
          <w:color w:val="000000"/>
        </w:rPr>
        <w:t xml:space="preserve"> </w:t>
      </w:r>
      <w:r w:rsidRPr="00FA6FCA">
        <w:rPr>
          <w:rFonts w:ascii="Arial Narrow" w:eastAsia="TimesNewRomanPSMT" w:hAnsi="Arial Narrow"/>
          <w:color w:val="000000"/>
        </w:rPr>
        <w:t xml:space="preserve">bude mať objektívnu možnosť oboznámiť sa s jej obsahom, </w:t>
      </w:r>
      <w:proofErr w:type="spellStart"/>
      <w:r w:rsidRPr="00FA6FCA">
        <w:rPr>
          <w:rFonts w:ascii="Arial Narrow" w:eastAsia="TimesNewRomanPSMT" w:hAnsi="Arial Narrow"/>
          <w:color w:val="000000"/>
        </w:rPr>
        <w:t>t.j</w:t>
      </w:r>
      <w:proofErr w:type="spellEnd"/>
      <w:r w:rsidRPr="00FA6FCA">
        <w:rPr>
          <w:rFonts w:ascii="Arial Narrow" w:eastAsia="TimesNewRomanPSMT" w:hAnsi="Arial Narrow"/>
          <w:color w:val="000000"/>
        </w:rPr>
        <w:t xml:space="preserve">. ako náhle sa dostane zásielka do sféry jeho dispozície. Za okamih doručenia sa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považuje okamih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v s</w:t>
      </w:r>
      <w:r w:rsidR="006B2FB0" w:rsidRPr="00FA6FCA">
        <w:rPr>
          <w:rFonts w:ascii="Arial Narrow" w:eastAsia="TimesNewRomanPSMT" w:hAnsi="Arial Narrow"/>
          <w:color w:val="000000"/>
        </w:rPr>
        <w:t xml:space="preserve">úlade s funkcionalitou </w:t>
      </w:r>
      <w:r w:rsidR="00BC3BBD" w:rsidRPr="00FA6FCA">
        <w:rPr>
          <w:rFonts w:ascii="Arial Narrow" w:eastAsia="TimesNewRomanPSMT" w:hAnsi="Arial Narrow"/>
          <w:color w:val="000000"/>
        </w:rPr>
        <w:t>elektronického prostriedku</w:t>
      </w:r>
      <w:r w:rsidR="006B2FB0" w:rsidRPr="00FA6FCA">
        <w:rPr>
          <w:rFonts w:ascii="Arial Narrow" w:eastAsia="TimesNewRomanPSMT" w:hAnsi="Arial Narrow"/>
          <w:color w:val="000000"/>
        </w:rPr>
        <w:t>.</w:t>
      </w:r>
    </w:p>
    <w:p w14:paraId="3FFB2D10"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zásielky verejný obstarávateľ, tak </w:t>
      </w:r>
      <w:r w:rsidR="000B10C6" w:rsidRPr="00FA6FCA">
        <w:rPr>
          <w:rFonts w:ascii="Arial Narrow" w:eastAsia="TimesNewRomanPSMT" w:hAnsi="Arial Narrow"/>
          <w:color w:val="000000"/>
        </w:rPr>
        <w:t xml:space="preserve">zaradenému záujemcovi </w:t>
      </w:r>
      <w:r w:rsidRPr="00FA6FCA">
        <w:rPr>
          <w:rFonts w:ascii="Arial Narrow" w:eastAsia="TimesNewRomanPSMT" w:hAnsi="Arial Narrow"/>
          <w:color w:val="000000"/>
        </w:rPr>
        <w:t xml:space="preserve">bude na ním určený kontaktný email (zadaný pri registrácii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bezodkladne odosl</w:t>
      </w:r>
      <w:r w:rsidR="00962367" w:rsidRPr="00FA6FCA">
        <w:rPr>
          <w:rFonts w:ascii="Arial Narrow" w:eastAsia="TimesNewRomanPSMT" w:hAnsi="Arial Narrow"/>
          <w:color w:val="000000"/>
        </w:rPr>
        <w:t xml:space="preserve">aná informácia, že k predmetnej </w:t>
      </w:r>
      <w:r w:rsidRPr="00FA6FCA">
        <w:rPr>
          <w:rFonts w:ascii="Arial Narrow" w:eastAsia="TimesNewRomanPSMT" w:hAnsi="Arial Narrow"/>
          <w:color w:val="000000"/>
        </w:rPr>
        <w:t xml:space="preserve">zákazke existuje nová zásielka/správa. </w:t>
      </w:r>
      <w:r w:rsidR="000B10C6" w:rsidRPr="00FA6FCA">
        <w:rPr>
          <w:rFonts w:ascii="Arial Narrow" w:eastAsia="TimesNewRomanPSMT" w:hAnsi="Arial Narrow"/>
          <w:color w:val="000000"/>
        </w:rPr>
        <w:t xml:space="preserve">Zaradený záujemca </w:t>
      </w:r>
      <w:r w:rsidRPr="00FA6FCA">
        <w:rPr>
          <w:rFonts w:ascii="Arial Narrow" w:eastAsia="TimesNewRomanPSMT" w:hAnsi="Arial Narrow"/>
          <w:color w:val="000000"/>
        </w:rPr>
        <w:t>sa prihl</w:t>
      </w:r>
      <w:r w:rsidR="00962367" w:rsidRPr="00FA6FCA">
        <w:rPr>
          <w:rFonts w:ascii="Arial Narrow" w:eastAsia="TimesNewRomanPSMT" w:hAnsi="Arial Narrow"/>
          <w:color w:val="000000"/>
        </w:rPr>
        <w:t xml:space="preserve">ási do </w:t>
      </w:r>
      <w:r w:rsidR="00BC3BBD" w:rsidRPr="00FA6FCA">
        <w:rPr>
          <w:rFonts w:ascii="Arial Narrow" w:eastAsia="TimesNewRomanPSMT" w:hAnsi="Arial Narrow"/>
          <w:color w:val="000000"/>
        </w:rPr>
        <w:t>elektronického prostriedku</w:t>
      </w:r>
      <w:r w:rsidR="00962367" w:rsidRPr="00FA6FCA">
        <w:rPr>
          <w:rFonts w:ascii="Arial Narrow" w:eastAsia="TimesNewRomanPSMT" w:hAnsi="Arial Narrow"/>
          <w:color w:val="000000"/>
        </w:rPr>
        <w:t xml:space="preserve"> a v komunikačnom </w:t>
      </w:r>
      <w:r w:rsidRPr="00FA6FCA">
        <w:rPr>
          <w:rFonts w:ascii="Arial Narrow" w:eastAsia="TimesNewRomanPSMT" w:hAnsi="Arial Narrow"/>
          <w:color w:val="000000"/>
        </w:rPr>
        <w:t>rozhraní zákazky bude mať zobrazený obsah komunikácie – zásielky, správy</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Zaradený záujemca </w:t>
      </w:r>
      <w:r w:rsidRPr="00FA6FCA">
        <w:rPr>
          <w:rFonts w:ascii="Arial Narrow" w:eastAsia="TimesNewRomanPSMT" w:hAnsi="Arial Narrow"/>
          <w:color w:val="000000"/>
        </w:rPr>
        <w:t>si môže v komunikačnom rozhraní zobraziť celú históriu o svojej komunikácií s</w:t>
      </w:r>
      <w:r w:rsidR="00962367" w:rsidRPr="00FA6FCA">
        <w:rPr>
          <w:rFonts w:ascii="Arial Narrow" w:eastAsia="TimesNewRomanPSMT" w:hAnsi="Arial Narrow"/>
          <w:color w:val="000000"/>
        </w:rPr>
        <w:t> </w:t>
      </w:r>
      <w:r w:rsidRPr="00FA6FCA">
        <w:rPr>
          <w:rFonts w:ascii="Arial Narrow" w:eastAsia="TimesNewRomanPSMT" w:hAnsi="Arial Narrow"/>
          <w:color w:val="000000"/>
        </w:rPr>
        <w:t>verejným</w:t>
      </w:r>
      <w:r w:rsidR="00962367" w:rsidRPr="00FA6FCA">
        <w:rPr>
          <w:rFonts w:ascii="Arial Narrow" w:eastAsia="TimesNewRomanPSMT" w:hAnsi="Arial Narrow"/>
          <w:color w:val="000000"/>
        </w:rPr>
        <w:t xml:space="preserve"> </w:t>
      </w:r>
      <w:r w:rsidRPr="00FA6FCA">
        <w:rPr>
          <w:rFonts w:ascii="Arial Narrow" w:eastAsia="TimesNewRomanPSMT" w:hAnsi="Arial Narrow"/>
          <w:color w:val="000000"/>
        </w:rPr>
        <w:t>obstarávateľom.</w:t>
      </w:r>
    </w:p>
    <w:p w14:paraId="737604F5"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informácie </w:t>
      </w:r>
      <w:r w:rsidR="000B10C6"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tak po prihlásení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v súlade s funkcionalitou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w:t>
      </w:r>
    </w:p>
    <w:p w14:paraId="1F3F40C8"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Verejný obstarávateľ umožňuje </w:t>
      </w:r>
      <w:r w:rsidR="008566EA" w:rsidRPr="00FA6FCA">
        <w:rPr>
          <w:rFonts w:ascii="Arial Narrow" w:eastAsia="TimesNewRomanPSMT" w:hAnsi="Arial Narrow"/>
          <w:color w:val="000000"/>
        </w:rPr>
        <w:t xml:space="preserve">zaradeným záujemcom </w:t>
      </w:r>
      <w:r w:rsidRPr="00FA6FCA">
        <w:rPr>
          <w:rFonts w:ascii="Arial Narrow" w:eastAsia="TimesNewRomanPSMT" w:hAnsi="Arial Narrow"/>
          <w:color w:val="000000"/>
        </w:rPr>
        <w:t>neobmedzený a</w:t>
      </w:r>
      <w:r w:rsidR="006D7FF5" w:rsidRPr="00FA6FCA">
        <w:rPr>
          <w:rFonts w:ascii="Arial Narrow" w:eastAsia="TimesNewRomanPSMT" w:hAnsi="Arial Narrow"/>
          <w:color w:val="000000"/>
        </w:rPr>
        <w:t> </w:t>
      </w:r>
      <w:r w:rsidRPr="00FA6FCA">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A6FCA">
        <w:rPr>
          <w:rFonts w:ascii="Arial Narrow" w:eastAsia="TimesNewRomanPSMT" w:hAnsi="Arial Narrow"/>
          <w:color w:val="000000"/>
        </w:rPr>
        <w:t> </w:t>
      </w:r>
      <w:r w:rsidRPr="00FA6FCA">
        <w:rPr>
          <w:rFonts w:ascii="Arial Narrow" w:eastAsia="TimesNewRomanPSMT" w:hAnsi="Arial Narrow"/>
          <w:color w:val="000000"/>
        </w:rPr>
        <w:t>profile verejného obstarávateľa formou odkaz</w:t>
      </w:r>
      <w:r w:rsidR="00C90E65" w:rsidRPr="00FA6FCA">
        <w:rPr>
          <w:rFonts w:ascii="Arial Narrow" w:eastAsia="TimesNewRomanPSMT" w:hAnsi="Arial Narrow"/>
          <w:color w:val="000000"/>
        </w:rPr>
        <w:t>u</w:t>
      </w:r>
      <w:r w:rsidRPr="00FA6FCA">
        <w:rPr>
          <w:rFonts w:ascii="Arial Narrow" w:eastAsia="TimesNewRomanPSMT" w:hAnsi="Arial Narrow"/>
          <w:color w:val="000000"/>
        </w:rPr>
        <w:t xml:space="preserve"> na systém JOSEPHINE.</w:t>
      </w:r>
    </w:p>
    <w:p w14:paraId="4E3F5544"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6EB6FE59" w14:textId="572FC8A9"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7" w:name="_Toc488059686"/>
      <w:r w:rsidRPr="00517590">
        <w:rPr>
          <w:rFonts w:asciiTheme="majorHAnsi" w:hAnsiTheme="majorHAnsi" w:cstheme="majorHAnsi"/>
          <w:bCs/>
          <w:color w:val="2F5496" w:themeColor="accent1" w:themeShade="BF"/>
          <w:sz w:val="36"/>
          <w:szCs w:val="36"/>
        </w:rPr>
        <w:t>Vysvetlenie súťažných podkladov</w:t>
      </w:r>
      <w:bookmarkEnd w:id="17"/>
    </w:p>
    <w:p w14:paraId="7D4884B4"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Adresa stránky, kde j</w:t>
      </w:r>
      <w:r w:rsidR="005D4F68" w:rsidRPr="00E2339A">
        <w:rPr>
          <w:rFonts w:ascii="Arial Narrow" w:hAnsi="Arial Narrow"/>
          <w:color w:val="000000"/>
        </w:rPr>
        <w:t>e možný prístup k dokumentácií verejného obstarávania je</w:t>
      </w:r>
      <w:r w:rsidRPr="00E2339A">
        <w:rPr>
          <w:rFonts w:ascii="Arial Narrow" w:hAnsi="Arial Narrow"/>
          <w:color w:val="000000"/>
        </w:rPr>
        <w:t xml:space="preserve">: </w:t>
      </w:r>
      <w:hyperlink r:id="rId16" w:history="1">
        <w:r w:rsidR="00146AD6" w:rsidRPr="00E2339A">
          <w:rPr>
            <w:rStyle w:val="Hypertextovprepojenie"/>
            <w:rFonts w:ascii="Arial Narrow" w:hAnsi="Arial Narrow"/>
          </w:rPr>
          <w:t>https://josephine.proebiz.com/</w:t>
        </w:r>
      </w:hyperlink>
      <w:r w:rsidR="00962367" w:rsidRPr="00E2339A">
        <w:rPr>
          <w:rFonts w:ascii="Arial Narrow" w:hAnsi="Arial Narrow"/>
          <w:color w:val="000000"/>
        </w:rPr>
        <w:t>.</w:t>
      </w:r>
    </w:p>
    <w:p w14:paraId="6217EEA4"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E2339A">
        <w:rPr>
          <w:rFonts w:ascii="Arial Narrow" w:hAnsi="Arial Narrow"/>
          <w:color w:val="000000"/>
        </w:rPr>
        <w:t>elektronického prostriedku</w:t>
      </w:r>
      <w:r w:rsidRPr="00E2339A">
        <w:rPr>
          <w:rFonts w:ascii="Arial Narrow" w:hAnsi="Arial Narrow"/>
          <w:color w:val="000000"/>
        </w:rPr>
        <w:t xml:space="preserve"> JOSEPHINE – kde budú všetky informácie k dispozícii.</w:t>
      </w:r>
    </w:p>
    <w:p w14:paraId="494BFB8F"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E2339A">
        <w:rPr>
          <w:rFonts w:ascii="Arial Narrow" w:hAnsi="Arial Narrow"/>
          <w:color w:val="000000"/>
        </w:rPr>
        <w:t xml:space="preserve">alebo zaradených záujemcov </w:t>
      </w:r>
      <w:r w:rsidRPr="00E2339A">
        <w:rPr>
          <w:rFonts w:ascii="Arial Narrow" w:hAnsi="Arial Narrow"/>
          <w:color w:val="000000"/>
        </w:rPr>
        <w:t xml:space="preserve">požiadať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w:t>
      </w:r>
    </w:p>
    <w:p w14:paraId="6361C963"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Verejný obstarávateľ poskytuje vysvetlenie informácií po</w:t>
      </w:r>
      <w:r w:rsidR="00E06D57" w:rsidRPr="00E2339A">
        <w:rPr>
          <w:rFonts w:ascii="Arial Narrow" w:hAnsi="Arial Narrow"/>
          <w:color w:val="000000"/>
        </w:rPr>
        <w:t>trebných na vypracovanie ponuky alebo</w:t>
      </w:r>
      <w:r w:rsidRPr="00E2339A">
        <w:rPr>
          <w:rFonts w:ascii="Arial Narrow" w:hAnsi="Arial Narrow"/>
          <w:color w:val="000000"/>
        </w:rPr>
        <w:t xml:space="preserve"> na preukázanie splnenia podmienok účasti všetkým </w:t>
      </w:r>
      <w:r w:rsidR="008566EA" w:rsidRPr="00E2339A">
        <w:rPr>
          <w:rFonts w:ascii="Arial Narrow" w:hAnsi="Arial Narrow"/>
          <w:color w:val="000000"/>
        </w:rPr>
        <w:t xml:space="preserve">zaradeným </w:t>
      </w:r>
      <w:r w:rsidRPr="00E2339A">
        <w:rPr>
          <w:rFonts w:ascii="Arial Narrow" w:hAnsi="Arial Narrow"/>
          <w:color w:val="000000"/>
        </w:rPr>
        <w:t xml:space="preserve">záujemcom, ktorí sú mu známi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Na tomto mieste budú dostupné všetky informácie potrebné na vypracovanie ponuky.</w:t>
      </w:r>
    </w:p>
    <w:p w14:paraId="1D12E1E0"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Podania a dokumenty súvisiace s uplatnením revíznych postupov sú medzi verej</w:t>
      </w:r>
      <w:r w:rsidR="00DE5054" w:rsidRPr="00E2339A">
        <w:rPr>
          <w:rFonts w:ascii="Arial Narrow" w:hAnsi="Arial Narrow"/>
          <w:color w:val="000000"/>
        </w:rPr>
        <w:t>ným obstarávateľom a záujemcami/</w:t>
      </w:r>
      <w:r w:rsidR="008566EA" w:rsidRPr="00E2339A">
        <w:rPr>
          <w:rFonts w:ascii="Arial Narrow" w:hAnsi="Arial Narrow"/>
          <w:color w:val="000000"/>
        </w:rPr>
        <w:t>zaradenými záujemcami/</w:t>
      </w:r>
      <w:r w:rsidRPr="00E2339A">
        <w:rPr>
          <w:rFonts w:ascii="Arial Narrow" w:hAnsi="Arial Narrow"/>
          <w:color w:val="000000"/>
        </w:rPr>
        <w:t xml:space="preserve">uchádzačmi doručované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w:t>
      </w:r>
      <w:r w:rsidR="000B63EA" w:rsidRPr="00E2339A">
        <w:rPr>
          <w:rFonts w:ascii="Arial Narrow" w:hAnsi="Arial Narrow"/>
          <w:color w:val="000000"/>
        </w:rPr>
        <w:t>Doručovanie námietky a ich odvolávanie vo vzťahu k Úradu pre verejné obstarávanie je riešené v zmysle § 170 ods. 8 b) ZVO.</w:t>
      </w:r>
    </w:p>
    <w:p w14:paraId="44B59829" w14:textId="77777777" w:rsidR="009C6825" w:rsidRPr="00E2339A" w:rsidRDefault="009C6825" w:rsidP="00A7214B">
      <w:pPr>
        <w:pStyle w:val="Bezriadkovania"/>
        <w:spacing w:line="276" w:lineRule="auto"/>
        <w:jc w:val="both"/>
        <w:rPr>
          <w:rFonts w:ascii="Arial Narrow" w:hAnsi="Arial Narrow"/>
        </w:rPr>
      </w:pPr>
    </w:p>
    <w:p w14:paraId="059B4041" w14:textId="77777777" w:rsidR="009C6825" w:rsidRPr="00E2339A" w:rsidRDefault="009C6825" w:rsidP="00A7214B">
      <w:pPr>
        <w:pStyle w:val="Bezriadkovania"/>
        <w:spacing w:line="276" w:lineRule="auto"/>
        <w:jc w:val="both"/>
        <w:rPr>
          <w:rFonts w:ascii="Arial Narrow" w:hAnsi="Arial Narrow"/>
          <w:b/>
          <w:bCs/>
        </w:rPr>
      </w:pPr>
      <w:r w:rsidRPr="00E2339A">
        <w:rPr>
          <w:rFonts w:ascii="Arial Narrow" w:hAnsi="Arial Narrow"/>
          <w:b/>
          <w:bCs/>
        </w:rPr>
        <w:t>Všeobecné informácie k webovej aplikácií JOSEPHINE</w:t>
      </w:r>
    </w:p>
    <w:p w14:paraId="2FFCAB8C" w14:textId="77777777" w:rsidR="00144254" w:rsidRPr="00E2339A" w:rsidRDefault="009C6825" w:rsidP="00A7214B">
      <w:pPr>
        <w:pStyle w:val="Bezriadkovania"/>
        <w:spacing w:line="276" w:lineRule="auto"/>
        <w:jc w:val="both"/>
        <w:rPr>
          <w:rFonts w:ascii="Arial Narrow" w:hAnsi="Arial Narrow"/>
        </w:rPr>
      </w:pPr>
      <w:r w:rsidRPr="00E2339A">
        <w:rPr>
          <w:rFonts w:ascii="Arial Narrow" w:hAnsi="Arial Narrow"/>
        </w:rPr>
        <w:t>JOSEPHINE je na účely tohto verejného obstarávania softvér pre elektronizáciu zadávania verejných zákaziek. JOSEPHINE je webová aplikácia</w:t>
      </w:r>
      <w:r w:rsidR="00F52846" w:rsidRPr="00E2339A">
        <w:rPr>
          <w:rFonts w:ascii="Arial Narrow" w:hAnsi="Arial Narrow"/>
        </w:rPr>
        <w:t xml:space="preserve"> </w:t>
      </w:r>
      <w:r w:rsidRPr="00E2339A">
        <w:rPr>
          <w:rFonts w:ascii="Arial Narrow" w:hAnsi="Arial Narrow"/>
        </w:rPr>
        <w:t xml:space="preserve">na doméne </w:t>
      </w:r>
      <w:hyperlink r:id="rId17" w:history="1">
        <w:r w:rsidRPr="00E2339A">
          <w:rPr>
            <w:rStyle w:val="Hypertextovprepojenie"/>
            <w:rFonts w:ascii="Arial Narrow" w:hAnsi="Arial Narrow"/>
            <w:color w:val="auto"/>
          </w:rPr>
          <w:t>https://josephine.proebiz.com</w:t>
        </w:r>
      </w:hyperlink>
      <w:r w:rsidR="00DE5054" w:rsidRPr="00E2339A">
        <w:rPr>
          <w:rFonts w:ascii="Arial Narrow" w:hAnsi="Arial Narrow"/>
        </w:rPr>
        <w:t>.</w:t>
      </w:r>
    </w:p>
    <w:p w14:paraId="0B4DDA9A" w14:textId="36915610" w:rsidR="009C6825" w:rsidRPr="00E2339A" w:rsidRDefault="009C6825" w:rsidP="00A7214B">
      <w:pPr>
        <w:jc w:val="both"/>
        <w:rPr>
          <w:rFonts w:ascii="Arial Narrow" w:hAnsi="Arial Narrow"/>
        </w:rPr>
      </w:pPr>
      <w:r w:rsidRPr="00E2339A">
        <w:rPr>
          <w:rFonts w:ascii="Arial Narrow" w:hAnsi="Arial Narrow"/>
        </w:rPr>
        <w:t xml:space="preserve">Na bezproblémové používanie </w:t>
      </w:r>
      <w:r w:rsidR="00BC3BBD" w:rsidRPr="00E2339A">
        <w:rPr>
          <w:rFonts w:ascii="Arial Narrow" w:hAnsi="Arial Narrow"/>
        </w:rPr>
        <w:t>elektronického prostriedku</w:t>
      </w:r>
      <w:r w:rsidRPr="00E2339A">
        <w:rPr>
          <w:rFonts w:ascii="Arial Narrow" w:hAnsi="Arial Narrow"/>
        </w:rPr>
        <w:t xml:space="preserve"> JOSEPHINE je nutné používať jeden z podporovaných internetových prehliadačov:</w:t>
      </w:r>
    </w:p>
    <w:p w14:paraId="632BB443" w14:textId="77777777" w:rsidR="00BC3BBD" w:rsidRPr="00E2339A" w:rsidRDefault="00BC3BBD" w:rsidP="006F236F">
      <w:pPr>
        <w:jc w:val="both"/>
        <w:rPr>
          <w:rFonts w:ascii="Arial Narrow" w:hAnsi="Arial Narrow" w:cs="Arial"/>
          <w:sz w:val="22"/>
          <w:szCs w:val="22"/>
        </w:rPr>
      </w:pPr>
    </w:p>
    <w:p w14:paraId="000E138F" w14:textId="009F6621" w:rsidR="00BC3BBD" w:rsidRPr="00E2339A" w:rsidRDefault="00BC3BBD" w:rsidP="006F236F">
      <w:pPr>
        <w:pStyle w:val="Odsekzoznamu"/>
        <w:numPr>
          <w:ilvl w:val="0"/>
          <w:numId w:val="22"/>
        </w:numPr>
        <w:jc w:val="both"/>
        <w:rPr>
          <w:rFonts w:ascii="Arial Narrow" w:hAnsi="Arial Narrow"/>
        </w:rPr>
      </w:pPr>
      <w:proofErr w:type="spellStart"/>
      <w:r w:rsidRPr="00E2339A">
        <w:rPr>
          <w:rFonts w:ascii="Arial Narrow" w:hAnsi="Arial Narrow"/>
        </w:rPr>
        <w:t>Mozilla</w:t>
      </w:r>
      <w:proofErr w:type="spellEnd"/>
      <w:r w:rsidRPr="00E2339A">
        <w:rPr>
          <w:rFonts w:ascii="Arial Narrow" w:hAnsi="Arial Narrow"/>
        </w:rPr>
        <w:t xml:space="preserve"> Firefox verzia 13.0 a vyššia </w:t>
      </w:r>
    </w:p>
    <w:p w14:paraId="37110CC6" w14:textId="1FEA9A2E"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lastRenderedPageBreak/>
        <w:t>Google Chrome</w:t>
      </w:r>
    </w:p>
    <w:p w14:paraId="2423C7C6" w14:textId="3AA4AD21"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t xml:space="preserve">Microsoft </w:t>
      </w:r>
      <w:proofErr w:type="spellStart"/>
      <w:r w:rsidRPr="00E2339A">
        <w:rPr>
          <w:rFonts w:ascii="Arial Narrow" w:hAnsi="Arial Narrow"/>
        </w:rPr>
        <w:t>Edge</w:t>
      </w:r>
      <w:proofErr w:type="spellEnd"/>
      <w:r w:rsidRPr="00E2339A">
        <w:rPr>
          <w:rFonts w:ascii="Arial Narrow" w:hAnsi="Arial Narrow"/>
        </w:rPr>
        <w:t>.</w:t>
      </w:r>
    </w:p>
    <w:p w14:paraId="6C56780F" w14:textId="77777777" w:rsidR="009C6825" w:rsidRPr="007842D8" w:rsidRDefault="009C6825" w:rsidP="00A7214B">
      <w:pPr>
        <w:autoSpaceDE w:val="0"/>
        <w:autoSpaceDN w:val="0"/>
        <w:adjustRightInd w:val="0"/>
        <w:spacing w:line="276" w:lineRule="auto"/>
        <w:jc w:val="both"/>
        <w:rPr>
          <w:color w:val="000000"/>
        </w:rPr>
      </w:pPr>
    </w:p>
    <w:p w14:paraId="4C48D0FC" w14:textId="5EED7720" w:rsidR="00146AD6" w:rsidRPr="00E2339A" w:rsidRDefault="00146AD6" w:rsidP="00146AD6">
      <w:pPr>
        <w:autoSpaceDE w:val="0"/>
        <w:spacing w:line="276" w:lineRule="auto"/>
        <w:jc w:val="both"/>
        <w:rPr>
          <w:rFonts w:ascii="Arial Narrow" w:eastAsia="TimesNewRomanPSMT" w:hAnsi="Arial Narrow"/>
          <w:color w:val="000000"/>
        </w:rPr>
      </w:pPr>
      <w:r w:rsidRPr="00E2339A">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E2339A">
        <w:rPr>
          <w:rFonts w:ascii="Arial Narrow" w:hAnsi="Arial Narrow"/>
        </w:rPr>
        <w:t>elektronického prostriedku</w:t>
      </w:r>
      <w:r w:rsidRPr="00E2339A">
        <w:rPr>
          <w:rFonts w:ascii="Arial Narrow" w:hAnsi="Arial Narrow"/>
        </w:rPr>
        <w:t xml:space="preserve"> JOSEPHINE podľa vyššie uvedených pravidiel komunikácie. Vysvetlenie informácií uvedených v oznámení o vyhlásení verejného obstarávania, v</w:t>
      </w:r>
      <w:r w:rsidR="006D7FF5" w:rsidRPr="00E2339A">
        <w:rPr>
          <w:rFonts w:ascii="Arial Narrow" w:hAnsi="Arial Narrow"/>
        </w:rPr>
        <w:t> </w:t>
      </w:r>
      <w:r w:rsidRPr="00E2339A">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E2339A">
        <w:rPr>
          <w:rFonts w:ascii="Arial Narrow" w:hAnsi="Arial Narrow"/>
        </w:rPr>
        <w:t xml:space="preserve">a predpokladu, že o vysvetlenie </w:t>
      </w:r>
      <w:r w:rsidRPr="00E2339A">
        <w:rPr>
          <w:rFonts w:ascii="Arial Narrow" w:hAnsi="Arial Narrow"/>
        </w:rPr>
        <w:t>sa požiada dostatočne vopred</w:t>
      </w:r>
      <w:r w:rsidRPr="00E2339A">
        <w:rPr>
          <w:rFonts w:ascii="Arial Narrow" w:eastAsia="TimesNewRomanPSMT" w:hAnsi="Arial Narrow"/>
          <w:color w:val="000000"/>
        </w:rPr>
        <w:t>.</w:t>
      </w:r>
    </w:p>
    <w:p w14:paraId="20861F00" w14:textId="77777777" w:rsidR="00146AD6" w:rsidRPr="00E2339A"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E2339A" w:rsidRDefault="00146AD6" w:rsidP="00146AD6">
      <w:pPr>
        <w:autoSpaceDE w:val="0"/>
        <w:spacing w:line="276" w:lineRule="auto"/>
        <w:jc w:val="both"/>
        <w:rPr>
          <w:rFonts w:ascii="Arial Narrow" w:hAnsi="Arial Narrow"/>
          <w:color w:val="000000"/>
        </w:rPr>
      </w:pPr>
      <w:r w:rsidRPr="00E2339A">
        <w:rPr>
          <w:rFonts w:ascii="Arial Narrow" w:eastAsia="TimesNewRomanPSMT" w:hAnsi="Arial Narrow"/>
          <w:color w:val="000000"/>
        </w:rPr>
        <w:t xml:space="preserve">Odpoveď na žiadosť o vysvetlenie bude uverejnená vo webovej aplikácií JOSEPHINE pri dokumentoch k tejto zákazke. Odpoveď </w:t>
      </w:r>
      <w:r w:rsidRPr="00E2339A">
        <w:rPr>
          <w:rFonts w:ascii="Arial Narrow" w:hAnsi="Arial Narrow"/>
          <w:color w:val="000000"/>
        </w:rPr>
        <w:t xml:space="preserve">na </w:t>
      </w:r>
      <w:r w:rsidRPr="00E2339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E2339A">
        <w:rPr>
          <w:rFonts w:ascii="Arial Narrow" w:hAnsi="Arial Narrow"/>
          <w:color w:val="000000"/>
        </w:rPr>
        <w:t>v </w:t>
      </w:r>
      <w:r w:rsidRPr="00E2339A">
        <w:rPr>
          <w:rFonts w:ascii="Arial Narrow" w:eastAsia="TimesNewRomanPSMT" w:hAnsi="Arial Narrow"/>
          <w:color w:val="000000"/>
        </w:rPr>
        <w:t xml:space="preserve">deň </w:t>
      </w:r>
      <w:r w:rsidRPr="00E2339A">
        <w:rPr>
          <w:rFonts w:ascii="Arial Narrow" w:hAnsi="Arial Narrow"/>
          <w:color w:val="000000"/>
        </w:rPr>
        <w:t xml:space="preserve">uverejnenia. </w:t>
      </w:r>
    </w:p>
    <w:p w14:paraId="05BDDB9A" w14:textId="77777777" w:rsidR="00146AD6" w:rsidRPr="00E2339A"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E2339A" w:rsidRDefault="00146AD6" w:rsidP="00AC7ACA">
      <w:pPr>
        <w:pStyle w:val="tl1"/>
        <w:spacing w:line="276" w:lineRule="auto"/>
        <w:rPr>
          <w:rFonts w:ascii="Arial Narrow" w:hAnsi="Arial Narrow"/>
          <w:sz w:val="24"/>
          <w:szCs w:val="24"/>
        </w:rPr>
      </w:pPr>
      <w:r w:rsidRPr="00E2339A">
        <w:rPr>
          <w:rFonts w:ascii="Arial Narrow" w:hAnsi="Arial Narrow"/>
          <w:sz w:val="24"/>
          <w:szCs w:val="24"/>
        </w:rPr>
        <w:t>Verejný obstarávateľ primerane predĺži lehotu na predkladanie ponúk, ak</w:t>
      </w:r>
    </w:p>
    <w:p w14:paraId="5760AAAC"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 dokumentoch potrebných na vypracovanie ponuky vykoná podstatnú zmenu.</w:t>
      </w:r>
    </w:p>
    <w:p w14:paraId="06ACC943" w14:textId="77777777" w:rsidR="00146AD6" w:rsidRPr="00E2339A" w:rsidRDefault="00146AD6" w:rsidP="00146AD6">
      <w:pPr>
        <w:pStyle w:val="tl1"/>
        <w:rPr>
          <w:rFonts w:ascii="Arial Narrow" w:hAnsi="Arial Narrow"/>
          <w:sz w:val="24"/>
          <w:szCs w:val="24"/>
        </w:rPr>
      </w:pPr>
    </w:p>
    <w:p w14:paraId="2DB1C24B"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E2339A">
        <w:rPr>
          <w:rFonts w:ascii="Arial Narrow" w:eastAsia="TimesNewRomanPSMT" w:hAnsi="Arial Narrow"/>
          <w:color w:val="000000"/>
        </w:rPr>
        <w:t xml:space="preserve"> v rámci zriadeného DNS</w:t>
      </w:r>
      <w:r w:rsidRPr="00E2339A">
        <w:rPr>
          <w:rFonts w:ascii="Arial Narrow" w:hAnsi="Arial Narrow"/>
          <w:color w:val="000000"/>
        </w:rPr>
        <w:t>.</w:t>
      </w:r>
    </w:p>
    <w:p w14:paraId="17777E81" w14:textId="77777777" w:rsidR="00E43246" w:rsidRPr="007842D8" w:rsidRDefault="00E43246" w:rsidP="00E43246">
      <w:pPr>
        <w:autoSpaceDE w:val="0"/>
        <w:autoSpaceDN w:val="0"/>
        <w:adjustRightInd w:val="0"/>
        <w:spacing w:line="276" w:lineRule="auto"/>
        <w:ind w:firstLine="360"/>
        <w:jc w:val="both"/>
        <w:rPr>
          <w:color w:val="000000"/>
        </w:rPr>
      </w:pPr>
    </w:p>
    <w:p w14:paraId="5E3CEABC" w14:textId="77777777" w:rsidR="00E43246" w:rsidRPr="00517590" w:rsidRDefault="00E43246"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bookmarkStart w:id="18" w:name="_Toc488059687"/>
      <w:r w:rsidRPr="00517590">
        <w:rPr>
          <w:rFonts w:asciiTheme="majorHAnsi" w:hAnsiTheme="majorHAnsi" w:cstheme="majorHAnsi"/>
          <w:bCs/>
          <w:color w:val="2F5496" w:themeColor="accent1" w:themeShade="BF"/>
          <w:sz w:val="36"/>
          <w:szCs w:val="36"/>
          <w:lang w:val="sk-SK"/>
        </w:rPr>
        <w:t>Spôsob určenia ceny</w:t>
      </w:r>
    </w:p>
    <w:p w14:paraId="20108EBF" w14:textId="2829DF15" w:rsidR="00746037" w:rsidRPr="00E2339A" w:rsidRDefault="000B63EA" w:rsidP="00E2339A">
      <w:pPr>
        <w:autoSpaceDE w:val="0"/>
        <w:autoSpaceDN w:val="0"/>
        <w:adjustRightInd w:val="0"/>
        <w:spacing w:line="276" w:lineRule="auto"/>
        <w:jc w:val="both"/>
        <w:rPr>
          <w:rFonts w:ascii="Arial Narrow" w:hAnsi="Arial Narrow"/>
        </w:rPr>
      </w:pPr>
      <w:r w:rsidRPr="00E2339A">
        <w:rPr>
          <w:rFonts w:ascii="Arial Narrow" w:hAnsi="Arial Narrow"/>
        </w:rPr>
        <w:t>U</w:t>
      </w:r>
      <w:r w:rsidR="0014283F" w:rsidRPr="00E2339A">
        <w:rPr>
          <w:rFonts w:ascii="Arial Narrow" w:hAnsi="Arial Narrow"/>
        </w:rPr>
        <w:t>chádzač stanoví svoju cenu na základe svojho slobodného rozhodnutia</w:t>
      </w:r>
      <w:r w:rsidRPr="00E2339A">
        <w:rPr>
          <w:rFonts w:ascii="Arial Narrow" w:hAnsi="Arial Narrow"/>
        </w:rPr>
        <w:t>. V</w:t>
      </w:r>
      <w:r w:rsidR="0014283F" w:rsidRPr="00E2339A">
        <w:rPr>
          <w:rFonts w:ascii="Arial Narrow" w:eastAsia="ArialMT" w:hAnsi="Arial Narrow"/>
        </w:rPr>
        <w:t xml:space="preserve">erejný obstarávateľ považuje uchádzačom stanovenú cenu za cenu konečnú, </w:t>
      </w:r>
      <w:r w:rsidR="00E43246" w:rsidRPr="00E2339A">
        <w:rPr>
          <w:rFonts w:ascii="Arial Narrow" w:eastAsia="ArialMT" w:hAnsi="Arial Narrow"/>
        </w:rPr>
        <w:t>v</w:t>
      </w:r>
      <w:r w:rsidR="0014283F" w:rsidRPr="00E2339A">
        <w:rPr>
          <w:rFonts w:ascii="Arial Narrow" w:eastAsia="ArialMT" w:hAnsi="Arial Narrow"/>
        </w:rPr>
        <w:t xml:space="preserve"> ktorej uchádzač započítal </w:t>
      </w:r>
      <w:r w:rsidR="00E43246" w:rsidRPr="00E2339A">
        <w:rPr>
          <w:rFonts w:ascii="Arial Narrow" w:eastAsia="ArialMT" w:hAnsi="Arial Narrow"/>
        </w:rPr>
        <w:t xml:space="preserve">všetky </w:t>
      </w:r>
      <w:r w:rsidR="0014283F" w:rsidRPr="00E2339A">
        <w:rPr>
          <w:rFonts w:ascii="Arial Narrow" w:eastAsia="ArialMT" w:hAnsi="Arial Narrow"/>
        </w:rPr>
        <w:t>svoje náklady súvisiace s dodaním predmetu zákazky v požadovanej kvalite, podľa zmluvných podmienok</w:t>
      </w:r>
      <w:r w:rsidR="005060E0" w:rsidRPr="00E2339A">
        <w:rPr>
          <w:rFonts w:ascii="Arial Narrow" w:eastAsia="ArialMT" w:hAnsi="Arial Narrow"/>
        </w:rPr>
        <w:t xml:space="preserve"> kúpnej zmluvy alebo osobitných požiadaviek pre plnenie predmetu zákazky, ak pôjde o objednávku</w:t>
      </w:r>
      <w:r w:rsidR="001A4602" w:rsidRPr="00E2339A">
        <w:rPr>
          <w:rFonts w:ascii="Arial Narrow" w:eastAsia="ArialMT" w:hAnsi="Arial Narrow"/>
        </w:rPr>
        <w:t>.</w:t>
      </w:r>
    </w:p>
    <w:p w14:paraId="3640F826" w14:textId="77777777" w:rsidR="00E43246" w:rsidRPr="007842D8" w:rsidRDefault="00E43246" w:rsidP="00E2339A">
      <w:pPr>
        <w:spacing w:line="276" w:lineRule="auto"/>
        <w:rPr>
          <w:lang w:eastAsia="x-none"/>
        </w:rPr>
      </w:pPr>
    </w:p>
    <w:p w14:paraId="757C9D92"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r w:rsidRPr="00517590">
        <w:rPr>
          <w:rFonts w:asciiTheme="majorHAnsi" w:hAnsiTheme="majorHAnsi" w:cstheme="majorHAnsi"/>
          <w:bCs/>
          <w:color w:val="2F5496" w:themeColor="accent1" w:themeShade="BF"/>
          <w:sz w:val="36"/>
          <w:szCs w:val="36"/>
        </w:rPr>
        <w:t>Otváranie ponúk</w:t>
      </w:r>
      <w:bookmarkEnd w:id="18"/>
      <w:r w:rsidR="00147659" w:rsidRPr="00517590">
        <w:rPr>
          <w:rFonts w:asciiTheme="majorHAnsi" w:hAnsiTheme="majorHAnsi" w:cstheme="majorHAnsi"/>
          <w:bCs/>
          <w:color w:val="2F5496" w:themeColor="accent1" w:themeShade="BF"/>
          <w:sz w:val="36"/>
          <w:szCs w:val="36"/>
          <w:lang w:val="sk-SK"/>
        </w:rPr>
        <w:t xml:space="preserve"> (ku konkrétnej výzve)</w:t>
      </w:r>
    </w:p>
    <w:p w14:paraId="66995307" w14:textId="77777777" w:rsidR="003A6986" w:rsidRPr="00E2339A"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413D8D82" w:rsidR="009C6825"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V zmysle § 61 ods. 4 ZVO je otváranie ponúk neverejné, údaje z otvárania ponúk verejný obstarávateľ a obstarávateľ nezverejňuje a neposiela uchádzačom ani zápisnicu z otvárania ponúk</w:t>
      </w:r>
      <w:r w:rsidR="00E2339A">
        <w:rPr>
          <w:rFonts w:ascii="Arial Narrow" w:hAnsi="Arial Narrow"/>
        </w:rPr>
        <w:t>.</w:t>
      </w:r>
    </w:p>
    <w:p w14:paraId="716A7B68" w14:textId="77777777" w:rsidR="00E2339A" w:rsidRPr="00E2339A" w:rsidRDefault="00E2339A"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F5496" w:themeColor="accent1" w:themeShade="BF"/>
          <w:sz w:val="36"/>
          <w:szCs w:val="36"/>
        </w:rPr>
        <w:t>Vyhodnotenie ponúk</w:t>
      </w:r>
      <w:bookmarkEnd w:id="19"/>
    </w:p>
    <w:p w14:paraId="7EAC96F7" w14:textId="46F7A878"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E2339A">
        <w:rPr>
          <w:rFonts w:ascii="Arial Narrow" w:eastAsia="TimesNewRomanPSMT" w:hAnsi="Arial Narrow"/>
          <w:color w:val="000000"/>
        </w:rPr>
        <w:t>Verejný obstarávateľ pristúpi k vyhodnoteniu predložených ponúk z pohľadu splnenia požiadaviek na predmet zákazky podľa § 53 ZVO</w:t>
      </w:r>
      <w:r w:rsidRPr="00E2339A">
        <w:rPr>
          <w:rFonts w:ascii="Arial Narrow" w:hAnsi="Arial Narrow"/>
          <w:color w:val="000000"/>
        </w:rPr>
        <w:t xml:space="preserve">. </w:t>
      </w:r>
    </w:p>
    <w:p w14:paraId="2606DDBC" w14:textId="0EF6816C" w:rsidR="00E2339A" w:rsidRDefault="00E2339A" w:rsidP="003049D7">
      <w:pPr>
        <w:pStyle w:val="Odsekzoznamu"/>
        <w:autoSpaceDE w:val="0"/>
        <w:autoSpaceDN w:val="0"/>
        <w:adjustRightInd w:val="0"/>
        <w:spacing w:line="276" w:lineRule="auto"/>
        <w:ind w:left="0"/>
        <w:jc w:val="both"/>
        <w:rPr>
          <w:rFonts w:ascii="Arial Narrow" w:hAnsi="Arial Narrow"/>
          <w:color w:val="000000"/>
        </w:rPr>
      </w:pPr>
    </w:p>
    <w:p w14:paraId="4824F1AA"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87D897C"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14:paraId="2B6A8DC4"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lastRenderedPageBreak/>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1CD5A37" w14:textId="77777777" w:rsidR="00E2339A" w:rsidRPr="00AA394F"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2E0ACACC" w14:textId="77777777" w:rsidR="00E2339A" w:rsidRPr="00102024" w:rsidRDefault="00E2339A" w:rsidP="00E2339A">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F12AD47" w14:textId="77777777" w:rsidR="00E2339A" w:rsidRPr="008A38F0"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3A8E6D56" w14:textId="2B0B82FA"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05054F7E"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p>
    <w:p w14:paraId="37C740AF"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3E288D3F" w14:textId="77777777" w:rsidR="003049D7" w:rsidRPr="007842D8" w:rsidRDefault="003049D7" w:rsidP="003049D7">
      <w:pPr>
        <w:pStyle w:val="Odsekzoznamu"/>
        <w:autoSpaceDE w:val="0"/>
        <w:autoSpaceDN w:val="0"/>
        <w:adjustRightInd w:val="0"/>
        <w:spacing w:line="276" w:lineRule="auto"/>
        <w:ind w:left="0"/>
        <w:jc w:val="both"/>
        <w:rPr>
          <w:rFonts w:eastAsia="TimesNewRomanPSMT"/>
          <w:color w:val="000000"/>
        </w:rPr>
      </w:pPr>
    </w:p>
    <w:p w14:paraId="450A57E1" w14:textId="5BB70F00" w:rsidR="009C6825" w:rsidRPr="00517590" w:rsidRDefault="009C6825" w:rsidP="00517590">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F5496" w:themeColor="accent1" w:themeShade="BF"/>
          <w:sz w:val="36"/>
          <w:szCs w:val="36"/>
        </w:rPr>
        <w:t>Kritériá na vyhodnotenie ponúk a pravidlá ich uplatnenia</w:t>
      </w:r>
      <w:bookmarkEnd w:id="20"/>
      <w:r w:rsidR="00B077C0" w:rsidRPr="00517590">
        <w:rPr>
          <w:rFonts w:asciiTheme="majorHAnsi" w:hAnsiTheme="majorHAnsi" w:cstheme="majorHAnsi"/>
          <w:bCs/>
          <w:color w:val="2F5496" w:themeColor="accent1" w:themeShade="BF"/>
          <w:sz w:val="36"/>
          <w:szCs w:val="36"/>
        </w:rPr>
        <w:t xml:space="preserve"> </w:t>
      </w:r>
    </w:p>
    <w:p w14:paraId="459D9FBC" w14:textId="355FBFF5" w:rsidR="00EF153E" w:rsidRPr="00E2339A" w:rsidRDefault="00EF153E" w:rsidP="00320B43">
      <w:pPr>
        <w:pStyle w:val="Zarkazkladnhotextu"/>
        <w:tabs>
          <w:tab w:val="left" w:pos="1843"/>
        </w:tabs>
        <w:spacing w:line="276" w:lineRule="auto"/>
        <w:rPr>
          <w:rFonts w:ascii="Arial Narrow" w:hAnsi="Arial Narrow"/>
        </w:rPr>
      </w:pPr>
      <w:r w:rsidRPr="00E2339A">
        <w:rPr>
          <w:rFonts w:ascii="Arial Narrow" w:hAnsi="Arial Narrow"/>
          <w:color w:val="000000"/>
        </w:rPr>
        <w:t>Po</w:t>
      </w:r>
      <w:r w:rsidRPr="00E2339A">
        <w:rPr>
          <w:rFonts w:ascii="Arial Narrow" w:eastAsia="TimesNewRomanPSMT" w:hAnsi="Arial Narrow"/>
          <w:color w:val="000000"/>
        </w:rPr>
        <w:t xml:space="preserve">nuky budú vyhodnocované na základe stanovených kritérií </w:t>
      </w:r>
      <w:r w:rsidRPr="00E2339A">
        <w:rPr>
          <w:rFonts w:ascii="Arial Narrow" w:hAnsi="Arial Narrow"/>
          <w:color w:val="000000"/>
        </w:rPr>
        <w:t xml:space="preserve">v </w:t>
      </w:r>
      <w:r w:rsidRPr="00E2339A">
        <w:rPr>
          <w:rFonts w:ascii="Arial Narrow" w:eastAsia="TimesNewRomanPSMT" w:hAnsi="Arial Narrow"/>
          <w:color w:val="000000"/>
        </w:rPr>
        <w:t xml:space="preserve">týchto súťažných podkladoch a </w:t>
      </w:r>
      <w:r w:rsidRPr="00E2339A">
        <w:rPr>
          <w:rFonts w:ascii="Arial Narrow" w:hAnsi="Arial Narrow"/>
          <w:color w:val="000000"/>
        </w:rPr>
        <w:t>v </w:t>
      </w:r>
      <w:r w:rsidRPr="00E2339A">
        <w:rPr>
          <w:rFonts w:ascii="Arial Narrow" w:eastAsia="TimesNewRomanPSMT" w:hAnsi="Arial Narrow"/>
          <w:color w:val="000000"/>
        </w:rPr>
        <w:t>súlade so ZVO. Kritéri</w:t>
      </w:r>
      <w:r w:rsidRPr="00E2339A">
        <w:rPr>
          <w:rFonts w:ascii="Arial Narrow" w:hAnsi="Arial Narrow"/>
          <w:color w:val="000000"/>
        </w:rPr>
        <w:t>u</w:t>
      </w:r>
      <w:r w:rsidRPr="00E2339A">
        <w:rPr>
          <w:rFonts w:ascii="Arial Narrow" w:eastAsia="TimesNewRomanPSMT" w:hAnsi="Arial Narrow"/>
          <w:color w:val="000000"/>
        </w:rPr>
        <w:t xml:space="preserve">m na vyhodnotenie ponúk je </w:t>
      </w:r>
      <w:r w:rsidRPr="00E2339A">
        <w:rPr>
          <w:rFonts w:ascii="Arial Narrow" w:hAnsi="Arial Narrow"/>
          <w:b/>
          <w:bCs/>
          <w:color w:val="000000"/>
        </w:rPr>
        <w:t>najnižšia cena</w:t>
      </w:r>
      <w:r w:rsidRPr="00E2339A">
        <w:rPr>
          <w:rFonts w:ascii="Arial Narrow" w:hAnsi="Arial Narrow"/>
        </w:rPr>
        <w:t xml:space="preserve">. Cena musí byť uvedená v eurách bez DPH a zaokrúhlená </w:t>
      </w:r>
      <w:r w:rsidRPr="00E2339A">
        <w:rPr>
          <w:rFonts w:ascii="Arial Narrow" w:hAnsi="Arial Narrow"/>
          <w:b/>
        </w:rPr>
        <w:t xml:space="preserve">najviac na 2 desatinné miesta. </w:t>
      </w:r>
    </w:p>
    <w:p w14:paraId="7F53C296" w14:textId="14F8EC50" w:rsidR="00EF153E" w:rsidRPr="00EF153E" w:rsidRDefault="00EF153E" w:rsidP="00EF153E">
      <w:pPr>
        <w:pStyle w:val="Zarkazkladnhotextu"/>
        <w:spacing w:line="276" w:lineRule="auto"/>
      </w:pPr>
    </w:p>
    <w:p w14:paraId="76FC9124"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5"/>
          <w:szCs w:val="35"/>
        </w:rPr>
      </w:pPr>
      <w:bookmarkStart w:id="21" w:name="_Toc488059690"/>
      <w:r w:rsidRPr="00517590">
        <w:rPr>
          <w:rFonts w:asciiTheme="majorHAnsi" w:hAnsiTheme="majorHAnsi" w:cstheme="majorHAnsi"/>
          <w:bCs/>
          <w:color w:val="2F5496" w:themeColor="accent1" w:themeShade="BF"/>
          <w:sz w:val="35"/>
          <w:szCs w:val="35"/>
        </w:rPr>
        <w:t>Informácia o výsledku vyhodnotenia ponúk a uzavretie zmluvy</w:t>
      </w:r>
      <w:bookmarkEnd w:id="21"/>
    </w:p>
    <w:p w14:paraId="44CCBEF4" w14:textId="633EB069" w:rsidR="00BC1FC6" w:rsidRDefault="00320B43" w:rsidP="00A7214B">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22.1 </w:t>
      </w:r>
      <w:r w:rsidR="009C6825" w:rsidRPr="00BC1FC6">
        <w:rPr>
          <w:rFonts w:ascii="Arial Narrow" w:eastAsia="TimesNewRomanPSMT" w:hAnsi="Arial Narrow"/>
          <w:color w:val="000000"/>
        </w:rPr>
        <w:t xml:space="preserve">Verejný obstarávateľ zašle v súlade s § 55 </w:t>
      </w:r>
      <w:r w:rsidR="003D7FF7" w:rsidRPr="00BC1FC6">
        <w:rPr>
          <w:rFonts w:ascii="Arial Narrow" w:eastAsia="TimesNewRomanPSMT" w:hAnsi="Arial Narrow"/>
          <w:color w:val="000000"/>
        </w:rPr>
        <w:t>ZVO</w:t>
      </w:r>
      <w:r w:rsidR="009C6825" w:rsidRPr="00BC1FC6">
        <w:rPr>
          <w:rFonts w:ascii="Arial Narrow" w:eastAsia="TimesNewRomanPSMT" w:hAnsi="Arial Narrow"/>
          <w:color w:val="000000"/>
        </w:rPr>
        <w:t xml:space="preserve"> informáciu o výsledku vyhodnotenia ponúk</w:t>
      </w:r>
      <w:r w:rsidR="009C6825" w:rsidRPr="00BC1FC6">
        <w:rPr>
          <w:rFonts w:ascii="Arial Narrow" w:hAnsi="Arial Narrow"/>
          <w:color w:val="000000"/>
        </w:rPr>
        <w:t xml:space="preserve">. </w:t>
      </w:r>
    </w:p>
    <w:p w14:paraId="36BF2DA2" w14:textId="77777777" w:rsidR="00BC1FC6" w:rsidRDefault="00BC1FC6" w:rsidP="00A7214B">
      <w:pPr>
        <w:autoSpaceDE w:val="0"/>
        <w:autoSpaceDN w:val="0"/>
        <w:adjustRightInd w:val="0"/>
        <w:spacing w:line="276" w:lineRule="auto"/>
        <w:jc w:val="both"/>
        <w:rPr>
          <w:rFonts w:ascii="Arial Narrow" w:hAnsi="Arial Narrow"/>
          <w:color w:val="000000"/>
        </w:rPr>
      </w:pPr>
    </w:p>
    <w:p w14:paraId="52591667" w14:textId="44CC82CF" w:rsidR="009C6825" w:rsidRPr="00BC1FC6"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22.2 </w:t>
      </w:r>
      <w:r w:rsidR="009C6825" w:rsidRPr="00BC1FC6">
        <w:rPr>
          <w:rFonts w:ascii="Arial Narrow" w:eastAsia="TimesNewRomanPSMT" w:hAnsi="Arial Narrow"/>
          <w:color w:val="000000"/>
        </w:rPr>
        <w:t xml:space="preserve">Verejný obstarávateľ </w:t>
      </w:r>
      <w:r w:rsidR="00CA17D0" w:rsidRPr="00BC1FC6">
        <w:rPr>
          <w:rFonts w:ascii="Arial Narrow" w:hAnsi="Arial Narrow"/>
        </w:rPr>
        <w:t xml:space="preserve">vyzve úspešného uchádzača a </w:t>
      </w:r>
      <w:r w:rsidR="009C6825" w:rsidRPr="00BC1FC6">
        <w:rPr>
          <w:rFonts w:ascii="Arial Narrow" w:eastAsia="TimesNewRomanPSMT" w:hAnsi="Arial Narrow"/>
          <w:color w:val="000000"/>
        </w:rPr>
        <w:t xml:space="preserve">pristúpi k uzavretiu zmluvy. </w:t>
      </w:r>
    </w:p>
    <w:p w14:paraId="3EBD3EDE" w14:textId="77777777" w:rsidR="007F1D91" w:rsidRPr="00BC1FC6" w:rsidRDefault="007F1D91" w:rsidP="00A7214B">
      <w:pPr>
        <w:autoSpaceDE w:val="0"/>
        <w:autoSpaceDN w:val="0"/>
        <w:adjustRightInd w:val="0"/>
        <w:spacing w:line="276" w:lineRule="auto"/>
        <w:jc w:val="both"/>
        <w:rPr>
          <w:rFonts w:ascii="Arial Narrow" w:eastAsia="TimesNewRomanPSMT" w:hAnsi="Arial Narrow"/>
          <w:color w:val="000000"/>
        </w:rPr>
      </w:pPr>
    </w:p>
    <w:p w14:paraId="7D218F21" w14:textId="0D04DA7A" w:rsidR="009C6825"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22.3 </w:t>
      </w:r>
      <w:r w:rsidR="009C6825" w:rsidRPr="00BC1FC6">
        <w:rPr>
          <w:rFonts w:ascii="Arial Narrow" w:eastAsia="TimesNewRomanPSMT" w:hAnsi="Arial Narrow"/>
          <w:color w:val="000000"/>
        </w:rPr>
        <w:t xml:space="preserve">Verejný obstarávateľ apeluje na uchádzačov, aby pristúpili zodpovedne k poskytnutiu súčinnosti </w:t>
      </w:r>
      <w:r w:rsidR="009C6825" w:rsidRPr="00BC1FC6">
        <w:rPr>
          <w:rFonts w:ascii="Arial Narrow" w:hAnsi="Arial Narrow"/>
          <w:color w:val="000000"/>
        </w:rPr>
        <w:t>k</w:t>
      </w:r>
      <w:r w:rsidR="005060E0" w:rsidRPr="00BC1FC6">
        <w:rPr>
          <w:rFonts w:ascii="Arial Narrow" w:hAnsi="Arial Narrow"/>
          <w:color w:val="000000"/>
        </w:rPr>
        <w:t xml:space="preserve"> uzatvoreniu </w:t>
      </w:r>
      <w:r w:rsidR="009C6825" w:rsidRPr="00BC1FC6">
        <w:rPr>
          <w:rFonts w:ascii="Arial Narrow" w:eastAsia="TimesNewRomanPSMT" w:hAnsi="Arial Narrow"/>
          <w:color w:val="000000"/>
        </w:rPr>
        <w:t xml:space="preserve"> zmluvy</w:t>
      </w:r>
      <w:r w:rsidR="009C2ECD" w:rsidRPr="00BC1FC6">
        <w:rPr>
          <w:rFonts w:ascii="Arial Narrow" w:eastAsia="TimesNewRomanPSMT" w:hAnsi="Arial Narrow"/>
          <w:color w:val="000000"/>
        </w:rPr>
        <w:t xml:space="preserve"> alebo objednávky</w:t>
      </w:r>
      <w:r w:rsidR="009C6825" w:rsidRPr="00BC1FC6">
        <w:rPr>
          <w:rFonts w:ascii="Arial Narrow" w:eastAsia="TimesNewRomanPSMT" w:hAnsi="Arial Narrow"/>
          <w:color w:val="000000"/>
        </w:rPr>
        <w:t xml:space="preserve"> najmä, aby včas zabezpečili registráciu do Registra partnerov verejného sektora (podľa zákon</w:t>
      </w:r>
      <w:r w:rsidR="00100517" w:rsidRPr="00BC1FC6">
        <w:rPr>
          <w:rFonts w:ascii="Arial Narrow" w:eastAsia="TimesNewRomanPSMT" w:hAnsi="Arial Narrow"/>
          <w:color w:val="000000"/>
        </w:rPr>
        <w:t>a</w:t>
      </w:r>
      <w:r w:rsidR="009C6825" w:rsidRPr="00BC1FC6">
        <w:rPr>
          <w:rFonts w:ascii="Arial Narrow" w:eastAsia="TimesNewRomanPSMT" w:hAnsi="Arial Narrow"/>
          <w:color w:val="000000"/>
        </w:rPr>
        <w:t xml:space="preserve"> č. 315/2016 Z.</w:t>
      </w:r>
      <w:r w:rsidR="00100517" w:rsidRPr="00BC1FC6">
        <w:rPr>
          <w:rFonts w:ascii="Arial Narrow" w:eastAsia="TimesNewRomanPSMT" w:hAnsi="Arial Narrow"/>
          <w:color w:val="000000"/>
        </w:rPr>
        <w:t xml:space="preserve"> </w:t>
      </w:r>
      <w:r w:rsidR="009C6825" w:rsidRPr="00BC1FC6">
        <w:rPr>
          <w:rFonts w:ascii="Arial Narrow" w:eastAsia="TimesNewRomanPSMT" w:hAnsi="Arial Narrow"/>
          <w:color w:val="000000"/>
        </w:rPr>
        <w:t>z.</w:t>
      </w:r>
      <w:r w:rsidR="00100517" w:rsidRPr="00BC1FC6">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009C6825" w:rsidRPr="00BC1FC6">
        <w:rPr>
          <w:rFonts w:ascii="Arial Narrow" w:eastAsia="TimesNewRomanPSMT" w:hAnsi="Arial Narrow"/>
          <w:color w:val="000000"/>
        </w:rPr>
        <w:t xml:space="preserve">), resp. overili registráciu v Registri partnerov verejného sektora podľa § 22 zákona </w:t>
      </w:r>
      <w:r w:rsidR="00100517" w:rsidRPr="00BC1FC6">
        <w:rPr>
          <w:rFonts w:ascii="Arial Narrow" w:eastAsia="TimesNewRomanPSMT" w:hAnsi="Arial Narrow"/>
          <w:color w:val="000000"/>
        </w:rPr>
        <w:t>o registri partnerov,</w:t>
      </w:r>
      <w:r w:rsidR="009C6825" w:rsidRPr="00BC1FC6">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BC1FC6">
        <w:rPr>
          <w:rFonts w:ascii="Arial Narrow" w:eastAsia="TimesNewRomanPSMT" w:hAnsi="Arial Narrow"/>
          <w:color w:val="000000"/>
        </w:rPr>
        <w:t xml:space="preserve">e podľa zákona </w:t>
      </w:r>
      <w:r w:rsidR="00100517" w:rsidRPr="00BC1FC6">
        <w:rPr>
          <w:rFonts w:ascii="Arial Narrow" w:eastAsia="TimesNewRomanPSMT" w:hAnsi="Arial Narrow"/>
          <w:color w:val="000000"/>
        </w:rPr>
        <w:t>o registri partnerov</w:t>
      </w:r>
      <w:r w:rsidR="00464C85" w:rsidRPr="00BC1FC6">
        <w:rPr>
          <w:rFonts w:ascii="Arial Narrow" w:eastAsia="TimesNewRomanPSMT" w:hAnsi="Arial Narrow"/>
          <w:color w:val="000000"/>
        </w:rPr>
        <w:t>.</w:t>
      </w:r>
    </w:p>
    <w:p w14:paraId="63D3CAD4" w14:textId="071A3622" w:rsidR="003A1335" w:rsidRDefault="003A1335" w:rsidP="00A7214B">
      <w:pPr>
        <w:autoSpaceDE w:val="0"/>
        <w:autoSpaceDN w:val="0"/>
        <w:adjustRightInd w:val="0"/>
        <w:spacing w:line="276" w:lineRule="auto"/>
        <w:jc w:val="both"/>
        <w:rPr>
          <w:rFonts w:ascii="Arial Narrow" w:eastAsia="TimesNewRomanPSMT" w:hAnsi="Arial Narrow"/>
          <w:color w:val="000000"/>
        </w:rPr>
      </w:pPr>
    </w:p>
    <w:p w14:paraId="2E4FA506" w14:textId="14169CE3" w:rsidR="003A1335" w:rsidRPr="003A1335" w:rsidRDefault="00320B43" w:rsidP="003A1335">
      <w:pPr>
        <w:autoSpaceDE w:val="0"/>
        <w:autoSpaceDN w:val="0"/>
        <w:adjustRightInd w:val="0"/>
        <w:spacing w:line="276" w:lineRule="auto"/>
        <w:jc w:val="both"/>
        <w:rPr>
          <w:rFonts w:ascii="Arial Narrow" w:eastAsia="TimesNewRomanPSMT" w:hAnsi="Arial Narrow"/>
          <w:color w:val="000000"/>
        </w:rPr>
      </w:pPr>
      <w:r>
        <w:rPr>
          <w:rFonts w:ascii="Arial Narrow" w:hAnsi="Arial Narrow"/>
        </w:rPr>
        <w:t xml:space="preserve">22.4 </w:t>
      </w:r>
      <w:r w:rsidR="003A1335" w:rsidRPr="003A1335">
        <w:rPr>
          <w:rFonts w:ascii="Arial Narrow" w:hAnsi="Arial Narrow"/>
        </w:rPr>
        <w:t>Úspešný uchádzač pred podpisom zmluvy, ktorá bude výsledkom tohto verejného obstarávania v rámci poskytnutia riadnej súčinnosti podľa § 56 ods. 8 zákona bude povinný:</w:t>
      </w:r>
    </w:p>
    <w:p w14:paraId="407AA15C" w14:textId="77777777" w:rsidR="003A1335" w:rsidRPr="00FB66E1"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3B8D1985" w14:textId="528EF792" w:rsidR="003A1335"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51BC858A" w14:textId="77777777" w:rsidR="00320B43" w:rsidRPr="00FB66E1" w:rsidRDefault="00320B43" w:rsidP="00320B43">
      <w:pPr>
        <w:spacing w:line="276" w:lineRule="auto"/>
        <w:ind w:left="993"/>
        <w:jc w:val="both"/>
        <w:rPr>
          <w:rFonts w:ascii="Arial Narrow" w:hAnsi="Arial Narrow"/>
        </w:rPr>
      </w:pPr>
    </w:p>
    <w:p w14:paraId="2F18C7A7" w14:textId="175FCC99" w:rsidR="003A1335" w:rsidRDefault="00320B43" w:rsidP="003A1335">
      <w:pPr>
        <w:spacing w:line="276" w:lineRule="auto"/>
        <w:jc w:val="both"/>
        <w:rPr>
          <w:rFonts w:ascii="Arial Narrow" w:hAnsi="Arial Narrow"/>
        </w:rPr>
      </w:pPr>
      <w:r>
        <w:rPr>
          <w:rFonts w:ascii="Arial Narrow" w:hAnsi="Arial Narrow"/>
        </w:rPr>
        <w:t xml:space="preserve">22.5 </w:t>
      </w:r>
      <w:r w:rsidR="003A1335" w:rsidRPr="003A1335">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138CA8B" w14:textId="77777777" w:rsidR="006D1607" w:rsidRDefault="006D1607" w:rsidP="003A1335">
      <w:pPr>
        <w:spacing w:line="276" w:lineRule="auto"/>
        <w:jc w:val="both"/>
        <w:rPr>
          <w:rFonts w:ascii="Arial Narrow" w:hAnsi="Arial Narrow"/>
        </w:rPr>
      </w:pPr>
    </w:p>
    <w:p w14:paraId="518E1941" w14:textId="40D6B502" w:rsidR="009C6825" w:rsidRPr="00517590" w:rsidRDefault="009C6825"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22" w:name="_Toc488059691"/>
      <w:r w:rsidRPr="00517590">
        <w:rPr>
          <w:rFonts w:asciiTheme="majorHAnsi" w:hAnsiTheme="majorHAnsi" w:cstheme="majorHAnsi"/>
          <w:bCs/>
          <w:color w:val="2F5496" w:themeColor="accent1" w:themeShade="BF"/>
          <w:sz w:val="36"/>
          <w:szCs w:val="36"/>
        </w:rPr>
        <w:t>Subdodávatelia</w:t>
      </w:r>
      <w:bookmarkEnd w:id="22"/>
    </w:p>
    <w:p w14:paraId="536BB01F" w14:textId="77777777" w:rsidR="005914D9" w:rsidRPr="00BC1FC6" w:rsidRDefault="009C6825" w:rsidP="00A7214B">
      <w:pPr>
        <w:autoSpaceDE w:val="0"/>
        <w:autoSpaceDN w:val="0"/>
        <w:adjustRightInd w:val="0"/>
        <w:spacing w:line="276" w:lineRule="auto"/>
        <w:jc w:val="both"/>
        <w:rPr>
          <w:rFonts w:ascii="Arial Narrow" w:eastAsia="TimesNewRomanPSMT" w:hAnsi="Arial Narrow"/>
          <w:strike/>
          <w:color w:val="000000"/>
        </w:rPr>
      </w:pPr>
      <w:r w:rsidRPr="00BC1FC6">
        <w:rPr>
          <w:rFonts w:ascii="Arial Narrow" w:eastAsia="TimesNewRomanPSMT" w:hAnsi="Arial Narrow"/>
          <w:color w:val="000000"/>
        </w:rPr>
        <w:t xml:space="preserve">Verejný obstarávateľ </w:t>
      </w:r>
      <w:r w:rsidR="00AF0849" w:rsidRPr="00BC1FC6">
        <w:rPr>
          <w:rFonts w:ascii="Arial Narrow" w:eastAsia="TimesNewRomanPSMT" w:hAnsi="Arial Narrow"/>
          <w:color w:val="000000"/>
        </w:rPr>
        <w:t>umožňuje využitie subdodávateľa/subdodávateľov</w:t>
      </w:r>
      <w:r w:rsidR="007F1D91" w:rsidRPr="00BC1FC6">
        <w:rPr>
          <w:rFonts w:ascii="Arial Narrow" w:eastAsia="TimesNewRomanPSMT" w:hAnsi="Arial Narrow"/>
          <w:color w:val="000000"/>
        </w:rPr>
        <w:t>.</w:t>
      </w:r>
      <w:r w:rsidR="00AF0849" w:rsidRPr="00BC1FC6">
        <w:rPr>
          <w:rFonts w:ascii="Arial Narrow" w:eastAsia="TimesNewRomanPSMT" w:hAnsi="Arial Narrow"/>
          <w:color w:val="000000"/>
        </w:rPr>
        <w:t xml:space="preserve"> </w:t>
      </w:r>
    </w:p>
    <w:p w14:paraId="65508979"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5DB6DC98" w14:textId="77777777" w:rsidR="009C6825" w:rsidRPr="00517590" w:rsidRDefault="003D7FF7"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r w:rsidRPr="00517590">
        <w:rPr>
          <w:rFonts w:asciiTheme="majorHAnsi" w:hAnsiTheme="majorHAnsi" w:cstheme="majorHAnsi"/>
          <w:bCs/>
          <w:color w:val="2F5496" w:themeColor="accent1" w:themeShade="BF"/>
          <w:sz w:val="36"/>
          <w:szCs w:val="36"/>
          <w:lang w:val="sk-SK"/>
        </w:rPr>
        <w:t>Záverečné ustanovenia</w:t>
      </w:r>
    </w:p>
    <w:p w14:paraId="4B3993CD" w14:textId="77777777" w:rsidR="009C6825" w:rsidRPr="00BC1FC6" w:rsidRDefault="009C6825" w:rsidP="00A7214B">
      <w:pPr>
        <w:autoSpaceDE w:val="0"/>
        <w:autoSpaceDN w:val="0"/>
        <w:adjustRightInd w:val="0"/>
        <w:spacing w:line="276" w:lineRule="auto"/>
        <w:jc w:val="both"/>
        <w:rPr>
          <w:rFonts w:ascii="Arial Narrow" w:eastAsia="TimesNewRomanPSMT" w:hAnsi="Arial Narrow"/>
          <w:color w:val="000000"/>
        </w:rPr>
      </w:pPr>
      <w:r w:rsidRPr="00BC1FC6">
        <w:rPr>
          <w:rFonts w:ascii="Arial Narrow" w:eastAsia="TimesNewRomanPSMT" w:hAnsi="Arial Narrow"/>
          <w:color w:val="000000"/>
        </w:rPr>
        <w:t>Verejný obstarávateľ bude pri uskutočňovaní tohto postupu zadávania zákazky postupovať v súlade</w:t>
      </w:r>
      <w:r w:rsidR="00F52846" w:rsidRPr="00BC1FC6">
        <w:rPr>
          <w:rFonts w:ascii="Arial Narrow" w:eastAsia="TimesNewRomanPSMT" w:hAnsi="Arial Narrow"/>
          <w:color w:val="000000"/>
        </w:rPr>
        <w:t xml:space="preserve"> </w:t>
      </w:r>
      <w:r w:rsidRPr="00BC1FC6">
        <w:rPr>
          <w:rFonts w:ascii="Arial Narrow" w:eastAsia="TimesNewRomanPSMT" w:hAnsi="Arial Narrow"/>
          <w:color w:val="000000"/>
        </w:rPr>
        <w:t>s</w:t>
      </w:r>
      <w:r w:rsidRPr="00BC1FC6">
        <w:rPr>
          <w:rFonts w:ascii="Arial Narrow" w:hAnsi="Arial Narrow"/>
          <w:color w:val="000000"/>
        </w:rPr>
        <w:t>o </w:t>
      </w:r>
      <w:r w:rsidR="003D7FF7" w:rsidRPr="00BC1FC6">
        <w:rPr>
          <w:rFonts w:ascii="Arial Narrow" w:hAnsi="Arial Narrow"/>
          <w:color w:val="000000"/>
        </w:rPr>
        <w:t>ZVO</w:t>
      </w:r>
      <w:r w:rsidRPr="00BC1FC6">
        <w:rPr>
          <w:rFonts w:ascii="Arial Narrow" w:hAnsi="Arial Narrow"/>
          <w:color w:val="000000"/>
        </w:rPr>
        <w:t xml:space="preserve">, </w:t>
      </w:r>
      <w:r w:rsidRPr="00BC1FC6">
        <w:rPr>
          <w:rFonts w:ascii="Arial Narrow" w:eastAsia="TimesNewRomanPSMT" w:hAnsi="Arial Narrow"/>
          <w:color w:val="000000"/>
        </w:rPr>
        <w:t>prípadne inými všeobecne záväznými právnymi predpismi. Všetky ostatné informácie, úkony a lehoty sa nachádzajú v</w:t>
      </w:r>
      <w:r w:rsidR="003D7FF7" w:rsidRPr="00BC1FC6">
        <w:rPr>
          <w:rFonts w:ascii="Arial Narrow" w:eastAsia="TimesNewRomanPSMT" w:hAnsi="Arial Narrow"/>
          <w:color w:val="000000"/>
        </w:rPr>
        <w:t xml:space="preserve"> ZVO</w:t>
      </w:r>
      <w:r w:rsidRPr="00BC1FC6">
        <w:rPr>
          <w:rFonts w:ascii="Arial Narrow" w:eastAsia="TimesNewRomanPSMT" w:hAnsi="Arial Narrow"/>
          <w:color w:val="000000"/>
        </w:rPr>
        <w:t>.</w:t>
      </w:r>
    </w:p>
    <w:p w14:paraId="7AE7FE7A"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311A9AD0" w14:textId="77777777" w:rsidR="009C6825" w:rsidRPr="00517590" w:rsidRDefault="009C6825" w:rsidP="00517590">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F5496" w:themeColor="accent1" w:themeShade="BF"/>
          <w:sz w:val="36"/>
          <w:szCs w:val="36"/>
        </w:rPr>
      </w:pPr>
      <w:bookmarkStart w:id="23" w:name="_Toc488059693"/>
      <w:r w:rsidRPr="00517590">
        <w:rPr>
          <w:rFonts w:asciiTheme="majorHAnsi" w:hAnsiTheme="majorHAnsi" w:cstheme="majorHAnsi"/>
          <w:bCs/>
          <w:color w:val="2F5496" w:themeColor="accent1" w:themeShade="BF"/>
          <w:sz w:val="36"/>
          <w:szCs w:val="36"/>
        </w:rPr>
        <w:t>Prílohy</w:t>
      </w:r>
      <w:bookmarkEnd w:id="23"/>
    </w:p>
    <w:p w14:paraId="64B1E737" w14:textId="77777777" w:rsidR="009C6825" w:rsidRPr="00BC1FC6" w:rsidRDefault="009C6825" w:rsidP="00A7214B">
      <w:pPr>
        <w:autoSpaceDE w:val="0"/>
        <w:autoSpaceDN w:val="0"/>
        <w:adjustRightInd w:val="0"/>
        <w:spacing w:line="276" w:lineRule="auto"/>
        <w:jc w:val="both"/>
        <w:rPr>
          <w:rFonts w:ascii="Arial Narrow" w:hAnsi="Arial Narrow"/>
          <w:bCs/>
          <w:color w:val="000000"/>
        </w:rPr>
      </w:pPr>
      <w:r w:rsidRPr="00BC1FC6">
        <w:rPr>
          <w:rFonts w:ascii="Arial Narrow" w:hAnsi="Arial Narrow"/>
          <w:bCs/>
          <w:color w:val="000000"/>
        </w:rPr>
        <w:t>Prílohami k týmto súťažným podkladom</w:t>
      </w:r>
      <w:r w:rsidR="00E126BB" w:rsidRPr="00BC1FC6">
        <w:rPr>
          <w:rFonts w:ascii="Arial Narrow" w:hAnsi="Arial Narrow"/>
          <w:bCs/>
          <w:color w:val="000000"/>
        </w:rPr>
        <w:t xml:space="preserve"> k výzve v rámci DNS</w:t>
      </w:r>
      <w:r w:rsidRPr="00BC1FC6">
        <w:rPr>
          <w:rFonts w:ascii="Arial Narrow" w:hAnsi="Arial Narrow"/>
          <w:bCs/>
          <w:color w:val="000000"/>
        </w:rPr>
        <w:t xml:space="preserve"> sú:</w:t>
      </w:r>
    </w:p>
    <w:p w14:paraId="18001807" w14:textId="0158A746" w:rsidR="005B2F76" w:rsidRPr="00BC1FC6"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BC1FC6">
        <w:rPr>
          <w:rFonts w:ascii="Arial Narrow" w:eastAsia="TimesNewRomanPSMT" w:hAnsi="Arial Narrow"/>
          <w:color w:val="000000"/>
        </w:rPr>
        <w:t>Príloha č. 1</w:t>
      </w:r>
      <w:r w:rsidR="00413475" w:rsidRPr="00BC1FC6">
        <w:rPr>
          <w:rFonts w:ascii="Arial Narrow" w:eastAsia="TimesNewRomanPSMT" w:hAnsi="Arial Narrow"/>
          <w:color w:val="000000"/>
        </w:rPr>
        <w:t xml:space="preserve">: </w:t>
      </w:r>
      <w:r w:rsidR="006D7653" w:rsidRPr="00BC1FC6">
        <w:rPr>
          <w:rFonts w:ascii="Arial Narrow" w:eastAsia="TimesNewRomanPSMT" w:hAnsi="Arial Narrow"/>
          <w:color w:val="000000"/>
        </w:rPr>
        <w:tab/>
      </w:r>
      <w:r w:rsidR="003E579B" w:rsidRPr="00BC1FC6">
        <w:rPr>
          <w:rFonts w:ascii="Arial Narrow" w:eastAsia="TimesNewRomanPSMT" w:hAnsi="Arial Narrow"/>
          <w:color w:val="000000"/>
        </w:rPr>
        <w:t>Opis predmetu zákazky</w:t>
      </w:r>
      <w:r w:rsidR="00BC1FC6">
        <w:rPr>
          <w:rFonts w:ascii="Arial Narrow" w:eastAsia="TimesNewRomanPSMT" w:hAnsi="Arial Narrow"/>
          <w:color w:val="000000"/>
        </w:rPr>
        <w:t xml:space="preserve"> / V</w:t>
      </w:r>
      <w:r w:rsidR="00C76C31" w:rsidRPr="00BC1FC6">
        <w:rPr>
          <w:rFonts w:ascii="Arial Narrow" w:eastAsia="TimesNewRomanPSMT" w:hAnsi="Arial Narrow"/>
          <w:color w:val="000000"/>
        </w:rPr>
        <w:t>lastný návrh plnenia</w:t>
      </w:r>
    </w:p>
    <w:p w14:paraId="6E41C8D0" w14:textId="19C443CC" w:rsidR="006D7653" w:rsidRPr="00BC1FC6"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BC1FC6">
        <w:rPr>
          <w:rFonts w:ascii="Arial Narrow" w:eastAsia="TimesNewRomanPSMT" w:hAnsi="Arial Narrow"/>
        </w:rPr>
        <w:t xml:space="preserve">Príloha č. 2: </w:t>
      </w:r>
      <w:r w:rsidRPr="00BC1FC6">
        <w:rPr>
          <w:rFonts w:ascii="Arial Narrow" w:eastAsia="TimesNewRomanPSMT" w:hAnsi="Arial Narrow"/>
        </w:rPr>
        <w:tab/>
        <w:t xml:space="preserve">Návrh štruktúrovaného rozpočtu </w:t>
      </w:r>
    </w:p>
    <w:p w14:paraId="1B113848" w14:textId="3BF6E6FD" w:rsidR="00C76C31" w:rsidRPr="00BC1FC6" w:rsidRDefault="006D7653" w:rsidP="00BC1FC6">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3:</w:t>
      </w:r>
      <w:r w:rsidRPr="00BC1FC6">
        <w:rPr>
          <w:rFonts w:ascii="Arial Narrow" w:eastAsia="TimesNewRomanPSMT" w:hAnsi="Arial Narrow"/>
        </w:rPr>
        <w:tab/>
      </w:r>
      <w:r w:rsidR="00C76C31" w:rsidRPr="00BC1FC6">
        <w:rPr>
          <w:rFonts w:ascii="Arial Narrow" w:eastAsia="TimesNewRomanPSMT" w:hAnsi="Arial Narrow"/>
        </w:rPr>
        <w:t xml:space="preserve">Kritérium  na vyhodnotenie ponúk, pravidlá jeho uplatnenia </w:t>
      </w:r>
    </w:p>
    <w:p w14:paraId="7EA8D567" w14:textId="78E6F276" w:rsidR="00C76C31" w:rsidRPr="00BC1FC6"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4:</w:t>
      </w:r>
      <w:r w:rsidRPr="00BC1FC6">
        <w:rPr>
          <w:rFonts w:ascii="Arial Narrow" w:eastAsia="TimesNewRomanPSMT" w:hAnsi="Arial Narrow"/>
        </w:rPr>
        <w:tab/>
        <w:t xml:space="preserve">Návrh zmluvy </w:t>
      </w:r>
    </w:p>
    <w:p w14:paraId="20D40316" w14:textId="0B305295" w:rsidR="003027C4" w:rsidRPr="00BC1FC6" w:rsidRDefault="002C70C1" w:rsidP="002C70C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5:</w:t>
      </w:r>
      <w:r w:rsidRPr="00BC1FC6">
        <w:rPr>
          <w:rFonts w:ascii="Arial Narrow" w:eastAsia="TimesNewRomanPSMT" w:hAnsi="Arial Narrow"/>
        </w:rPr>
        <w:tab/>
        <w:t xml:space="preserve">Čestné vyhlásenie uchádzača </w:t>
      </w:r>
    </w:p>
    <w:sectPr w:rsidR="003027C4" w:rsidRPr="00BC1FC6" w:rsidSect="00AD612E">
      <w:headerReference w:type="default" r:id="rId18"/>
      <w:footerReference w:type="default" r:id="rId19"/>
      <w:headerReference w:type="first" r:id="rId20"/>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DD4DB" w14:textId="77777777" w:rsidR="00261B49" w:rsidRDefault="00261B49">
      <w:r>
        <w:separator/>
      </w:r>
    </w:p>
  </w:endnote>
  <w:endnote w:type="continuationSeparator" w:id="0">
    <w:p w14:paraId="435679E2" w14:textId="77777777" w:rsidR="00261B49" w:rsidRDefault="00261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olonna MT">
    <w:panose1 w:val="04020805060202030203"/>
    <w:charset w:val="00"/>
    <w:family w:val="decorativ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76932FA7"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4549EA" w:rsidRPr="004549EA">
      <w:rPr>
        <w:noProof/>
        <w:sz w:val="16"/>
        <w:szCs w:val="16"/>
        <w:lang w:val="sk-SK"/>
      </w:rPr>
      <w:t>9</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7DF1F" w14:textId="77777777" w:rsidR="00261B49" w:rsidRDefault="00261B49">
      <w:r>
        <w:separator/>
      </w:r>
    </w:p>
  </w:footnote>
  <w:footnote w:type="continuationSeparator" w:id="0">
    <w:p w14:paraId="22951ED0" w14:textId="77777777" w:rsidR="00261B49" w:rsidRDefault="00261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0E5EF0FA" w:rsidR="00AD612E" w:rsidRPr="00882924" w:rsidRDefault="00EE6078" w:rsidP="0058034C">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A946CBD"/>
    <w:multiLevelType w:val="hybridMultilevel"/>
    <w:tmpl w:val="6BF62C74"/>
    <w:lvl w:ilvl="0" w:tplc="DD42D6C4">
      <w:start w:val="1"/>
      <w:numFmt w:val="decimal"/>
      <w:lvlText w:val="%1."/>
      <w:lvlJc w:val="left"/>
      <w:pPr>
        <w:ind w:left="720" w:hanging="360"/>
      </w:pPr>
      <w:rPr>
        <w:b/>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2"/>
  </w:num>
  <w:num w:numId="15">
    <w:abstractNumId w:val="17"/>
  </w:num>
  <w:num w:numId="16">
    <w:abstractNumId w:val="20"/>
  </w:num>
  <w:num w:numId="17">
    <w:abstractNumId w:val="3"/>
  </w:num>
  <w:num w:numId="18">
    <w:abstractNumId w:val="7"/>
  </w:num>
  <w:num w:numId="19">
    <w:abstractNumId w:val="13"/>
  </w:num>
  <w:num w:numId="20">
    <w:abstractNumId w:val="23"/>
  </w:num>
  <w:num w:numId="21">
    <w:abstractNumId w:val="19"/>
  </w:num>
  <w:num w:numId="22">
    <w:abstractNumId w:val="24"/>
  </w:num>
  <w:num w:numId="23">
    <w:abstractNumId w:val="9"/>
  </w:num>
  <w:num w:numId="24">
    <w:abstractNumId w:val="11"/>
  </w:num>
  <w:num w:numId="25">
    <w:abstractNumId w:val="4"/>
  </w:num>
  <w:num w:numId="26">
    <w:abstractNumId w:val="16"/>
  </w:num>
  <w:num w:numId="2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rgUAYgmIx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5A90"/>
    <w:rsid w:val="00076AB6"/>
    <w:rsid w:val="00077903"/>
    <w:rsid w:val="0007792E"/>
    <w:rsid w:val="000804DD"/>
    <w:rsid w:val="00080921"/>
    <w:rsid w:val="0008143C"/>
    <w:rsid w:val="00081456"/>
    <w:rsid w:val="000815DE"/>
    <w:rsid w:val="00081DD8"/>
    <w:rsid w:val="00081F3C"/>
    <w:rsid w:val="00082B72"/>
    <w:rsid w:val="00083135"/>
    <w:rsid w:val="000843DE"/>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B0D"/>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0DD"/>
    <w:rsid w:val="00156936"/>
    <w:rsid w:val="00157BE8"/>
    <w:rsid w:val="00161395"/>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1944"/>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CC8"/>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6E4"/>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1B49"/>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C8F"/>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959"/>
    <w:rsid w:val="002C3DD0"/>
    <w:rsid w:val="002C4323"/>
    <w:rsid w:val="002C4E6D"/>
    <w:rsid w:val="002C4F93"/>
    <w:rsid w:val="002C542E"/>
    <w:rsid w:val="002C5FB4"/>
    <w:rsid w:val="002C6BDD"/>
    <w:rsid w:val="002C70C1"/>
    <w:rsid w:val="002D054E"/>
    <w:rsid w:val="002D0E42"/>
    <w:rsid w:val="002D11AA"/>
    <w:rsid w:val="002D1890"/>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955"/>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0B43"/>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633"/>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1AA6"/>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27B5"/>
    <w:rsid w:val="0039316C"/>
    <w:rsid w:val="00395156"/>
    <w:rsid w:val="0039612F"/>
    <w:rsid w:val="003961F5"/>
    <w:rsid w:val="0039727B"/>
    <w:rsid w:val="00397665"/>
    <w:rsid w:val="003A0038"/>
    <w:rsid w:val="003A0EFF"/>
    <w:rsid w:val="003A1335"/>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DEB"/>
    <w:rsid w:val="004449DE"/>
    <w:rsid w:val="00445D5E"/>
    <w:rsid w:val="00450689"/>
    <w:rsid w:val="00450B09"/>
    <w:rsid w:val="004523CB"/>
    <w:rsid w:val="0045255C"/>
    <w:rsid w:val="00452C89"/>
    <w:rsid w:val="00452DAB"/>
    <w:rsid w:val="0045300B"/>
    <w:rsid w:val="004548FC"/>
    <w:rsid w:val="004549EA"/>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14"/>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3D4"/>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31E"/>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6836"/>
    <w:rsid w:val="00567919"/>
    <w:rsid w:val="0057024E"/>
    <w:rsid w:val="00571FE6"/>
    <w:rsid w:val="00574056"/>
    <w:rsid w:val="0057557D"/>
    <w:rsid w:val="005769DF"/>
    <w:rsid w:val="00577DF6"/>
    <w:rsid w:val="0058034C"/>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87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4CB"/>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17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97B"/>
    <w:rsid w:val="006C0AE3"/>
    <w:rsid w:val="006C1600"/>
    <w:rsid w:val="006C22A3"/>
    <w:rsid w:val="006C2FB1"/>
    <w:rsid w:val="006C4A56"/>
    <w:rsid w:val="006C5473"/>
    <w:rsid w:val="006C5E98"/>
    <w:rsid w:val="006D08AD"/>
    <w:rsid w:val="006D0C65"/>
    <w:rsid w:val="006D11CF"/>
    <w:rsid w:val="006D1607"/>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171"/>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2D82"/>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653"/>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4E2E"/>
    <w:rsid w:val="008A5783"/>
    <w:rsid w:val="008A5798"/>
    <w:rsid w:val="008A5F6B"/>
    <w:rsid w:val="008A66CC"/>
    <w:rsid w:val="008A6E16"/>
    <w:rsid w:val="008A757D"/>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72E"/>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A0C"/>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43D"/>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32F9"/>
    <w:rsid w:val="00A54A44"/>
    <w:rsid w:val="00A56078"/>
    <w:rsid w:val="00A569E3"/>
    <w:rsid w:val="00A569E4"/>
    <w:rsid w:val="00A5762C"/>
    <w:rsid w:val="00A6009F"/>
    <w:rsid w:val="00A61D74"/>
    <w:rsid w:val="00A62175"/>
    <w:rsid w:val="00A63210"/>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46A"/>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594"/>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3D9"/>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1FC6"/>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5D1C"/>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378D"/>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4136"/>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4BA6"/>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3F8E"/>
    <w:rsid w:val="00E14523"/>
    <w:rsid w:val="00E154AD"/>
    <w:rsid w:val="00E15884"/>
    <w:rsid w:val="00E165E6"/>
    <w:rsid w:val="00E166CD"/>
    <w:rsid w:val="00E16A36"/>
    <w:rsid w:val="00E16DDF"/>
    <w:rsid w:val="00E16EF6"/>
    <w:rsid w:val="00E20C81"/>
    <w:rsid w:val="00E20C94"/>
    <w:rsid w:val="00E210BA"/>
    <w:rsid w:val="00E2281A"/>
    <w:rsid w:val="00E23282"/>
    <w:rsid w:val="00E2339A"/>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1C72"/>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6FCA"/>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3F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Odsek"/>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a.simunova@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vyhladavanie-zakaziek/oznamenia/461655?cHash=bdfb731f3a2f48c237f98bd7882a67b1"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oznamenia/459633?cHash=65c40c2e2ef3679eb5b1ff77792f452d"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34955/summar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sephine.proebiz.com/sk/tender/49825/summary"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DA1A1-7142-4498-928F-9290DF436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86</TotalTime>
  <Pages>9</Pages>
  <Words>3041</Words>
  <Characters>17337</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20338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17</cp:revision>
  <cp:lastPrinted>2021-01-20T13:59:00Z</cp:lastPrinted>
  <dcterms:created xsi:type="dcterms:W3CDTF">2024-07-26T05:27:00Z</dcterms:created>
  <dcterms:modified xsi:type="dcterms:W3CDTF">2024-08-16T07:35:00Z</dcterms:modified>
</cp:coreProperties>
</file>