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40158F" w:rsidRDefault="00B34C42" w:rsidP="00B34C42">
      <w:pPr>
        <w:pStyle w:val="Nadpis2"/>
        <w:rPr>
          <w:sz w:val="30"/>
          <w:szCs w:val="30"/>
        </w:rPr>
      </w:pPr>
      <w:r w:rsidRPr="0040158F">
        <w:rPr>
          <w:sz w:val="30"/>
          <w:szCs w:val="30"/>
        </w:rPr>
        <w:t xml:space="preserve">čestné </w:t>
      </w:r>
      <w:r w:rsidRPr="0040158F">
        <w:rPr>
          <w:sz w:val="30"/>
          <w:szCs w:val="30"/>
          <w:lang w:val="sk-SK"/>
        </w:rPr>
        <w:t>vyhlásenie uchádzača</w:t>
      </w:r>
      <w:r w:rsidRPr="0040158F">
        <w:rPr>
          <w:sz w:val="30"/>
          <w:szCs w:val="30"/>
        </w:rPr>
        <w:t xml:space="preserve">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21488ED7" w:rsidR="00B34C42" w:rsidRPr="00B410EA" w:rsidRDefault="00B34C42" w:rsidP="00B410EA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AB615B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Ľahká </w:t>
      </w:r>
      <w:proofErr w:type="spellStart"/>
      <w:r w:rsidR="00AB615B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norná</w:t>
      </w:r>
      <w:proofErr w:type="spellEnd"/>
      <w:r w:rsidR="00AB615B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 stena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9A0209">
        <w:rPr>
          <w:rFonts w:ascii="Arial Narrow" w:hAnsi="Arial Narrow" w:cs="Times New Roman"/>
          <w:sz w:val="24"/>
          <w:szCs w:val="24"/>
        </w:rPr>
        <w:t xml:space="preserve">ID zákazky </w:t>
      </w:r>
      <w:r w:rsidR="00AB615B">
        <w:rPr>
          <w:rFonts w:ascii="Arial Narrow" w:hAnsi="Arial Narrow" w:cs="Times New Roman"/>
          <w:b/>
          <w:sz w:val="24"/>
          <w:szCs w:val="24"/>
        </w:rPr>
        <w:t>50751</w:t>
      </w:r>
      <w:bookmarkStart w:id="0" w:name="_GoBack"/>
      <w:bookmarkEnd w:id="0"/>
      <w:r w:rsidR="00D51FA3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B410EA" w:rsidRPr="00B410EA">
        <w:rPr>
          <w:rFonts w:ascii="Arial Narrow" w:hAnsi="Arial Narrow" w:cs="Times New Roman"/>
          <w:b/>
          <w:sz w:val="24"/>
          <w:szCs w:val="24"/>
        </w:rPr>
        <w:t>Hasiace prístroje s príslušenstvom a bezpečnostné značenie DNS</w:t>
      </w:r>
      <w:r w:rsidRPr="000F7016">
        <w:rPr>
          <w:rFonts w:ascii="Arial Narrow" w:hAnsi="Arial Narrow" w:cs="Times New Roman"/>
          <w:sz w:val="24"/>
          <w:szCs w:val="24"/>
        </w:rPr>
        <w:t xml:space="preserve">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4FE52909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44508" w14:textId="77777777" w:rsidR="00C1705D" w:rsidRDefault="00C1705D" w:rsidP="00DF3A42">
      <w:r>
        <w:separator/>
      </w:r>
    </w:p>
  </w:endnote>
  <w:endnote w:type="continuationSeparator" w:id="0">
    <w:p w14:paraId="619D362D" w14:textId="77777777" w:rsidR="00C1705D" w:rsidRDefault="00C1705D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AEFDC" w14:textId="77777777" w:rsidR="00C1705D" w:rsidRDefault="00C1705D" w:rsidP="00DF3A42">
      <w:r>
        <w:separator/>
      </w:r>
    </w:p>
  </w:footnote>
  <w:footnote w:type="continuationSeparator" w:id="0">
    <w:p w14:paraId="4E442559" w14:textId="77777777" w:rsidR="00C1705D" w:rsidRDefault="00C1705D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IwMzIzMQYCI0sjcyUdpeDU4uLM/DyQAsNaAItwipYsAAAA"/>
  </w:docVars>
  <w:rsids>
    <w:rsidRoot w:val="00E57D06"/>
    <w:rsid w:val="000630A2"/>
    <w:rsid w:val="00075DBB"/>
    <w:rsid w:val="00081B3E"/>
    <w:rsid w:val="0009577B"/>
    <w:rsid w:val="000B50BE"/>
    <w:rsid w:val="001A433B"/>
    <w:rsid w:val="001A66FB"/>
    <w:rsid w:val="00212146"/>
    <w:rsid w:val="002374A3"/>
    <w:rsid w:val="002A7B42"/>
    <w:rsid w:val="003119E2"/>
    <w:rsid w:val="003468C1"/>
    <w:rsid w:val="003B2750"/>
    <w:rsid w:val="0040158F"/>
    <w:rsid w:val="0043436F"/>
    <w:rsid w:val="00465DB8"/>
    <w:rsid w:val="00495D63"/>
    <w:rsid w:val="004B1643"/>
    <w:rsid w:val="00555FCB"/>
    <w:rsid w:val="00596FCF"/>
    <w:rsid w:val="005B7371"/>
    <w:rsid w:val="005C73B9"/>
    <w:rsid w:val="005D22AE"/>
    <w:rsid w:val="00685E2A"/>
    <w:rsid w:val="00691536"/>
    <w:rsid w:val="006D7ECF"/>
    <w:rsid w:val="006E681D"/>
    <w:rsid w:val="00740E93"/>
    <w:rsid w:val="00755D8A"/>
    <w:rsid w:val="007C0126"/>
    <w:rsid w:val="007D5BD0"/>
    <w:rsid w:val="007D7312"/>
    <w:rsid w:val="008022BE"/>
    <w:rsid w:val="00821A09"/>
    <w:rsid w:val="00854954"/>
    <w:rsid w:val="009514DA"/>
    <w:rsid w:val="00962601"/>
    <w:rsid w:val="009A0209"/>
    <w:rsid w:val="00A046D0"/>
    <w:rsid w:val="00A130B4"/>
    <w:rsid w:val="00A566DA"/>
    <w:rsid w:val="00A83926"/>
    <w:rsid w:val="00A85D80"/>
    <w:rsid w:val="00AB48BD"/>
    <w:rsid w:val="00AB615B"/>
    <w:rsid w:val="00B34C42"/>
    <w:rsid w:val="00B410EA"/>
    <w:rsid w:val="00BD7F42"/>
    <w:rsid w:val="00C0484F"/>
    <w:rsid w:val="00C16298"/>
    <w:rsid w:val="00C16EF0"/>
    <w:rsid w:val="00C1705D"/>
    <w:rsid w:val="00C41726"/>
    <w:rsid w:val="00CC31D9"/>
    <w:rsid w:val="00D03238"/>
    <w:rsid w:val="00D1134A"/>
    <w:rsid w:val="00D26EC3"/>
    <w:rsid w:val="00D51FA3"/>
    <w:rsid w:val="00D5249D"/>
    <w:rsid w:val="00DD72C5"/>
    <w:rsid w:val="00DE0F58"/>
    <w:rsid w:val="00DF3A42"/>
    <w:rsid w:val="00DF42AE"/>
    <w:rsid w:val="00E57D06"/>
    <w:rsid w:val="00EC055A"/>
    <w:rsid w:val="00EC1471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3</cp:revision>
  <dcterms:created xsi:type="dcterms:W3CDTF">2023-12-14T10:33:00Z</dcterms:created>
  <dcterms:modified xsi:type="dcterms:W3CDTF">2023-12-21T10:56:00Z</dcterms:modified>
</cp:coreProperties>
</file>