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5116CB37" w14:textId="637F51AC" w:rsidR="0034513D"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423768B8" w14:textId="77777777" w:rsidR="00921199" w:rsidRPr="005D0A0A" w:rsidRDefault="00921199" w:rsidP="00921199">
      <w:pPr>
        <w:pStyle w:val="Nzov"/>
        <w:rPr>
          <w:sz w:val="24"/>
          <w:szCs w:val="24"/>
          <w:lang w:val="sk-SK"/>
        </w:rPr>
      </w:pPr>
      <w:r w:rsidRPr="00F564B7">
        <w:rPr>
          <w:sz w:val="24"/>
          <w:szCs w:val="24"/>
          <w:highlight w:val="yellow"/>
          <w:lang w:val="sk-SK"/>
        </w:rPr>
        <w:t>CRZ č. xxxx/2024/LSR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513/1991 Zb. v znení neskorších predpisov (ďalej len Obchodný zákonník) a príslušných ustanovení zákona č. 343/2015 Z.z.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68ACF40E"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lesnej techniky</w:t>
      </w:r>
    </w:p>
    <w:p w14:paraId="686BE2D4" w14:textId="2BD8465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r w:rsidR="00185DD4">
        <w:rPr>
          <w:b w:val="0"/>
          <w:color w:val="000000" w:themeColor="text1"/>
          <w:szCs w:val="24"/>
          <w:lang w:val="sk-SK"/>
        </w:rPr>
        <w:t>Mičinská cesta 33, 974 01 Banská Bystrica</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627FE3DB"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Buch, </w:t>
      </w:r>
      <w:r w:rsidR="00CA0963" w:rsidRPr="00011884">
        <w:rPr>
          <w:b w:val="0"/>
          <w:color w:val="000000" w:themeColor="text1"/>
          <w:szCs w:val="24"/>
          <w:lang w:val="sk-SK"/>
        </w:rPr>
        <w:t xml:space="preserve"> </w:t>
      </w:r>
      <w:r w:rsidR="007B098D">
        <w:rPr>
          <w:b w:val="0"/>
          <w:color w:val="000000" w:themeColor="text1"/>
          <w:szCs w:val="24"/>
          <w:lang w:val="sk-SK"/>
        </w:rPr>
        <w:t xml:space="preserve">poverený </w:t>
      </w:r>
      <w:r w:rsidRPr="00011884">
        <w:rPr>
          <w:rFonts w:cs="Arial"/>
          <w:b w:val="0"/>
          <w:color w:val="000000" w:themeColor="text1"/>
          <w:szCs w:val="24"/>
          <w:lang w:val="sk-SK"/>
        </w:rPr>
        <w:t xml:space="preserve">vedúci organizačnej zložky </w:t>
      </w:r>
      <w:r w:rsidR="007B098D">
        <w:rPr>
          <w:rFonts w:cs="Arial"/>
          <w:b w:val="0"/>
          <w:color w:val="000000" w:themeColor="text1"/>
          <w:szCs w:val="24"/>
          <w:lang w:val="sk-SK"/>
        </w:rPr>
        <w:t>OZ</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75D6A0EB" w:rsidR="006D0055" w:rsidRPr="006D005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SK39 0200 0000 0000 0940 9312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62356696" w:rsidR="005D0A0A" w:rsidRPr="00135FD4"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r w:rsidR="00082EE5" w:rsidRPr="00082EE5">
        <w:rPr>
          <w:b/>
          <w:sz w:val="22"/>
          <w:szCs w:val="22"/>
        </w:rPr>
        <w:t>RSLT Bánovce nad Bebravou, ul. Partizánska 71, 957 01 Bánovce nad Bebravou</w:t>
      </w:r>
      <w:r w:rsidR="00082EE5" w:rsidRPr="009B0C37">
        <w:rPr>
          <w:rFonts w:cs="Arial"/>
          <w:sz w:val="20"/>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v súlade so zákonom č. 343/2015 Z.z.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r w:rsidR="00B5038E" w:rsidRPr="00135FD4">
        <w:rPr>
          <w:szCs w:val="24"/>
          <w:highlight w:val="yellow"/>
          <w:lang w:eastAsia="cs-CZ"/>
        </w:rPr>
        <w:t>xxxxxxxxxx dňa xxxxx</w:t>
      </w:r>
      <w:r w:rsidR="006D0055">
        <w:rPr>
          <w:szCs w:val="24"/>
          <w:highlight w:val="yellow"/>
          <w:lang w:eastAsia="cs-CZ"/>
        </w:rPr>
        <w:t xml:space="preserve"> </w:t>
      </w:r>
      <w:r w:rsidR="00B5038E" w:rsidRPr="006D0055">
        <w:rPr>
          <w:szCs w:val="24"/>
          <w:highlight w:val="yellow"/>
          <w:lang w:eastAsia="cs-CZ"/>
        </w:rPr>
        <w:t>202</w:t>
      </w:r>
      <w:r w:rsidR="00185DD4" w:rsidRPr="006D0055">
        <w:rPr>
          <w:szCs w:val="24"/>
          <w:highlight w:val="yellow"/>
          <w:lang w:eastAsia="cs-CZ"/>
        </w:rPr>
        <w:t>4</w:t>
      </w:r>
      <w:r w:rsidR="005D0A0A" w:rsidRPr="00135FD4">
        <w:rPr>
          <w:szCs w:val="24"/>
          <w:lang w:eastAsia="cs-CZ"/>
        </w:rPr>
        <w:t xml:space="preserve"> pod značkou </w:t>
      </w:r>
      <w:r w:rsidR="005D0A0A" w:rsidRPr="00135FD4">
        <w:rPr>
          <w:szCs w:val="24"/>
          <w:highlight w:val="yellow"/>
          <w:lang w:eastAsia="cs-CZ"/>
        </w:rPr>
        <w:t>xxxx-</w:t>
      </w:r>
      <w:r w:rsidR="00B91486" w:rsidRPr="00135FD4">
        <w:rPr>
          <w:szCs w:val="24"/>
          <w:highlight w:val="yellow"/>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žhavičo</w:t>
      </w:r>
      <w:r w:rsidR="00CF4E5B">
        <w:rPr>
          <w:szCs w:val="24"/>
        </w:rPr>
        <w:t>v</w:t>
      </w:r>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 xml:space="preserve">sú pracoviská /ko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642D076D" w14:textId="1F0DF2B5" w:rsidR="00852123" w:rsidRPr="00852123"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 </w:t>
      </w:r>
      <w:r w:rsidR="00082EE5">
        <w:rPr>
          <w:b/>
        </w:rPr>
        <w:t>83 600</w:t>
      </w:r>
      <w:r w:rsidR="00185DD4">
        <w:rPr>
          <w:b/>
        </w:rPr>
        <w:t>,-</w:t>
      </w:r>
      <w:r w:rsidRPr="00011884">
        <w:rPr>
          <w:b/>
        </w:rPr>
        <w:t xml:space="preserve"> EUR bez DPH</w:t>
      </w:r>
      <w:r>
        <w:t xml:space="preserve"> </w:t>
      </w:r>
      <w:r w:rsidRPr="00AA0AAA">
        <w:t xml:space="preserve">a to podľa toho, ktorá skutočnosť nastane skôr. Finančný limit predstavuje maximálnu výšku, ktorú uhradí </w:t>
      </w:r>
      <w:r w:rsidR="004B2A62">
        <w:t xml:space="preserve">objednávateľ zhotoviteľovi </w:t>
      </w:r>
      <w:r w:rsidRPr="00AA0AAA">
        <w:t xml:space="preserve">za predmet plnenia, pričom </w:t>
      </w:r>
      <w:r w:rsidR="004B2A62">
        <w:t>objednávateľ</w:t>
      </w:r>
      <w:r w:rsidRPr="00AA0AAA">
        <w:t xml:space="preserve"> negarantuje, že predmetný finančný limit naplní. </w:t>
      </w:r>
      <w:r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originál/neoriginál</w:t>
      </w:r>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t.j.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t.j.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Z.z. o dani z pridanej hodnoty, t.j.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Z.z.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Z.z.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vadného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obdrží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Z.z.,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11FC91C4" w:rsidR="003C3488" w:rsidRPr="007A3385" w:rsidRDefault="003C3488" w:rsidP="00B900A8">
      <w:pPr>
        <w:pStyle w:val="Odsekzoznamu"/>
        <w:rPr>
          <w:iCs/>
          <w:szCs w:val="24"/>
        </w:rPr>
      </w:pPr>
      <w:r w:rsidRPr="007A3385">
        <w:rPr>
          <w:rStyle w:val="markedcontent"/>
          <w:iCs/>
          <w:szCs w:val="24"/>
        </w:rPr>
        <w:t xml:space="preserve">Za týmto účelom </w:t>
      </w:r>
      <w:r w:rsidR="002057B8">
        <w:rPr>
          <w:rStyle w:val="markedcontent"/>
          <w:iCs/>
          <w:szCs w:val="24"/>
        </w:rPr>
        <w:t>Zhotoviteľ</w:t>
      </w:r>
      <w:bookmarkStart w:id="1" w:name="_GoBack"/>
      <w:bookmarkEnd w:id="1"/>
      <w:r w:rsidRPr="007A3385">
        <w:rPr>
          <w:rStyle w:val="markedcontent"/>
          <w:iCs/>
          <w:szCs w:val="24"/>
        </w:rPr>
        <w:t xml:space="preserve">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46A6A47D" w14:textId="77777777" w:rsidR="00DF16BC" w:rsidRPr="005D0A0A" w:rsidRDefault="00DF16BC" w:rsidP="00B62D3E">
      <w:pPr>
        <w:rPr>
          <w:szCs w:val="24"/>
        </w:rPr>
      </w:pPr>
    </w:p>
    <w:p w14:paraId="020135D7" w14:textId="77777777" w:rsidR="00DF16BC" w:rsidRPr="005D0A0A" w:rsidRDefault="00DF16BC" w:rsidP="00B62D3E">
      <w:pPr>
        <w:rPr>
          <w:szCs w:val="24"/>
        </w:rPr>
      </w:pPr>
    </w:p>
    <w:p w14:paraId="037B3833" w14:textId="7109084C" w:rsidR="005D0A0A" w:rsidRPr="00C32B8A" w:rsidRDefault="005D0A0A" w:rsidP="00B62D3E">
      <w:r w:rsidRPr="00185DD4">
        <w:t>V</w:t>
      </w:r>
      <w:r w:rsidR="00185DD4" w:rsidRPr="00185DD4">
        <w:t> </w:t>
      </w:r>
      <w:r w:rsidR="00185DD4">
        <w:t>Banskej Bystrici,</w:t>
      </w:r>
      <w:r w:rsidRPr="00C32B8A">
        <w:t xml:space="preserve"> dňa ........................</w:t>
      </w:r>
      <w:r>
        <w:tab/>
      </w:r>
      <w:r>
        <w:tab/>
      </w:r>
      <w:r>
        <w:tab/>
        <w:t>V .....</w:t>
      </w:r>
      <w:r w:rsidR="00245844">
        <w:t>.......................</w:t>
      </w:r>
      <w:r>
        <w:t>......, dňa ..................</w:t>
      </w:r>
    </w:p>
    <w:p w14:paraId="2927ADC2" w14:textId="77777777" w:rsidR="005D0A0A" w:rsidRPr="001C4DAB" w:rsidRDefault="005D0A0A" w:rsidP="00B62D3E"/>
    <w:p w14:paraId="7241C2E8" w14:textId="77777777" w:rsidR="005D0A0A" w:rsidRPr="001C4DAB" w:rsidRDefault="005D0A0A" w:rsidP="00B62D3E"/>
    <w:p w14:paraId="5FDF2E43" w14:textId="2C7E4FBE" w:rsidR="005D0A0A" w:rsidRDefault="005D0A0A" w:rsidP="00B62D3E"/>
    <w:p w14:paraId="04C5FC0D" w14:textId="3A6331E6" w:rsidR="00245844" w:rsidRDefault="00245844" w:rsidP="00B62D3E"/>
    <w:p w14:paraId="0A7E20B8" w14:textId="23B9F65B" w:rsidR="00245844" w:rsidRDefault="00245844" w:rsidP="00B62D3E"/>
    <w:p w14:paraId="302CCDC9" w14:textId="77777777" w:rsidR="00245844" w:rsidRPr="001C4DAB" w:rsidRDefault="00245844" w:rsidP="00B62D3E"/>
    <w:p w14:paraId="0FFE98D5" w14:textId="77777777" w:rsidR="005D0A0A" w:rsidRPr="00C32B8A" w:rsidRDefault="005D0A0A" w:rsidP="00B62D3E">
      <w:pPr>
        <w:rPr>
          <w:b/>
        </w:rPr>
      </w:pPr>
    </w:p>
    <w:p w14:paraId="3539EAB6" w14:textId="7B44B929" w:rsidR="005D0A0A" w:rsidRPr="00C32B8A" w:rsidRDefault="00245844" w:rsidP="00B62D3E">
      <w:r>
        <w:t xml:space="preserve">               </w:t>
      </w:r>
      <w:r w:rsidR="005D0A0A" w:rsidRPr="00C32B8A">
        <w:t xml:space="preserve"> ………………………. </w:t>
      </w:r>
      <w:r w:rsidR="005D0A0A" w:rsidRPr="00C32B8A">
        <w:tab/>
      </w:r>
      <w:r w:rsidR="005D0A0A" w:rsidRPr="00C32B8A">
        <w:tab/>
      </w:r>
      <w:r w:rsidR="005D0A0A">
        <w:tab/>
      </w:r>
      <w:r w:rsidR="005D0A0A" w:rsidRPr="00C32B8A">
        <w:tab/>
        <w:t>……………………</w:t>
      </w:r>
      <w:r>
        <w:t>....</w:t>
      </w:r>
      <w:r w:rsidR="005D0A0A" w:rsidRPr="00C32B8A">
        <w:t>….</w:t>
      </w:r>
    </w:p>
    <w:p w14:paraId="09EE1EF6" w14:textId="4043695C" w:rsidR="005D0A0A" w:rsidRDefault="005D0A0A" w:rsidP="00B62D3E">
      <w:pPr>
        <w:pStyle w:val="Nadpis1"/>
        <w:rPr>
          <w:b w:val="0"/>
          <w:lang w:val="sk-SK"/>
        </w:rPr>
      </w:pPr>
      <w:r w:rsidRPr="00C32B8A">
        <w:rPr>
          <w:b w:val="0"/>
          <w:lang w:val="sk-SK"/>
        </w:rPr>
        <w:tab/>
      </w:r>
      <w:r w:rsidR="00245844">
        <w:rPr>
          <w:b w:val="0"/>
          <w:lang w:val="sk-SK"/>
        </w:rPr>
        <w:t xml:space="preserve">           Za</w:t>
      </w:r>
      <w:r w:rsidRPr="00C32B8A">
        <w:rPr>
          <w:b w:val="0"/>
          <w:lang w:val="sk-SK"/>
        </w:rPr>
        <w:t xml:space="preserve"> objednávateľa                                           Za</w:t>
      </w:r>
      <w:r>
        <w:rPr>
          <w:b w:val="0"/>
          <w:lang w:val="sk-SK"/>
        </w:rPr>
        <w:t xml:space="preserve"> </w:t>
      </w:r>
      <w:r w:rsidRPr="00C32B8A">
        <w:rPr>
          <w:b w:val="0"/>
          <w:lang w:val="sk-SK"/>
        </w:rPr>
        <w:t>zhotoviteľa</w:t>
      </w:r>
    </w:p>
    <w:p w14:paraId="752DD080" w14:textId="79A4B5C8" w:rsidR="00135FD4" w:rsidRDefault="00135FD4" w:rsidP="00135FD4">
      <w:pPr>
        <w:rPr>
          <w:lang w:eastAsia="cs-CZ"/>
        </w:rPr>
      </w:pPr>
    </w:p>
    <w:p w14:paraId="3EDEC074" w14:textId="13D5286B" w:rsidR="00135FD4" w:rsidRDefault="00135FD4" w:rsidP="00135FD4">
      <w:pPr>
        <w:rPr>
          <w:lang w:eastAsia="cs-CZ"/>
        </w:rPr>
      </w:pPr>
    </w:p>
    <w:p w14:paraId="737C5128" w14:textId="77777777" w:rsidR="00185DD4" w:rsidRPr="00135FD4" w:rsidRDefault="00185DD4" w:rsidP="00135FD4">
      <w:pPr>
        <w:rPr>
          <w:lang w:eastAsia="cs-CZ"/>
        </w:rPr>
      </w:pPr>
    </w:p>
    <w:p w14:paraId="0F268ADA" w14:textId="034265E5" w:rsidR="005D0A0A" w:rsidRPr="00C32B8A" w:rsidRDefault="005D0A0A" w:rsidP="00B62D3E">
      <w:pPr>
        <w:pStyle w:val="Nadpis1"/>
        <w:rPr>
          <w:b w:val="0"/>
          <w:lang w:val="sk-SK"/>
        </w:rPr>
      </w:pPr>
      <w:r>
        <w:rPr>
          <w:b w:val="0"/>
          <w:lang w:val="sk-SK"/>
        </w:rPr>
        <w:tab/>
      </w:r>
      <w:r w:rsidRPr="00C32B8A">
        <w:rPr>
          <w:b w:val="0"/>
          <w:lang w:val="sk-SK"/>
        </w:rPr>
        <w:tab/>
      </w:r>
      <w:r w:rsidRPr="00C32B8A">
        <w:rPr>
          <w:b w:val="0"/>
          <w:lang w:val="sk-SK"/>
        </w:rPr>
        <w:tab/>
      </w:r>
      <w:r w:rsidR="00927E9C">
        <w:rPr>
          <w:b w:val="0"/>
          <w:lang w:val="sk-SK"/>
        </w:rPr>
        <w:t>.............................</w:t>
      </w:r>
      <w:r w:rsidR="00245844">
        <w:rPr>
          <w:b w:val="0"/>
          <w:lang w:val="sk-SK"/>
        </w:rPr>
        <w:t xml:space="preserve">                            </w:t>
      </w:r>
      <w:r w:rsidR="00185DD4">
        <w:rPr>
          <w:b w:val="0"/>
          <w:lang w:val="sk-SK"/>
        </w:rPr>
        <w:t xml:space="preserve"> </w:t>
      </w:r>
      <w:r w:rsidR="00245844">
        <w:rPr>
          <w:b w:val="0"/>
          <w:lang w:val="sk-SK"/>
        </w:rPr>
        <w:t xml:space="preserve">  ..........................................</w:t>
      </w:r>
    </w:p>
    <w:p w14:paraId="54A98B9C" w14:textId="7E76E0CA" w:rsidR="005D0A0A" w:rsidRPr="00185DD4" w:rsidRDefault="005D0A0A" w:rsidP="00B62D3E">
      <w:pPr>
        <w:pStyle w:val="Nadpis1"/>
        <w:rPr>
          <w:b w:val="0"/>
          <w:lang w:val="sk-SK"/>
        </w:rPr>
      </w:pPr>
      <w:r w:rsidRPr="00C32B8A">
        <w:rPr>
          <w:b w:val="0"/>
          <w:lang w:val="sk-SK"/>
        </w:rPr>
        <w:tab/>
      </w:r>
      <w:r>
        <w:rPr>
          <w:b w:val="0"/>
          <w:lang w:val="sk-SK"/>
        </w:rPr>
        <w:tab/>
      </w:r>
      <w:r w:rsidRPr="00C32B8A">
        <w:rPr>
          <w:b w:val="0"/>
          <w:lang w:val="sk-SK"/>
        </w:rPr>
        <w:tab/>
      </w:r>
      <w:r w:rsidR="00185DD4" w:rsidRPr="00185DD4">
        <w:rPr>
          <w:b w:val="0"/>
          <w:lang w:val="sk-SK"/>
        </w:rPr>
        <w:t>Ing. Marek Buch</w:t>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t>konateľ</w:t>
      </w:r>
    </w:p>
    <w:p w14:paraId="075DC547" w14:textId="2283FDD5" w:rsidR="007F7737" w:rsidRDefault="00245844" w:rsidP="00B62D3E">
      <w:pPr>
        <w:rPr>
          <w:szCs w:val="24"/>
        </w:rPr>
      </w:pPr>
      <w:r w:rsidRPr="00185DD4">
        <w:rPr>
          <w:rFonts w:cs="Arial"/>
          <w:color w:val="000000" w:themeColor="text1"/>
          <w:szCs w:val="24"/>
        </w:rPr>
        <w:t xml:space="preserve">          </w:t>
      </w:r>
      <w:r w:rsidR="00185DD4" w:rsidRPr="00185DD4">
        <w:rPr>
          <w:rFonts w:cs="Arial"/>
          <w:color w:val="000000" w:themeColor="text1"/>
          <w:szCs w:val="24"/>
        </w:rPr>
        <w:t xml:space="preserve"> </w:t>
      </w:r>
      <w:r w:rsidR="007B098D">
        <w:rPr>
          <w:rFonts w:cs="Arial"/>
          <w:color w:val="000000" w:themeColor="text1"/>
          <w:szCs w:val="24"/>
        </w:rPr>
        <w:t xml:space="preserve">poverený </w:t>
      </w:r>
      <w:r w:rsidRPr="00185DD4">
        <w:rPr>
          <w:rFonts w:cs="Arial"/>
          <w:color w:val="000000" w:themeColor="text1"/>
          <w:szCs w:val="24"/>
        </w:rPr>
        <w:t>vedúci organizačnej zložky</w:t>
      </w:r>
      <w:r w:rsidR="007B098D">
        <w:rPr>
          <w:rFonts w:cs="Arial"/>
          <w:color w:val="000000" w:themeColor="text1"/>
          <w:szCs w:val="24"/>
        </w:rPr>
        <w:t xml:space="preserve"> OZ</w:t>
      </w:r>
    </w:p>
    <w:p w14:paraId="3365F3F5" w14:textId="77777777" w:rsidR="00C4724F" w:rsidRDefault="00C4724F" w:rsidP="00B62D3E">
      <w:pPr>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Lakýrnicke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Z.z.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48FF7" w14:textId="77777777" w:rsidR="00423A19" w:rsidRDefault="00423A19">
      <w:r>
        <w:separator/>
      </w:r>
    </w:p>
  </w:endnote>
  <w:endnote w:type="continuationSeparator" w:id="0">
    <w:p w14:paraId="56380179" w14:textId="77777777" w:rsidR="00423A19" w:rsidRDefault="00423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2EDF1C" w14:textId="77777777" w:rsidR="00423A19" w:rsidRDefault="00423A19">
      <w:r>
        <w:separator/>
      </w:r>
    </w:p>
  </w:footnote>
  <w:footnote w:type="continuationSeparator" w:id="0">
    <w:p w14:paraId="49385428" w14:textId="77777777" w:rsidR="00423A19" w:rsidRDefault="00423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82EE5"/>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515E"/>
    <w:rsid w:val="00170FA5"/>
    <w:rsid w:val="001745A4"/>
    <w:rsid w:val="00185DD4"/>
    <w:rsid w:val="00192653"/>
    <w:rsid w:val="001933E8"/>
    <w:rsid w:val="001A5DFC"/>
    <w:rsid w:val="001B08AA"/>
    <w:rsid w:val="001B6733"/>
    <w:rsid w:val="001C171D"/>
    <w:rsid w:val="001C529F"/>
    <w:rsid w:val="002057B8"/>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E7477"/>
    <w:rsid w:val="0041431C"/>
    <w:rsid w:val="00415C7F"/>
    <w:rsid w:val="00423A19"/>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B71B2"/>
    <w:rsid w:val="005D0A0A"/>
    <w:rsid w:val="005F1362"/>
    <w:rsid w:val="006152BF"/>
    <w:rsid w:val="00622861"/>
    <w:rsid w:val="00630049"/>
    <w:rsid w:val="006410CD"/>
    <w:rsid w:val="006465A8"/>
    <w:rsid w:val="006570AE"/>
    <w:rsid w:val="006635DA"/>
    <w:rsid w:val="0067635C"/>
    <w:rsid w:val="00682970"/>
    <w:rsid w:val="006A4CDF"/>
    <w:rsid w:val="006B4171"/>
    <w:rsid w:val="006C0DA0"/>
    <w:rsid w:val="006D0055"/>
    <w:rsid w:val="006E2407"/>
    <w:rsid w:val="006F09B9"/>
    <w:rsid w:val="006F41AB"/>
    <w:rsid w:val="006F4236"/>
    <w:rsid w:val="0072741F"/>
    <w:rsid w:val="00770E9F"/>
    <w:rsid w:val="007A3385"/>
    <w:rsid w:val="007B098D"/>
    <w:rsid w:val="007B653C"/>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6887"/>
    <w:rsid w:val="009073A8"/>
    <w:rsid w:val="00921199"/>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757"/>
    <w:rsid w:val="00C61C7C"/>
    <w:rsid w:val="00C81459"/>
    <w:rsid w:val="00C82621"/>
    <w:rsid w:val="00C84AF3"/>
    <w:rsid w:val="00C86901"/>
    <w:rsid w:val="00CA0963"/>
    <w:rsid w:val="00CB14B2"/>
    <w:rsid w:val="00CB2D1C"/>
    <w:rsid w:val="00CC3F3C"/>
    <w:rsid w:val="00CD056D"/>
    <w:rsid w:val="00CD1F76"/>
    <w:rsid w:val="00CF4E5B"/>
    <w:rsid w:val="00D014F4"/>
    <w:rsid w:val="00D16FEE"/>
    <w:rsid w:val="00D31480"/>
    <w:rsid w:val="00D32980"/>
    <w:rsid w:val="00D66CC1"/>
    <w:rsid w:val="00D73843"/>
    <w:rsid w:val="00D7680F"/>
    <w:rsid w:val="00DA617D"/>
    <w:rsid w:val="00DB0784"/>
    <w:rsid w:val="00DB3818"/>
    <w:rsid w:val="00DB4651"/>
    <w:rsid w:val="00DB4D28"/>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35F11"/>
    <w:rsid w:val="00F50A2D"/>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4899</Words>
  <Characters>27928</Characters>
  <Application>Microsoft Office Word</Application>
  <DocSecurity>0</DocSecurity>
  <Lines>232</Lines>
  <Paragraphs>65</Paragraphs>
  <ScaleCrop>false</ScaleCrop>
  <HeadingPairs>
    <vt:vector size="6" baseType="variant">
      <vt:variant>
        <vt:lpstr>Názov</vt:lpstr>
      </vt:variant>
      <vt:variant>
        <vt:i4>1</vt:i4>
      </vt:variant>
      <vt:variant>
        <vt:lpstr>Nadpisy</vt:lpstr>
      </vt:variant>
      <vt:variant>
        <vt:i4>26</vt:i4>
      </vt:variant>
      <vt:variant>
        <vt:lpstr>Title</vt:lpstr>
      </vt:variant>
      <vt:variant>
        <vt:i4>1</vt:i4>
      </vt:variant>
    </vt:vector>
  </HeadingPairs>
  <TitlesOfParts>
    <vt:vector size="28"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32762</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2024-02-28T13:51:00Z</dcterms:modified>
</cp:coreProperties>
</file>