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73895F66"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291AFE58" w14:textId="77777777" w:rsidR="00B814E4" w:rsidRPr="005D0A0A" w:rsidRDefault="00B814E4" w:rsidP="00B814E4">
      <w:pPr>
        <w:pStyle w:val="Nzov"/>
        <w:rPr>
          <w:sz w:val="24"/>
          <w:szCs w:val="24"/>
          <w:lang w:val="sk-SK"/>
        </w:rPr>
      </w:pP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79F0CACF"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bookmarkStart w:id="0" w:name="_GoBack"/>
      <w:bookmarkEnd w:id="0"/>
      <w:r w:rsidRPr="00011884">
        <w:rPr>
          <w:rFonts w:cs="Arial"/>
          <w:b w:val="0"/>
          <w:color w:val="000000" w:themeColor="text1"/>
          <w:szCs w:val="24"/>
          <w:lang w:val="sk-SK"/>
        </w:rPr>
        <w:t xml:space="preserve">vedúci organizačnej zložky </w:t>
      </w:r>
      <w:r w:rsidR="00113DAF">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46EAF2C"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10C5B" w:rsidRPr="00610C5B">
        <w:rPr>
          <w:b/>
          <w:szCs w:val="24"/>
        </w:rPr>
        <w:t xml:space="preserve">SVOT Banská Bystrica, </w:t>
      </w:r>
      <w:proofErr w:type="spellStart"/>
      <w:r w:rsidR="00610C5B" w:rsidRPr="00610C5B">
        <w:rPr>
          <w:b/>
          <w:szCs w:val="24"/>
        </w:rPr>
        <w:t>Mičinská</w:t>
      </w:r>
      <w:proofErr w:type="spellEnd"/>
      <w:r w:rsidR="00610C5B" w:rsidRPr="00610C5B">
        <w:rPr>
          <w:b/>
          <w:szCs w:val="24"/>
        </w:rPr>
        <w:t xml:space="preserve"> cesta 33, 974 01 Banská Bystrica</w:t>
      </w:r>
      <w:r w:rsidR="00610C5B"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080C4C09"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1D65495B" w14:textId="77777777" w:rsidR="005309F6" w:rsidRPr="005309F6" w:rsidRDefault="005309F6" w:rsidP="005309F6">
      <w:pPr>
        <w:pStyle w:val="Odsekzoznamu"/>
        <w:rPr>
          <w:szCs w:val="24"/>
        </w:rPr>
      </w:pPr>
    </w:p>
    <w:p w14:paraId="43F91004" w14:textId="77777777" w:rsidR="005309F6" w:rsidRDefault="005309F6" w:rsidP="005309F6">
      <w:pPr>
        <w:pStyle w:val="Odsekzoznamu"/>
        <w:numPr>
          <w:ilvl w:val="0"/>
          <w:numId w:val="1"/>
        </w:numPr>
        <w:autoSpaceDE w:val="0"/>
        <w:autoSpaceDN w:val="0"/>
        <w:adjustRightInd w:val="0"/>
        <w:ind w:left="284" w:hanging="284"/>
        <w:rPr>
          <w:szCs w:val="24"/>
          <w:shd w:val="clear" w:color="auto" w:fill="FFFFFF"/>
        </w:rPr>
      </w:pPr>
      <w:r>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Pr>
          <w:szCs w:val="24"/>
        </w:rPr>
        <w:t>.</w:t>
      </w:r>
    </w:p>
    <w:p w14:paraId="5ACD9F4E" w14:textId="77777777" w:rsidR="005309F6" w:rsidRPr="005D0A0A" w:rsidRDefault="005309F6" w:rsidP="005309F6">
      <w:pPr>
        <w:pStyle w:val="Odsekzoznamu"/>
        <w:ind w:left="284"/>
        <w:rPr>
          <w:szCs w:val="24"/>
        </w:rPr>
      </w:pPr>
    </w:p>
    <w:p w14:paraId="670C3FFF" w14:textId="77777777" w:rsidR="00CB14B2" w:rsidRPr="005D0A0A" w:rsidRDefault="00CB14B2" w:rsidP="00B62D3E">
      <w:pPr>
        <w:pStyle w:val="Odsekzoznamu"/>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642D076D" w14:textId="1649BFE5" w:rsidR="00852123" w:rsidRPr="00852123"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r w:rsidR="00610C5B">
        <w:rPr>
          <w:b/>
        </w:rPr>
        <w:t>60 500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63CC873" w:rsidR="0034513D" w:rsidRDefault="0034513D" w:rsidP="00B62D3E">
      <w:pPr>
        <w:pStyle w:val="Nzov"/>
        <w:jc w:val="both"/>
        <w:rPr>
          <w:b w:val="0"/>
          <w:sz w:val="24"/>
          <w:szCs w:val="24"/>
          <w:lang w:val="sk-SK"/>
        </w:rPr>
      </w:pPr>
    </w:p>
    <w:p w14:paraId="14E2CB42" w14:textId="5B9C509B" w:rsidR="005309F6" w:rsidRDefault="005309F6" w:rsidP="00B62D3E">
      <w:pPr>
        <w:pStyle w:val="Nzov"/>
        <w:jc w:val="both"/>
        <w:rPr>
          <w:b w:val="0"/>
          <w:sz w:val="24"/>
          <w:szCs w:val="24"/>
          <w:lang w:val="sk-SK"/>
        </w:rPr>
      </w:pPr>
    </w:p>
    <w:p w14:paraId="16CD3BE7" w14:textId="5A7FCE7B" w:rsidR="005309F6" w:rsidRDefault="005309F6" w:rsidP="00B62D3E">
      <w:pPr>
        <w:pStyle w:val="Nzov"/>
        <w:jc w:val="both"/>
        <w:rPr>
          <w:b w:val="0"/>
          <w:sz w:val="24"/>
          <w:szCs w:val="24"/>
          <w:lang w:val="sk-SK"/>
        </w:rPr>
      </w:pPr>
    </w:p>
    <w:p w14:paraId="74211C0C" w14:textId="77777777" w:rsidR="005309F6" w:rsidRPr="005D0A0A" w:rsidRDefault="005309F6"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353DF09F" w:rsidR="00C36CA9" w:rsidRDefault="00C36CA9" w:rsidP="00C36CA9">
      <w:pPr>
        <w:tabs>
          <w:tab w:val="left" w:pos="0"/>
        </w:tabs>
        <w:ind w:left="786"/>
        <w:contextualSpacing/>
        <w:rPr>
          <w:bCs/>
        </w:rPr>
      </w:pPr>
    </w:p>
    <w:p w14:paraId="2444CBC5" w14:textId="77777777" w:rsidR="005309F6" w:rsidRPr="00AA0AAA" w:rsidRDefault="005309F6"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149439DA" w:rsidR="003C3488" w:rsidRPr="007A3385" w:rsidRDefault="003C3488" w:rsidP="00B900A8">
      <w:pPr>
        <w:pStyle w:val="Odsekzoznamu"/>
        <w:rPr>
          <w:iCs/>
          <w:szCs w:val="24"/>
        </w:rPr>
      </w:pPr>
      <w:r w:rsidRPr="007A3385">
        <w:rPr>
          <w:rStyle w:val="markedcontent"/>
          <w:iCs/>
          <w:szCs w:val="24"/>
        </w:rPr>
        <w:t xml:space="preserve">Za týmto účelom </w:t>
      </w:r>
      <w:r w:rsidR="00121938">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7E4A0D65" w:rsidR="007F7737" w:rsidRDefault="00113DAF" w:rsidP="00B62D3E">
      <w:pPr>
        <w:rPr>
          <w:szCs w:val="24"/>
        </w:rPr>
      </w:pPr>
      <w:r>
        <w:rPr>
          <w:rFonts w:cs="Arial"/>
          <w:color w:val="000000" w:themeColor="text1"/>
          <w:szCs w:val="24"/>
        </w:rPr>
        <w:t xml:space="preserve">    </w:t>
      </w:r>
      <w:r w:rsidR="00245844" w:rsidRPr="00185DD4">
        <w:rPr>
          <w:rFonts w:cs="Arial"/>
          <w:color w:val="000000" w:themeColor="text1"/>
          <w:szCs w:val="24"/>
        </w:rPr>
        <w:t xml:space="preserve"> vedúci organizačnej zložky</w:t>
      </w:r>
      <w:r>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20398" w14:textId="77777777" w:rsidR="00523187" w:rsidRDefault="00523187">
      <w:r>
        <w:separator/>
      </w:r>
    </w:p>
  </w:endnote>
  <w:endnote w:type="continuationSeparator" w:id="0">
    <w:p w14:paraId="27753AF8" w14:textId="77777777" w:rsidR="00523187" w:rsidRDefault="0052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2E2C9" w14:textId="77777777" w:rsidR="00523187" w:rsidRDefault="00523187">
      <w:r>
        <w:separator/>
      </w:r>
    </w:p>
  </w:footnote>
  <w:footnote w:type="continuationSeparator" w:id="0">
    <w:p w14:paraId="0A8B21D3" w14:textId="77777777" w:rsidR="00523187" w:rsidRDefault="00523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13DAF"/>
    <w:rsid w:val="00121938"/>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D23F6"/>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4F19B1"/>
    <w:rsid w:val="00513389"/>
    <w:rsid w:val="00514E2C"/>
    <w:rsid w:val="00522D68"/>
    <w:rsid w:val="00523187"/>
    <w:rsid w:val="005309F6"/>
    <w:rsid w:val="00542897"/>
    <w:rsid w:val="00545065"/>
    <w:rsid w:val="00551152"/>
    <w:rsid w:val="00552464"/>
    <w:rsid w:val="005538AC"/>
    <w:rsid w:val="005557AC"/>
    <w:rsid w:val="00595B21"/>
    <w:rsid w:val="005B71B2"/>
    <w:rsid w:val="005D0A0A"/>
    <w:rsid w:val="005F1362"/>
    <w:rsid w:val="00610C5B"/>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B6708"/>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814E4"/>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9228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148011698">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4939</Words>
  <Characters>28156</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33029</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2024-03-21T09:39:00Z</dcterms:modified>
</cp:coreProperties>
</file>