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5FCCDEAE"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proofErr w:type="spellStart"/>
      <w:r w:rsidR="00641591" w:rsidRPr="00641591">
        <w:rPr>
          <w:b/>
          <w:szCs w:val="24"/>
        </w:rPr>
        <w:t>Škôlkárske</w:t>
      </w:r>
      <w:proofErr w:type="spellEnd"/>
      <w:r w:rsidR="00641591" w:rsidRPr="00641591">
        <w:rPr>
          <w:b/>
          <w:szCs w:val="24"/>
        </w:rPr>
        <w:t xml:space="preserve"> stredisko Trstice, 925 42 Trstice</w:t>
      </w:r>
      <w:r w:rsidR="00641591"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0BCDC050" w:rsidR="00852123" w:rsidRPr="00852123" w:rsidRDefault="0052291F" w:rsidP="00F564B7">
      <w:pPr>
        <w:pStyle w:val="Odsekzoznamu"/>
        <w:ind w:left="360"/>
        <w:rPr>
          <w:szCs w:val="24"/>
        </w:rPr>
      </w:pPr>
      <w:r>
        <w:rPr>
          <w:b/>
        </w:rPr>
        <w:t>3 300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7D7C1AA9" w14:textId="77777777" w:rsidR="008B021D" w:rsidRDefault="008B021D" w:rsidP="008B021D">
      <w:pPr>
        <w:rPr>
          <w:szCs w:val="24"/>
        </w:rPr>
      </w:pPr>
    </w:p>
    <w:p w14:paraId="1D17AFDF" w14:textId="77777777" w:rsidR="008B021D" w:rsidRDefault="008B021D" w:rsidP="008B021D">
      <w:pPr>
        <w:rPr>
          <w:szCs w:val="24"/>
        </w:rPr>
      </w:pPr>
    </w:p>
    <w:p w14:paraId="30C2B5D6" w14:textId="77777777" w:rsidR="008B021D" w:rsidRDefault="008B021D" w:rsidP="008B021D">
      <w:r>
        <w:t>V Liptovskom Hrádku, dňa ........................</w:t>
      </w:r>
      <w:r>
        <w:tab/>
      </w:r>
      <w:r>
        <w:tab/>
      </w:r>
      <w:r>
        <w:tab/>
        <w:t>V .................................., dňa ..................</w:t>
      </w:r>
    </w:p>
    <w:p w14:paraId="38C69295" w14:textId="77777777" w:rsidR="008B021D" w:rsidRDefault="008B021D" w:rsidP="008B021D"/>
    <w:p w14:paraId="34F22EAE" w14:textId="77777777" w:rsidR="008B021D" w:rsidRDefault="008B021D" w:rsidP="008B021D"/>
    <w:p w14:paraId="49F586CD" w14:textId="77777777" w:rsidR="008B021D" w:rsidRDefault="008B021D" w:rsidP="008B021D"/>
    <w:p w14:paraId="6B414C26" w14:textId="77777777" w:rsidR="008B021D" w:rsidRDefault="008B021D" w:rsidP="008B021D"/>
    <w:p w14:paraId="43133A4D" w14:textId="77777777" w:rsidR="008B021D" w:rsidRDefault="008B021D" w:rsidP="008B021D"/>
    <w:p w14:paraId="53B07669" w14:textId="77777777" w:rsidR="008B021D" w:rsidRDefault="008B021D" w:rsidP="008B021D"/>
    <w:p w14:paraId="33BB7D33" w14:textId="77777777" w:rsidR="008B021D" w:rsidRDefault="008B021D" w:rsidP="008B021D">
      <w:pPr>
        <w:rPr>
          <w:b/>
        </w:rPr>
      </w:pPr>
    </w:p>
    <w:p w14:paraId="3ABEEC50" w14:textId="77777777" w:rsidR="008B021D" w:rsidRDefault="008B021D" w:rsidP="008B021D">
      <w:r>
        <w:t xml:space="preserve">                ………………………. </w:t>
      </w:r>
      <w:r>
        <w:tab/>
      </w:r>
      <w:r>
        <w:tab/>
      </w:r>
      <w:r>
        <w:tab/>
        <w:t xml:space="preserve">                </w:t>
      </w:r>
      <w:r>
        <w:tab/>
        <w:t>……………………....….</w:t>
      </w:r>
    </w:p>
    <w:p w14:paraId="497C8A49" w14:textId="77777777" w:rsidR="008B021D" w:rsidRDefault="008B021D" w:rsidP="008B021D">
      <w:pPr>
        <w:pStyle w:val="Nadpis1"/>
        <w:rPr>
          <w:b w:val="0"/>
          <w:lang w:val="sk-SK"/>
        </w:rPr>
      </w:pPr>
      <w:r>
        <w:rPr>
          <w:b w:val="0"/>
          <w:lang w:val="sk-SK"/>
        </w:rPr>
        <w:tab/>
        <w:t xml:space="preserve">           Za objednávateľa                                                     Za zhotoviteľa</w:t>
      </w:r>
    </w:p>
    <w:p w14:paraId="49D1E876" w14:textId="77777777" w:rsidR="008B021D" w:rsidRDefault="008B021D" w:rsidP="008B021D">
      <w:pPr>
        <w:rPr>
          <w:lang w:eastAsia="cs-CZ"/>
        </w:rPr>
      </w:pPr>
    </w:p>
    <w:p w14:paraId="14CFDDD2" w14:textId="77777777" w:rsidR="008B021D" w:rsidRDefault="008B021D" w:rsidP="008B021D">
      <w:pPr>
        <w:rPr>
          <w:lang w:eastAsia="cs-CZ"/>
        </w:rPr>
      </w:pPr>
    </w:p>
    <w:p w14:paraId="057D8ACC" w14:textId="77777777" w:rsidR="008B021D" w:rsidRDefault="008B021D" w:rsidP="008B021D">
      <w:pPr>
        <w:rPr>
          <w:lang w:eastAsia="cs-CZ"/>
        </w:rPr>
      </w:pPr>
    </w:p>
    <w:p w14:paraId="3C426EDB" w14:textId="77777777" w:rsidR="008B021D" w:rsidRDefault="008B021D" w:rsidP="008B021D">
      <w:pPr>
        <w:pStyle w:val="Nadpis1"/>
        <w:rPr>
          <w:b w:val="0"/>
          <w:lang w:val="sk-SK"/>
        </w:rPr>
      </w:pPr>
      <w:r>
        <w:rPr>
          <w:b w:val="0"/>
          <w:lang w:val="sk-SK"/>
        </w:rPr>
        <w:tab/>
      </w:r>
      <w:r>
        <w:rPr>
          <w:b w:val="0"/>
          <w:lang w:val="sk-SK"/>
        </w:rPr>
        <w:tab/>
      </w:r>
      <w:r>
        <w:rPr>
          <w:b w:val="0"/>
          <w:lang w:val="sk-SK"/>
        </w:rPr>
        <w:tab/>
        <w:t>.............................                                          ..........................................</w:t>
      </w:r>
    </w:p>
    <w:p w14:paraId="5BA38A9E" w14:textId="77777777" w:rsidR="008B021D" w:rsidRDefault="008B021D" w:rsidP="008B021D">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2C09BF0B" w14:textId="77777777" w:rsidR="008B021D" w:rsidRDefault="008B021D" w:rsidP="008B021D">
      <w:pPr>
        <w:rPr>
          <w:szCs w:val="24"/>
        </w:rPr>
      </w:pPr>
      <w:r>
        <w:rPr>
          <w:rFonts w:cs="Arial"/>
          <w:color w:val="000000" w:themeColor="text1"/>
          <w:szCs w:val="24"/>
        </w:rPr>
        <w:t xml:space="preserve">             poverený vedením organizačnej zložky OZ</w:t>
      </w:r>
    </w:p>
    <w:p w14:paraId="0CF2D534" w14:textId="77777777" w:rsidR="008B021D" w:rsidRDefault="008B021D" w:rsidP="008B021D">
      <w:pPr>
        <w:rPr>
          <w:szCs w:val="24"/>
        </w:rPr>
      </w:pPr>
    </w:p>
    <w:p w14:paraId="5AE9D4F3" w14:textId="77777777" w:rsidR="008B021D" w:rsidRDefault="008B021D" w:rsidP="008B021D">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2A7B41" w14:textId="77777777" w:rsidR="00FE79D5" w:rsidRDefault="00FE79D5">
      <w:r>
        <w:separator/>
      </w:r>
    </w:p>
  </w:endnote>
  <w:endnote w:type="continuationSeparator" w:id="0">
    <w:p w14:paraId="4D00AC28" w14:textId="77777777" w:rsidR="00FE79D5" w:rsidRDefault="00FE7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5A003" w14:textId="77777777" w:rsidR="00FE79D5" w:rsidRDefault="00FE79D5">
      <w:r>
        <w:separator/>
      </w:r>
    </w:p>
  </w:footnote>
  <w:footnote w:type="continuationSeparator" w:id="0">
    <w:p w14:paraId="299C6E90" w14:textId="77777777" w:rsidR="00FE79D5" w:rsidRDefault="00FE79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95B21"/>
    <w:rsid w:val="005B71B2"/>
    <w:rsid w:val="005D0A0A"/>
    <w:rsid w:val="005F1362"/>
    <w:rsid w:val="006152BF"/>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021D"/>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E79D5"/>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132909949">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4904</Words>
  <Characters>27953</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32792</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2024-03-06T12:40:00Z</dcterms:modified>
</cp:coreProperties>
</file>