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F56B9C" w14:textId="77777777" w:rsidR="00E57D06" w:rsidRPr="0055589A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  <w:sz w:val="18"/>
        </w:rPr>
      </w:pPr>
    </w:p>
    <w:p w14:paraId="262E0CDA" w14:textId="77777777" w:rsidR="00E57D06" w:rsidRPr="0055589A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  <w:szCs w:val="22"/>
        </w:rPr>
      </w:pPr>
    </w:p>
    <w:p w14:paraId="4FAFBE1E" w14:textId="77777777" w:rsidR="00B34C42" w:rsidRPr="0055589A" w:rsidRDefault="00B34C42" w:rsidP="00B34C42">
      <w:pPr>
        <w:pStyle w:val="Nadpis2"/>
        <w:rPr>
          <w:sz w:val="22"/>
        </w:rPr>
      </w:pPr>
      <w:r w:rsidRPr="0055589A">
        <w:rPr>
          <w:sz w:val="22"/>
        </w:rPr>
        <w:t xml:space="preserve">čestné </w:t>
      </w:r>
      <w:proofErr w:type="spellStart"/>
      <w:r w:rsidRPr="0055589A">
        <w:rPr>
          <w:sz w:val="22"/>
        </w:rPr>
        <w:t>vyhlásenie</w:t>
      </w:r>
      <w:proofErr w:type="spellEnd"/>
      <w:r w:rsidRPr="0055589A">
        <w:rPr>
          <w:sz w:val="22"/>
        </w:rPr>
        <w:t xml:space="preserve"> </w:t>
      </w:r>
      <w:proofErr w:type="spellStart"/>
      <w:r w:rsidRPr="0055589A">
        <w:rPr>
          <w:sz w:val="22"/>
        </w:rPr>
        <w:t>uchádzača</w:t>
      </w:r>
      <w:proofErr w:type="spellEnd"/>
      <w:r w:rsidRPr="0055589A">
        <w:rPr>
          <w:sz w:val="22"/>
        </w:rPr>
        <w:t xml:space="preserve">  </w:t>
      </w:r>
    </w:p>
    <w:p w14:paraId="241D6436" w14:textId="77777777" w:rsidR="00B34C42" w:rsidRPr="0055589A" w:rsidRDefault="00B34C42" w:rsidP="00B34C42">
      <w:pPr>
        <w:ind w:left="0" w:firstLine="0"/>
        <w:rPr>
          <w:rFonts w:ascii="Arial Narrow" w:hAnsi="Arial Narrow" w:cs="Times New Roman"/>
          <w:sz w:val="22"/>
          <w:szCs w:val="24"/>
        </w:rPr>
      </w:pPr>
    </w:p>
    <w:p w14:paraId="169A20E5" w14:textId="77777777" w:rsidR="00B34C42" w:rsidRPr="0055589A" w:rsidRDefault="00B34C42" w:rsidP="00840D70">
      <w:pPr>
        <w:ind w:left="0" w:firstLine="0"/>
        <w:jc w:val="both"/>
        <w:rPr>
          <w:rFonts w:ascii="Arial Narrow" w:hAnsi="Arial Narrow" w:cs="Times New Roman"/>
          <w:sz w:val="22"/>
          <w:szCs w:val="24"/>
        </w:rPr>
      </w:pPr>
    </w:p>
    <w:p w14:paraId="31ECAA4A" w14:textId="383B2EF0" w:rsidR="00B34C42" w:rsidRPr="00B248F4" w:rsidRDefault="00B34C42" w:rsidP="00B248F4">
      <w:pPr>
        <w:pStyle w:val="Default"/>
        <w:jc w:val="both"/>
        <w:rPr>
          <w:rFonts w:ascii="Arial Narrow" w:hAnsi="Arial Narrow" w:cs="Times New Roman"/>
          <w:b/>
        </w:rPr>
      </w:pPr>
      <w:r w:rsidRPr="00840D70">
        <w:rPr>
          <w:rFonts w:ascii="Arial Narrow" w:hAnsi="Arial Narrow" w:cs="Times New Roman"/>
          <w:color w:val="auto"/>
          <w:sz w:val="22"/>
          <w:szCs w:val="22"/>
        </w:rPr>
        <w:t>V súvislosti so zákazkou na predmet</w:t>
      </w:r>
      <w:r w:rsidR="00840D70" w:rsidRPr="00840D70">
        <w:rPr>
          <w:rFonts w:ascii="Arial Narrow" w:hAnsi="Arial Narrow" w:cs="Times New Roman"/>
          <w:color w:val="auto"/>
          <w:sz w:val="22"/>
          <w:szCs w:val="22"/>
        </w:rPr>
        <w:t xml:space="preserve"> </w:t>
      </w:r>
      <w:r w:rsidR="00F51E7A">
        <w:rPr>
          <w:rFonts w:ascii="Arial Narrow" w:hAnsi="Arial Narrow"/>
          <w:b/>
          <w:i/>
          <w:sz w:val="22"/>
          <w:szCs w:val="22"/>
        </w:rPr>
        <w:t>Kufre letecké</w:t>
      </w:r>
      <w:r w:rsidR="00B04272" w:rsidRPr="00B04272">
        <w:rPr>
          <w:rFonts w:ascii="Arial Narrow" w:hAnsi="Arial Narrow"/>
          <w:b/>
          <w:i/>
          <w:sz w:val="22"/>
          <w:szCs w:val="22"/>
        </w:rPr>
        <w:t xml:space="preserve"> </w:t>
      </w:r>
      <w:r w:rsidR="000F68E4" w:rsidRPr="000F68E4">
        <w:rPr>
          <w:rFonts w:ascii="Arial Narrow" w:hAnsi="Arial Narrow" w:cs="Helvetica"/>
          <w:i/>
          <w:sz w:val="22"/>
          <w:szCs w:val="22"/>
          <w:shd w:val="clear" w:color="auto" w:fill="FFFFFF"/>
        </w:rPr>
        <w:t xml:space="preserve">(ID zákazky </w:t>
      </w:r>
      <w:r w:rsidR="00F51E7A">
        <w:rPr>
          <w:rFonts w:ascii="Arial Narrow" w:hAnsi="Arial Narrow" w:cs="Helvetica"/>
          <w:i/>
          <w:sz w:val="22"/>
          <w:szCs w:val="22"/>
          <w:shd w:val="clear" w:color="auto" w:fill="FFFFFF"/>
        </w:rPr>
        <w:t>53648</w:t>
      </w:r>
      <w:bookmarkStart w:id="0" w:name="_GoBack"/>
      <w:bookmarkEnd w:id="0"/>
      <w:r w:rsidR="000F68E4" w:rsidRPr="000F68E4">
        <w:rPr>
          <w:rFonts w:ascii="Arial Narrow" w:hAnsi="Arial Narrow" w:cs="Helvetica"/>
          <w:i/>
          <w:sz w:val="22"/>
          <w:szCs w:val="22"/>
          <w:shd w:val="clear" w:color="auto" w:fill="FFFFFF"/>
        </w:rPr>
        <w:t>)</w:t>
      </w:r>
      <w:r w:rsidR="00D1134A" w:rsidRPr="00840D70">
        <w:rPr>
          <w:rFonts w:ascii="Arial Narrow" w:hAnsi="Arial Narrow" w:cs="Times New Roman"/>
          <w:color w:val="auto"/>
          <w:sz w:val="22"/>
          <w:szCs w:val="22"/>
        </w:rPr>
        <w:t xml:space="preserve">,  </w:t>
      </w:r>
      <w:r w:rsidRPr="00840D70">
        <w:rPr>
          <w:rFonts w:ascii="Arial Narrow" w:hAnsi="Arial Narrow" w:cs="Times New Roman"/>
          <w:color w:val="auto"/>
          <w:sz w:val="22"/>
          <w:szCs w:val="22"/>
        </w:rPr>
        <w:t>zadávanou s použitím dynamick</w:t>
      </w:r>
      <w:r w:rsidR="00840D70" w:rsidRPr="00840D70">
        <w:rPr>
          <w:rFonts w:ascii="Arial Narrow" w:hAnsi="Arial Narrow" w:cs="Times New Roman"/>
          <w:color w:val="auto"/>
          <w:sz w:val="22"/>
          <w:szCs w:val="22"/>
        </w:rPr>
        <w:t xml:space="preserve">ého nákupného systému s názvom </w:t>
      </w:r>
      <w:r w:rsidR="00B248F4" w:rsidRPr="00B248F4">
        <w:rPr>
          <w:rFonts w:ascii="Arial Narrow" w:eastAsia="Arial" w:hAnsi="Arial Narrow" w:cs="Times New Roman"/>
          <w:sz w:val="22"/>
          <w:szCs w:val="22"/>
        </w:rPr>
        <w:t>„</w:t>
      </w:r>
      <w:r w:rsidR="00B04272" w:rsidRPr="00B04272">
        <w:rPr>
          <w:rFonts w:ascii="Arial Narrow" w:hAnsi="Arial Narrow" w:cstheme="majorHAnsi"/>
          <w:color w:val="auto"/>
          <w:sz w:val="22"/>
          <w:szCs w:val="22"/>
        </w:rPr>
        <w:t>Turistické a kempingové výstrojné vybavenie DNS</w:t>
      </w:r>
      <w:r w:rsidR="00B248F4" w:rsidRPr="00B248F4">
        <w:rPr>
          <w:rFonts w:ascii="Arial Narrow" w:eastAsia="Arial" w:hAnsi="Arial Narrow" w:cs="Times New Roman"/>
          <w:sz w:val="22"/>
          <w:szCs w:val="22"/>
        </w:rPr>
        <w:t>“</w:t>
      </w:r>
      <w:r w:rsidRPr="00840D70">
        <w:rPr>
          <w:rFonts w:ascii="Arial Narrow" w:hAnsi="Arial Narrow" w:cs="Times New Roman"/>
          <w:color w:val="auto"/>
          <w:sz w:val="22"/>
          <w:szCs w:val="22"/>
        </w:rPr>
        <w:t xml:space="preserve"> </w:t>
      </w:r>
      <w:r w:rsidR="00D1134A" w:rsidRPr="00840D70">
        <w:rPr>
          <w:rFonts w:ascii="Arial Narrow" w:hAnsi="Arial Narrow" w:cs="Times New Roman"/>
          <w:color w:val="auto"/>
          <w:sz w:val="22"/>
          <w:szCs w:val="22"/>
        </w:rPr>
        <w:t>prostredníctvom elektronického prostriedku</w:t>
      </w:r>
      <w:r w:rsidRPr="00840D70">
        <w:rPr>
          <w:rFonts w:ascii="Arial Narrow" w:hAnsi="Arial Narrow" w:cs="Times New Roman"/>
          <w:color w:val="auto"/>
          <w:sz w:val="22"/>
          <w:szCs w:val="22"/>
        </w:rPr>
        <w:t xml:space="preserve"> JOSEPHINE uchádzač (obchodné meno a sídlo/miesto podnikania uchádzača alebo obchodné mená a sídla/miesta podnikania všetkých členov skupiny dodávateľov) ........................ vyhlasuje, že</w:t>
      </w:r>
    </w:p>
    <w:p w14:paraId="5F4D9C18" w14:textId="77777777" w:rsidR="00B34C42" w:rsidRPr="00840D70" w:rsidRDefault="00B34C42" w:rsidP="00B248F4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14:paraId="3F6A1BF0" w14:textId="77777777" w:rsidR="00B34C42" w:rsidRPr="0055589A" w:rsidRDefault="00B34C42" w:rsidP="00B34C42">
      <w:pPr>
        <w:ind w:left="0" w:firstLine="0"/>
        <w:jc w:val="both"/>
        <w:rPr>
          <w:rFonts w:ascii="Arial Narrow" w:hAnsi="Arial Narrow" w:cs="Times New Roman"/>
          <w:sz w:val="22"/>
          <w:szCs w:val="24"/>
        </w:rPr>
      </w:pPr>
    </w:p>
    <w:p w14:paraId="7CC6A3F9" w14:textId="77777777" w:rsidR="00B34C42" w:rsidRPr="0055589A" w:rsidRDefault="00B34C42" w:rsidP="00B34C42">
      <w:pPr>
        <w:ind w:left="0" w:firstLine="0"/>
        <w:jc w:val="both"/>
        <w:rPr>
          <w:rFonts w:ascii="Arial Narrow" w:hAnsi="Arial Narrow" w:cs="Times New Roman"/>
          <w:sz w:val="22"/>
          <w:szCs w:val="24"/>
        </w:rPr>
      </w:pPr>
    </w:p>
    <w:p w14:paraId="6B8D954B" w14:textId="6EE58C1E" w:rsidR="00B34C42" w:rsidRPr="0055589A" w:rsidRDefault="00422698" w:rsidP="00B34C42">
      <w:pPr>
        <w:pStyle w:val="Odsekzoznamu"/>
        <w:numPr>
          <w:ilvl w:val="0"/>
          <w:numId w:val="1"/>
        </w:numPr>
        <w:jc w:val="both"/>
        <w:rPr>
          <w:rFonts w:ascii="Arial Narrow" w:hAnsi="Arial Narrow" w:cs="Times New Roman"/>
          <w:sz w:val="22"/>
          <w:szCs w:val="24"/>
        </w:rPr>
      </w:pPr>
      <w:r>
        <w:rPr>
          <w:rFonts w:ascii="Arial Narrow" w:hAnsi="Arial Narrow" w:cs="Times New Roman"/>
          <w:sz w:val="22"/>
          <w:szCs w:val="24"/>
        </w:rPr>
        <w:t>B</w:t>
      </w:r>
      <w:r w:rsidR="00B34C42" w:rsidRPr="0055589A">
        <w:rPr>
          <w:rFonts w:ascii="Arial Narrow" w:hAnsi="Arial Narrow" w:cs="Times New Roman"/>
          <w:sz w:val="22"/>
          <w:szCs w:val="24"/>
        </w:rPr>
        <w:t xml:space="preserve">ez výhrad súhlasí so zmluvnými podmienkami dodania predmetu zákazky stanovenými verejným obstarávateľom. </w:t>
      </w:r>
    </w:p>
    <w:p w14:paraId="31A5589B" w14:textId="77777777" w:rsidR="00B34C42" w:rsidRPr="0055589A" w:rsidRDefault="00B34C42" w:rsidP="00B34C42">
      <w:pPr>
        <w:jc w:val="both"/>
        <w:rPr>
          <w:rFonts w:ascii="Arial Narrow" w:hAnsi="Arial Narrow" w:cs="Times New Roman"/>
          <w:sz w:val="22"/>
          <w:szCs w:val="24"/>
        </w:rPr>
      </w:pPr>
    </w:p>
    <w:p w14:paraId="2F44FD9D" w14:textId="77777777" w:rsidR="00B34C42" w:rsidRPr="0055589A" w:rsidRDefault="00B34C42" w:rsidP="00B34C42">
      <w:pPr>
        <w:jc w:val="both"/>
        <w:rPr>
          <w:rFonts w:ascii="Arial Narrow" w:hAnsi="Arial Narrow" w:cs="Times New Roman"/>
          <w:sz w:val="22"/>
          <w:szCs w:val="24"/>
        </w:rPr>
      </w:pPr>
    </w:p>
    <w:p w14:paraId="04C23892" w14:textId="77777777" w:rsidR="00B34C42" w:rsidRPr="0055589A" w:rsidRDefault="00B34C42" w:rsidP="00B34C42">
      <w:pPr>
        <w:pStyle w:val="Odsekzoznamu"/>
        <w:numPr>
          <w:ilvl w:val="0"/>
          <w:numId w:val="1"/>
        </w:numPr>
        <w:jc w:val="both"/>
        <w:rPr>
          <w:rFonts w:ascii="Arial Narrow" w:hAnsi="Arial Narrow" w:cs="Times New Roman"/>
          <w:sz w:val="22"/>
          <w:szCs w:val="24"/>
        </w:rPr>
      </w:pPr>
      <w:r w:rsidRPr="0055589A">
        <w:rPr>
          <w:rFonts w:ascii="Arial Narrow" w:hAnsi="Arial Narrow" w:cs="Times New Roman"/>
          <w:sz w:val="22"/>
          <w:szCs w:val="24"/>
        </w:rPr>
        <w:t>Ak uchádzač nevypracoval ponuku sám, uvedie v ponuke osobu, ktorej služby alebo podklady pri jej vypracovaní využil (ak uchádzač vypracoval ponuku sám tak údaje nevypĺňa):</w:t>
      </w:r>
    </w:p>
    <w:p w14:paraId="2A00E5EC" w14:textId="77777777" w:rsidR="00B34C42" w:rsidRPr="0055589A" w:rsidRDefault="00B34C42" w:rsidP="00B34C42">
      <w:pPr>
        <w:jc w:val="both"/>
        <w:rPr>
          <w:rFonts w:ascii="Arial Narrow" w:hAnsi="Arial Narrow" w:cs="Times New Roman"/>
          <w:sz w:val="22"/>
          <w:szCs w:val="24"/>
        </w:rPr>
      </w:pPr>
    </w:p>
    <w:p w14:paraId="7F816101" w14:textId="77777777" w:rsidR="00B34C42" w:rsidRPr="0055589A" w:rsidRDefault="00B34C42" w:rsidP="00B34C42">
      <w:pPr>
        <w:jc w:val="both"/>
        <w:rPr>
          <w:rFonts w:ascii="Arial Narrow" w:hAnsi="Arial Narrow" w:cs="Times New Roman"/>
          <w:sz w:val="22"/>
          <w:szCs w:val="24"/>
        </w:rPr>
      </w:pPr>
    </w:p>
    <w:p w14:paraId="21734E23" w14:textId="77777777" w:rsidR="00B34C42" w:rsidRPr="0055589A" w:rsidRDefault="00B34C42" w:rsidP="00B34C42">
      <w:pPr>
        <w:jc w:val="both"/>
        <w:rPr>
          <w:rFonts w:ascii="Arial Narrow" w:hAnsi="Arial Narrow" w:cs="Times New Roman"/>
          <w:sz w:val="22"/>
          <w:szCs w:val="24"/>
        </w:rPr>
      </w:pPr>
      <w:r w:rsidRPr="0055589A">
        <w:rPr>
          <w:rFonts w:ascii="Arial Narrow" w:hAnsi="Arial Narrow" w:cs="Times New Roman"/>
          <w:sz w:val="22"/>
          <w:szCs w:val="24"/>
        </w:rPr>
        <w:t>meno a priezvisko, obchodné meno alebo názov:</w:t>
      </w:r>
      <w:r w:rsidRPr="0055589A">
        <w:rPr>
          <w:rFonts w:ascii="Arial Narrow" w:hAnsi="Arial Narrow" w:cs="Times New Roman"/>
          <w:sz w:val="22"/>
          <w:szCs w:val="24"/>
        </w:rPr>
        <w:tab/>
      </w:r>
    </w:p>
    <w:p w14:paraId="5F896868" w14:textId="77777777" w:rsidR="00B34C42" w:rsidRPr="0055589A" w:rsidRDefault="00B34C42" w:rsidP="00B34C42">
      <w:pPr>
        <w:jc w:val="both"/>
        <w:rPr>
          <w:rFonts w:ascii="Arial Narrow" w:hAnsi="Arial Narrow" w:cs="Times New Roman"/>
          <w:sz w:val="22"/>
          <w:szCs w:val="24"/>
        </w:rPr>
      </w:pPr>
    </w:p>
    <w:p w14:paraId="357759DD" w14:textId="77777777" w:rsidR="00B34C42" w:rsidRPr="0055589A" w:rsidRDefault="00B34C42" w:rsidP="00B34C42">
      <w:pPr>
        <w:jc w:val="both"/>
        <w:rPr>
          <w:rFonts w:ascii="Arial Narrow" w:hAnsi="Arial Narrow" w:cs="Times New Roman"/>
          <w:sz w:val="22"/>
          <w:szCs w:val="24"/>
        </w:rPr>
      </w:pPr>
      <w:r w:rsidRPr="0055589A">
        <w:rPr>
          <w:rFonts w:ascii="Arial Narrow" w:hAnsi="Arial Narrow" w:cs="Times New Roman"/>
          <w:sz w:val="22"/>
          <w:szCs w:val="24"/>
        </w:rPr>
        <w:t>adresa pobytu, sídlo alebo miesto podnikania:</w:t>
      </w:r>
      <w:r w:rsidRPr="0055589A">
        <w:rPr>
          <w:rFonts w:ascii="Arial Narrow" w:hAnsi="Arial Narrow" w:cs="Times New Roman"/>
          <w:sz w:val="22"/>
          <w:szCs w:val="24"/>
        </w:rPr>
        <w:tab/>
      </w:r>
    </w:p>
    <w:p w14:paraId="3EBF4555" w14:textId="77777777" w:rsidR="00B34C42" w:rsidRPr="0055589A" w:rsidRDefault="00B34C42" w:rsidP="00B34C42">
      <w:pPr>
        <w:tabs>
          <w:tab w:val="left" w:pos="6714"/>
        </w:tabs>
        <w:jc w:val="both"/>
        <w:rPr>
          <w:rFonts w:ascii="Arial Narrow" w:hAnsi="Arial Narrow" w:cs="Times New Roman"/>
          <w:sz w:val="22"/>
          <w:szCs w:val="24"/>
        </w:rPr>
      </w:pPr>
      <w:r w:rsidRPr="0055589A">
        <w:rPr>
          <w:rFonts w:ascii="Arial Narrow" w:hAnsi="Arial Narrow" w:cs="Times New Roman"/>
          <w:sz w:val="22"/>
          <w:szCs w:val="24"/>
        </w:rPr>
        <w:tab/>
      </w:r>
      <w:r w:rsidRPr="0055589A">
        <w:rPr>
          <w:rFonts w:ascii="Arial Narrow" w:hAnsi="Arial Narrow" w:cs="Times New Roman"/>
          <w:sz w:val="22"/>
          <w:szCs w:val="24"/>
        </w:rPr>
        <w:tab/>
      </w:r>
    </w:p>
    <w:p w14:paraId="4AD3A3BF" w14:textId="77777777" w:rsidR="00B34C42" w:rsidRPr="0055589A" w:rsidRDefault="00B34C42" w:rsidP="00B34C42">
      <w:pPr>
        <w:jc w:val="both"/>
        <w:rPr>
          <w:rFonts w:ascii="Arial Narrow" w:hAnsi="Arial Narrow" w:cs="Times New Roman"/>
          <w:sz w:val="22"/>
          <w:szCs w:val="24"/>
        </w:rPr>
      </w:pPr>
      <w:r w:rsidRPr="0055589A">
        <w:rPr>
          <w:rFonts w:ascii="Arial Narrow" w:hAnsi="Arial Narrow" w:cs="Times New Roman"/>
          <w:sz w:val="22"/>
          <w:szCs w:val="24"/>
        </w:rPr>
        <w:t>identifikačné číslo, ak bolo pridelené:</w:t>
      </w:r>
      <w:r w:rsidRPr="0055589A">
        <w:rPr>
          <w:rFonts w:ascii="Arial Narrow" w:hAnsi="Arial Narrow" w:cs="Times New Roman"/>
          <w:sz w:val="22"/>
          <w:szCs w:val="24"/>
        </w:rPr>
        <w:tab/>
      </w:r>
    </w:p>
    <w:p w14:paraId="343DB65F" w14:textId="77777777" w:rsidR="00B34C42" w:rsidRPr="0055589A" w:rsidRDefault="00B34C42" w:rsidP="00B34C42">
      <w:pPr>
        <w:ind w:left="0" w:firstLine="0"/>
        <w:jc w:val="both"/>
        <w:rPr>
          <w:rFonts w:ascii="Arial Narrow" w:hAnsi="Arial Narrow" w:cs="Times New Roman"/>
          <w:sz w:val="22"/>
          <w:szCs w:val="24"/>
        </w:rPr>
      </w:pPr>
    </w:p>
    <w:p w14:paraId="3E8A2823" w14:textId="77777777" w:rsidR="00B34C42" w:rsidRPr="0055589A" w:rsidRDefault="00B34C42" w:rsidP="00B34C42">
      <w:pPr>
        <w:ind w:left="0" w:firstLine="0"/>
        <w:jc w:val="both"/>
        <w:rPr>
          <w:rFonts w:ascii="Arial Narrow" w:hAnsi="Arial Narrow" w:cs="Times New Roman"/>
          <w:sz w:val="22"/>
          <w:szCs w:val="24"/>
        </w:rPr>
      </w:pPr>
    </w:p>
    <w:p w14:paraId="5532A772" w14:textId="77777777" w:rsidR="00B34C42" w:rsidRPr="0055589A" w:rsidRDefault="00B34C42" w:rsidP="00B34C42">
      <w:pPr>
        <w:ind w:left="0" w:firstLine="0"/>
        <w:rPr>
          <w:rFonts w:ascii="Arial Narrow" w:hAnsi="Arial Narrow" w:cs="Times New Roman"/>
          <w:sz w:val="22"/>
          <w:szCs w:val="24"/>
        </w:rPr>
      </w:pPr>
    </w:p>
    <w:p w14:paraId="134EAD5D" w14:textId="77777777" w:rsidR="00B34C42" w:rsidRPr="0055589A" w:rsidRDefault="00B34C42" w:rsidP="00B34C42">
      <w:pPr>
        <w:ind w:left="0" w:firstLine="0"/>
        <w:rPr>
          <w:rFonts w:ascii="Arial Narrow" w:hAnsi="Arial Narrow" w:cs="Times New Roman"/>
          <w:sz w:val="22"/>
          <w:szCs w:val="24"/>
        </w:rPr>
      </w:pPr>
    </w:p>
    <w:p w14:paraId="4C5D804E" w14:textId="77777777" w:rsidR="00B34C42" w:rsidRPr="0055589A" w:rsidRDefault="00B34C42" w:rsidP="00B34C42">
      <w:pPr>
        <w:ind w:left="0" w:firstLine="0"/>
        <w:rPr>
          <w:rFonts w:ascii="Arial Narrow" w:hAnsi="Arial Narrow" w:cs="Times New Roman"/>
          <w:sz w:val="22"/>
          <w:szCs w:val="24"/>
        </w:rPr>
      </w:pPr>
    </w:p>
    <w:p w14:paraId="3A102107" w14:textId="77777777" w:rsidR="00B34C42" w:rsidRPr="0055589A" w:rsidRDefault="00B34C42" w:rsidP="00B34C42">
      <w:pPr>
        <w:ind w:left="0" w:firstLine="0"/>
        <w:rPr>
          <w:rFonts w:ascii="Arial Narrow" w:hAnsi="Arial Narrow" w:cs="Times New Roman"/>
          <w:sz w:val="22"/>
          <w:szCs w:val="24"/>
        </w:rPr>
      </w:pPr>
    </w:p>
    <w:p w14:paraId="17CFEA94" w14:textId="77777777" w:rsidR="00B34C42" w:rsidRPr="0055589A" w:rsidRDefault="00B34C42" w:rsidP="00B34C42">
      <w:pPr>
        <w:ind w:left="0" w:firstLine="0"/>
        <w:rPr>
          <w:rFonts w:ascii="Arial Narrow" w:hAnsi="Arial Narrow" w:cs="Times New Roman"/>
          <w:sz w:val="22"/>
          <w:szCs w:val="24"/>
        </w:rPr>
      </w:pPr>
      <w:r w:rsidRPr="0055589A">
        <w:rPr>
          <w:rFonts w:ascii="Arial Narrow" w:hAnsi="Arial Narrow" w:cs="Times New Roman"/>
          <w:sz w:val="22"/>
          <w:szCs w:val="24"/>
        </w:rPr>
        <w:t>v .................... dňa ...........................</w:t>
      </w:r>
      <w:r w:rsidRPr="0055589A">
        <w:rPr>
          <w:rFonts w:ascii="Arial Narrow" w:hAnsi="Arial Narrow" w:cs="Times New Roman"/>
          <w:sz w:val="22"/>
          <w:szCs w:val="24"/>
        </w:rPr>
        <w:tab/>
      </w:r>
      <w:r w:rsidRPr="0055589A">
        <w:rPr>
          <w:rFonts w:ascii="Arial Narrow" w:hAnsi="Arial Narrow" w:cs="Times New Roman"/>
          <w:sz w:val="22"/>
          <w:szCs w:val="24"/>
        </w:rPr>
        <w:tab/>
      </w:r>
      <w:r w:rsidRPr="0055589A">
        <w:rPr>
          <w:rFonts w:ascii="Arial Narrow" w:hAnsi="Arial Narrow" w:cs="Times New Roman"/>
          <w:sz w:val="22"/>
          <w:szCs w:val="24"/>
        </w:rPr>
        <w:tab/>
        <w:t>..................................................</w:t>
      </w:r>
    </w:p>
    <w:p w14:paraId="1E66EBDC" w14:textId="77777777" w:rsidR="00B34C42" w:rsidRPr="0055589A" w:rsidRDefault="00B34C42" w:rsidP="00B34C42">
      <w:pPr>
        <w:ind w:left="0" w:firstLine="0"/>
        <w:rPr>
          <w:rFonts w:ascii="Arial Narrow" w:hAnsi="Arial Narrow" w:cs="Times New Roman"/>
          <w:sz w:val="22"/>
          <w:szCs w:val="24"/>
        </w:rPr>
      </w:pPr>
      <w:r w:rsidRPr="0055589A">
        <w:rPr>
          <w:rFonts w:ascii="Arial Narrow" w:hAnsi="Arial Narrow" w:cs="Times New Roman"/>
          <w:sz w:val="22"/>
          <w:szCs w:val="24"/>
        </w:rPr>
        <w:tab/>
      </w:r>
      <w:r w:rsidRPr="0055589A">
        <w:rPr>
          <w:rFonts w:ascii="Arial Narrow" w:hAnsi="Arial Narrow" w:cs="Times New Roman"/>
          <w:sz w:val="22"/>
          <w:szCs w:val="24"/>
        </w:rPr>
        <w:tab/>
      </w:r>
      <w:r w:rsidRPr="0055589A">
        <w:rPr>
          <w:rFonts w:ascii="Arial Narrow" w:hAnsi="Arial Narrow" w:cs="Times New Roman"/>
          <w:sz w:val="22"/>
          <w:szCs w:val="24"/>
        </w:rPr>
        <w:tab/>
      </w:r>
      <w:r w:rsidRPr="0055589A">
        <w:rPr>
          <w:rFonts w:ascii="Arial Narrow" w:hAnsi="Arial Narrow" w:cs="Times New Roman"/>
          <w:sz w:val="22"/>
          <w:szCs w:val="24"/>
        </w:rPr>
        <w:tab/>
      </w:r>
      <w:r w:rsidRPr="0055589A">
        <w:rPr>
          <w:rFonts w:ascii="Arial Narrow" w:hAnsi="Arial Narrow" w:cs="Times New Roman"/>
          <w:sz w:val="22"/>
          <w:szCs w:val="24"/>
        </w:rPr>
        <w:tab/>
      </w:r>
      <w:r w:rsidRPr="0055589A">
        <w:rPr>
          <w:rFonts w:ascii="Arial Narrow" w:hAnsi="Arial Narrow" w:cs="Times New Roman"/>
          <w:sz w:val="22"/>
          <w:szCs w:val="24"/>
        </w:rPr>
        <w:tab/>
        <w:t xml:space="preserve">          </w:t>
      </w:r>
      <w:r w:rsidRPr="0055589A">
        <w:rPr>
          <w:rFonts w:ascii="Arial Narrow" w:hAnsi="Arial Narrow" w:cs="Times New Roman"/>
          <w:sz w:val="22"/>
          <w:szCs w:val="24"/>
        </w:rPr>
        <w:tab/>
      </w:r>
      <w:r w:rsidRPr="0055589A">
        <w:rPr>
          <w:rFonts w:ascii="Arial Narrow" w:hAnsi="Arial Narrow" w:cs="Times New Roman"/>
          <w:sz w:val="22"/>
          <w:szCs w:val="24"/>
        </w:rPr>
        <w:tab/>
        <w:t xml:space="preserve">    podpis</w:t>
      </w:r>
    </w:p>
    <w:p w14:paraId="6D732452" w14:textId="77777777" w:rsidR="00B34C42" w:rsidRPr="0055589A" w:rsidRDefault="00B34C42" w:rsidP="00B34C42">
      <w:pPr>
        <w:ind w:left="0" w:firstLine="0"/>
        <w:rPr>
          <w:rFonts w:ascii="Arial Narrow" w:hAnsi="Arial Narrow" w:cs="Times New Roman"/>
          <w:sz w:val="22"/>
          <w:szCs w:val="24"/>
        </w:rPr>
      </w:pPr>
    </w:p>
    <w:p w14:paraId="75454FFA" w14:textId="77777777" w:rsidR="00B34C42" w:rsidRPr="0055589A" w:rsidRDefault="00B34C42" w:rsidP="00B34C42">
      <w:pPr>
        <w:ind w:left="0" w:firstLine="0"/>
        <w:rPr>
          <w:rFonts w:ascii="Arial Narrow" w:hAnsi="Arial Narrow" w:cs="Times New Roman"/>
          <w:sz w:val="22"/>
          <w:szCs w:val="24"/>
        </w:rPr>
      </w:pPr>
    </w:p>
    <w:p w14:paraId="7F1A2320" w14:textId="77777777" w:rsidR="00B34C42" w:rsidRPr="0055589A" w:rsidRDefault="00B34C42" w:rsidP="00B34C42">
      <w:pPr>
        <w:ind w:left="0" w:firstLine="0"/>
        <w:rPr>
          <w:rFonts w:ascii="Arial Narrow" w:hAnsi="Arial Narrow" w:cs="Times New Roman"/>
          <w:sz w:val="22"/>
          <w:szCs w:val="24"/>
        </w:rPr>
      </w:pPr>
    </w:p>
    <w:p w14:paraId="28C285D4" w14:textId="77777777" w:rsidR="00B34C42" w:rsidRPr="0055589A" w:rsidRDefault="00B34C42" w:rsidP="00B34C42">
      <w:pPr>
        <w:ind w:left="0" w:firstLine="0"/>
        <w:rPr>
          <w:rFonts w:ascii="Arial Narrow" w:hAnsi="Arial Narrow" w:cs="Times New Roman"/>
          <w:sz w:val="22"/>
          <w:szCs w:val="24"/>
        </w:rPr>
      </w:pPr>
    </w:p>
    <w:p w14:paraId="4994CB97" w14:textId="77777777" w:rsidR="00B34C42" w:rsidRPr="0055589A" w:rsidRDefault="00B34C42" w:rsidP="00B34C42">
      <w:pPr>
        <w:ind w:left="0" w:firstLine="0"/>
        <w:rPr>
          <w:rFonts w:ascii="Arial Narrow" w:hAnsi="Arial Narrow" w:cs="Times New Roman"/>
          <w:sz w:val="22"/>
          <w:szCs w:val="24"/>
        </w:rPr>
      </w:pPr>
    </w:p>
    <w:p w14:paraId="6C5334D2" w14:textId="77777777" w:rsidR="00B34C42" w:rsidRPr="0055589A" w:rsidRDefault="00B34C42" w:rsidP="00B34C42">
      <w:pPr>
        <w:ind w:left="0" w:firstLine="0"/>
        <w:rPr>
          <w:rFonts w:ascii="Arial Narrow" w:hAnsi="Arial Narrow" w:cs="Times New Roman"/>
          <w:sz w:val="22"/>
          <w:szCs w:val="24"/>
        </w:rPr>
      </w:pPr>
    </w:p>
    <w:p w14:paraId="4F1E5BBE" w14:textId="77777777" w:rsidR="00B34C42" w:rsidRPr="0055589A" w:rsidRDefault="00B34C42" w:rsidP="00B34C42">
      <w:pPr>
        <w:ind w:left="0" w:firstLine="0"/>
        <w:rPr>
          <w:rFonts w:ascii="Arial Narrow" w:hAnsi="Arial Narrow" w:cs="Times New Roman"/>
          <w:sz w:val="22"/>
          <w:szCs w:val="24"/>
        </w:rPr>
      </w:pPr>
      <w:r w:rsidRPr="0055589A">
        <w:rPr>
          <w:rFonts w:ascii="Arial Narrow" w:hAnsi="Arial Narrow" w:cs="Times New Roman"/>
          <w:sz w:val="22"/>
          <w:szCs w:val="24"/>
        </w:rPr>
        <w:t>v .................... dňa ...........................</w:t>
      </w:r>
      <w:r w:rsidRPr="0055589A">
        <w:rPr>
          <w:rFonts w:ascii="Arial Narrow" w:hAnsi="Arial Narrow" w:cs="Times New Roman"/>
          <w:sz w:val="22"/>
          <w:szCs w:val="24"/>
        </w:rPr>
        <w:tab/>
      </w:r>
      <w:r w:rsidRPr="0055589A">
        <w:rPr>
          <w:rFonts w:ascii="Arial Narrow" w:hAnsi="Arial Narrow" w:cs="Times New Roman"/>
          <w:sz w:val="22"/>
          <w:szCs w:val="24"/>
        </w:rPr>
        <w:tab/>
      </w:r>
      <w:r w:rsidRPr="0055589A">
        <w:rPr>
          <w:rFonts w:ascii="Arial Narrow" w:hAnsi="Arial Narrow" w:cs="Times New Roman"/>
          <w:sz w:val="22"/>
          <w:szCs w:val="24"/>
        </w:rPr>
        <w:tab/>
        <w:t>..................................................</w:t>
      </w:r>
    </w:p>
    <w:p w14:paraId="5AB260D0" w14:textId="77777777" w:rsidR="00B34C42" w:rsidRPr="0055589A" w:rsidRDefault="00B34C42" w:rsidP="00B34C42">
      <w:pPr>
        <w:ind w:left="0" w:firstLine="0"/>
        <w:rPr>
          <w:rFonts w:ascii="Arial Narrow" w:hAnsi="Arial Narrow" w:cs="Times New Roman"/>
          <w:sz w:val="22"/>
          <w:szCs w:val="24"/>
        </w:rPr>
      </w:pPr>
      <w:r w:rsidRPr="0055589A">
        <w:rPr>
          <w:rFonts w:ascii="Arial Narrow" w:hAnsi="Arial Narrow" w:cs="Times New Roman"/>
          <w:sz w:val="22"/>
          <w:szCs w:val="24"/>
        </w:rPr>
        <w:tab/>
      </w:r>
      <w:r w:rsidRPr="0055589A">
        <w:rPr>
          <w:rFonts w:ascii="Arial Narrow" w:hAnsi="Arial Narrow" w:cs="Times New Roman"/>
          <w:sz w:val="22"/>
          <w:szCs w:val="24"/>
        </w:rPr>
        <w:tab/>
      </w:r>
      <w:r w:rsidRPr="0055589A">
        <w:rPr>
          <w:rFonts w:ascii="Arial Narrow" w:hAnsi="Arial Narrow" w:cs="Times New Roman"/>
          <w:sz w:val="22"/>
          <w:szCs w:val="24"/>
        </w:rPr>
        <w:tab/>
      </w:r>
      <w:r w:rsidRPr="0055589A">
        <w:rPr>
          <w:rFonts w:ascii="Arial Narrow" w:hAnsi="Arial Narrow" w:cs="Times New Roman"/>
          <w:sz w:val="22"/>
          <w:szCs w:val="24"/>
        </w:rPr>
        <w:tab/>
      </w:r>
      <w:r w:rsidRPr="0055589A">
        <w:rPr>
          <w:rFonts w:ascii="Arial Narrow" w:hAnsi="Arial Narrow" w:cs="Times New Roman"/>
          <w:sz w:val="22"/>
          <w:szCs w:val="24"/>
        </w:rPr>
        <w:tab/>
      </w:r>
      <w:r w:rsidRPr="0055589A">
        <w:rPr>
          <w:rFonts w:ascii="Arial Narrow" w:hAnsi="Arial Narrow" w:cs="Times New Roman"/>
          <w:sz w:val="22"/>
          <w:szCs w:val="24"/>
        </w:rPr>
        <w:tab/>
        <w:t xml:space="preserve">          </w:t>
      </w:r>
      <w:r w:rsidRPr="0055589A">
        <w:rPr>
          <w:rFonts w:ascii="Arial Narrow" w:hAnsi="Arial Narrow" w:cs="Times New Roman"/>
          <w:sz w:val="22"/>
          <w:szCs w:val="24"/>
        </w:rPr>
        <w:tab/>
      </w:r>
      <w:r w:rsidRPr="0055589A">
        <w:rPr>
          <w:rFonts w:ascii="Arial Narrow" w:hAnsi="Arial Narrow" w:cs="Times New Roman"/>
          <w:sz w:val="22"/>
          <w:szCs w:val="24"/>
        </w:rPr>
        <w:tab/>
        <w:t xml:space="preserve">    podpis</w:t>
      </w:r>
    </w:p>
    <w:p w14:paraId="0838EEC5" w14:textId="77777777" w:rsidR="00B34C42" w:rsidRPr="0055589A" w:rsidRDefault="00B34C42" w:rsidP="00B34C42">
      <w:pPr>
        <w:ind w:left="0" w:firstLine="0"/>
        <w:rPr>
          <w:rFonts w:ascii="Arial Narrow" w:hAnsi="Arial Narrow" w:cs="Times New Roman"/>
          <w:sz w:val="22"/>
          <w:szCs w:val="24"/>
        </w:rPr>
      </w:pPr>
    </w:p>
    <w:p w14:paraId="0B2CC1ED" w14:textId="77777777" w:rsidR="00B34C42" w:rsidRPr="0055589A" w:rsidRDefault="00B34C42" w:rsidP="00B34C42">
      <w:pPr>
        <w:ind w:left="0" w:firstLine="0"/>
        <w:rPr>
          <w:rFonts w:ascii="Arial Narrow" w:hAnsi="Arial Narrow" w:cs="Times New Roman"/>
          <w:sz w:val="22"/>
          <w:szCs w:val="24"/>
        </w:rPr>
      </w:pPr>
    </w:p>
    <w:p w14:paraId="4F186A14" w14:textId="77777777" w:rsidR="00B34C42" w:rsidRPr="0055589A" w:rsidRDefault="00B34C42" w:rsidP="00B34C42">
      <w:pPr>
        <w:ind w:left="0" w:firstLine="0"/>
        <w:rPr>
          <w:rFonts w:ascii="Arial Narrow" w:hAnsi="Arial Narrow" w:cs="Times New Roman"/>
          <w:sz w:val="22"/>
          <w:szCs w:val="24"/>
        </w:rPr>
      </w:pPr>
    </w:p>
    <w:p w14:paraId="76AA57F4" w14:textId="77777777" w:rsidR="00B34C42" w:rsidRPr="0055589A" w:rsidRDefault="00B34C42" w:rsidP="00B34C42">
      <w:pPr>
        <w:ind w:left="0" w:firstLine="0"/>
        <w:rPr>
          <w:rFonts w:ascii="Arial Narrow" w:hAnsi="Arial Narrow" w:cs="Times New Roman"/>
          <w:sz w:val="22"/>
          <w:szCs w:val="24"/>
        </w:rPr>
      </w:pPr>
      <w:r w:rsidRPr="0055589A">
        <w:rPr>
          <w:rFonts w:ascii="Arial Narrow" w:hAnsi="Arial Narrow" w:cs="Times New Roman"/>
          <w:i/>
          <w:iCs/>
          <w:sz w:val="22"/>
          <w:szCs w:val="24"/>
        </w:rPr>
        <w:t>doplniť podľa potreby</w:t>
      </w:r>
    </w:p>
    <w:p w14:paraId="7FFD31E9" w14:textId="77777777" w:rsidR="00B34C42" w:rsidRPr="0055589A" w:rsidRDefault="00B34C42" w:rsidP="00B34C42">
      <w:pPr>
        <w:ind w:left="0" w:firstLine="0"/>
        <w:jc w:val="both"/>
        <w:rPr>
          <w:rFonts w:ascii="Arial Narrow" w:hAnsi="Arial Narrow" w:cs="Times New Roman"/>
          <w:i/>
          <w:iCs/>
          <w:sz w:val="22"/>
          <w:szCs w:val="24"/>
        </w:rPr>
      </w:pPr>
    </w:p>
    <w:p w14:paraId="2F70A4AB" w14:textId="77777777" w:rsidR="00E57D06" w:rsidRPr="0055589A" w:rsidRDefault="00E57D06" w:rsidP="00B34C42">
      <w:pPr>
        <w:pStyle w:val="Nadpis2"/>
        <w:rPr>
          <w:i/>
          <w:iCs/>
          <w:sz w:val="20"/>
          <w:szCs w:val="22"/>
        </w:rPr>
      </w:pPr>
    </w:p>
    <w:sectPr w:rsidR="00E57D06" w:rsidRPr="0055589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1FB5BB" w14:textId="77777777" w:rsidR="00BD5790" w:rsidRDefault="00BD5790" w:rsidP="00DF3A42">
      <w:r>
        <w:separator/>
      </w:r>
    </w:p>
  </w:endnote>
  <w:endnote w:type="continuationSeparator" w:id="0">
    <w:p w14:paraId="0B2A6082" w14:textId="77777777" w:rsidR="00BD5790" w:rsidRDefault="00BD5790" w:rsidP="00DF3A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6FE88B" w14:textId="77777777" w:rsidR="00BD5790" w:rsidRDefault="00BD5790" w:rsidP="00DF3A42">
      <w:r>
        <w:separator/>
      </w:r>
    </w:p>
  </w:footnote>
  <w:footnote w:type="continuationSeparator" w:id="0">
    <w:p w14:paraId="30342F05" w14:textId="77777777" w:rsidR="00BD5790" w:rsidRDefault="00BD5790" w:rsidP="00DF3A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D21743" w14:textId="77777777" w:rsidR="00DF3A42" w:rsidRPr="0055589A" w:rsidRDefault="00DF3A42" w:rsidP="00DF3A42">
    <w:pPr>
      <w:pStyle w:val="Hlavika"/>
      <w:jc w:val="right"/>
      <w:rPr>
        <w:sz w:val="18"/>
      </w:rPr>
    </w:pPr>
    <w:r w:rsidRPr="0055589A">
      <w:rPr>
        <w:rFonts w:ascii="Arial Narrow" w:hAnsi="Arial Narrow" w:cs="Times New Roman"/>
        <w:sz w:val="18"/>
      </w:rPr>
      <w:t>Príloha č. 5 súťažných podkladov</w:t>
    </w:r>
  </w:p>
  <w:p w14:paraId="68D3719A" w14:textId="77777777" w:rsidR="00DF3A42" w:rsidRDefault="00DF3A42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2396B"/>
    <w:multiLevelType w:val="hybridMultilevel"/>
    <w:tmpl w:val="C67AC2C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7D06"/>
    <w:rsid w:val="00081B3E"/>
    <w:rsid w:val="000B50BE"/>
    <w:rsid w:val="000F68E4"/>
    <w:rsid w:val="00116A6A"/>
    <w:rsid w:val="001712B0"/>
    <w:rsid w:val="001A346F"/>
    <w:rsid w:val="001A75B1"/>
    <w:rsid w:val="00212146"/>
    <w:rsid w:val="0023030B"/>
    <w:rsid w:val="0023355F"/>
    <w:rsid w:val="002374A3"/>
    <w:rsid w:val="00377EFF"/>
    <w:rsid w:val="00383F2F"/>
    <w:rsid w:val="003B2750"/>
    <w:rsid w:val="00422698"/>
    <w:rsid w:val="0043436F"/>
    <w:rsid w:val="00467CCD"/>
    <w:rsid w:val="00476FEA"/>
    <w:rsid w:val="005152E6"/>
    <w:rsid w:val="005521D1"/>
    <w:rsid w:val="0055589A"/>
    <w:rsid w:val="00555FCB"/>
    <w:rsid w:val="00596FCF"/>
    <w:rsid w:val="005C73B9"/>
    <w:rsid w:val="005D22AE"/>
    <w:rsid w:val="00620DF4"/>
    <w:rsid w:val="00691536"/>
    <w:rsid w:val="006D7ECF"/>
    <w:rsid w:val="006E681D"/>
    <w:rsid w:val="007C0126"/>
    <w:rsid w:val="007C74D8"/>
    <w:rsid w:val="007D5BD0"/>
    <w:rsid w:val="007D7312"/>
    <w:rsid w:val="008022BE"/>
    <w:rsid w:val="00821A09"/>
    <w:rsid w:val="00840D70"/>
    <w:rsid w:val="00854954"/>
    <w:rsid w:val="008A084A"/>
    <w:rsid w:val="00961EF7"/>
    <w:rsid w:val="00A130B4"/>
    <w:rsid w:val="00A566DA"/>
    <w:rsid w:val="00A83926"/>
    <w:rsid w:val="00A85D80"/>
    <w:rsid w:val="00AB48BD"/>
    <w:rsid w:val="00B04272"/>
    <w:rsid w:val="00B248F4"/>
    <w:rsid w:val="00B34C42"/>
    <w:rsid w:val="00B5282C"/>
    <w:rsid w:val="00BA2E9A"/>
    <w:rsid w:val="00BD5790"/>
    <w:rsid w:val="00BD7F42"/>
    <w:rsid w:val="00C0484F"/>
    <w:rsid w:val="00C16298"/>
    <w:rsid w:val="00C41726"/>
    <w:rsid w:val="00CC31D9"/>
    <w:rsid w:val="00CF62C0"/>
    <w:rsid w:val="00D1134A"/>
    <w:rsid w:val="00D23957"/>
    <w:rsid w:val="00D60DD4"/>
    <w:rsid w:val="00DC42AA"/>
    <w:rsid w:val="00DD72C5"/>
    <w:rsid w:val="00DF3A42"/>
    <w:rsid w:val="00E57D06"/>
    <w:rsid w:val="00E6762B"/>
    <w:rsid w:val="00EE007A"/>
    <w:rsid w:val="00F22273"/>
    <w:rsid w:val="00F44000"/>
    <w:rsid w:val="00F51E7A"/>
    <w:rsid w:val="00F80E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CC9496"/>
  <w15:docId w15:val="{BAC2564A-9B7F-4C2D-A047-369F80918F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57D06"/>
    <w:pPr>
      <w:spacing w:after="0" w:line="240" w:lineRule="auto"/>
      <w:ind w:left="357" w:hanging="357"/>
    </w:pPr>
    <w:rPr>
      <w:rFonts w:ascii="Arial" w:eastAsia="Times New Roman" w:hAnsi="Arial" w:cs="Arial"/>
      <w:sz w:val="20"/>
      <w:szCs w:val="20"/>
    </w:rPr>
  </w:style>
  <w:style w:type="paragraph" w:styleId="Nadpis2">
    <w:name w:val="heading 2"/>
    <w:basedOn w:val="Normlny"/>
    <w:next w:val="Normlny"/>
    <w:link w:val="Nadpis2Char"/>
    <w:autoRedefine/>
    <w:uiPriority w:val="99"/>
    <w:qFormat/>
    <w:rsid w:val="00E57D06"/>
    <w:pPr>
      <w:keepLines/>
      <w:tabs>
        <w:tab w:val="num" w:pos="1440"/>
      </w:tabs>
      <w:spacing w:after="120"/>
      <w:ind w:left="0" w:firstLine="0"/>
      <w:jc w:val="center"/>
      <w:outlineLvl w:val="1"/>
    </w:pPr>
    <w:rPr>
      <w:rFonts w:ascii="Arial Narrow" w:hAnsi="Arial Narrow" w:cs="Times New Roman"/>
      <w:b/>
      <w:bCs/>
      <w:smallCaps/>
      <w:sz w:val="24"/>
      <w:szCs w:val="24"/>
      <w:lang w:val="cs-CZ" w:eastAsia="x-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9"/>
    <w:rsid w:val="00E57D06"/>
    <w:rPr>
      <w:rFonts w:ascii="Arial Narrow" w:eastAsia="Times New Roman" w:hAnsi="Arial Narrow" w:cs="Times New Roman"/>
      <w:b/>
      <w:bCs/>
      <w:smallCaps/>
      <w:sz w:val="24"/>
      <w:szCs w:val="24"/>
      <w:lang w:val="cs-CZ" w:eastAsia="x-none"/>
    </w:rPr>
  </w:style>
  <w:style w:type="paragraph" w:styleId="Hlavika">
    <w:name w:val="header"/>
    <w:basedOn w:val="Normlny"/>
    <w:link w:val="HlavikaChar"/>
    <w:uiPriority w:val="99"/>
    <w:unhideWhenUsed/>
    <w:rsid w:val="00DF3A42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DF3A42"/>
    <w:rPr>
      <w:rFonts w:ascii="Arial" w:eastAsia="Times New Roman" w:hAnsi="Arial" w:cs="Arial"/>
      <w:sz w:val="20"/>
      <w:szCs w:val="20"/>
    </w:rPr>
  </w:style>
  <w:style w:type="paragraph" w:styleId="Pta">
    <w:name w:val="footer"/>
    <w:basedOn w:val="Normlny"/>
    <w:link w:val="PtaChar"/>
    <w:uiPriority w:val="99"/>
    <w:unhideWhenUsed/>
    <w:rsid w:val="00DF3A42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DF3A42"/>
    <w:rPr>
      <w:rFonts w:ascii="Arial" w:eastAsia="Times New Roman" w:hAnsi="Arial" w:cs="Arial"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F3A4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F3A42"/>
    <w:rPr>
      <w:rFonts w:ascii="Tahoma" w:eastAsia="Times New Roman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B34C42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B34C42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B34C42"/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B34C42"/>
    <w:rPr>
      <w:rFonts w:ascii="Arial" w:eastAsia="Times New Roman" w:hAnsi="Arial" w:cs="Arial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B34C42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B34C42"/>
    <w:rPr>
      <w:rFonts w:ascii="Arial" w:eastAsia="Times New Roman" w:hAnsi="Arial" w:cs="Arial"/>
      <w:b/>
      <w:bCs/>
      <w:sz w:val="20"/>
      <w:szCs w:val="20"/>
    </w:rPr>
  </w:style>
  <w:style w:type="paragraph" w:customStyle="1" w:styleId="Default">
    <w:name w:val="Default"/>
    <w:rsid w:val="00840D7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177</Words>
  <Characters>1011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Miroslava Mihaldová</dc:creator>
  <cp:lastModifiedBy>Martina Hlavová</cp:lastModifiedBy>
  <cp:revision>11</cp:revision>
  <dcterms:created xsi:type="dcterms:W3CDTF">2022-10-10T07:13:00Z</dcterms:created>
  <dcterms:modified xsi:type="dcterms:W3CDTF">2024-03-07T12:46:00Z</dcterms:modified>
</cp:coreProperties>
</file>