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531E83B6" w:rsidR="00FC2417" w:rsidRPr="004D27AE" w:rsidRDefault="00B62ED4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</w:t>
      </w:r>
      <w:r w:rsidR="00FC2417"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="00FC2417" w:rsidRPr="004D27AE">
        <w:rPr>
          <w:rFonts w:ascii="Arial Narrow" w:hAnsi="Arial Narrow"/>
          <w:sz w:val="22"/>
        </w:rPr>
        <w:t>ďalej len „</w:t>
      </w:r>
      <w:r w:rsidR="00FC2417" w:rsidRPr="004D27AE">
        <w:rPr>
          <w:rFonts w:ascii="Arial Narrow" w:hAnsi="Arial Narrow"/>
          <w:b/>
          <w:sz w:val="22"/>
        </w:rPr>
        <w:t>Zmluvné strany</w:t>
      </w:r>
      <w:r w:rsidR="00FC2417"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428595FC" w:rsidR="002761BF" w:rsidRPr="0055755C" w:rsidRDefault="00A439EC" w:rsidP="00E5127D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</w:t>
      </w:r>
      <w:r w:rsidR="00564276" w:rsidRPr="00C671C4">
        <w:rPr>
          <w:rFonts w:ascii="Arial Narrow" w:hAnsi="Arial Narrow" w:cs="Calibri"/>
          <w:sz w:val="22"/>
          <w:szCs w:val="22"/>
        </w:rPr>
        <w:t>konkrétne</w:t>
      </w:r>
      <w:r w:rsidR="002761BF" w:rsidRPr="00C671C4">
        <w:rPr>
          <w:rFonts w:ascii="Arial Narrow" w:hAnsi="Arial Narrow"/>
          <w:sz w:val="22"/>
        </w:rPr>
        <w:t xml:space="preserve"> obstarávanie</w:t>
      </w:r>
      <w:r w:rsidR="00564276" w:rsidRPr="00C671C4">
        <w:rPr>
          <w:rFonts w:ascii="Arial Narrow" w:hAnsi="Arial Narrow" w:cs="Calibri"/>
          <w:sz w:val="22"/>
          <w:szCs w:val="22"/>
        </w:rPr>
        <w:t xml:space="preserve"> na predmet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750A57" w:rsidRPr="00750A57">
        <w:rPr>
          <w:rFonts w:ascii="Arial Narrow" w:hAnsi="Arial Narrow" w:cs="Calibri"/>
          <w:b/>
          <w:sz w:val="22"/>
          <w:szCs w:val="22"/>
        </w:rPr>
        <w:t>Bundy flísové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</w:t>
      </w:r>
      <w:r w:rsidR="00C671C4">
        <w:rPr>
          <w:rFonts w:ascii="Arial Narrow" w:hAnsi="Arial Narrow" w:cs="Calibri"/>
          <w:b/>
          <w:sz w:val="22"/>
          <w:szCs w:val="22"/>
        </w:rPr>
        <w:t xml:space="preserve"> ID Josephine </w:t>
      </w:r>
      <w:r w:rsidR="00750A57">
        <w:rPr>
          <w:rFonts w:ascii="Arial Narrow" w:hAnsi="Arial Narrow" w:cs="Calibri"/>
          <w:b/>
          <w:sz w:val="22"/>
          <w:szCs w:val="22"/>
        </w:rPr>
        <w:t>54990</w:t>
      </w:r>
      <w:r w:rsidR="001508D8" w:rsidRPr="001508D8">
        <w:rPr>
          <w:rFonts w:ascii="Arial Narrow" w:hAnsi="Arial Narrow" w:cs="Calibri"/>
          <w:b/>
          <w:sz w:val="22"/>
          <w:szCs w:val="22"/>
        </w:rPr>
        <w:t>.</w:t>
      </w:r>
    </w:p>
    <w:p w14:paraId="2619FD46" w14:textId="0A62891C" w:rsidR="0055755C" w:rsidRPr="00874B03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506BC545" w14:textId="6144163D" w:rsidR="009A43A7" w:rsidRPr="00874B03" w:rsidRDefault="00751EB0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>Kupujúci týmto vyhlasuje</w:t>
      </w:r>
      <w:r w:rsidR="009A43A7">
        <w:rPr>
          <w:rFonts w:ascii="Arial Narrow" w:eastAsia="TimesNewRomanPSMT" w:hAnsi="Arial Narrow"/>
          <w:color w:val="000000"/>
          <w:sz w:val="22"/>
          <w:szCs w:val="22"/>
        </w:rPr>
        <w:t>, že je spôsobilý túto zmluvu uzatvoriť a plniť záväzky v nej obsiahnuté.</w:t>
      </w:r>
    </w:p>
    <w:p w14:paraId="0132C002" w14:textId="65FCBD6C" w:rsidR="00751EB0" w:rsidRPr="00C70BFF" w:rsidRDefault="009A43A7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 xml:space="preserve">Predávajúci týmto vyhlasuje, že je spôsobilý túto zmluvu uzatvoriť a plniť záväzky v nej obsiahnuté.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6BF5840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9A43A7">
        <w:rPr>
          <w:rFonts w:ascii="Arial Narrow" w:hAnsi="Arial Narrow"/>
          <w:b/>
          <w:sz w:val="22"/>
          <w:szCs w:val="22"/>
        </w:rPr>
        <w:t xml:space="preserve">„Osobné ochranné pracovné prostriedky, odevy, obuv a iné“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739A7AB" w:rsidR="00FC2417" w:rsidRPr="004D27AE" w:rsidRDefault="00FC2417" w:rsidP="00C671C4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A439EC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B03FE0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B03FE0">
        <w:rPr>
          <w:rFonts w:ascii="Arial Narrow" w:hAnsi="Arial Narrow" w:cs="Calibri"/>
          <w:sz w:val="22"/>
          <w:szCs w:val="22"/>
        </w:rPr>
        <w:t xml:space="preserve"> najneskôr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750A57">
        <w:rPr>
          <w:rFonts w:ascii="Arial Narrow" w:hAnsi="Arial Narrow" w:cs="Calibri"/>
          <w:b/>
          <w:sz w:val="22"/>
          <w:szCs w:val="22"/>
        </w:rPr>
        <w:t>5 mesiacov</w:t>
      </w:r>
      <w:r w:rsidR="00C671C4" w:rsidRPr="00C671C4">
        <w:rPr>
          <w:rFonts w:ascii="Arial Narrow" w:hAnsi="Arial Narrow" w:cs="Calibri"/>
          <w:b/>
          <w:sz w:val="22"/>
          <w:szCs w:val="22"/>
        </w:rPr>
        <w:t xml:space="preserve"> </w:t>
      </w:r>
      <w:r w:rsidR="00C671C4" w:rsidRPr="00C671C4">
        <w:rPr>
          <w:rFonts w:ascii="Arial Narrow" w:hAnsi="Arial Narrow" w:cs="Calibri"/>
          <w:sz w:val="22"/>
          <w:szCs w:val="22"/>
        </w:rPr>
        <w:t>od nadobudnutia účinnosti tejto zmluvy</w:t>
      </w:r>
      <w:r w:rsidR="001508D8" w:rsidRPr="00C671C4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 xml:space="preserve">, ktorí sú známi v čase uzavierania tejto zmluvy, a údaje o osobe oprávnenej konať za subdodávateľa v rozsahu meno </w:t>
      </w:r>
      <w:r w:rsidRPr="004D27AE">
        <w:rPr>
          <w:rFonts w:ascii="Arial Narrow" w:hAnsi="Arial Narrow"/>
          <w:sz w:val="22"/>
        </w:rPr>
        <w:lastRenderedPageBreak/>
        <w:t>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542F342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</w:t>
      </w:r>
      <w:r w:rsidR="00A439EC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5F165D6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</w:t>
      </w:r>
      <w:r w:rsidR="00A439EC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9A43A7">
        <w:rPr>
          <w:rFonts w:ascii="Arial Narrow" w:hAnsi="Arial Narrow" w:cs="Calibri"/>
          <w:sz w:val="22"/>
          <w:szCs w:val="22"/>
        </w:rPr>
        <w:t>.</w:t>
      </w:r>
      <w:r w:rsidR="00EC512C">
        <w:rPr>
          <w:rFonts w:ascii="Arial Narrow" w:hAnsi="Arial Narrow" w:cs="Calibri"/>
          <w:sz w:val="22"/>
          <w:szCs w:val="22"/>
        </w:rPr>
        <w:t xml:space="preserve"> </w:t>
      </w:r>
    </w:p>
    <w:p w14:paraId="08A67C25" w14:textId="4237C55C" w:rsidR="009A43A7" w:rsidRDefault="009A43A7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nadobúda vlastnícke právo k</w:t>
      </w:r>
      <w:r w:rsidR="0041003D">
        <w:rPr>
          <w:rFonts w:ascii="Arial Narrow" w:hAnsi="Arial Narrow"/>
          <w:sz w:val="22"/>
        </w:rPr>
        <w:t> </w:t>
      </w:r>
      <w:r w:rsidR="00A439EC">
        <w:rPr>
          <w:rFonts w:ascii="Arial Narrow" w:hAnsi="Arial Narrow"/>
          <w:sz w:val="22"/>
        </w:rPr>
        <w:t>t</w:t>
      </w:r>
      <w:r>
        <w:rPr>
          <w:rFonts w:ascii="Arial Narrow" w:hAnsi="Arial Narrow"/>
          <w:sz w:val="22"/>
        </w:rPr>
        <w:t>ovaru</w:t>
      </w:r>
      <w:r w:rsidR="0041003D">
        <w:rPr>
          <w:rFonts w:ascii="Arial Narrow" w:hAnsi="Arial Narrow"/>
          <w:sz w:val="22"/>
        </w:rPr>
        <w:t xml:space="preserve"> jeho prevzatím a</w:t>
      </w:r>
      <w:r>
        <w:rPr>
          <w:rFonts w:ascii="Arial Narrow" w:hAnsi="Arial Narrow"/>
          <w:sz w:val="22"/>
        </w:rPr>
        <w:t xml:space="preserve"> podpisom </w:t>
      </w:r>
      <w:r w:rsidR="00AB1FEC">
        <w:rPr>
          <w:rFonts w:ascii="Arial Narrow" w:hAnsi="Arial Narrow"/>
          <w:sz w:val="22"/>
        </w:rPr>
        <w:t>dodacieho listu s vyznačením riadneho dodania tovaru.</w:t>
      </w:r>
    </w:p>
    <w:p w14:paraId="17F7AF23" w14:textId="31A3E894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redávajúci, jeho subdodávateľ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z. alebo subdodávateľ  podľa  zákona č. 315/2016 Z. z.,  má povinnosť byť zapísaný v registri partnerov verejného sektora podľa zákona č. 315/2016 Z. z.,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 vyhlasuje, že jeho konečným užívateľom výhod zapísaným v registri partnerov verejného sektora, rovnako ani konečným užívateľom výhod jeho subdodávateľa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89C45F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439EC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B62ED4">
        <w:rPr>
          <w:rFonts w:ascii="Arial Narrow" w:hAnsi="Arial Narrow"/>
          <w:sz w:val="22"/>
          <w:szCs w:val="22"/>
        </w:rPr>
        <w:t>z</w:t>
      </w:r>
      <w:r w:rsidR="0055755C" w:rsidRPr="00C70BFF">
        <w:rPr>
          <w:rFonts w:ascii="Arial Narrow" w:hAnsi="Arial Narrow"/>
          <w:sz w:val="22"/>
          <w:szCs w:val="22"/>
        </w:rPr>
        <w:t>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7183D2A7" w14:textId="26D0E6B8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</w:t>
      </w:r>
      <w:ins w:id="0" w:author="Lucia Petričko" w:date="2024-06-19T08:59:00Z">
        <w:r w:rsidR="001245FF">
          <w:rPr>
            <w:rFonts w:ascii="Arial Narrow" w:hAnsi="Arial Narrow"/>
            <w:sz w:val="22"/>
            <w:szCs w:val="22"/>
          </w:rPr>
          <w:t>V prípade, že nastane skutočnosť pod</w:t>
        </w:r>
      </w:ins>
      <w:ins w:id="1" w:author="Lucia Petričko" w:date="2024-06-19T09:00:00Z">
        <w:r w:rsidR="001245FF">
          <w:rPr>
            <w:rFonts w:ascii="Arial Narrow" w:hAnsi="Arial Narrow"/>
            <w:sz w:val="22"/>
            <w:szCs w:val="22"/>
          </w:rPr>
          <w:t>ľa čl. VII bod 7.5 tejto zmluvy, splatnos</w:t>
        </w:r>
      </w:ins>
      <w:ins w:id="2" w:author="Lucia Petričko" w:date="2024-06-19T09:01:00Z">
        <w:r w:rsidR="001245FF">
          <w:rPr>
            <w:rFonts w:ascii="Arial Narrow" w:hAnsi="Arial Narrow"/>
            <w:sz w:val="22"/>
            <w:szCs w:val="22"/>
          </w:rPr>
          <w:t>ť faktúry sa posúva o</w:t>
        </w:r>
      </w:ins>
      <w:ins w:id="3" w:author="Lucia Petričko" w:date="2024-06-19T09:20:00Z">
        <w:r w:rsidR="0083439F">
          <w:rPr>
            <w:rFonts w:ascii="Arial Narrow" w:hAnsi="Arial Narrow"/>
            <w:sz w:val="22"/>
            <w:szCs w:val="22"/>
          </w:rPr>
          <w:t> čas potrebný na preukázanie zhody</w:t>
        </w:r>
      </w:ins>
      <w:ins w:id="4" w:author="Lucia Petričko" w:date="2024-06-19T09:21:00Z">
        <w:r w:rsidR="0083439F">
          <w:rPr>
            <w:rFonts w:ascii="Arial Narrow" w:hAnsi="Arial Narrow"/>
            <w:sz w:val="22"/>
            <w:szCs w:val="22"/>
          </w:rPr>
          <w:t xml:space="preserve">. </w:t>
        </w:r>
      </w:ins>
      <w:r w:rsidR="00396F86">
        <w:rPr>
          <w:rFonts w:ascii="Arial Narrow" w:hAnsi="Arial Narrow"/>
          <w:sz w:val="22"/>
          <w:szCs w:val="22"/>
        </w:rPr>
        <w:t>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 xml:space="preserve">tejto zmluvy v časti </w:t>
      </w:r>
      <w:r w:rsidR="00A439EC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995C06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2221F04F" w:rsidR="00FC2417" w:rsidRDefault="00FC2417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0B0CDB72" w14:textId="77777777" w:rsidR="00A439EC" w:rsidRPr="004C2182" w:rsidRDefault="00A439EC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450CE966" w14:textId="77777777" w:rsidR="008204ED" w:rsidRDefault="008204ED" w:rsidP="00995C06">
      <w:pPr>
        <w:pStyle w:val="CTLhead"/>
        <w:spacing w:line="24" w:lineRule="atLeast"/>
        <w:jc w:val="left"/>
        <w:rPr>
          <w:rFonts w:ascii="Arial Narrow" w:hAnsi="Arial Narrow"/>
          <w:sz w:val="22"/>
        </w:rPr>
      </w:pPr>
    </w:p>
    <w:p w14:paraId="51530902" w14:textId="52D80A38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7959E95D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</w:t>
      </w:r>
      <w:del w:id="5" w:author="Martina Hlavová" w:date="2024-06-18T09:21:00Z">
        <w:r w:rsidRPr="00B02C77" w:rsidDel="00095453">
          <w:rPr>
            <w:rFonts w:ascii="Arial Narrow" w:hAnsi="Arial Narrow"/>
            <w:sz w:val="22"/>
          </w:rPr>
          <w:delText xml:space="preserve">troch </w:delText>
        </w:r>
      </w:del>
      <w:ins w:id="6" w:author="Martina Hlavová" w:date="2024-06-18T09:21:00Z">
        <w:r w:rsidR="00095453">
          <w:rPr>
            <w:rFonts w:ascii="Arial Narrow" w:hAnsi="Arial Narrow"/>
            <w:sz w:val="22"/>
          </w:rPr>
          <w:t>pätnásť</w:t>
        </w:r>
        <w:r w:rsidR="00095453" w:rsidRPr="00B02C77">
          <w:rPr>
            <w:rFonts w:ascii="Arial Narrow" w:hAnsi="Arial Narrow"/>
            <w:sz w:val="22"/>
          </w:rPr>
          <w:t xml:space="preserve"> </w:t>
        </w:r>
      </w:ins>
      <w:r w:rsidRPr="00B02C77">
        <w:rPr>
          <w:rFonts w:ascii="Arial Narrow" w:hAnsi="Arial Narrow"/>
          <w:sz w:val="22"/>
        </w:rPr>
        <w:t>(</w:t>
      </w:r>
      <w:del w:id="7" w:author="Martina Hlavová" w:date="2024-06-18T09:22:00Z">
        <w:r w:rsidRPr="00B02C77" w:rsidDel="00095453">
          <w:rPr>
            <w:rFonts w:ascii="Arial Narrow" w:hAnsi="Arial Narrow"/>
            <w:sz w:val="22"/>
          </w:rPr>
          <w:delText>3</w:delText>
        </w:r>
      </w:del>
      <w:ins w:id="8" w:author="Martina Hlavová" w:date="2024-06-18T09:22:00Z">
        <w:r w:rsidR="00095453">
          <w:rPr>
            <w:rFonts w:ascii="Arial Narrow" w:hAnsi="Arial Narrow"/>
            <w:sz w:val="22"/>
          </w:rPr>
          <w:t>15</w:t>
        </w:r>
      </w:ins>
      <w:r w:rsidRPr="00B02C77">
        <w:rPr>
          <w:rFonts w:ascii="Arial Narrow" w:hAnsi="Arial Narrow"/>
          <w:sz w:val="22"/>
        </w:rPr>
        <w:t>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  <w:bookmarkStart w:id="9" w:name="_GoBack"/>
      <w:bookmarkEnd w:id="9"/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1AABC55B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429964B8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 xml:space="preserve">edávajúceho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</w:rPr>
        <w:t>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r w:rsidR="00CE13E9" w:rsidRPr="00C70BFF">
        <w:rPr>
          <w:rFonts w:ascii="Arial Narrow" w:hAnsi="Arial Narrow"/>
          <w:sz w:val="22"/>
          <w:lang w:val="sk-SK"/>
        </w:rPr>
        <w:t xml:space="preserve">vadného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B6FC12D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="00B62ED4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redávajúci dodá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>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1D124A1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zaplatiť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k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645AB497" w14:textId="77777777" w:rsidR="00AB1FEC" w:rsidRDefault="00AB1FEC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612F0835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lastRenderedPageBreak/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C143C51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2F5AE165" w14:textId="77777777" w:rsidR="00B62ED4" w:rsidRDefault="00B62ED4" w:rsidP="00995C0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B65E214" w14:textId="21AE1183" w:rsidR="00DE4626" w:rsidRDefault="00DE4626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Odstúpenie od zmluvy má následky stanovené príslušnými ustanoveniami Obchodného zákonníka, pokiaľ sa Zmluvné strany písomne nedohodnú inak.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7E7D2E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5A9528BF" w14:textId="77777777" w:rsidR="00B62ED4" w:rsidRDefault="00B62ED4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lastRenderedPageBreak/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8ADED37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751EB0">
        <w:rPr>
          <w:rFonts w:ascii="Arial Narrow" w:hAnsi="Arial Narrow"/>
          <w:sz w:val="22"/>
          <w:lang w:val="sk-SK"/>
        </w:rPr>
        <w:t xml:space="preserve"> vedenom Úradom vlády SR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2BBFC94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</w:t>
      </w:r>
      <w:r w:rsidR="00C671C4">
        <w:rPr>
          <w:rFonts w:ascii="Arial Narrow" w:hAnsi="Arial Narrow"/>
          <w:sz w:val="22"/>
          <w:szCs w:val="22"/>
        </w:rPr>
        <w:t> </w:t>
      </w:r>
      <w:r w:rsidR="00C671C4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C671C4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1</w:t>
      </w:r>
      <w:r w:rsidRPr="00C33AE6">
        <w:rPr>
          <w:rFonts w:ascii="Arial Narrow" w:hAnsi="Arial Narrow"/>
          <w:sz w:val="22"/>
          <w:szCs w:val="22"/>
        </w:rPr>
        <w:t>) rovnopis zostan</w:t>
      </w:r>
      <w:r w:rsidR="00C671C4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C671C4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lastRenderedPageBreak/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A6C97" w14:textId="77777777" w:rsidR="00AA591B" w:rsidRDefault="00AA591B" w:rsidP="00983CE3">
      <w:r>
        <w:separator/>
      </w:r>
    </w:p>
  </w:endnote>
  <w:endnote w:type="continuationSeparator" w:id="0">
    <w:p w14:paraId="5DFE1053" w14:textId="77777777" w:rsidR="00AA591B" w:rsidRDefault="00AA591B" w:rsidP="00983CE3">
      <w:r>
        <w:continuationSeparator/>
      </w:r>
    </w:p>
  </w:endnote>
  <w:endnote w:type="continuationNotice" w:id="1">
    <w:p w14:paraId="037FEB92" w14:textId="77777777" w:rsidR="00AA591B" w:rsidRDefault="00AA5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5C5C8DBE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391AF1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3B17C" w14:textId="77777777" w:rsidR="00AA591B" w:rsidRDefault="00AA591B" w:rsidP="00983CE3">
      <w:r>
        <w:separator/>
      </w:r>
    </w:p>
  </w:footnote>
  <w:footnote w:type="continuationSeparator" w:id="0">
    <w:p w14:paraId="48FEF4BA" w14:textId="77777777" w:rsidR="00AA591B" w:rsidRDefault="00AA591B" w:rsidP="00983CE3">
      <w:r>
        <w:continuationSeparator/>
      </w:r>
    </w:p>
  </w:footnote>
  <w:footnote w:type="continuationNotice" w:id="1">
    <w:p w14:paraId="1DABF46B" w14:textId="77777777" w:rsidR="00AA591B" w:rsidRDefault="00AA59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AA591B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AA591B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cia Petričko">
    <w15:presenceInfo w15:providerId="AD" w15:userId="S-1-5-21-352021142-1903484755-3030794557-314116"/>
  </w15:person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19F4"/>
    <w:rsid w:val="00014F60"/>
    <w:rsid w:val="000173AD"/>
    <w:rsid w:val="00022909"/>
    <w:rsid w:val="0002635E"/>
    <w:rsid w:val="000264F5"/>
    <w:rsid w:val="000277D9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95453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245FF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1AF1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003D"/>
    <w:rsid w:val="004111AF"/>
    <w:rsid w:val="004135CF"/>
    <w:rsid w:val="004314B0"/>
    <w:rsid w:val="00434FBA"/>
    <w:rsid w:val="00436AD6"/>
    <w:rsid w:val="00440497"/>
    <w:rsid w:val="0045329E"/>
    <w:rsid w:val="0046549B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967FE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E4B33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7AB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66DB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0A57"/>
    <w:rsid w:val="00751EB0"/>
    <w:rsid w:val="00754504"/>
    <w:rsid w:val="00756393"/>
    <w:rsid w:val="00763291"/>
    <w:rsid w:val="00765446"/>
    <w:rsid w:val="00765AEA"/>
    <w:rsid w:val="0076686F"/>
    <w:rsid w:val="0077096A"/>
    <w:rsid w:val="00773469"/>
    <w:rsid w:val="00775F46"/>
    <w:rsid w:val="00781B3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204ED"/>
    <w:rsid w:val="0083439F"/>
    <w:rsid w:val="008434BF"/>
    <w:rsid w:val="008503DC"/>
    <w:rsid w:val="00851529"/>
    <w:rsid w:val="00853F92"/>
    <w:rsid w:val="00866950"/>
    <w:rsid w:val="00871303"/>
    <w:rsid w:val="00871650"/>
    <w:rsid w:val="00874B03"/>
    <w:rsid w:val="008808C4"/>
    <w:rsid w:val="00880C7A"/>
    <w:rsid w:val="00890234"/>
    <w:rsid w:val="008A3759"/>
    <w:rsid w:val="008A780A"/>
    <w:rsid w:val="008B47C9"/>
    <w:rsid w:val="008B5D71"/>
    <w:rsid w:val="008C1ECD"/>
    <w:rsid w:val="008C420E"/>
    <w:rsid w:val="008C4BCD"/>
    <w:rsid w:val="008C65F2"/>
    <w:rsid w:val="008D1565"/>
    <w:rsid w:val="008D3DA8"/>
    <w:rsid w:val="008D48FE"/>
    <w:rsid w:val="008E1690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652EC"/>
    <w:rsid w:val="00970C2D"/>
    <w:rsid w:val="00971B30"/>
    <w:rsid w:val="00973518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5C06"/>
    <w:rsid w:val="00997F19"/>
    <w:rsid w:val="009A43A7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39EC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A591B"/>
    <w:rsid w:val="00AB119A"/>
    <w:rsid w:val="00AB1D1F"/>
    <w:rsid w:val="00AB1FEC"/>
    <w:rsid w:val="00AB51E5"/>
    <w:rsid w:val="00AB6487"/>
    <w:rsid w:val="00AB7E6A"/>
    <w:rsid w:val="00AC6749"/>
    <w:rsid w:val="00AC67C2"/>
    <w:rsid w:val="00AD0085"/>
    <w:rsid w:val="00AD32D1"/>
    <w:rsid w:val="00AD36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16B85"/>
    <w:rsid w:val="00B222B9"/>
    <w:rsid w:val="00B370BA"/>
    <w:rsid w:val="00B51ABA"/>
    <w:rsid w:val="00B52AB5"/>
    <w:rsid w:val="00B54A2F"/>
    <w:rsid w:val="00B57A27"/>
    <w:rsid w:val="00B60143"/>
    <w:rsid w:val="00B60CB6"/>
    <w:rsid w:val="00B62977"/>
    <w:rsid w:val="00B62ED4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671C4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54D87"/>
    <w:rsid w:val="00D815DF"/>
    <w:rsid w:val="00D92B6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4306"/>
    <w:rsid w:val="00DE4626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127D"/>
    <w:rsid w:val="00E53022"/>
    <w:rsid w:val="00E53378"/>
    <w:rsid w:val="00E54884"/>
    <w:rsid w:val="00E61711"/>
    <w:rsid w:val="00E66F07"/>
    <w:rsid w:val="00E7162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5822"/>
    <w:rsid w:val="00F560BE"/>
    <w:rsid w:val="00F56899"/>
    <w:rsid w:val="00F62D10"/>
    <w:rsid w:val="00F638B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E9291CF-2105-4047-AF3D-72603AB22E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72D597-4D53-46AD-BB25-6F16D7C4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2023-08-18T10:14:00Z</cp:lastPrinted>
  <dcterms:created xsi:type="dcterms:W3CDTF">2024-06-19T09:34:00Z</dcterms:created>
  <dcterms:modified xsi:type="dcterms:W3CDTF">2024-06-19T09:34:00Z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