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1B4A6BB0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E8166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Obmena IKT 2024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E8166C">
        <w:rPr>
          <w:rFonts w:ascii="Arial Narrow" w:hAnsi="Arial Narrow" w:cs="Times New Roman"/>
          <w:sz w:val="24"/>
          <w:szCs w:val="24"/>
        </w:rPr>
        <w:t>57656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1DCB7" w14:textId="77777777" w:rsidR="007B0B9C" w:rsidRDefault="007B0B9C" w:rsidP="00DF3A42">
      <w:r>
        <w:separator/>
      </w:r>
    </w:p>
  </w:endnote>
  <w:endnote w:type="continuationSeparator" w:id="0">
    <w:p w14:paraId="7409BCDF" w14:textId="77777777" w:rsidR="007B0B9C" w:rsidRDefault="007B0B9C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0B00E" w14:textId="77777777" w:rsidR="007B0B9C" w:rsidRDefault="007B0B9C" w:rsidP="00DF3A42">
      <w:r>
        <w:separator/>
      </w:r>
    </w:p>
  </w:footnote>
  <w:footnote w:type="continuationSeparator" w:id="0">
    <w:p w14:paraId="4920A7B2" w14:textId="77777777" w:rsidR="007B0B9C" w:rsidRDefault="007B0B9C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2941"/>
    <w:rsid w:val="00212146"/>
    <w:rsid w:val="002374A3"/>
    <w:rsid w:val="003B2750"/>
    <w:rsid w:val="00400758"/>
    <w:rsid w:val="0043436F"/>
    <w:rsid w:val="004A38DB"/>
    <w:rsid w:val="00555FCB"/>
    <w:rsid w:val="00596FCF"/>
    <w:rsid w:val="005C73B9"/>
    <w:rsid w:val="005D22AE"/>
    <w:rsid w:val="00691536"/>
    <w:rsid w:val="006D7ECF"/>
    <w:rsid w:val="006E681D"/>
    <w:rsid w:val="007B0B9C"/>
    <w:rsid w:val="007C0126"/>
    <w:rsid w:val="007D5BD0"/>
    <w:rsid w:val="007D7312"/>
    <w:rsid w:val="008022BE"/>
    <w:rsid w:val="00821A09"/>
    <w:rsid w:val="00854954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1218C"/>
    <w:rsid w:val="00DD72C5"/>
    <w:rsid w:val="00DF3A42"/>
    <w:rsid w:val="00E57D06"/>
    <w:rsid w:val="00E67C96"/>
    <w:rsid w:val="00E8166C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12</cp:revision>
  <dcterms:created xsi:type="dcterms:W3CDTF">2019-04-24T09:09:00Z</dcterms:created>
  <dcterms:modified xsi:type="dcterms:W3CDTF">2024-07-01T05:48:00Z</dcterms:modified>
</cp:coreProperties>
</file>