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  <w:bookmarkStart w:id="0" w:name="_GoBack"/>
      <w:bookmarkEnd w:id="0"/>
    </w:p>
    <w:p w14:paraId="4FAFBE1E" w14:textId="77777777" w:rsidR="00B34C42" w:rsidRPr="00CF3CBE" w:rsidRDefault="00B34C42" w:rsidP="00CF3CBE">
      <w:pPr>
        <w:pStyle w:val="Nadpis2"/>
      </w:pPr>
      <w:r w:rsidRPr="00CF3CBE">
        <w:t xml:space="preserve">čestné vyhlásenie uchádzača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2677F50B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3C5AAC" w:rsidRPr="003C5AA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Časomiera na hasičský šport </w:t>
      </w:r>
      <w:r w:rsidR="005252D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–</w:t>
      </w:r>
      <w:r w:rsidR="003C5AAC" w:rsidRPr="003C5AA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 dvojdráhová</w:t>
      </w:r>
      <w:r w:rsidR="005252D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 </w:t>
      </w:r>
      <w:r w:rsidR="004F1EC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I</w:t>
      </w:r>
      <w:r w:rsidR="005252D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II.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F67BE2" w:rsidRPr="00F67BE2">
        <w:rPr>
          <w:rFonts w:ascii="Arial Narrow" w:hAnsi="Arial Narrow" w:cs="Times New Roman"/>
          <w:b/>
          <w:sz w:val="24"/>
          <w:szCs w:val="24"/>
        </w:rPr>
        <w:t>(</w:t>
      </w:r>
      <w:r w:rsidR="00D1134A" w:rsidRPr="00F67BE2">
        <w:rPr>
          <w:rFonts w:ascii="Arial Narrow" w:hAnsi="Arial Narrow" w:cs="Times New Roman"/>
          <w:b/>
          <w:sz w:val="24"/>
          <w:szCs w:val="24"/>
        </w:rPr>
        <w:t>ID zákazky</w:t>
      </w:r>
      <w:r w:rsidR="00CB52AF" w:rsidRPr="00CB52AF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F1EC0" w:rsidRPr="004F1EC0">
        <w:rPr>
          <w:rFonts w:ascii="Arial Narrow" w:hAnsi="Arial Narrow" w:cs="Times New Roman"/>
          <w:b/>
          <w:sz w:val="24"/>
          <w:szCs w:val="24"/>
        </w:rPr>
        <w:t>58073</w:t>
      </w:r>
      <w:r w:rsidR="00CB52AF" w:rsidRPr="00CB52AF">
        <w:rPr>
          <w:rFonts w:ascii="Arial Narrow" w:hAnsi="Arial Narrow" w:cs="Times New Roman"/>
          <w:b/>
          <w:sz w:val="24"/>
          <w:szCs w:val="24"/>
        </w:rPr>
        <w:t>)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940721">
        <w:rPr>
          <w:rFonts w:ascii="Arial Narrow" w:hAnsi="Arial Narrow" w:cs="Times New Roman"/>
          <w:sz w:val="24"/>
          <w:szCs w:val="24"/>
        </w:rPr>
        <w:t>Športový materiál</w:t>
      </w:r>
      <w:r w:rsidR="007F2BA1" w:rsidRPr="007F2BA1">
        <w:rPr>
          <w:rFonts w:ascii="Arial Narrow" w:hAnsi="Arial Narrow" w:cs="Times New Roman"/>
          <w:sz w:val="24"/>
          <w:szCs w:val="24"/>
        </w:rPr>
        <w:t>_DNS</w:t>
      </w:r>
      <w:r w:rsidRPr="000F7016">
        <w:rPr>
          <w:rFonts w:ascii="Arial Narrow" w:hAnsi="Arial Narrow" w:cs="Times New Roman"/>
          <w:sz w:val="24"/>
          <w:szCs w:val="24"/>
        </w:rPr>
        <w:t xml:space="preserve">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CF3CBE">
      <w:pPr>
        <w:pStyle w:val="Nadpis2"/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648EB" w14:textId="77777777" w:rsidR="00B875F1" w:rsidRDefault="00B875F1" w:rsidP="00DF3A42">
      <w:r>
        <w:separator/>
      </w:r>
    </w:p>
  </w:endnote>
  <w:endnote w:type="continuationSeparator" w:id="0">
    <w:p w14:paraId="023BACFC" w14:textId="77777777" w:rsidR="00B875F1" w:rsidRDefault="00B875F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CBE87" w14:textId="77777777" w:rsidR="00B875F1" w:rsidRDefault="00B875F1" w:rsidP="00DF3A42">
      <w:r>
        <w:separator/>
      </w:r>
    </w:p>
  </w:footnote>
  <w:footnote w:type="continuationSeparator" w:id="0">
    <w:p w14:paraId="1F504524" w14:textId="77777777" w:rsidR="00B875F1" w:rsidRDefault="00B875F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25579"/>
    <w:rsid w:val="00177778"/>
    <w:rsid w:val="001A14FF"/>
    <w:rsid w:val="001A346F"/>
    <w:rsid w:val="001C2C70"/>
    <w:rsid w:val="001C4A8F"/>
    <w:rsid w:val="001F1086"/>
    <w:rsid w:val="00212146"/>
    <w:rsid w:val="002374A3"/>
    <w:rsid w:val="003B2750"/>
    <w:rsid w:val="003C5AAC"/>
    <w:rsid w:val="004306DF"/>
    <w:rsid w:val="0043436F"/>
    <w:rsid w:val="004F1EC0"/>
    <w:rsid w:val="005252D0"/>
    <w:rsid w:val="0054551A"/>
    <w:rsid w:val="00555FCB"/>
    <w:rsid w:val="00596FCF"/>
    <w:rsid w:val="005C73B9"/>
    <w:rsid w:val="005D22AE"/>
    <w:rsid w:val="005F49C4"/>
    <w:rsid w:val="00691536"/>
    <w:rsid w:val="006D7ECF"/>
    <w:rsid w:val="006E681D"/>
    <w:rsid w:val="007B162B"/>
    <w:rsid w:val="007C0126"/>
    <w:rsid w:val="007D5BD0"/>
    <w:rsid w:val="007D7312"/>
    <w:rsid w:val="007F2BA1"/>
    <w:rsid w:val="008022BE"/>
    <w:rsid w:val="00821A09"/>
    <w:rsid w:val="00854954"/>
    <w:rsid w:val="00870052"/>
    <w:rsid w:val="009139D2"/>
    <w:rsid w:val="00940721"/>
    <w:rsid w:val="009B420A"/>
    <w:rsid w:val="00A130B4"/>
    <w:rsid w:val="00A566DA"/>
    <w:rsid w:val="00A83926"/>
    <w:rsid w:val="00A85D80"/>
    <w:rsid w:val="00AB48BD"/>
    <w:rsid w:val="00B34C42"/>
    <w:rsid w:val="00B875F1"/>
    <w:rsid w:val="00BD7F42"/>
    <w:rsid w:val="00C0484F"/>
    <w:rsid w:val="00C16298"/>
    <w:rsid w:val="00C41726"/>
    <w:rsid w:val="00CB52AF"/>
    <w:rsid w:val="00CC31D9"/>
    <w:rsid w:val="00CE20B8"/>
    <w:rsid w:val="00CF3CBE"/>
    <w:rsid w:val="00D03F80"/>
    <w:rsid w:val="00D1134A"/>
    <w:rsid w:val="00D47A73"/>
    <w:rsid w:val="00D60DD4"/>
    <w:rsid w:val="00DD72C5"/>
    <w:rsid w:val="00DF3A42"/>
    <w:rsid w:val="00E00B04"/>
    <w:rsid w:val="00E33D1E"/>
    <w:rsid w:val="00E57D06"/>
    <w:rsid w:val="00EE007A"/>
    <w:rsid w:val="00EE3514"/>
    <w:rsid w:val="00F67BE2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F3CBE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F3CBE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2</cp:revision>
  <cp:lastPrinted>2022-07-01T05:42:00Z</cp:lastPrinted>
  <dcterms:created xsi:type="dcterms:W3CDTF">2024-07-12T05:06:00Z</dcterms:created>
  <dcterms:modified xsi:type="dcterms:W3CDTF">2024-07-12T05:06:00Z</dcterms:modified>
</cp:coreProperties>
</file>