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>čestné vyhlásenie uchádzača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348F6359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E810E3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Knižný skener</w:t>
      </w:r>
      <w:r w:rsidR="00B57AED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 II.</w:t>
      </w:r>
      <w:bookmarkStart w:id="0" w:name="_GoBack"/>
      <w:bookmarkEnd w:id="0"/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B57AED">
        <w:rPr>
          <w:rFonts w:ascii="Arial Narrow" w:hAnsi="Arial Narrow" w:cs="Times New Roman"/>
          <w:sz w:val="24"/>
          <w:szCs w:val="24"/>
        </w:rPr>
        <w:t>58885</w:t>
      </w:r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A457E" w14:textId="77777777" w:rsidR="0005107F" w:rsidRDefault="0005107F" w:rsidP="00DF3A42">
      <w:r>
        <w:separator/>
      </w:r>
    </w:p>
  </w:endnote>
  <w:endnote w:type="continuationSeparator" w:id="0">
    <w:p w14:paraId="2649480D" w14:textId="77777777" w:rsidR="0005107F" w:rsidRDefault="0005107F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0183D" w14:textId="77777777" w:rsidR="0005107F" w:rsidRDefault="0005107F" w:rsidP="00DF3A42">
      <w:r>
        <w:separator/>
      </w:r>
    </w:p>
  </w:footnote>
  <w:footnote w:type="continuationSeparator" w:id="0">
    <w:p w14:paraId="13D630E9" w14:textId="77777777" w:rsidR="0005107F" w:rsidRDefault="0005107F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5107F"/>
    <w:rsid w:val="00081B3E"/>
    <w:rsid w:val="000B50BE"/>
    <w:rsid w:val="00150F89"/>
    <w:rsid w:val="00212146"/>
    <w:rsid w:val="002374A3"/>
    <w:rsid w:val="003B2750"/>
    <w:rsid w:val="0043436F"/>
    <w:rsid w:val="004A38DB"/>
    <w:rsid w:val="00555FCB"/>
    <w:rsid w:val="00560C55"/>
    <w:rsid w:val="00596FCF"/>
    <w:rsid w:val="005C73B9"/>
    <w:rsid w:val="005D22AE"/>
    <w:rsid w:val="00691536"/>
    <w:rsid w:val="006D7ECF"/>
    <w:rsid w:val="006E681D"/>
    <w:rsid w:val="007C0126"/>
    <w:rsid w:val="007D5BD0"/>
    <w:rsid w:val="007D7312"/>
    <w:rsid w:val="008022BE"/>
    <w:rsid w:val="00821A09"/>
    <w:rsid w:val="00854954"/>
    <w:rsid w:val="00A130B4"/>
    <w:rsid w:val="00A249D1"/>
    <w:rsid w:val="00A566DA"/>
    <w:rsid w:val="00A83926"/>
    <w:rsid w:val="00A85D80"/>
    <w:rsid w:val="00AB48BD"/>
    <w:rsid w:val="00B1351C"/>
    <w:rsid w:val="00B173C2"/>
    <w:rsid w:val="00B34C42"/>
    <w:rsid w:val="00B57AED"/>
    <w:rsid w:val="00BD7F42"/>
    <w:rsid w:val="00C0484F"/>
    <w:rsid w:val="00C16298"/>
    <w:rsid w:val="00C41726"/>
    <w:rsid w:val="00CC31D9"/>
    <w:rsid w:val="00D1134A"/>
    <w:rsid w:val="00DD72C5"/>
    <w:rsid w:val="00DF3A42"/>
    <w:rsid w:val="00E57D06"/>
    <w:rsid w:val="00E67C96"/>
    <w:rsid w:val="00E810E3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12</cp:revision>
  <dcterms:created xsi:type="dcterms:W3CDTF">2019-04-24T09:09:00Z</dcterms:created>
  <dcterms:modified xsi:type="dcterms:W3CDTF">2024-10-01T13:11:00Z</dcterms:modified>
</cp:coreProperties>
</file>