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CD26CCF" w14:textId="77777777" w:rsidR="0087779A" w:rsidRDefault="0087779A" w:rsidP="0087779A">
      <w:pPr>
        <w:pStyle w:val="Nadpis3"/>
        <w:spacing w:before="0"/>
        <w:jc w:val="center"/>
        <w:rPr>
          <w:bCs w:val="0"/>
          <w:i w:val="0"/>
          <w:sz w:val="36"/>
          <w:szCs w:val="36"/>
        </w:rPr>
      </w:pPr>
    </w:p>
    <w:p w14:paraId="2FA5412E" w14:textId="41606E82" w:rsidR="003D15BD" w:rsidRDefault="003D15BD" w:rsidP="003D15BD">
      <w:pPr>
        <w:pStyle w:val="Nadpis1"/>
        <w:numPr>
          <w:ilvl w:val="0"/>
          <w:numId w:val="0"/>
        </w:numPr>
        <w:ind w:left="284"/>
      </w:pPr>
      <w:r>
        <w:rPr>
          <w:b/>
          <w:sz w:val="24"/>
          <w:szCs w:val="24"/>
        </w:rPr>
        <w:t>Základní požadavky k zajištění BOZP</w:t>
      </w:r>
    </w:p>
    <w:p w14:paraId="71C23E7A" w14:textId="77777777" w:rsidR="003D15BD" w:rsidRDefault="003D15BD" w:rsidP="003D15BD">
      <w:pPr>
        <w:pStyle w:val="Zkladntext3"/>
        <w:spacing w:after="120"/>
        <w:ind w:left="357" w:hanging="357"/>
        <w:rPr>
          <w:sz w:val="22"/>
          <w:szCs w:val="22"/>
        </w:rPr>
      </w:pPr>
      <w:r>
        <w:t>I.</w:t>
      </w:r>
      <w:r>
        <w:tab/>
      </w:r>
      <w:r>
        <w:rPr>
          <w:sz w:val="22"/>
          <w:szCs w:val="22"/>
        </w:rPr>
        <w:t xml:space="preserve">Vstup osob do objektů a jejich pohyb na pracovištích Dopravního podniku Ostrava a.s., vjezd vozidel </w:t>
      </w:r>
    </w:p>
    <w:p w14:paraId="43E3B413" w14:textId="77777777" w:rsidR="003D15BD" w:rsidRDefault="003D15BD" w:rsidP="003D15BD">
      <w:pPr>
        <w:numPr>
          <w:ilvl w:val="0"/>
          <w:numId w:val="18"/>
        </w:numPr>
        <w:tabs>
          <w:tab w:val="clear" w:pos="660"/>
          <w:tab w:val="num" w:pos="720"/>
        </w:tabs>
        <w:spacing w:after="0"/>
        <w:ind w:left="720"/>
        <w:rPr>
          <w:color w:val="000000"/>
          <w:szCs w:val="22"/>
        </w:rPr>
      </w:pPr>
      <w:r>
        <w:rPr>
          <w:szCs w:val="22"/>
        </w:rPr>
        <w:t xml:space="preserve">Zaměstnanci nebo jiné osoby druhé smluvní strany, kteří budou vykonávat pracovní nebo jinou činnost </w:t>
      </w:r>
      <w:r>
        <w:rPr>
          <w:b/>
          <w:bCs/>
          <w:szCs w:val="22"/>
        </w:rPr>
        <w:t>dlouhodobě,</w:t>
      </w:r>
      <w:r>
        <w:rPr>
          <w:szCs w:val="22"/>
        </w:rPr>
        <w:t xml:space="preserve"> mohou vstupovat do objektů a pohybovat se na pracovištích </w:t>
      </w:r>
      <w:r>
        <w:rPr>
          <w:b/>
          <w:bCs/>
          <w:color w:val="000000"/>
          <w:szCs w:val="22"/>
        </w:rPr>
        <w:t>samostatně</w:t>
      </w:r>
      <w:r>
        <w:rPr>
          <w:color w:val="000000"/>
          <w:szCs w:val="22"/>
        </w:rPr>
        <w:t>, avšak musí v souladu s vnitřními předpisy Dopravního podniku Ostrava a.s. (dále jen DP Ostrava):</w:t>
      </w:r>
    </w:p>
    <w:p w14:paraId="11800A28" w14:textId="77777777" w:rsidR="003D15BD" w:rsidRDefault="003D15BD" w:rsidP="003D15BD">
      <w:pPr>
        <w:pStyle w:val="Zkladntextodsazen"/>
        <w:ind w:left="1080" w:hanging="360"/>
        <w:rPr>
          <w:szCs w:val="22"/>
        </w:rPr>
      </w:pPr>
      <w:r>
        <w:rPr>
          <w:szCs w:val="22"/>
        </w:rPr>
        <w:t>-</w:t>
      </w:r>
      <w:r>
        <w:rPr>
          <w:szCs w:val="22"/>
        </w:rPr>
        <w:tab/>
        <w:t xml:space="preserve">podrobit se školení z BOZP pro příslušné pracoviště, které zajistí vedoucí pracoviště DP Ostrava, </w:t>
      </w:r>
    </w:p>
    <w:p w14:paraId="78125E6B" w14:textId="77777777" w:rsidR="003D15BD" w:rsidRDefault="003D15BD" w:rsidP="003D15BD">
      <w:pPr>
        <w:ind w:left="1077" w:hanging="357"/>
        <w:rPr>
          <w:color w:val="000000"/>
          <w:szCs w:val="22"/>
        </w:rPr>
      </w:pPr>
      <w:r>
        <w:rPr>
          <w:color w:val="000000"/>
          <w:szCs w:val="22"/>
        </w:rPr>
        <w:t>-</w:t>
      </w:r>
      <w:r>
        <w:rPr>
          <w:color w:val="000000"/>
          <w:szCs w:val="22"/>
        </w:rPr>
        <w:tab/>
        <w:t xml:space="preserve">předkládat při každém vstupu do objektu dočasný osobní průkaz vydaný DP Ostrava. </w:t>
      </w:r>
    </w:p>
    <w:p w14:paraId="73BD306B" w14:textId="77777777" w:rsidR="003D15BD" w:rsidRDefault="003D15BD" w:rsidP="003D15BD">
      <w:pPr>
        <w:numPr>
          <w:ilvl w:val="0"/>
          <w:numId w:val="18"/>
        </w:numPr>
        <w:tabs>
          <w:tab w:val="left" w:pos="720"/>
        </w:tabs>
        <w:spacing w:after="0"/>
        <w:rPr>
          <w:szCs w:val="22"/>
        </w:rPr>
      </w:pPr>
      <w:r>
        <w:rPr>
          <w:szCs w:val="22"/>
        </w:rPr>
        <w:t xml:space="preserve">Zaměstnanci nebo jiné osoby druhé smluvní strany, kteří budou vykonávat pracovní nebo jinou činnost </w:t>
      </w:r>
      <w:r>
        <w:rPr>
          <w:b/>
          <w:bCs/>
          <w:szCs w:val="22"/>
        </w:rPr>
        <w:t xml:space="preserve">krátkodobě, </w:t>
      </w:r>
      <w:r>
        <w:rPr>
          <w:szCs w:val="22"/>
        </w:rPr>
        <w:t xml:space="preserve">mohou vstupovat do objektů a pohybovat se na pracovištích </w:t>
      </w:r>
      <w:r>
        <w:rPr>
          <w:b/>
          <w:bCs/>
          <w:szCs w:val="22"/>
        </w:rPr>
        <w:t>samostatně</w:t>
      </w:r>
      <w:r>
        <w:rPr>
          <w:szCs w:val="22"/>
        </w:rPr>
        <w:t xml:space="preserve">, avšak musí v souladu s vnitřními předpisy DP Ostrava: </w:t>
      </w:r>
    </w:p>
    <w:p w14:paraId="3BF77B52" w14:textId="77777777" w:rsidR="003D15BD" w:rsidRDefault="003D15BD" w:rsidP="003D15BD">
      <w:pPr>
        <w:tabs>
          <w:tab w:val="left" w:pos="720"/>
        </w:tabs>
        <w:spacing w:after="0"/>
        <w:ind w:left="1078" w:hanging="420"/>
        <w:rPr>
          <w:szCs w:val="22"/>
        </w:rPr>
      </w:pPr>
      <w:r>
        <w:rPr>
          <w:szCs w:val="22"/>
        </w:rPr>
        <w:t xml:space="preserve"> -  </w:t>
      </w:r>
      <w:r>
        <w:rPr>
          <w:szCs w:val="22"/>
        </w:rPr>
        <w:tab/>
        <w:t>podrobit se školení z BOZP pro příslušné pracoviště, které zajistí vedoucí pracoviště DP Ostrava</w:t>
      </w:r>
    </w:p>
    <w:p w14:paraId="2042DBC6" w14:textId="77777777" w:rsidR="003D15BD" w:rsidRDefault="003D15BD" w:rsidP="003D15BD">
      <w:pPr>
        <w:pStyle w:val="Zkladntext"/>
        <w:numPr>
          <w:ilvl w:val="0"/>
          <w:numId w:val="19"/>
        </w:numPr>
        <w:snapToGrid/>
        <w:spacing w:before="0" w:after="120"/>
        <w:ind w:left="1077" w:hanging="357"/>
        <w:rPr>
          <w:color w:val="000000"/>
          <w:sz w:val="22"/>
          <w:szCs w:val="22"/>
        </w:rPr>
      </w:pPr>
      <w:r>
        <w:rPr>
          <w:sz w:val="22"/>
          <w:szCs w:val="22"/>
        </w:rPr>
        <w:t xml:space="preserve">pro ověření totožnosti předkládat při každém vstupu do objektu občanský průkaz příp. cestovní pas nebo jiný doklad totožnosti vydaný příslušným správním úřadem, který bude porovnán se jmenným seznamem dodaným </w:t>
      </w:r>
      <w:r>
        <w:rPr>
          <w:szCs w:val="22"/>
        </w:rPr>
        <w:t>druhou smluvní stranou</w:t>
      </w:r>
      <w:r>
        <w:rPr>
          <w:sz w:val="22"/>
          <w:szCs w:val="22"/>
        </w:rPr>
        <w:t>.</w:t>
      </w:r>
    </w:p>
    <w:p w14:paraId="3FF5EC62" w14:textId="77777777" w:rsidR="003D15BD" w:rsidRDefault="003D15BD" w:rsidP="003D15BD">
      <w:pPr>
        <w:numPr>
          <w:ilvl w:val="0"/>
          <w:numId w:val="18"/>
        </w:numPr>
        <w:spacing w:after="0"/>
        <w:ind w:left="658" w:hanging="357"/>
        <w:rPr>
          <w:color w:val="000000"/>
          <w:szCs w:val="22"/>
        </w:rPr>
      </w:pPr>
      <w:r>
        <w:rPr>
          <w:color w:val="000000"/>
          <w:szCs w:val="22"/>
        </w:rPr>
        <w:t xml:space="preserve">Zaměstnanci nebo jiné osoby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, kteří </w:t>
      </w:r>
      <w:r>
        <w:rPr>
          <w:b/>
          <w:bCs/>
          <w:color w:val="000000"/>
          <w:szCs w:val="22"/>
        </w:rPr>
        <w:t xml:space="preserve">navštíví </w:t>
      </w:r>
      <w:r>
        <w:rPr>
          <w:color w:val="000000"/>
          <w:szCs w:val="22"/>
        </w:rPr>
        <w:t xml:space="preserve">pracoviště </w:t>
      </w:r>
      <w:r>
        <w:rPr>
          <w:b/>
          <w:bCs/>
          <w:color w:val="000000"/>
          <w:szCs w:val="22"/>
        </w:rPr>
        <w:t xml:space="preserve">jednorázově, </w:t>
      </w:r>
      <w:r>
        <w:rPr>
          <w:color w:val="000000"/>
          <w:szCs w:val="22"/>
        </w:rPr>
        <w:t xml:space="preserve">mohou v souladu s vnitřními předpisy DP Ostrava vstupovat do objektu a pohybovat se na pracovištích </w:t>
      </w:r>
      <w:r>
        <w:rPr>
          <w:b/>
          <w:bCs/>
          <w:color w:val="000000"/>
          <w:szCs w:val="22"/>
        </w:rPr>
        <w:t>pouze v doprovodu</w:t>
      </w:r>
      <w:r>
        <w:rPr>
          <w:color w:val="000000"/>
          <w:szCs w:val="22"/>
        </w:rPr>
        <w:t xml:space="preserve"> určeného zaměstnance DP Ostrava, avšak musí:</w:t>
      </w:r>
    </w:p>
    <w:p w14:paraId="587A40F2" w14:textId="77777777" w:rsidR="003D15BD" w:rsidRDefault="003D15BD" w:rsidP="003D15BD">
      <w:pPr>
        <w:pStyle w:val="Zkladntextodsazen3"/>
        <w:spacing w:after="120"/>
        <w:ind w:left="1077" w:hanging="357"/>
        <w:rPr>
          <w:szCs w:val="22"/>
        </w:rPr>
      </w:pPr>
      <w:r>
        <w:rPr>
          <w:szCs w:val="22"/>
        </w:rPr>
        <w:t>-</w:t>
      </w:r>
      <w:r>
        <w:rPr>
          <w:szCs w:val="22"/>
        </w:rPr>
        <w:tab/>
        <w:t>ohlásit svoji návštěvu při vstupu do objektu a vyčkat, až bude strážní službou ověřena přítomnost příslušného vedoucího zaměstnance pracoviště, který stanoví způsob doprovodu a pohybu návštěvy v objektu DP Ostrava a tím za tuto návštěvu přebírá odpovědnost.</w:t>
      </w:r>
    </w:p>
    <w:p w14:paraId="651A597B" w14:textId="77777777" w:rsidR="003D15BD" w:rsidRDefault="003D15BD" w:rsidP="003D15BD">
      <w:pPr>
        <w:pStyle w:val="Odstavecseseznamem"/>
        <w:numPr>
          <w:ilvl w:val="0"/>
          <w:numId w:val="18"/>
        </w:numPr>
        <w:spacing w:after="0"/>
      </w:pPr>
      <w:r>
        <w:rPr>
          <w:szCs w:val="22"/>
        </w:rPr>
        <w:t>Osobám a vozidlům druhé smluvní strany</w:t>
      </w:r>
      <w:r>
        <w:t xml:space="preserve"> bude vjezd a pohyb v dopravním prostředku v areálu DPO povolen na základě platného dlouhodobého povolení vjezdu, nebo jednorázového povolení vjezdu po prokázání totožnosti a souhlasu přítomného vedoucího navštěvovaného pracoviště.</w:t>
      </w:r>
    </w:p>
    <w:p w14:paraId="3EE7AE28" w14:textId="77777777" w:rsidR="003D15BD" w:rsidRDefault="003D15BD" w:rsidP="003D15BD">
      <w:pPr>
        <w:pStyle w:val="Odstavecseseznamem"/>
        <w:numPr>
          <w:ilvl w:val="0"/>
          <w:numId w:val="0"/>
        </w:numPr>
        <w:ind w:left="660"/>
        <w:rPr>
          <w:sz w:val="16"/>
          <w:szCs w:val="16"/>
        </w:rPr>
      </w:pPr>
    </w:p>
    <w:p w14:paraId="591112A4" w14:textId="77777777" w:rsidR="003D15BD" w:rsidRDefault="003D15BD" w:rsidP="003D15BD">
      <w:pPr>
        <w:pStyle w:val="Odstavecseseznamem"/>
        <w:numPr>
          <w:ilvl w:val="0"/>
          <w:numId w:val="18"/>
        </w:numPr>
        <w:spacing w:before="240" w:after="0"/>
      </w:pPr>
      <w:r>
        <w:t>Fyzická ostraha je oprávněna provést kontrolu dopravního prostředku při vjezdu do areálu DP Ostrava i při výjezdu z areálu DP Ostrava.</w:t>
      </w:r>
    </w:p>
    <w:p w14:paraId="7F04FCCF" w14:textId="77777777" w:rsidR="003D15BD" w:rsidRDefault="003D15BD" w:rsidP="003D15BD">
      <w:pPr>
        <w:pStyle w:val="Odstavecseseznamem"/>
        <w:numPr>
          <w:ilvl w:val="0"/>
          <w:numId w:val="0"/>
        </w:numPr>
        <w:ind w:left="720"/>
        <w:rPr>
          <w:sz w:val="16"/>
          <w:szCs w:val="16"/>
        </w:rPr>
      </w:pPr>
    </w:p>
    <w:p w14:paraId="7D638C3A" w14:textId="264815EC" w:rsidR="003D15BD" w:rsidRDefault="003D15BD" w:rsidP="003D15BD">
      <w:pPr>
        <w:pStyle w:val="Odstavecseseznamem"/>
        <w:numPr>
          <w:ilvl w:val="0"/>
          <w:numId w:val="18"/>
        </w:numPr>
      </w:pPr>
      <w:r>
        <w:t xml:space="preserve">Mimo provozní dobu v pracovních dnech od 6.00 do 22.00 hodin mohou osoby a vozidla </w:t>
      </w:r>
      <w:r>
        <w:rPr>
          <w:szCs w:val="22"/>
        </w:rPr>
        <w:t>druhé smluvní strany</w:t>
      </w:r>
      <w:r>
        <w:t xml:space="preserve"> výjimečně vjíždět a pohybovat se v areálu DP</w:t>
      </w:r>
      <w:r w:rsidR="00D846B4">
        <w:t xml:space="preserve"> </w:t>
      </w:r>
      <w:r>
        <w:t>O</w:t>
      </w:r>
      <w:r w:rsidR="00D846B4">
        <w:t>strava</w:t>
      </w:r>
      <w:r>
        <w:t xml:space="preserve"> pouze jako „návštěva“.</w:t>
      </w:r>
    </w:p>
    <w:p w14:paraId="6F079729" w14:textId="77777777" w:rsidR="003D15BD" w:rsidRDefault="003D15BD" w:rsidP="003D15BD">
      <w:pPr>
        <w:pStyle w:val="Odstavecseseznamem"/>
        <w:numPr>
          <w:ilvl w:val="0"/>
          <w:numId w:val="0"/>
        </w:numPr>
        <w:ind w:left="720"/>
        <w:rPr>
          <w:sz w:val="16"/>
          <w:szCs w:val="16"/>
        </w:rPr>
      </w:pPr>
    </w:p>
    <w:p w14:paraId="113EF71C" w14:textId="77777777" w:rsidR="003D15BD" w:rsidRDefault="003D15BD" w:rsidP="003D15BD">
      <w:pPr>
        <w:pStyle w:val="Odstavecseseznamem"/>
        <w:numPr>
          <w:ilvl w:val="0"/>
          <w:numId w:val="18"/>
        </w:numPr>
      </w:pPr>
      <w:r>
        <w:t>Návštěvě bude vjezd a pohyb v dopravním prostředku v areálu DP Ostrava povolen na základě ověření přítomnosti vedoucího navštěvovaného pracoviště a jeho souhlasu s návštěvou.</w:t>
      </w:r>
    </w:p>
    <w:p w14:paraId="379AA059" w14:textId="77777777" w:rsidR="003D15BD" w:rsidRDefault="003D15BD" w:rsidP="003D15BD">
      <w:pPr>
        <w:pStyle w:val="Odstavecseseznamem"/>
        <w:numPr>
          <w:ilvl w:val="0"/>
          <w:numId w:val="0"/>
        </w:numPr>
        <w:ind w:left="720"/>
        <w:rPr>
          <w:sz w:val="16"/>
          <w:szCs w:val="16"/>
        </w:rPr>
      </w:pPr>
    </w:p>
    <w:p w14:paraId="4206527E" w14:textId="77777777" w:rsidR="003D15BD" w:rsidRDefault="003D15BD" w:rsidP="003D15BD">
      <w:pPr>
        <w:pStyle w:val="Odstavecseseznamem"/>
        <w:numPr>
          <w:ilvl w:val="0"/>
          <w:numId w:val="18"/>
        </w:numPr>
      </w:pPr>
      <w:r>
        <w:t>V případě udělení souhlasu s návštěvou fyzická ostraha seznámí návštěvu s aktuální dopravní situací v areálu DP Ostrava, zejména s určením trasy a místem k odstavení dopravního prostředku, a poté vpustí návštěvu do areálu DP Ostrava.</w:t>
      </w:r>
    </w:p>
    <w:p w14:paraId="079795A7" w14:textId="77777777" w:rsidR="003D15BD" w:rsidRDefault="003D15BD" w:rsidP="003D15BD">
      <w:pPr>
        <w:spacing w:after="0"/>
        <w:rPr>
          <w:bCs/>
          <w:color w:val="000000"/>
          <w:szCs w:val="22"/>
        </w:rPr>
      </w:pPr>
    </w:p>
    <w:p w14:paraId="5D54CE08" w14:textId="77777777" w:rsidR="00716A20" w:rsidRDefault="00716A20" w:rsidP="00716A20">
      <w:pPr>
        <w:ind w:left="360" w:hanging="360"/>
        <w:rPr>
          <w:bCs/>
          <w:color w:val="000000"/>
          <w:szCs w:val="22"/>
        </w:rPr>
      </w:pPr>
    </w:p>
    <w:p w14:paraId="1970E2BF" w14:textId="77777777" w:rsidR="00716A20" w:rsidRDefault="00716A20" w:rsidP="00716A20">
      <w:pPr>
        <w:ind w:left="360" w:hanging="360"/>
        <w:rPr>
          <w:bCs/>
          <w:color w:val="000000"/>
          <w:szCs w:val="22"/>
        </w:rPr>
      </w:pPr>
    </w:p>
    <w:p w14:paraId="1AB78B10" w14:textId="77777777" w:rsidR="00716A20" w:rsidRDefault="00716A20" w:rsidP="00716A20">
      <w:pPr>
        <w:ind w:left="360" w:hanging="360"/>
        <w:rPr>
          <w:bCs/>
          <w:color w:val="000000"/>
          <w:szCs w:val="22"/>
        </w:rPr>
      </w:pPr>
    </w:p>
    <w:p w14:paraId="0E5E97D8" w14:textId="77777777" w:rsidR="00716A20" w:rsidRDefault="00716A20" w:rsidP="00716A20">
      <w:pPr>
        <w:ind w:left="360" w:hanging="360"/>
        <w:rPr>
          <w:bCs/>
          <w:color w:val="000000"/>
          <w:szCs w:val="22"/>
        </w:rPr>
      </w:pPr>
    </w:p>
    <w:p w14:paraId="5DF3E154" w14:textId="77777777" w:rsidR="00716A20" w:rsidRDefault="00716A20" w:rsidP="00716A20">
      <w:pPr>
        <w:ind w:left="360" w:hanging="360"/>
        <w:rPr>
          <w:bCs/>
          <w:color w:val="000000"/>
          <w:szCs w:val="22"/>
        </w:rPr>
      </w:pPr>
    </w:p>
    <w:p w14:paraId="701845A1" w14:textId="77777777" w:rsidR="006D163D" w:rsidRDefault="006D163D" w:rsidP="00716A20">
      <w:pPr>
        <w:ind w:left="360" w:hanging="360"/>
        <w:rPr>
          <w:bCs/>
          <w:color w:val="000000"/>
          <w:szCs w:val="22"/>
        </w:rPr>
      </w:pPr>
    </w:p>
    <w:p w14:paraId="6E3423D4" w14:textId="77777777" w:rsidR="00716A20" w:rsidRDefault="00716A20" w:rsidP="00716A20">
      <w:pPr>
        <w:ind w:left="360" w:hanging="360"/>
        <w:rPr>
          <w:b/>
          <w:bCs/>
          <w:color w:val="000000"/>
          <w:szCs w:val="22"/>
        </w:rPr>
      </w:pPr>
      <w:r>
        <w:rPr>
          <w:b/>
          <w:bCs/>
          <w:color w:val="000000"/>
          <w:szCs w:val="22"/>
        </w:rPr>
        <w:t>II.</w:t>
      </w:r>
      <w:r>
        <w:rPr>
          <w:b/>
          <w:bCs/>
          <w:color w:val="000000"/>
          <w:szCs w:val="22"/>
        </w:rPr>
        <w:tab/>
        <w:t>Podmínky pro vykonávání pracovní a jiné činnosti na pracovištích DP Ostrava</w:t>
      </w:r>
    </w:p>
    <w:p w14:paraId="614F5D0C" w14:textId="77777777" w:rsidR="00716A20" w:rsidRDefault="00716A20" w:rsidP="00716A20">
      <w:pPr>
        <w:pStyle w:val="Zkladntext"/>
        <w:numPr>
          <w:ilvl w:val="0"/>
          <w:numId w:val="20"/>
        </w:numPr>
        <w:spacing w:after="120"/>
        <w:ind w:left="714" w:hanging="357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předávané plnění/dílo (projekty, konstrukce, výrobky, zařízení apod.) musí být provedeno tak, aby splňovalo platné bezpečnostní a požární předpisy, </w:t>
      </w:r>
    </w:p>
    <w:p w14:paraId="3CB177E4" w14:textId="5D3462E5" w:rsidR="00716A20" w:rsidRDefault="00716A20" w:rsidP="00716A20">
      <w:pPr>
        <w:pStyle w:val="Zkladntext"/>
        <w:numPr>
          <w:ilvl w:val="0"/>
          <w:numId w:val="20"/>
        </w:numPr>
        <w:spacing w:before="0" w:after="120"/>
        <w:ind w:left="714" w:hanging="357"/>
        <w:rPr>
          <w:sz w:val="22"/>
          <w:szCs w:val="22"/>
        </w:rPr>
      </w:pPr>
      <w:r>
        <w:rPr>
          <w:color w:val="000000"/>
          <w:sz w:val="22"/>
          <w:szCs w:val="22"/>
        </w:rPr>
        <w:t xml:space="preserve">pokud budou na jednom pracovišti plnit pracovní úkoly zaměstnanci </w:t>
      </w:r>
      <w:r>
        <w:rPr>
          <w:szCs w:val="22"/>
        </w:rPr>
        <w:t>druhé smluvní strany</w:t>
      </w:r>
      <w:r>
        <w:rPr>
          <w:color w:val="000000"/>
          <w:sz w:val="22"/>
          <w:szCs w:val="22"/>
        </w:rPr>
        <w:t xml:space="preserve"> i DP Ostrava, jsou zaměstnavatelé povinni vzájemně se písemně informovat o rizicích a spolupracovat při zajišťování bezpečnosti a ochrany zdraví při práci, </w:t>
      </w:r>
      <w:r>
        <w:rPr>
          <w:sz w:val="22"/>
          <w:szCs w:val="22"/>
        </w:rPr>
        <w:t>podle ustanovení § 101 zákona č. 262/2006 Sb.</w:t>
      </w:r>
      <w:r w:rsidR="00D846B4">
        <w:rPr>
          <w:sz w:val="22"/>
          <w:szCs w:val="22"/>
        </w:rPr>
        <w:t xml:space="preserve">, </w:t>
      </w:r>
      <w:r>
        <w:rPr>
          <w:sz w:val="22"/>
          <w:szCs w:val="22"/>
        </w:rPr>
        <w:t>zákoník práce,</w:t>
      </w:r>
      <w:r w:rsidR="00D846B4">
        <w:rPr>
          <w:sz w:val="22"/>
          <w:szCs w:val="22"/>
        </w:rPr>
        <w:t xml:space="preserve"> ve znění pozdějších předpisů,</w:t>
      </w:r>
      <w:r>
        <w:rPr>
          <w:sz w:val="22"/>
          <w:szCs w:val="22"/>
        </w:rPr>
        <w:t xml:space="preserve">   </w:t>
      </w:r>
    </w:p>
    <w:p w14:paraId="7F513A32" w14:textId="692ADB97" w:rsidR="00716A20" w:rsidRPr="00F05C5A" w:rsidRDefault="00716A20" w:rsidP="00721133">
      <w:pPr>
        <w:ind w:left="714" w:hanging="357"/>
        <w:rPr>
          <w:szCs w:val="22"/>
        </w:rPr>
      </w:pPr>
      <w:r>
        <w:rPr>
          <w:color w:val="000000"/>
          <w:szCs w:val="22"/>
        </w:rPr>
        <w:t>c)</w:t>
      </w:r>
      <w:r>
        <w:rPr>
          <w:color w:val="000000"/>
          <w:szCs w:val="22"/>
        </w:rPr>
        <w:tab/>
        <w:t xml:space="preserve">zaměstnanci nebo jiné osoby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 nesmí být mladiství, musí mít pro činnost vykonávanou na pracovištích DP Ostrava odbornou a zdravotní způsobilost a tuto činnost mohou vykonávat pouze v dohodnutém rozsahu, v případě, že vstupují na provozovanou dopravní cestu, musí splňovat zdravotní způsobilost podle § 2 písm. b) </w:t>
      </w:r>
      <w:r w:rsidR="00D846B4">
        <w:rPr>
          <w:color w:val="000000"/>
          <w:szCs w:val="22"/>
        </w:rPr>
        <w:t xml:space="preserve">bod </w:t>
      </w:r>
      <w:r>
        <w:rPr>
          <w:color w:val="000000"/>
          <w:szCs w:val="22"/>
        </w:rPr>
        <w:t>1 vyhlášky M</w:t>
      </w:r>
      <w:r w:rsidR="00D846B4">
        <w:rPr>
          <w:color w:val="000000"/>
          <w:szCs w:val="22"/>
        </w:rPr>
        <w:t>inisterstva dopravy</w:t>
      </w:r>
      <w:r>
        <w:rPr>
          <w:color w:val="000000"/>
          <w:szCs w:val="22"/>
        </w:rPr>
        <w:t xml:space="preserve"> č. 101/1995 Sb.</w:t>
      </w:r>
      <w:r w:rsidR="00D846B4">
        <w:rPr>
          <w:color w:val="000000"/>
          <w:szCs w:val="22"/>
        </w:rPr>
        <w:t xml:space="preserve">, </w:t>
      </w:r>
      <w:r w:rsidR="00721133" w:rsidRPr="000367CA">
        <w:rPr>
          <w:szCs w:val="22"/>
        </w:rPr>
        <w:t xml:space="preserve">případně podle § 2, odst. 3, písm. b) nebo § 2, odst. 4, písm. b) </w:t>
      </w:r>
      <w:proofErr w:type="spellStart"/>
      <w:r w:rsidR="00721133" w:rsidRPr="000367CA">
        <w:rPr>
          <w:szCs w:val="22"/>
        </w:rPr>
        <w:t>vyhl</w:t>
      </w:r>
      <w:proofErr w:type="spellEnd"/>
      <w:r w:rsidR="00721133" w:rsidRPr="000367CA">
        <w:rPr>
          <w:szCs w:val="22"/>
        </w:rPr>
        <w:t>. MZ č. 260/2023 Sb. v platném znění,</w:t>
      </w:r>
    </w:p>
    <w:p w14:paraId="6A327E3B" w14:textId="77777777" w:rsidR="00716A20" w:rsidRDefault="00716A20" w:rsidP="00716A20">
      <w:pPr>
        <w:numPr>
          <w:ilvl w:val="0"/>
          <w:numId w:val="21"/>
        </w:numPr>
        <w:ind w:left="714" w:hanging="357"/>
        <w:rPr>
          <w:color w:val="000000"/>
          <w:szCs w:val="22"/>
        </w:rPr>
      </w:pPr>
      <w:r>
        <w:rPr>
          <w:color w:val="000000"/>
          <w:szCs w:val="22"/>
        </w:rPr>
        <w:t xml:space="preserve">zaměstnanci nebo jiné osoby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 jsou při své činnosti na pracovištích DP Ostrava povinni dodržovat platné právní předpisy k zajištění bezpečnosti práce a požární ochrany včetně místních bezpečnostních předpisů (vnitřních norem DP Ostrava), s nimiž byli řádně seznámeni, podrobit se na vyzvání oprávněného zaměstnance DP Ostrava dechové zkoušce nebo lékařskému vyšetření ke zjištění přítomnosti alkoholu nebo jiných návykových látek v </w:t>
      </w:r>
      <w:proofErr w:type="gramStart"/>
      <w:r>
        <w:rPr>
          <w:color w:val="000000"/>
          <w:szCs w:val="22"/>
        </w:rPr>
        <w:t>organizmu</w:t>
      </w:r>
      <w:proofErr w:type="gramEnd"/>
      <w:r>
        <w:rPr>
          <w:color w:val="000000"/>
          <w:szCs w:val="22"/>
        </w:rPr>
        <w:t xml:space="preserve">. K plnění povinnosti dle tohoto odstavce jsou zaměstnanci nebo jiné osoby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 povinni při kontrolách a činnostech souvisejících se zajištěním BOZP spolupracovat s oprávněnými zaměstnanci DP Ostrava a řídit se jejich pokyny,</w:t>
      </w:r>
    </w:p>
    <w:p w14:paraId="2E219732" w14:textId="77777777" w:rsidR="00716A20" w:rsidRDefault="00716A20" w:rsidP="00716A20">
      <w:pPr>
        <w:ind w:left="714" w:hanging="357"/>
        <w:rPr>
          <w:color w:val="000000"/>
          <w:szCs w:val="22"/>
        </w:rPr>
      </w:pPr>
      <w:r>
        <w:rPr>
          <w:color w:val="000000"/>
          <w:szCs w:val="22"/>
        </w:rPr>
        <w:t>e)</w:t>
      </w:r>
      <w:r>
        <w:rPr>
          <w:color w:val="000000"/>
          <w:szCs w:val="22"/>
        </w:rPr>
        <w:tab/>
        <w:t xml:space="preserve">v případě porušování předpisů k zajištění bezpečnosti práce a požární ochrany, pokynů oprávněných zaměstnanců DP Ostrava, pozitivního výsledku dechové zkoušky na alkohol nebo při odmítnutí dechové zkoušky nebo lékařského vyšetření jsou zaměstnanci nebo jiné osoby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 povinni na vyzvání ukončit pracovní nebo jinou činnost a ihned opustit pracoviště a objekty DP Ostrava. D</w:t>
      </w:r>
      <w:r>
        <w:rPr>
          <w:szCs w:val="22"/>
        </w:rPr>
        <w:t>ruhá smluvní strana</w:t>
      </w:r>
      <w:r>
        <w:rPr>
          <w:color w:val="000000"/>
          <w:szCs w:val="22"/>
        </w:rPr>
        <w:t xml:space="preserve"> je povinna osobu vyloučenou z pracoviště DP Ostrava ihned nahradit jiným pracovníkem tak, aby plnění smlouvy mohlo řádně pokračovat. DP Ostrava v tomto případě neodpovídá za případné prodlení v plnění závazků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 dle uzavřené smlouvy,</w:t>
      </w:r>
    </w:p>
    <w:p w14:paraId="59B21302" w14:textId="50F54E67" w:rsidR="00716A20" w:rsidRDefault="00716A20" w:rsidP="00716A20">
      <w:pPr>
        <w:pStyle w:val="Zkladntext2"/>
        <w:ind w:left="720" w:hanging="360"/>
        <w:rPr>
          <w:szCs w:val="22"/>
        </w:rPr>
      </w:pPr>
      <w:r>
        <w:rPr>
          <w:szCs w:val="22"/>
        </w:rPr>
        <w:t>f)</w:t>
      </w:r>
      <w:r>
        <w:rPr>
          <w:szCs w:val="22"/>
        </w:rPr>
        <w:tab/>
        <w:t xml:space="preserve">za každý jednotlivě zjištěný případ porušení sjednaných podmínek nebo předpisů k zajištění BOZP je DP Ostrava oprávněn účtovat druhé smluvní straně smluvní pokutu ve výši </w:t>
      </w:r>
      <w:proofErr w:type="gramStart"/>
      <w:r w:rsidR="00F92772">
        <w:rPr>
          <w:szCs w:val="22"/>
        </w:rPr>
        <w:t>5.000</w:t>
      </w:r>
      <w:r>
        <w:rPr>
          <w:szCs w:val="22"/>
        </w:rPr>
        <w:t>,-</w:t>
      </w:r>
      <w:proofErr w:type="gramEnd"/>
      <w:r>
        <w:rPr>
          <w:szCs w:val="22"/>
        </w:rPr>
        <w:t xml:space="preserve"> Kč, a to v případě, že uzavřenou smlouvou nebude stanoveno jinak. Zaplacením smluvní pokuty není dotčeno právo DP Ostrava na náhradu škody.</w:t>
      </w:r>
    </w:p>
    <w:p w14:paraId="1F901642" w14:textId="77777777" w:rsidR="00716A20" w:rsidRDefault="00716A20" w:rsidP="008B1CD5">
      <w:pPr>
        <w:spacing w:after="0"/>
        <w:rPr>
          <w:color w:val="000000"/>
          <w:sz w:val="24"/>
          <w:szCs w:val="24"/>
        </w:rPr>
      </w:pPr>
    </w:p>
    <w:p w14:paraId="75B2B658" w14:textId="77777777" w:rsidR="00716A20" w:rsidRDefault="00716A20" w:rsidP="008B1CD5">
      <w:pPr>
        <w:spacing w:after="0"/>
        <w:rPr>
          <w:color w:val="000000"/>
          <w:sz w:val="24"/>
          <w:szCs w:val="24"/>
        </w:rPr>
      </w:pPr>
    </w:p>
    <w:p w14:paraId="640A3C09" w14:textId="77777777" w:rsidR="00716A20" w:rsidRDefault="00716A20" w:rsidP="008B1CD5">
      <w:pPr>
        <w:spacing w:after="0"/>
        <w:rPr>
          <w:color w:val="000000"/>
          <w:sz w:val="24"/>
          <w:szCs w:val="24"/>
        </w:rPr>
      </w:pPr>
    </w:p>
    <w:p w14:paraId="55A9372F" w14:textId="77777777" w:rsidR="00A5367D" w:rsidRPr="006703DB" w:rsidRDefault="00A5367D" w:rsidP="00A5367D">
      <w:pPr>
        <w:keepLines/>
        <w:suppressLineNumbers/>
        <w:tabs>
          <w:tab w:val="left" w:pos="5529"/>
        </w:tabs>
        <w:suppressAutoHyphens/>
        <w:ind w:left="5529"/>
      </w:pPr>
    </w:p>
    <w:p w14:paraId="57B6E7B4" w14:textId="77777777" w:rsidR="00A5367D" w:rsidRPr="006703DB" w:rsidRDefault="00A5367D" w:rsidP="00A5367D">
      <w:pPr>
        <w:keepLines/>
        <w:suppressLineNumbers/>
        <w:tabs>
          <w:tab w:val="left" w:pos="5529"/>
        </w:tabs>
        <w:suppressAutoHyphens/>
      </w:pPr>
    </w:p>
    <w:p w14:paraId="1EE3D83B" w14:textId="77777777" w:rsidR="00A70D33" w:rsidRDefault="00A70D33">
      <w:pPr>
        <w:pStyle w:val="Zkladntext"/>
        <w:keepLines/>
        <w:suppressLineNumbers/>
        <w:tabs>
          <w:tab w:val="left" w:pos="5529"/>
        </w:tabs>
        <w:suppressAutoHyphens/>
        <w:snapToGrid/>
        <w:spacing w:before="0" w:after="120"/>
        <w:rPr>
          <w:color w:val="000000"/>
          <w:szCs w:val="24"/>
        </w:rPr>
      </w:pPr>
    </w:p>
    <w:sectPr w:rsidR="00A70D33" w:rsidSect="004D0094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2098" w:right="851" w:bottom="1418" w:left="85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B9848F6" w14:textId="77777777" w:rsidR="008328D3" w:rsidRDefault="008328D3" w:rsidP="00360830">
      <w:r>
        <w:separator/>
      </w:r>
    </w:p>
  </w:endnote>
  <w:endnote w:type="continuationSeparator" w:id="0">
    <w:p w14:paraId="6FEC648F" w14:textId="77777777" w:rsidR="008328D3" w:rsidRDefault="008328D3" w:rsidP="003608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A6C538" w14:textId="5643E120" w:rsidR="009A6B24" w:rsidRDefault="008B3775" w:rsidP="00F234B1">
    <w:pPr>
      <w:pStyle w:val="Pata"/>
    </w:pPr>
    <w:sdt>
      <w:sdtPr>
        <w:id w:val="22652585"/>
        <w:docPartObj>
          <w:docPartGallery w:val="Page Numbers (Bottom of Page)"/>
          <w:docPartUnique/>
        </w:docPartObj>
      </w:sdtPr>
      <w:sdtEndPr/>
      <w:sdtContent>
        <w:sdt>
          <w:sdtPr>
            <w:id w:val="22652586"/>
            <w:docPartObj>
              <w:docPartGallery w:val="Page Numbers (Top of Page)"/>
              <w:docPartUnique/>
            </w:docPartObj>
          </w:sdtPr>
          <w:sdtEndPr/>
          <w:sdtContent>
            <w:r w:rsidR="009A6B24" w:rsidRPr="00F539F2">
              <w:t xml:space="preserve">strana </w:t>
            </w:r>
            <w:r w:rsidR="001C7777">
              <w:fldChar w:fldCharType="begin"/>
            </w:r>
            <w:r w:rsidR="001C7777">
              <w:instrText>PAGE</w:instrText>
            </w:r>
            <w:r w:rsidR="001C7777">
              <w:fldChar w:fldCharType="separate"/>
            </w:r>
            <w:r w:rsidR="00F05C5A">
              <w:rPr>
                <w:noProof/>
              </w:rPr>
              <w:t>2</w:t>
            </w:r>
            <w:r w:rsidR="001C7777">
              <w:rPr>
                <w:noProof/>
              </w:rPr>
              <w:fldChar w:fldCharType="end"/>
            </w:r>
            <w:r w:rsidR="009A6B24" w:rsidRPr="00F539F2">
              <w:t>/</w:t>
            </w:r>
            <w:r w:rsidR="001C7777">
              <w:fldChar w:fldCharType="begin"/>
            </w:r>
            <w:r w:rsidR="001C7777">
              <w:instrText>NUMPAGES</w:instrText>
            </w:r>
            <w:r w:rsidR="001C7777">
              <w:fldChar w:fldCharType="separate"/>
            </w:r>
            <w:r w:rsidR="00F05C5A">
              <w:rPr>
                <w:noProof/>
              </w:rPr>
              <w:t>2</w:t>
            </w:r>
            <w:r w:rsidR="001C7777">
              <w:rPr>
                <w:noProof/>
              </w:rPr>
              <w:fldChar w:fldCharType="end"/>
            </w:r>
          </w:sdtContent>
        </w:sdt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FA675D" w14:textId="46F05E55" w:rsidR="009A6B24" w:rsidRDefault="008B3775" w:rsidP="00F234B1">
    <w:pPr>
      <w:pStyle w:val="Pata"/>
    </w:pPr>
    <w:sdt>
      <w:sdtPr>
        <w:id w:val="18440624"/>
        <w:docPartObj>
          <w:docPartGallery w:val="Page Numbers (Bottom of Page)"/>
          <w:docPartUnique/>
        </w:docPartObj>
      </w:sdtPr>
      <w:sdtEndPr/>
      <w:sdtContent>
        <w:sdt>
          <w:sdtPr>
            <w:id w:val="18440625"/>
            <w:docPartObj>
              <w:docPartGallery w:val="Page Numbers (Top of Page)"/>
              <w:docPartUnique/>
            </w:docPartObj>
          </w:sdtPr>
          <w:sdtEndPr/>
          <w:sdtContent>
            <w:r w:rsidR="009A6B24" w:rsidRPr="001526C2">
              <w:t xml:space="preserve">strana </w:t>
            </w:r>
            <w:r w:rsidR="001C7777">
              <w:fldChar w:fldCharType="begin"/>
            </w:r>
            <w:r w:rsidR="001C7777">
              <w:instrText>PAGE</w:instrText>
            </w:r>
            <w:r w:rsidR="001C7777">
              <w:fldChar w:fldCharType="separate"/>
            </w:r>
            <w:r w:rsidR="00F05C5A">
              <w:rPr>
                <w:noProof/>
              </w:rPr>
              <w:t>1</w:t>
            </w:r>
            <w:r w:rsidR="001C7777">
              <w:rPr>
                <w:noProof/>
              </w:rPr>
              <w:fldChar w:fldCharType="end"/>
            </w:r>
            <w:r w:rsidR="009A6B24" w:rsidRPr="001526C2">
              <w:t>/</w:t>
            </w:r>
            <w:r w:rsidR="001C7777">
              <w:fldChar w:fldCharType="begin"/>
            </w:r>
            <w:r w:rsidR="001C7777">
              <w:instrText>NUMPAGES</w:instrText>
            </w:r>
            <w:r w:rsidR="001C7777">
              <w:fldChar w:fldCharType="separate"/>
            </w:r>
            <w:r w:rsidR="00F05C5A">
              <w:rPr>
                <w:noProof/>
              </w:rPr>
              <w:t>2</w:t>
            </w:r>
            <w:r w:rsidR="001C7777">
              <w:rPr>
                <w:noProof/>
              </w:rPr>
              <w:fldChar w:fldCharType="end"/>
            </w:r>
          </w:sdtContent>
        </w:sdt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E5B7893" w14:textId="77777777" w:rsidR="008328D3" w:rsidRDefault="008328D3" w:rsidP="00360830">
      <w:r>
        <w:separator/>
      </w:r>
    </w:p>
  </w:footnote>
  <w:footnote w:type="continuationSeparator" w:id="0">
    <w:p w14:paraId="37BF6626" w14:textId="77777777" w:rsidR="008328D3" w:rsidRDefault="008328D3" w:rsidP="003608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7E29C4A" w14:textId="77777777" w:rsidR="00956629" w:rsidRPr="00956629" w:rsidRDefault="00357B4B" w:rsidP="00956629">
    <w:pPr>
      <w:pStyle w:val="Zhlav"/>
      <w:spacing w:after="0"/>
      <w:jc w:val="left"/>
      <w:rPr>
        <w:sz w:val="24"/>
        <w:szCs w:val="24"/>
      </w:rPr>
    </w:pPr>
    <w:r w:rsidRPr="00FB483A">
      <w:rPr>
        <w:sz w:val="24"/>
        <w:szCs w:val="24"/>
      </w:rPr>
      <w:t xml:space="preserve">Smlouva: </w:t>
    </w:r>
  </w:p>
  <w:p w14:paraId="74311368" w14:textId="5D9E5E97" w:rsidR="00956629" w:rsidRDefault="00956629" w:rsidP="00956629">
    <w:pPr>
      <w:pStyle w:val="Zhlav"/>
      <w:spacing w:after="0"/>
      <w:jc w:val="left"/>
      <w:rPr>
        <w:sz w:val="24"/>
        <w:szCs w:val="24"/>
      </w:rPr>
    </w:pPr>
    <w:r w:rsidRPr="00956629">
      <w:rPr>
        <w:sz w:val="24"/>
        <w:szCs w:val="24"/>
      </w:rPr>
      <w:t>S</w:t>
    </w:r>
    <w:r>
      <w:rPr>
        <w:sz w:val="24"/>
        <w:szCs w:val="24"/>
      </w:rPr>
      <w:t xml:space="preserve">MLOUVA </w:t>
    </w:r>
    <w:r w:rsidR="008B3775">
      <w:rPr>
        <w:sz w:val="24"/>
        <w:szCs w:val="24"/>
      </w:rPr>
      <w:t>NA</w:t>
    </w:r>
    <w:r>
      <w:rPr>
        <w:sz w:val="24"/>
        <w:szCs w:val="24"/>
      </w:rPr>
      <w:t xml:space="preserve"> PROVÁDĚNÍ ÚDRŽBÁŘSKÝCH</w:t>
    </w:r>
  </w:p>
  <w:p w14:paraId="0F360D11" w14:textId="100E8D8B" w:rsidR="00AA74A2" w:rsidRDefault="00956629" w:rsidP="00956629">
    <w:pPr>
      <w:pStyle w:val="Zhlav"/>
      <w:spacing w:after="0"/>
      <w:jc w:val="left"/>
      <w:rPr>
        <w:sz w:val="24"/>
        <w:szCs w:val="24"/>
      </w:rPr>
    </w:pPr>
    <w:r w:rsidRPr="00956629">
      <w:rPr>
        <w:sz w:val="24"/>
        <w:szCs w:val="24"/>
      </w:rPr>
      <w:t>A OPRAVÁŘSKÝCH SLUŽEB</w:t>
    </w:r>
  </w:p>
  <w:p w14:paraId="27A008FD" w14:textId="1F9FBC45" w:rsidR="00BE08EA" w:rsidRDefault="00357B4B">
    <w:pPr>
      <w:pStyle w:val="Zhlav"/>
      <w:spacing w:after="0"/>
      <w:jc w:val="left"/>
      <w:rPr>
        <w:sz w:val="20"/>
        <w:szCs w:val="20"/>
      </w:rPr>
    </w:pPr>
    <w:r w:rsidRPr="00FB483A">
      <w:rPr>
        <w:sz w:val="20"/>
        <w:szCs w:val="20"/>
      </w:rPr>
      <w:t xml:space="preserve">číslo smlouvy </w:t>
    </w:r>
    <w:r w:rsidR="00574790">
      <w:rPr>
        <w:sz w:val="20"/>
        <w:szCs w:val="20"/>
      </w:rPr>
      <w:t>objednatel</w:t>
    </w:r>
    <w:r w:rsidR="008B3775">
      <w:rPr>
        <w:sz w:val="20"/>
        <w:szCs w:val="20"/>
      </w:rPr>
      <w:t>e</w:t>
    </w:r>
    <w:r w:rsidRPr="00FB483A">
      <w:rPr>
        <w:sz w:val="20"/>
        <w:szCs w:val="20"/>
      </w:rPr>
      <w:t>:</w:t>
    </w:r>
    <w:r w:rsidR="006E502E">
      <w:rPr>
        <w:sz w:val="20"/>
        <w:szCs w:val="20"/>
      </w:rPr>
      <w:t xml:space="preserve"> </w:t>
    </w:r>
    <w:r w:rsidR="0092089C">
      <w:rPr>
        <w:sz w:val="20"/>
        <w:szCs w:val="20"/>
      </w:rPr>
      <w:t>DOD20</w:t>
    </w:r>
    <w:r w:rsidR="009F58E7">
      <w:rPr>
        <w:sz w:val="20"/>
        <w:szCs w:val="20"/>
      </w:rPr>
      <w:t>2</w:t>
    </w:r>
    <w:r w:rsidR="00C56129">
      <w:rPr>
        <w:sz w:val="20"/>
        <w:szCs w:val="20"/>
      </w:rPr>
      <w:t>32912</w:t>
    </w:r>
  </w:p>
  <w:p w14:paraId="41859426" w14:textId="4E066EBE" w:rsidR="00D8181B" w:rsidRDefault="00357B4B">
    <w:pPr>
      <w:pStyle w:val="Zhlav"/>
      <w:spacing w:after="0"/>
      <w:jc w:val="left"/>
      <w:rPr>
        <w:sz w:val="20"/>
        <w:szCs w:val="20"/>
      </w:rPr>
    </w:pPr>
    <w:r w:rsidRPr="00FB483A">
      <w:rPr>
        <w:sz w:val="20"/>
        <w:szCs w:val="20"/>
      </w:rPr>
      <w:t xml:space="preserve">číslo smlouvy </w:t>
    </w:r>
    <w:r w:rsidR="00574790">
      <w:rPr>
        <w:sz w:val="20"/>
        <w:szCs w:val="20"/>
      </w:rPr>
      <w:t>dodavatel</w:t>
    </w:r>
    <w:r w:rsidR="008B3775">
      <w:rPr>
        <w:sz w:val="20"/>
        <w:szCs w:val="20"/>
      </w:rPr>
      <w:t>e</w:t>
    </w:r>
    <w:r w:rsidRPr="00CB6687">
      <w:rPr>
        <w:rFonts w:cstheme="minorHAnsi"/>
        <w:sz w:val="20"/>
        <w:szCs w:val="20"/>
      </w:rPr>
      <w:t>:</w:t>
    </w:r>
    <w:r w:rsidR="006E502E">
      <w:rPr>
        <w:rFonts w:cstheme="minorHAnsi"/>
        <w:sz w:val="20"/>
        <w:szCs w:val="20"/>
      </w:rPr>
      <w:t xml:space="preserve"> </w:t>
    </w:r>
    <w:r w:rsidR="009D15BA" w:rsidRPr="0066486C">
      <w:rPr>
        <w:sz w:val="20"/>
        <w:szCs w:val="20"/>
        <w:highlight w:val="yellow"/>
      </w:rPr>
      <w:t>…</w:t>
    </w:r>
    <w:r w:rsidR="009D15BA">
      <w:rPr>
        <w:sz w:val="20"/>
        <w:szCs w:val="20"/>
      </w:rPr>
      <w:t xml:space="preserve"> </w:t>
    </w:r>
  </w:p>
  <w:p w14:paraId="3C913F29" w14:textId="260C770B" w:rsidR="00AA74A2" w:rsidRDefault="00357B4B">
    <w:pPr>
      <w:pStyle w:val="Zhlav"/>
      <w:spacing w:after="0"/>
      <w:jc w:val="left"/>
      <w:rPr>
        <w:sz w:val="20"/>
        <w:szCs w:val="20"/>
      </w:rPr>
    </w:pPr>
    <w:r w:rsidRPr="00CF7595">
      <w:rPr>
        <w:sz w:val="20"/>
        <w:szCs w:val="20"/>
      </w:rPr>
      <w:t xml:space="preserve">Příloha č. </w:t>
    </w:r>
    <w:r w:rsidR="00C041EB">
      <w:rPr>
        <w:sz w:val="20"/>
        <w:szCs w:val="20"/>
      </w:rPr>
      <w:t>6</w:t>
    </w:r>
    <w:r>
      <w:rPr>
        <w:sz w:val="20"/>
        <w:szCs w:val="20"/>
      </w:rPr>
      <w:t xml:space="preserve"> </w:t>
    </w:r>
    <w:r w:rsidR="006E502E">
      <w:rPr>
        <w:sz w:val="20"/>
        <w:szCs w:val="20"/>
      </w:rPr>
      <w:t>SML</w:t>
    </w:r>
    <w:r w:rsidRPr="00CF7595">
      <w:rPr>
        <w:sz w:val="20"/>
        <w:szCs w:val="20"/>
      </w:rPr>
      <w:t xml:space="preserve"> Základní požadavky k zajištění BOZP</w:t>
    </w:r>
  </w:p>
  <w:p w14:paraId="2B30DB11" w14:textId="77777777" w:rsidR="00AA74A2" w:rsidRDefault="009A6B24">
    <w:pPr>
      <w:pStyle w:val="Zhlav"/>
    </w:pPr>
    <w:r>
      <w:rPr>
        <w:noProof/>
        <w:lang w:eastAsia="cs-CZ"/>
      </w:rPr>
      <w:drawing>
        <wp:anchor distT="0" distB="0" distL="114300" distR="114300" simplePos="0" relativeHeight="251660288" behindDoc="0" locked="0" layoutInCell="1" allowOverlap="1" wp14:anchorId="4A01E988" wp14:editId="4668F35A">
          <wp:simplePos x="0" y="0"/>
          <wp:positionH relativeFrom="margin">
            <wp:align>right</wp:align>
          </wp:positionH>
          <wp:positionV relativeFrom="page">
            <wp:posOffset>540385</wp:posOffset>
          </wp:positionV>
          <wp:extent cx="2169795" cy="170180"/>
          <wp:effectExtent l="19050" t="0" r="1905" b="0"/>
          <wp:wrapSquare wrapText="bothSides"/>
          <wp:docPr id="8" name="Obrázek 7" descr="A4_LOGO14mm_top_text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0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69795" cy="1701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DF2023" w14:textId="01D5347E" w:rsidR="00956629" w:rsidRDefault="009A6B24" w:rsidP="0066486C">
    <w:pPr>
      <w:pStyle w:val="Zhlav"/>
      <w:spacing w:after="0"/>
      <w:ind w:left="2268" w:firstLine="1985"/>
      <w:jc w:val="right"/>
      <w:rPr>
        <w:sz w:val="24"/>
        <w:szCs w:val="24"/>
      </w:rPr>
    </w:pPr>
    <w:r>
      <w:rPr>
        <w:noProof/>
        <w:lang w:eastAsia="cs-CZ"/>
      </w:rPr>
      <w:drawing>
        <wp:anchor distT="0" distB="0" distL="114300" distR="114300" simplePos="0" relativeHeight="251658240" behindDoc="0" locked="0" layoutInCell="1" allowOverlap="1" wp14:anchorId="434CA195" wp14:editId="6DDF9B75">
          <wp:simplePos x="0" y="0"/>
          <wp:positionH relativeFrom="page">
            <wp:posOffset>504825</wp:posOffset>
          </wp:positionH>
          <wp:positionV relativeFrom="page">
            <wp:posOffset>540385</wp:posOffset>
          </wp:positionV>
          <wp:extent cx="1871345" cy="502920"/>
          <wp:effectExtent l="19050" t="0" r="0" b="0"/>
          <wp:wrapSquare wrapText="bothSides"/>
          <wp:docPr id="2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871345" cy="5029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FB483A">
      <w:rPr>
        <w:sz w:val="24"/>
        <w:szCs w:val="24"/>
      </w:rPr>
      <w:t>Smlouva</w:t>
    </w:r>
    <w:r w:rsidR="00A5367D" w:rsidRPr="00FB483A">
      <w:rPr>
        <w:sz w:val="24"/>
        <w:szCs w:val="24"/>
      </w:rPr>
      <w:t xml:space="preserve">: </w:t>
    </w:r>
    <w:r w:rsidR="00956629" w:rsidRPr="00956629">
      <w:rPr>
        <w:sz w:val="24"/>
        <w:szCs w:val="24"/>
      </w:rPr>
      <w:t xml:space="preserve">SMLOUVA </w:t>
    </w:r>
    <w:r w:rsidR="008B3775">
      <w:rPr>
        <w:sz w:val="24"/>
        <w:szCs w:val="24"/>
      </w:rPr>
      <w:t>NA</w:t>
    </w:r>
    <w:r w:rsidR="00956629">
      <w:rPr>
        <w:sz w:val="24"/>
        <w:szCs w:val="24"/>
      </w:rPr>
      <w:t xml:space="preserve"> PROVÁDĚNÍ ÚDRŽBÁŘSKÝCH</w:t>
    </w:r>
  </w:p>
  <w:p w14:paraId="75A45D57" w14:textId="713C7477" w:rsidR="009A6B24" w:rsidRPr="00FB483A" w:rsidRDefault="00956629" w:rsidP="0066486C">
    <w:pPr>
      <w:pStyle w:val="Zhlav"/>
      <w:spacing w:after="0"/>
      <w:ind w:left="2977" w:firstLine="1561"/>
      <w:jc w:val="right"/>
      <w:rPr>
        <w:sz w:val="24"/>
        <w:szCs w:val="24"/>
      </w:rPr>
    </w:pPr>
    <w:r>
      <w:rPr>
        <w:sz w:val="24"/>
        <w:szCs w:val="24"/>
      </w:rPr>
      <w:tab/>
      <w:t xml:space="preserve">              </w:t>
    </w:r>
    <w:r w:rsidRPr="00956629">
      <w:rPr>
        <w:sz w:val="24"/>
        <w:szCs w:val="24"/>
      </w:rPr>
      <w:t>A OPRAVÁŘSKÝCH SLUŽEB</w:t>
    </w:r>
  </w:p>
  <w:p w14:paraId="3D9DBD61" w14:textId="344CFFAA" w:rsidR="009A6B24" w:rsidRPr="00FB483A" w:rsidRDefault="009A6B24" w:rsidP="0087779A">
    <w:pPr>
      <w:pStyle w:val="Zhlav"/>
      <w:spacing w:after="0"/>
      <w:jc w:val="right"/>
      <w:rPr>
        <w:sz w:val="20"/>
        <w:szCs w:val="20"/>
      </w:rPr>
    </w:pPr>
    <w:r w:rsidRPr="00FB483A">
      <w:rPr>
        <w:sz w:val="20"/>
        <w:szCs w:val="20"/>
      </w:rPr>
      <w:t xml:space="preserve">číslo smlouvy </w:t>
    </w:r>
    <w:r w:rsidR="00574790">
      <w:rPr>
        <w:sz w:val="20"/>
        <w:szCs w:val="20"/>
      </w:rPr>
      <w:t>objednatel</w:t>
    </w:r>
    <w:r w:rsidR="008B3775">
      <w:rPr>
        <w:sz w:val="20"/>
        <w:szCs w:val="20"/>
      </w:rPr>
      <w:t>e</w:t>
    </w:r>
    <w:r w:rsidRPr="00FB483A">
      <w:rPr>
        <w:sz w:val="20"/>
        <w:szCs w:val="20"/>
      </w:rPr>
      <w:t>:</w:t>
    </w:r>
    <w:r w:rsidR="009D15BA" w:rsidRPr="009D15BA">
      <w:rPr>
        <w:sz w:val="20"/>
        <w:szCs w:val="20"/>
      </w:rPr>
      <w:t xml:space="preserve"> </w:t>
    </w:r>
    <w:r w:rsidR="0092089C">
      <w:rPr>
        <w:sz w:val="20"/>
        <w:szCs w:val="20"/>
      </w:rPr>
      <w:t>DOD20</w:t>
    </w:r>
    <w:r w:rsidR="009F58E7">
      <w:rPr>
        <w:sz w:val="20"/>
        <w:szCs w:val="20"/>
      </w:rPr>
      <w:t>2</w:t>
    </w:r>
    <w:r w:rsidR="00C56129">
      <w:rPr>
        <w:sz w:val="20"/>
        <w:szCs w:val="20"/>
      </w:rPr>
      <w:t>32912</w:t>
    </w:r>
    <w:r w:rsidR="009D15BA">
      <w:rPr>
        <w:sz w:val="20"/>
        <w:szCs w:val="20"/>
      </w:rPr>
      <w:t xml:space="preserve"> </w:t>
    </w:r>
  </w:p>
  <w:p w14:paraId="677705EE" w14:textId="6C3498A4" w:rsidR="00D8181B" w:rsidRDefault="009A6B24" w:rsidP="0087779A">
    <w:pPr>
      <w:pStyle w:val="Zhlav"/>
      <w:spacing w:after="0"/>
      <w:jc w:val="right"/>
      <w:rPr>
        <w:sz w:val="20"/>
        <w:szCs w:val="20"/>
      </w:rPr>
    </w:pPr>
    <w:r w:rsidRPr="00FB483A">
      <w:rPr>
        <w:sz w:val="20"/>
        <w:szCs w:val="20"/>
      </w:rPr>
      <w:t xml:space="preserve">číslo smlouvy </w:t>
    </w:r>
    <w:r w:rsidR="00574790">
      <w:rPr>
        <w:sz w:val="20"/>
        <w:szCs w:val="20"/>
      </w:rPr>
      <w:t>dodavatel</w:t>
    </w:r>
    <w:r w:rsidR="008B3775">
      <w:rPr>
        <w:sz w:val="20"/>
        <w:szCs w:val="20"/>
      </w:rPr>
      <w:t>e</w:t>
    </w:r>
    <w:r w:rsidRPr="00CB6687">
      <w:rPr>
        <w:rFonts w:cstheme="minorHAnsi"/>
        <w:sz w:val="20"/>
        <w:szCs w:val="20"/>
      </w:rPr>
      <w:t>:</w:t>
    </w:r>
    <w:r w:rsidR="006E502E">
      <w:rPr>
        <w:rFonts w:cstheme="minorHAnsi"/>
        <w:sz w:val="20"/>
        <w:szCs w:val="20"/>
      </w:rPr>
      <w:t xml:space="preserve"> </w:t>
    </w:r>
    <w:r w:rsidR="009D15BA" w:rsidRPr="0066486C">
      <w:rPr>
        <w:sz w:val="20"/>
        <w:szCs w:val="20"/>
        <w:highlight w:val="yellow"/>
      </w:rPr>
      <w:t>…</w:t>
    </w:r>
    <w:r w:rsidR="009D15BA">
      <w:rPr>
        <w:sz w:val="20"/>
        <w:szCs w:val="20"/>
      </w:rPr>
      <w:t xml:space="preserve"> </w:t>
    </w:r>
  </w:p>
  <w:p w14:paraId="5C2B778A" w14:textId="357D0959" w:rsidR="009A6B24" w:rsidRPr="00CF7595" w:rsidRDefault="009A6B24" w:rsidP="0087779A">
    <w:pPr>
      <w:pStyle w:val="Zhlav"/>
      <w:spacing w:after="0"/>
      <w:jc w:val="right"/>
      <w:rPr>
        <w:sz w:val="20"/>
        <w:szCs w:val="20"/>
      </w:rPr>
    </w:pPr>
    <w:r w:rsidRPr="00CF7595">
      <w:rPr>
        <w:sz w:val="20"/>
        <w:szCs w:val="20"/>
      </w:rPr>
      <w:t xml:space="preserve">Příloha č. </w:t>
    </w:r>
    <w:r w:rsidR="00C041EB">
      <w:rPr>
        <w:sz w:val="20"/>
        <w:szCs w:val="20"/>
      </w:rPr>
      <w:t>6</w:t>
    </w:r>
    <w:r w:rsidR="00A5367D">
      <w:rPr>
        <w:sz w:val="20"/>
        <w:szCs w:val="20"/>
      </w:rPr>
      <w:t xml:space="preserve"> </w:t>
    </w:r>
    <w:proofErr w:type="gramStart"/>
    <w:r w:rsidR="002B3DAB">
      <w:rPr>
        <w:sz w:val="20"/>
        <w:szCs w:val="20"/>
      </w:rPr>
      <w:t>S</w:t>
    </w:r>
    <w:r w:rsidR="006F00EC">
      <w:rPr>
        <w:sz w:val="20"/>
        <w:szCs w:val="20"/>
      </w:rPr>
      <w:t>mlouvy -</w:t>
    </w:r>
    <w:r w:rsidRPr="00CF7595">
      <w:rPr>
        <w:sz w:val="20"/>
        <w:szCs w:val="20"/>
      </w:rPr>
      <w:t xml:space="preserve"> Základní</w:t>
    </w:r>
    <w:proofErr w:type="gramEnd"/>
    <w:r w:rsidRPr="00CF7595">
      <w:rPr>
        <w:sz w:val="20"/>
        <w:szCs w:val="20"/>
      </w:rPr>
      <w:t xml:space="preserve"> požadavky k zajištění BOZP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C"/>
    <w:multiLevelType w:val="singleLevel"/>
    <w:tmpl w:val="EB7EF94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248C5F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E34D9B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884F23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F5D22B66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4BC28A3"/>
    <w:multiLevelType w:val="hybridMultilevel"/>
    <w:tmpl w:val="ADB8068C"/>
    <w:lvl w:ilvl="0" w:tplc="B746900C">
      <w:numFmt w:val="bullet"/>
      <w:lvlText w:val="-"/>
      <w:lvlJc w:val="left"/>
      <w:pPr>
        <w:tabs>
          <w:tab w:val="num" w:pos="1020"/>
        </w:tabs>
        <w:ind w:left="1020" w:hanging="360"/>
      </w:pPr>
      <w:rPr>
        <w:rFonts w:ascii="Times New Roman" w:eastAsia="Times New Roman" w:hAnsi="Times New Roman" w:cs="Times New Roman" w:hint="default"/>
        <w:color w:val="auto"/>
        <w:sz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abstractNum w:abstractNumId="6" w15:restartNumberingAfterBreak="0">
    <w:nsid w:val="1D272AE4"/>
    <w:multiLevelType w:val="hybridMultilevel"/>
    <w:tmpl w:val="B852C9AC"/>
    <w:lvl w:ilvl="0" w:tplc="81284B06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21D5A74"/>
    <w:multiLevelType w:val="hybridMultilevel"/>
    <w:tmpl w:val="012A17B0"/>
    <w:lvl w:ilvl="0" w:tplc="241CA180">
      <w:start w:val="1"/>
      <w:numFmt w:val="bullet"/>
      <w:pStyle w:val="Odstavecseseznamem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E91565"/>
    <w:multiLevelType w:val="hybridMultilevel"/>
    <w:tmpl w:val="F5A6AC50"/>
    <w:lvl w:ilvl="0" w:tplc="EE2C8E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E6046A4"/>
    <w:multiLevelType w:val="hybridMultilevel"/>
    <w:tmpl w:val="A724949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A73614"/>
    <w:multiLevelType w:val="hybridMultilevel"/>
    <w:tmpl w:val="6834168E"/>
    <w:lvl w:ilvl="0" w:tplc="04050017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63B09F0"/>
    <w:multiLevelType w:val="hybridMultilevel"/>
    <w:tmpl w:val="2E027D40"/>
    <w:lvl w:ilvl="0" w:tplc="643A5F86">
      <w:start w:val="1"/>
      <w:numFmt w:val="bullet"/>
      <w:pStyle w:val="Nadpis1"/>
      <w:lvlText w:val="█"/>
      <w:lvlJc w:val="left"/>
      <w:pPr>
        <w:ind w:left="644" w:hanging="360"/>
      </w:pPr>
      <w:rPr>
        <w:rFonts w:ascii="Arial Black" w:hAnsi="Arial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C385382"/>
    <w:multiLevelType w:val="hybridMultilevel"/>
    <w:tmpl w:val="3E8C0A9E"/>
    <w:lvl w:ilvl="0" w:tplc="5AFE507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4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531E7F38"/>
    <w:multiLevelType w:val="hybridMultilevel"/>
    <w:tmpl w:val="DB1C7C30"/>
    <w:lvl w:ilvl="0" w:tplc="7A26807E">
      <w:start w:val="1"/>
      <w:numFmt w:val="lowerLetter"/>
      <w:lvlText w:val="%1)"/>
      <w:lvlJc w:val="left"/>
      <w:pPr>
        <w:tabs>
          <w:tab w:val="num" w:pos="660"/>
        </w:tabs>
        <w:ind w:left="66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713C4B58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 w16cid:durableId="433520803">
    <w:abstractNumId w:val="7"/>
  </w:num>
  <w:num w:numId="2" w16cid:durableId="210188783">
    <w:abstractNumId w:val="14"/>
  </w:num>
  <w:num w:numId="3" w16cid:durableId="910655344">
    <w:abstractNumId w:val="9"/>
  </w:num>
  <w:num w:numId="4" w16cid:durableId="889420867">
    <w:abstractNumId w:val="8"/>
  </w:num>
  <w:num w:numId="5" w16cid:durableId="1786656540">
    <w:abstractNumId w:val="4"/>
  </w:num>
  <w:num w:numId="6" w16cid:durableId="1742170484">
    <w:abstractNumId w:val="3"/>
  </w:num>
  <w:num w:numId="7" w16cid:durableId="890191499">
    <w:abstractNumId w:val="2"/>
  </w:num>
  <w:num w:numId="8" w16cid:durableId="89740511">
    <w:abstractNumId w:val="1"/>
  </w:num>
  <w:num w:numId="9" w16cid:durableId="547306471">
    <w:abstractNumId w:val="0"/>
  </w:num>
  <w:num w:numId="10" w16cid:durableId="872763687">
    <w:abstractNumId w:val="11"/>
  </w:num>
  <w:num w:numId="11" w16cid:durableId="784692654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807479161">
    <w:abstractNumId w:val="13"/>
  </w:num>
  <w:num w:numId="13" w16cid:durableId="2041007225">
    <w:abstractNumId w:val="12"/>
  </w:num>
  <w:num w:numId="14" w16cid:durableId="698899379">
    <w:abstractNumId w:val="10"/>
  </w:num>
  <w:num w:numId="15" w16cid:durableId="36392767">
    <w:abstractNumId w:val="5"/>
  </w:num>
  <w:num w:numId="16" w16cid:durableId="1851875494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135637829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82709084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554198518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37906258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050149212">
    <w:abstractNumId w:val="10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25B9"/>
    <w:rsid w:val="0000791F"/>
    <w:rsid w:val="00012348"/>
    <w:rsid w:val="00020CCD"/>
    <w:rsid w:val="00054FCD"/>
    <w:rsid w:val="0007345D"/>
    <w:rsid w:val="000A59BF"/>
    <w:rsid w:val="000C4E61"/>
    <w:rsid w:val="000C5B9D"/>
    <w:rsid w:val="000D25B9"/>
    <w:rsid w:val="00110139"/>
    <w:rsid w:val="00132762"/>
    <w:rsid w:val="00133623"/>
    <w:rsid w:val="00145A19"/>
    <w:rsid w:val="001526C2"/>
    <w:rsid w:val="001631D6"/>
    <w:rsid w:val="001A45E7"/>
    <w:rsid w:val="001A665E"/>
    <w:rsid w:val="001B3CDB"/>
    <w:rsid w:val="001C709E"/>
    <w:rsid w:val="001C7777"/>
    <w:rsid w:val="001E4DD0"/>
    <w:rsid w:val="001F4F7D"/>
    <w:rsid w:val="00205230"/>
    <w:rsid w:val="0022495B"/>
    <w:rsid w:val="00230E86"/>
    <w:rsid w:val="00232D7D"/>
    <w:rsid w:val="00271EB9"/>
    <w:rsid w:val="002744B1"/>
    <w:rsid w:val="00276D8B"/>
    <w:rsid w:val="0029663E"/>
    <w:rsid w:val="002B2000"/>
    <w:rsid w:val="002B3DAB"/>
    <w:rsid w:val="002B73A0"/>
    <w:rsid w:val="002C08F2"/>
    <w:rsid w:val="002C3DE4"/>
    <w:rsid w:val="003008B5"/>
    <w:rsid w:val="003078A2"/>
    <w:rsid w:val="003243C8"/>
    <w:rsid w:val="00357B4B"/>
    <w:rsid w:val="00360830"/>
    <w:rsid w:val="00362826"/>
    <w:rsid w:val="00370917"/>
    <w:rsid w:val="003B74C1"/>
    <w:rsid w:val="003C0EB6"/>
    <w:rsid w:val="003C55AE"/>
    <w:rsid w:val="003D02B6"/>
    <w:rsid w:val="003D15BD"/>
    <w:rsid w:val="003E7594"/>
    <w:rsid w:val="003F2FA4"/>
    <w:rsid w:val="003F530B"/>
    <w:rsid w:val="00450110"/>
    <w:rsid w:val="004661F2"/>
    <w:rsid w:val="0049011C"/>
    <w:rsid w:val="00497284"/>
    <w:rsid w:val="004B2C8D"/>
    <w:rsid w:val="004D0094"/>
    <w:rsid w:val="004E24FA"/>
    <w:rsid w:val="004E694D"/>
    <w:rsid w:val="004F5F64"/>
    <w:rsid w:val="00500B24"/>
    <w:rsid w:val="0051285C"/>
    <w:rsid w:val="005306E0"/>
    <w:rsid w:val="00531695"/>
    <w:rsid w:val="005429C7"/>
    <w:rsid w:val="00555AAB"/>
    <w:rsid w:val="00562A8D"/>
    <w:rsid w:val="0056468A"/>
    <w:rsid w:val="005738FC"/>
    <w:rsid w:val="00574790"/>
    <w:rsid w:val="005A5FEA"/>
    <w:rsid w:val="005B1387"/>
    <w:rsid w:val="005C0779"/>
    <w:rsid w:val="005F709A"/>
    <w:rsid w:val="00604B3B"/>
    <w:rsid w:val="00614136"/>
    <w:rsid w:val="006207E2"/>
    <w:rsid w:val="00625462"/>
    <w:rsid w:val="00633EDC"/>
    <w:rsid w:val="00644EA3"/>
    <w:rsid w:val="0065709A"/>
    <w:rsid w:val="006647AF"/>
    <w:rsid w:val="0066486C"/>
    <w:rsid w:val="006732BA"/>
    <w:rsid w:val="0068199D"/>
    <w:rsid w:val="00695E4E"/>
    <w:rsid w:val="006B6270"/>
    <w:rsid w:val="006C0DB4"/>
    <w:rsid w:val="006D163D"/>
    <w:rsid w:val="006E502E"/>
    <w:rsid w:val="006F00EC"/>
    <w:rsid w:val="00716A20"/>
    <w:rsid w:val="007204E1"/>
    <w:rsid w:val="00721133"/>
    <w:rsid w:val="00722C98"/>
    <w:rsid w:val="007417BF"/>
    <w:rsid w:val="00751470"/>
    <w:rsid w:val="00794F98"/>
    <w:rsid w:val="007B131A"/>
    <w:rsid w:val="007D0AC0"/>
    <w:rsid w:val="007D2F14"/>
    <w:rsid w:val="007E7DC1"/>
    <w:rsid w:val="007F6027"/>
    <w:rsid w:val="00802B34"/>
    <w:rsid w:val="00811B71"/>
    <w:rsid w:val="008205C6"/>
    <w:rsid w:val="00832218"/>
    <w:rsid w:val="008328D3"/>
    <w:rsid w:val="00834987"/>
    <w:rsid w:val="00835590"/>
    <w:rsid w:val="00836983"/>
    <w:rsid w:val="00837A5E"/>
    <w:rsid w:val="00845D37"/>
    <w:rsid w:val="00846A13"/>
    <w:rsid w:val="00866CEA"/>
    <w:rsid w:val="00870D7E"/>
    <w:rsid w:val="00871E0A"/>
    <w:rsid w:val="00876650"/>
    <w:rsid w:val="0087779A"/>
    <w:rsid w:val="008806F4"/>
    <w:rsid w:val="00882DC3"/>
    <w:rsid w:val="00886F8D"/>
    <w:rsid w:val="008B1CD5"/>
    <w:rsid w:val="008B2BEF"/>
    <w:rsid w:val="008B3775"/>
    <w:rsid w:val="008F0855"/>
    <w:rsid w:val="00911155"/>
    <w:rsid w:val="009163F5"/>
    <w:rsid w:val="0092089C"/>
    <w:rsid w:val="00932BB7"/>
    <w:rsid w:val="009456A2"/>
    <w:rsid w:val="00956629"/>
    <w:rsid w:val="00962141"/>
    <w:rsid w:val="00966664"/>
    <w:rsid w:val="0098101F"/>
    <w:rsid w:val="009A6B24"/>
    <w:rsid w:val="009B0F73"/>
    <w:rsid w:val="009B7CF2"/>
    <w:rsid w:val="009C72FB"/>
    <w:rsid w:val="009D095C"/>
    <w:rsid w:val="009D15BA"/>
    <w:rsid w:val="009F49AE"/>
    <w:rsid w:val="009F58E7"/>
    <w:rsid w:val="00A042D1"/>
    <w:rsid w:val="00A07672"/>
    <w:rsid w:val="00A10F10"/>
    <w:rsid w:val="00A22122"/>
    <w:rsid w:val="00A47BE6"/>
    <w:rsid w:val="00A5367D"/>
    <w:rsid w:val="00A70D33"/>
    <w:rsid w:val="00A713E9"/>
    <w:rsid w:val="00A74C13"/>
    <w:rsid w:val="00A779FE"/>
    <w:rsid w:val="00A838D8"/>
    <w:rsid w:val="00A8744E"/>
    <w:rsid w:val="00AA473F"/>
    <w:rsid w:val="00AA6ACD"/>
    <w:rsid w:val="00AA74A2"/>
    <w:rsid w:val="00AB1A8B"/>
    <w:rsid w:val="00AC131B"/>
    <w:rsid w:val="00AD0597"/>
    <w:rsid w:val="00AD4108"/>
    <w:rsid w:val="00AF2968"/>
    <w:rsid w:val="00B12706"/>
    <w:rsid w:val="00B15006"/>
    <w:rsid w:val="00B23D5F"/>
    <w:rsid w:val="00B277E5"/>
    <w:rsid w:val="00B31897"/>
    <w:rsid w:val="00B3522F"/>
    <w:rsid w:val="00B63507"/>
    <w:rsid w:val="00B71871"/>
    <w:rsid w:val="00B77830"/>
    <w:rsid w:val="00BD6B3C"/>
    <w:rsid w:val="00BE08EA"/>
    <w:rsid w:val="00BE7A69"/>
    <w:rsid w:val="00BF0445"/>
    <w:rsid w:val="00C00D39"/>
    <w:rsid w:val="00C041EB"/>
    <w:rsid w:val="00C162A1"/>
    <w:rsid w:val="00C20BED"/>
    <w:rsid w:val="00C21181"/>
    <w:rsid w:val="00C35ED8"/>
    <w:rsid w:val="00C37193"/>
    <w:rsid w:val="00C56129"/>
    <w:rsid w:val="00C9272C"/>
    <w:rsid w:val="00CA1A2F"/>
    <w:rsid w:val="00CB04E1"/>
    <w:rsid w:val="00CB5F7B"/>
    <w:rsid w:val="00CB6687"/>
    <w:rsid w:val="00CC3B43"/>
    <w:rsid w:val="00CE6C4F"/>
    <w:rsid w:val="00CF7595"/>
    <w:rsid w:val="00D225B4"/>
    <w:rsid w:val="00D24B69"/>
    <w:rsid w:val="00D70E69"/>
    <w:rsid w:val="00D8181B"/>
    <w:rsid w:val="00D846B4"/>
    <w:rsid w:val="00D85B54"/>
    <w:rsid w:val="00D92C11"/>
    <w:rsid w:val="00D944C9"/>
    <w:rsid w:val="00DB43F2"/>
    <w:rsid w:val="00DB64BA"/>
    <w:rsid w:val="00DC255F"/>
    <w:rsid w:val="00DC4134"/>
    <w:rsid w:val="00E526B8"/>
    <w:rsid w:val="00E66AC2"/>
    <w:rsid w:val="00E92E61"/>
    <w:rsid w:val="00E97538"/>
    <w:rsid w:val="00EA6B11"/>
    <w:rsid w:val="00EB74CE"/>
    <w:rsid w:val="00EC3581"/>
    <w:rsid w:val="00EC4540"/>
    <w:rsid w:val="00EC7FE4"/>
    <w:rsid w:val="00EE2F17"/>
    <w:rsid w:val="00F04EA3"/>
    <w:rsid w:val="00F05C5A"/>
    <w:rsid w:val="00F234B1"/>
    <w:rsid w:val="00F26F99"/>
    <w:rsid w:val="00F539F2"/>
    <w:rsid w:val="00F7509E"/>
    <w:rsid w:val="00F833E7"/>
    <w:rsid w:val="00F86022"/>
    <w:rsid w:val="00F92772"/>
    <w:rsid w:val="00F94B91"/>
    <w:rsid w:val="00F97F7F"/>
    <w:rsid w:val="00FB483A"/>
    <w:rsid w:val="00FD787A"/>
    <w:rsid w:val="00FF49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77C3424C"/>
  <w15:docId w15:val="{42E7FA1C-EFAA-44EA-A8EF-6ECB91F209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70D7E"/>
    <w:pPr>
      <w:spacing w:after="120" w:line="240" w:lineRule="auto"/>
      <w:jc w:val="both"/>
    </w:pPr>
    <w:rPr>
      <w:rFonts w:ascii="Times New Roman" w:eastAsia="Times New Roman" w:hAnsi="Times New Roman" w:cs="Times New Roman"/>
      <w:szCs w:val="20"/>
      <w:lang w:eastAsia="cs-CZ"/>
    </w:rPr>
  </w:style>
  <w:style w:type="paragraph" w:styleId="Nadpis1">
    <w:name w:val="heading 1"/>
    <w:next w:val="Normln"/>
    <w:link w:val="Nadpis1Char"/>
    <w:uiPriority w:val="9"/>
    <w:qFormat/>
    <w:rsid w:val="005A5FEA"/>
    <w:pPr>
      <w:numPr>
        <w:numId w:val="10"/>
      </w:numPr>
      <w:spacing w:before="720" w:after="480" w:line="216" w:lineRule="auto"/>
      <w:ind w:left="284" w:hanging="284"/>
      <w:outlineLvl w:val="0"/>
    </w:pPr>
    <w:rPr>
      <w:rFonts w:ascii="Arial Black" w:eastAsia="Times New Roman" w:hAnsi="Arial Black" w:cs="Arial"/>
      <w:sz w:val="26"/>
      <w:szCs w:val="26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162A1"/>
    <w:pPr>
      <w:keepNext/>
      <w:keepLines/>
      <w:spacing w:before="240" w:after="0"/>
      <w:outlineLvl w:val="1"/>
    </w:pPr>
    <w:rPr>
      <w:rFonts w:eastAsiaTheme="majorEastAsia" w:cstheme="majorBidi"/>
      <w:b/>
      <w:bCs/>
      <w:sz w:val="24"/>
      <w:szCs w:val="26"/>
    </w:rPr>
  </w:style>
  <w:style w:type="paragraph" w:styleId="Nadpis3">
    <w:name w:val="heading 3"/>
    <w:basedOn w:val="Normln"/>
    <w:next w:val="Normln"/>
    <w:link w:val="Nadpis3Char"/>
    <w:qFormat/>
    <w:rsid w:val="00C162A1"/>
    <w:pPr>
      <w:keepNext/>
      <w:spacing w:before="240" w:after="0"/>
      <w:outlineLvl w:val="2"/>
    </w:pPr>
    <w:rPr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60830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360830"/>
  </w:style>
  <w:style w:type="paragraph" w:styleId="Zpat">
    <w:name w:val="footer"/>
    <w:basedOn w:val="Normln"/>
    <w:link w:val="ZpatChar"/>
    <w:uiPriority w:val="99"/>
    <w:unhideWhenUsed/>
    <w:rsid w:val="003008B5"/>
    <w:pPr>
      <w:tabs>
        <w:tab w:val="right" w:pos="10206"/>
      </w:tabs>
      <w:spacing w:after="0"/>
      <w:jc w:val="left"/>
    </w:pPr>
    <w:rPr>
      <w:rFonts w:ascii="Arial" w:eastAsiaTheme="minorHAnsi" w:hAnsi="Arial" w:cs="Arial"/>
      <w:color w:val="003C69"/>
      <w:sz w:val="16"/>
      <w:szCs w:val="16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3008B5"/>
    <w:rPr>
      <w:rFonts w:ascii="Arial" w:hAnsi="Arial" w:cs="Arial"/>
      <w:color w:val="003C69"/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60830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60830"/>
    <w:rPr>
      <w:rFonts w:ascii="Tahoma" w:hAnsi="Tahoma" w:cs="Tahoma"/>
      <w:sz w:val="16"/>
      <w:szCs w:val="16"/>
    </w:rPr>
  </w:style>
  <w:style w:type="character" w:customStyle="1" w:styleId="Nadpis3Char">
    <w:name w:val="Nadpis 3 Char"/>
    <w:basedOn w:val="Standardnpsmoodstavce"/>
    <w:link w:val="Nadpis3"/>
    <w:rsid w:val="00C162A1"/>
    <w:rPr>
      <w:rFonts w:ascii="Times New Roman" w:eastAsia="Times New Roman" w:hAnsi="Times New Roman" w:cs="Times New Roman"/>
      <w:b/>
      <w:bCs/>
      <w:i/>
      <w:iCs/>
      <w:sz w:val="26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5A5FEA"/>
    <w:rPr>
      <w:rFonts w:ascii="Arial Black" w:eastAsia="Times New Roman" w:hAnsi="Arial Black" w:cs="Arial"/>
      <w:sz w:val="26"/>
      <w:szCs w:val="26"/>
      <w:lang w:eastAsia="cs-CZ"/>
    </w:rPr>
  </w:style>
  <w:style w:type="paragraph" w:customStyle="1" w:styleId="nzevtvaru">
    <w:name w:val="název útvaru"/>
    <w:basedOn w:val="Normln"/>
    <w:qFormat/>
    <w:rsid w:val="005A5FEA"/>
    <w:rPr>
      <w:rFonts w:ascii="Arial Black" w:hAnsi="Arial Black" w:cs="Arial"/>
      <w:sz w:val="26"/>
      <w:szCs w:val="26"/>
    </w:rPr>
  </w:style>
  <w:style w:type="character" w:customStyle="1" w:styleId="Nadpis2Char">
    <w:name w:val="Nadpis 2 Char"/>
    <w:basedOn w:val="Standardnpsmoodstavce"/>
    <w:link w:val="Nadpis2"/>
    <w:uiPriority w:val="9"/>
    <w:rsid w:val="00C162A1"/>
    <w:rPr>
      <w:rFonts w:ascii="Times New Roman" w:eastAsiaTheme="majorEastAsia" w:hAnsi="Times New Roman" w:cstheme="majorBidi"/>
      <w:b/>
      <w:bCs/>
      <w:sz w:val="24"/>
      <w:szCs w:val="26"/>
      <w:lang w:eastAsia="cs-CZ"/>
    </w:rPr>
  </w:style>
  <w:style w:type="paragraph" w:styleId="Odstavecseseznamem">
    <w:name w:val="List Paragraph"/>
    <w:basedOn w:val="Normln"/>
    <w:uiPriority w:val="34"/>
    <w:qFormat/>
    <w:rsid w:val="00802B34"/>
    <w:pPr>
      <w:numPr>
        <w:numId w:val="1"/>
      </w:numPr>
      <w:contextualSpacing/>
    </w:pPr>
  </w:style>
  <w:style w:type="paragraph" w:styleId="slovanseznam">
    <w:name w:val="List Number"/>
    <w:basedOn w:val="Normln"/>
    <w:uiPriority w:val="99"/>
    <w:unhideWhenUsed/>
    <w:rsid w:val="00802B34"/>
    <w:pPr>
      <w:numPr>
        <w:numId w:val="5"/>
      </w:numPr>
      <w:tabs>
        <w:tab w:val="clear" w:pos="360"/>
        <w:tab w:val="num" w:pos="1068"/>
      </w:tabs>
      <w:ind w:left="1068"/>
      <w:contextualSpacing/>
    </w:pPr>
  </w:style>
  <w:style w:type="paragraph" w:customStyle="1" w:styleId="Pata">
    <w:name w:val="Pata"/>
    <w:qFormat/>
    <w:rsid w:val="005A5FEA"/>
    <w:pPr>
      <w:tabs>
        <w:tab w:val="right" w:pos="10206"/>
      </w:tabs>
      <w:spacing w:after="0"/>
    </w:pPr>
    <w:rPr>
      <w:rFonts w:ascii="Arial" w:hAnsi="Arial" w:cs="Arial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EB74CE"/>
    <w:rPr>
      <w:color w:val="auto"/>
      <w:u w:val="single"/>
    </w:rPr>
  </w:style>
  <w:style w:type="paragraph" w:styleId="Zkladntext">
    <w:name w:val="Body Text"/>
    <w:basedOn w:val="Normln"/>
    <w:link w:val="ZkladntextChar"/>
    <w:semiHidden/>
    <w:rsid w:val="0087779A"/>
    <w:pPr>
      <w:snapToGrid w:val="0"/>
      <w:spacing w:before="120" w:after="0"/>
    </w:pPr>
    <w:rPr>
      <w:sz w:val="24"/>
    </w:rPr>
  </w:style>
  <w:style w:type="character" w:customStyle="1" w:styleId="ZkladntextChar">
    <w:name w:val="Základní text Char"/>
    <w:basedOn w:val="Standardnpsmoodstavce"/>
    <w:link w:val="Zkladntext"/>
    <w:semiHidden/>
    <w:rsid w:val="0087779A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semiHidden/>
    <w:rsid w:val="0087779A"/>
    <w:pPr>
      <w:spacing w:after="0"/>
      <w:ind w:left="660" w:hanging="180"/>
    </w:pPr>
    <w:rPr>
      <w:color w:val="000000"/>
      <w:szCs w:val="24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87779A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semiHidden/>
    <w:rsid w:val="0087779A"/>
    <w:pPr>
      <w:spacing w:after="0"/>
      <w:ind w:left="900" w:hanging="180"/>
    </w:pPr>
    <w:rPr>
      <w:color w:val="000000"/>
      <w:szCs w:val="24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87779A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rsid w:val="0087779A"/>
    <w:pPr>
      <w:spacing w:after="0"/>
    </w:pPr>
    <w:rPr>
      <w:color w:val="000000"/>
      <w:szCs w:val="24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87779A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3">
    <w:name w:val="Body Text 3"/>
    <w:basedOn w:val="Normln"/>
    <w:link w:val="Zkladntext3Char"/>
    <w:uiPriority w:val="99"/>
    <w:semiHidden/>
    <w:rsid w:val="0087779A"/>
    <w:pPr>
      <w:spacing w:after="0"/>
    </w:pPr>
    <w:rPr>
      <w:b/>
      <w:bCs/>
      <w:sz w:val="24"/>
      <w:szCs w:val="24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87779A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CF759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F7595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F759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F759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F7595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customStyle="1" w:styleId="CZodstavec">
    <w:name w:val="CZ odstavec"/>
    <w:rsid w:val="00A5367D"/>
    <w:pPr>
      <w:spacing w:after="120" w:line="288" w:lineRule="auto"/>
      <w:jc w:val="both"/>
    </w:pPr>
    <w:rPr>
      <w:rFonts w:ascii="Century Gothic" w:eastAsia="Calibri" w:hAnsi="Century Gothic" w:cs="Times New Roman"/>
      <w:sz w:val="20"/>
      <w:szCs w:val="24"/>
      <w:lang w:eastAsia="cs-CZ"/>
    </w:rPr>
  </w:style>
  <w:style w:type="paragraph" w:styleId="Revize">
    <w:name w:val="Revision"/>
    <w:hidden/>
    <w:uiPriority w:val="99"/>
    <w:semiHidden/>
    <w:rsid w:val="008B3775"/>
    <w:pPr>
      <w:spacing w:after="0" w:line="240" w:lineRule="auto"/>
    </w:pPr>
    <w:rPr>
      <w:rFonts w:ascii="Times New Roman" w:eastAsia="Times New Roman" w:hAnsi="Times New Roman" w:cs="Times New Roman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3693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1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36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23D3DD-08C3-4400-AC17-84ED8DEA42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790</Words>
  <Characters>4662</Characters>
  <Application>Microsoft Office Word</Application>
  <DocSecurity>0</DocSecurity>
  <Lines>38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5442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Milan Friedrich</cp:lastModifiedBy>
  <cp:revision>21</cp:revision>
  <cp:lastPrinted>2020-02-10T15:46:00Z</cp:lastPrinted>
  <dcterms:created xsi:type="dcterms:W3CDTF">2020-02-10T15:47:00Z</dcterms:created>
  <dcterms:modified xsi:type="dcterms:W3CDTF">2024-06-12T13:36:00Z</dcterms:modified>
</cp:coreProperties>
</file>